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811725" w:rsidRPr="00811725" w14:paraId="022CFEF5" w14:textId="77777777" w:rsidTr="008E240D">
        <w:tc>
          <w:tcPr>
            <w:tcW w:w="2500" w:type="pct"/>
            <w:shd w:val="clear" w:color="auto" w:fill="auto"/>
          </w:tcPr>
          <w:p w14:paraId="7977A1A5" w14:textId="3ADAB8C9" w:rsidR="00811725" w:rsidRPr="00811725" w:rsidRDefault="00811725" w:rsidP="00811725">
            <w:pPr>
              <w:autoSpaceDE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25">
              <w:rPr>
                <w:rFonts w:ascii="Arial" w:hAnsi="Arial" w:cs="Arial"/>
                <w:color w:val="000000"/>
                <w:sz w:val="18"/>
                <w:szCs w:val="18"/>
              </w:rPr>
              <w:t>SRZP261-00</w:t>
            </w:r>
            <w:r w:rsidR="006A6C65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  <w:r w:rsidRPr="00811725">
              <w:rPr>
                <w:rFonts w:ascii="Arial" w:hAnsi="Arial" w:cs="Arial"/>
                <w:color w:val="000000"/>
                <w:sz w:val="18"/>
                <w:szCs w:val="18"/>
              </w:rPr>
              <w:t xml:space="preserve">/25 </w:t>
            </w:r>
          </w:p>
          <w:p w14:paraId="7D81351E" w14:textId="77777777" w:rsidR="00811725" w:rsidRPr="00811725" w:rsidRDefault="00811725" w:rsidP="00811725">
            <w:pPr>
              <w:spacing w:after="0"/>
              <w:rPr>
                <w:rFonts w:ascii="Arial" w:eastAsia="Calibri" w:hAnsi="Arial" w:cs="Arial"/>
                <w:color w:val="434343"/>
                <w:sz w:val="18"/>
                <w:szCs w:val="18"/>
              </w:rPr>
            </w:pPr>
            <w:r w:rsidRPr="00811725">
              <w:rPr>
                <w:rFonts w:ascii="Arial" w:hAnsi="Arial" w:cs="Arial"/>
                <w:color w:val="000000"/>
                <w:sz w:val="16"/>
                <w:szCs w:val="16"/>
              </w:rPr>
              <w:t>(numer referencyjny postępowania)</w:t>
            </w:r>
            <w:r w:rsidRPr="00811725">
              <w:rPr>
                <w:rFonts w:ascii="Arial" w:eastAsia="Calibri" w:hAnsi="Arial" w:cs="Arial"/>
                <w:sz w:val="16"/>
                <w:szCs w:val="16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60DFBB9A" w14:textId="14301CB0" w:rsidR="00811725" w:rsidRPr="00811725" w:rsidRDefault="00811725" w:rsidP="00811725">
            <w:pPr>
              <w:spacing w:after="0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18"/>
                <w:szCs w:val="18"/>
              </w:rPr>
            </w:pPr>
            <w:r w:rsidRPr="00811725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 xml:space="preserve">Załącznik nr </w:t>
            </w:r>
            <w:r w:rsidR="00F40593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>7</w:t>
            </w:r>
            <w:r w:rsidRPr="00811725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811725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br/>
            </w:r>
            <w:r w:rsidRPr="00811725">
              <w:rPr>
                <w:rFonts w:ascii="Arial" w:eastAsia="Calibri" w:hAnsi="Arial" w:cs="Arial"/>
                <w:bCs/>
                <w:i/>
                <w:iCs/>
                <w:sz w:val="18"/>
                <w:szCs w:val="18"/>
              </w:rPr>
              <w:t>do SWZ</w:t>
            </w:r>
          </w:p>
        </w:tc>
      </w:tr>
    </w:tbl>
    <w:p w14:paraId="248395FF" w14:textId="77777777" w:rsidR="00811725" w:rsidRDefault="00811725">
      <w:pPr>
        <w:pStyle w:val="Standard"/>
        <w:spacing w:after="0"/>
        <w:jc w:val="center"/>
        <w:rPr>
          <w:rFonts w:ascii="Arial" w:hAnsi="Arial" w:cs="Arial"/>
          <w:b/>
          <w:bCs/>
        </w:rPr>
      </w:pPr>
    </w:p>
    <w:p w14:paraId="080D18A8" w14:textId="77777777" w:rsidR="00811725" w:rsidRDefault="00811725">
      <w:pPr>
        <w:pStyle w:val="Standard"/>
        <w:spacing w:after="0"/>
        <w:jc w:val="center"/>
        <w:rPr>
          <w:rFonts w:ascii="Arial" w:hAnsi="Arial" w:cs="Arial"/>
          <w:b/>
          <w:bCs/>
        </w:rPr>
      </w:pPr>
    </w:p>
    <w:p w14:paraId="273DA56E" w14:textId="77777777" w:rsidR="00F82D18" w:rsidRDefault="00F82D18" w:rsidP="0053484D">
      <w:pPr>
        <w:pStyle w:val="Standard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09DDD04" w14:textId="320FE7D5" w:rsidR="00B53DF2" w:rsidRPr="0053484D" w:rsidRDefault="00343247" w:rsidP="0053484D">
      <w:pPr>
        <w:pStyle w:val="Standard"/>
        <w:spacing w:after="0" w:line="276" w:lineRule="auto"/>
        <w:jc w:val="center"/>
        <w:rPr>
          <w:rFonts w:ascii="Arial" w:hAnsi="Arial" w:cs="Arial"/>
        </w:rPr>
      </w:pPr>
      <w:r w:rsidRPr="0053484D">
        <w:rPr>
          <w:rFonts w:ascii="Arial" w:hAnsi="Arial" w:cs="Arial"/>
          <w:b/>
          <w:bCs/>
        </w:rPr>
        <w:t>Oświadczenie</w:t>
      </w:r>
    </w:p>
    <w:p w14:paraId="7334E7E6" w14:textId="77777777" w:rsidR="00B53DF2" w:rsidRPr="0053484D" w:rsidRDefault="00343247" w:rsidP="0053484D">
      <w:pPr>
        <w:pStyle w:val="Standard"/>
        <w:spacing w:after="0" w:line="276" w:lineRule="auto"/>
        <w:jc w:val="center"/>
        <w:rPr>
          <w:rFonts w:ascii="Arial" w:hAnsi="Arial" w:cs="Arial"/>
          <w:b/>
          <w:bCs/>
        </w:rPr>
      </w:pPr>
      <w:r w:rsidRPr="0053484D">
        <w:rPr>
          <w:rFonts w:ascii="Arial" w:hAnsi="Arial" w:cs="Arial"/>
          <w:b/>
          <w:bCs/>
        </w:rPr>
        <w:t xml:space="preserve">Wykonawców wspólnie ubiegających się o udzielenie zamówienia  </w:t>
      </w:r>
    </w:p>
    <w:p w14:paraId="4FB14FB9" w14:textId="77777777" w:rsidR="00B53DF2" w:rsidRPr="0053484D" w:rsidRDefault="00343247" w:rsidP="0053484D">
      <w:pPr>
        <w:pStyle w:val="Standard"/>
        <w:spacing w:after="0" w:line="276" w:lineRule="auto"/>
        <w:jc w:val="center"/>
        <w:rPr>
          <w:rFonts w:ascii="Arial" w:hAnsi="Arial" w:cs="Arial"/>
        </w:rPr>
      </w:pPr>
      <w:r w:rsidRPr="0053484D">
        <w:rPr>
          <w:rFonts w:ascii="Arial" w:hAnsi="Arial" w:cs="Arial"/>
        </w:rPr>
        <w:t>z art. 117 ust. 4 ustawy z dnia 11 września 2019 r. Prawo zamówień publicznych</w:t>
      </w:r>
    </w:p>
    <w:p w14:paraId="740B50A3" w14:textId="77777777" w:rsidR="00876688" w:rsidRPr="0053484D" w:rsidRDefault="00876688" w:rsidP="00A90FFD">
      <w:pPr>
        <w:pStyle w:val="Standard"/>
        <w:spacing w:after="0"/>
        <w:rPr>
          <w:rFonts w:ascii="Arial" w:hAnsi="Arial" w:cs="Arial"/>
          <w:b/>
          <w:bCs/>
          <w:sz w:val="10"/>
          <w:szCs w:val="10"/>
        </w:rPr>
      </w:pPr>
    </w:p>
    <w:p w14:paraId="42E4080D" w14:textId="77777777" w:rsidR="00820B54" w:rsidRPr="0053484D" w:rsidRDefault="00820B54" w:rsidP="00A90FFD">
      <w:pPr>
        <w:pStyle w:val="Standard"/>
        <w:spacing w:after="0"/>
        <w:rPr>
          <w:rFonts w:ascii="Arial" w:hAnsi="Arial" w:cs="Arial"/>
          <w:b/>
          <w:bCs/>
          <w:sz w:val="10"/>
          <w:szCs w:val="10"/>
        </w:rPr>
      </w:pPr>
    </w:p>
    <w:p w14:paraId="0E11666C" w14:textId="77777777" w:rsidR="0053484D" w:rsidRDefault="0053484D" w:rsidP="00A90FFD">
      <w:pPr>
        <w:pStyle w:val="Standard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4E732068" w14:textId="02F21EA8" w:rsidR="0053484D" w:rsidRPr="00811725" w:rsidRDefault="00811725" w:rsidP="00811725">
      <w:pPr>
        <w:pStyle w:val="Standard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Składane </w:t>
      </w:r>
      <w:r w:rsidRPr="00811725">
        <w:rPr>
          <w:rFonts w:ascii="Arial" w:hAnsi="Arial" w:cs="Arial"/>
          <w:bCs/>
          <w:sz w:val="20"/>
          <w:szCs w:val="20"/>
        </w:rPr>
        <w:t xml:space="preserve">na potrzeby postępowania o udzielenie zamówienia publicznego pod nazwą: </w:t>
      </w:r>
      <w:r w:rsidR="00F40593" w:rsidRPr="00F40593">
        <w:rPr>
          <w:rFonts w:ascii="Arial" w:hAnsi="Arial" w:cs="Arial"/>
          <w:b/>
          <w:sz w:val="20"/>
          <w:szCs w:val="20"/>
        </w:rPr>
        <w:t>Wymiana okien w sali gimnastycznej w II Liceum Ogólnokształcącym im. H. Malczewskiej w Zawierciu</w:t>
      </w:r>
      <w:r w:rsidR="006A6C65">
        <w:rPr>
          <w:rFonts w:ascii="Arial" w:hAnsi="Arial" w:cs="Arial"/>
          <w:b/>
          <w:sz w:val="20"/>
          <w:szCs w:val="20"/>
        </w:rPr>
        <w:t xml:space="preserve"> – powtórzone postępowanie</w:t>
      </w:r>
      <w:r w:rsidRPr="00811725">
        <w:rPr>
          <w:rFonts w:ascii="Arial" w:hAnsi="Arial" w:cs="Arial"/>
          <w:bCs/>
          <w:sz w:val="20"/>
          <w:szCs w:val="20"/>
        </w:rPr>
        <w:t xml:space="preserve">, prowadzonego przez Powiat Zawierciański – </w:t>
      </w:r>
      <w:bookmarkStart w:id="0" w:name="_Hlk170473667"/>
      <w:bookmarkStart w:id="1" w:name="_Hlk93048343"/>
      <w:r w:rsidR="006A6C65" w:rsidRPr="006A6C65">
        <w:rPr>
          <w:rFonts w:ascii="Arial" w:hAnsi="Arial" w:cs="Arial"/>
          <w:bCs/>
          <w:sz w:val="20"/>
          <w:szCs w:val="20"/>
        </w:rPr>
        <w:t>II Liceum Ogólnokształcą</w:t>
      </w:r>
      <w:r w:rsidR="006A6C65">
        <w:rPr>
          <w:rFonts w:ascii="Arial" w:hAnsi="Arial" w:cs="Arial"/>
          <w:bCs/>
          <w:sz w:val="20"/>
          <w:szCs w:val="20"/>
        </w:rPr>
        <w:t>ce</w:t>
      </w:r>
      <w:r w:rsidR="006A6C65" w:rsidRPr="006A6C65">
        <w:rPr>
          <w:rFonts w:ascii="Arial" w:hAnsi="Arial" w:cs="Arial"/>
          <w:bCs/>
          <w:sz w:val="20"/>
          <w:szCs w:val="20"/>
        </w:rPr>
        <w:t xml:space="preserve"> im. H. Malczewskiej w Zawierciu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bookmarkEnd w:id="0"/>
    <w:p w14:paraId="18CAA349" w14:textId="09D86A4F" w:rsidR="00B53DF2" w:rsidRPr="0053484D" w:rsidRDefault="00B53DF2" w:rsidP="001F3F2E">
      <w:pPr>
        <w:spacing w:after="0"/>
        <w:jc w:val="center"/>
        <w:rPr>
          <w:rFonts w:ascii="Arial" w:hAnsi="Arial" w:cs="Arial"/>
          <w:b/>
          <w:bCs/>
        </w:rPr>
      </w:pPr>
    </w:p>
    <w:bookmarkEnd w:id="1"/>
    <w:p w14:paraId="176CD198" w14:textId="77777777" w:rsidR="00FF4E06" w:rsidRPr="0053484D" w:rsidRDefault="00FF4E06" w:rsidP="00FF4E06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0E6F3F3" w14:textId="4EE28F53" w:rsidR="00B53DF2" w:rsidRPr="0053484D" w:rsidRDefault="00343247" w:rsidP="00F82D18">
      <w:pPr>
        <w:pStyle w:val="Standard"/>
        <w:rPr>
          <w:rFonts w:ascii="Arial" w:hAnsi="Arial" w:cs="Arial"/>
          <w:sz w:val="20"/>
          <w:szCs w:val="20"/>
        </w:rPr>
      </w:pPr>
      <w:r w:rsidRPr="0053484D">
        <w:rPr>
          <w:rFonts w:ascii="Arial" w:hAnsi="Arial" w:cs="Arial"/>
          <w:sz w:val="20"/>
          <w:szCs w:val="20"/>
        </w:rPr>
        <w:t>My, Wykonawcy wspólnie ubiegający się o udzielenie zamówienia publicznego:</w:t>
      </w:r>
    </w:p>
    <w:tbl>
      <w:tblPr>
        <w:tblW w:w="5000" w:type="pct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27"/>
        <w:gridCol w:w="4363"/>
        <w:gridCol w:w="1483"/>
        <w:gridCol w:w="3755"/>
      </w:tblGrid>
      <w:tr w:rsidR="00F82D18" w:rsidRPr="0053484D" w14:paraId="56FE1A19" w14:textId="77777777" w:rsidTr="00F82D18">
        <w:trPr>
          <w:trHeight w:val="510"/>
        </w:trPr>
        <w:tc>
          <w:tcPr>
            <w:tcW w:w="2280" w:type="pct"/>
            <w:gridSpan w:val="2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5FB0C6E" w14:textId="45EEDD82" w:rsidR="00F82D18" w:rsidRPr="0053484D" w:rsidRDefault="00F82D18" w:rsidP="008D706A">
            <w:pPr>
              <w:pStyle w:val="Standard"/>
              <w:spacing w:after="0"/>
              <w:ind w:lef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>Pełne nazwy (firmy) lub imiona i nazwiska Wykonawców :</w:t>
            </w:r>
          </w:p>
        </w:tc>
        <w:tc>
          <w:tcPr>
            <w:tcW w:w="272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003A5D7" w14:textId="3CDF881A" w:rsidR="00F82D18" w:rsidRPr="00F82D18" w:rsidRDefault="00F82D18" w:rsidP="00F82D18">
            <w:pPr>
              <w:pStyle w:val="Standard"/>
              <w:numPr>
                <w:ilvl w:val="0"/>
                <w:numId w:val="6"/>
              </w:num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F82D18" w:rsidRPr="0053484D" w14:paraId="0F07DF1D" w14:textId="77777777" w:rsidTr="00F82D18">
        <w:trPr>
          <w:trHeight w:val="510"/>
        </w:trPr>
        <w:tc>
          <w:tcPr>
            <w:tcW w:w="2280" w:type="pct"/>
            <w:gridSpan w:val="2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77E63C1" w14:textId="77777777" w:rsidR="00F82D18" w:rsidRPr="0053484D" w:rsidRDefault="00F82D18" w:rsidP="008D706A">
            <w:pPr>
              <w:pStyle w:val="Standard"/>
              <w:spacing w:after="0"/>
              <w:ind w:lef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6C5D84E" w14:textId="244A7864" w:rsidR="00F82D18" w:rsidRPr="00F82D18" w:rsidRDefault="00F82D18" w:rsidP="00F82D18">
            <w:pPr>
              <w:pStyle w:val="Standard"/>
              <w:numPr>
                <w:ilvl w:val="0"/>
                <w:numId w:val="6"/>
              </w:num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8D706A" w:rsidRPr="0053484D" w14:paraId="3C032922" w14:textId="77777777" w:rsidTr="00811725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</w:trPr>
        <w:tc>
          <w:tcPr>
            <w:tcW w:w="3036" w:type="pct"/>
            <w:gridSpan w:val="2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  <w:vAlign w:val="center"/>
          </w:tcPr>
          <w:p w14:paraId="21B6E444" w14:textId="77777777" w:rsidR="00F82D18" w:rsidRPr="00F82D18" w:rsidRDefault="00F82D18" w:rsidP="00556626">
            <w:pPr>
              <w:pStyle w:val="Standard"/>
              <w:spacing w:after="0"/>
              <w:rPr>
                <w:rFonts w:ascii="Arial" w:eastAsia="Calibri" w:hAnsi="Arial" w:cs="Arial"/>
                <w:sz w:val="10"/>
                <w:szCs w:val="10"/>
              </w:rPr>
            </w:pPr>
          </w:p>
          <w:p w14:paraId="762ECB97" w14:textId="77777777" w:rsidR="008D706A" w:rsidRDefault="00811725" w:rsidP="00556626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</w:t>
            </w:r>
            <w:r w:rsidR="008D706A" w:rsidRPr="00811725">
              <w:rPr>
                <w:rFonts w:ascii="Arial" w:eastAsia="Calibri" w:hAnsi="Arial" w:cs="Arial"/>
                <w:sz w:val="20"/>
                <w:szCs w:val="20"/>
              </w:rPr>
              <w:t xml:space="preserve"> imieniu których działa Pełnomocnik:</w:t>
            </w:r>
          </w:p>
          <w:p w14:paraId="6D3C079F" w14:textId="4494F63A" w:rsidR="00F82D18" w:rsidRPr="00F82D18" w:rsidRDefault="00F82D18" w:rsidP="00556626">
            <w:pPr>
              <w:pStyle w:val="Standard"/>
              <w:spacing w:after="0"/>
              <w:rPr>
                <w:rFonts w:ascii="Arial" w:eastAsia="Calibri" w:hAnsi="Arial" w:cs="Arial"/>
                <w:sz w:val="10"/>
                <w:szCs w:val="10"/>
              </w:rPr>
            </w:pPr>
          </w:p>
        </w:tc>
        <w:tc>
          <w:tcPr>
            <w:tcW w:w="1950" w:type="pct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</w:tcPr>
          <w:p w14:paraId="32FD5719" w14:textId="77777777" w:rsidR="008D706A" w:rsidRPr="0053484D" w:rsidRDefault="008D706A" w:rsidP="00556626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D706A" w:rsidRPr="0053484D" w14:paraId="03648204" w14:textId="77777777" w:rsidTr="00811725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2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04DC907" w14:textId="77777777" w:rsidR="008D706A" w:rsidRPr="0053484D" w:rsidRDefault="008D706A" w:rsidP="008D706A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3484D"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>imię i nazwisko</w:t>
            </w:r>
            <w:r w:rsidRPr="0053484D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272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325FCEB" w14:textId="0BFE759E" w:rsidR="008D706A" w:rsidRPr="0053484D" w:rsidRDefault="008D706A" w:rsidP="008D706A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8D706A" w:rsidRPr="0053484D" w14:paraId="7042C40C" w14:textId="77777777" w:rsidTr="00811725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2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1DC813C" w14:textId="77777777" w:rsidR="008D706A" w:rsidRPr="0053484D" w:rsidRDefault="008D706A" w:rsidP="008D706A">
            <w:pPr>
              <w:pStyle w:val="Standard"/>
              <w:spacing w:after="0"/>
              <w:ind w:left="-108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3484D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 xml:space="preserve">  </w:t>
            </w:r>
            <w:r w:rsidRPr="0053484D"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 xml:space="preserve">na podstawie </w:t>
            </w:r>
            <w:r w:rsidRPr="0053484D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272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356B3F6" w14:textId="6FD0200B" w:rsidR="008D706A" w:rsidRPr="0053484D" w:rsidRDefault="008D706A" w:rsidP="008D706A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</w:tbl>
    <w:p w14:paraId="3AF2C048" w14:textId="4497BF06" w:rsidR="00B53DF2" w:rsidRPr="0053484D" w:rsidRDefault="00B53DF2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0DC751B7" w14:textId="19C0ADD5" w:rsidR="00B53DF2" w:rsidRDefault="00811725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43247" w:rsidRPr="0053484D">
        <w:rPr>
          <w:rFonts w:ascii="Arial" w:hAnsi="Arial" w:cs="Arial"/>
          <w:sz w:val="20"/>
          <w:szCs w:val="20"/>
        </w:rPr>
        <w:t>iniejszym oświadczamy,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3117"/>
        <w:gridCol w:w="569"/>
        <w:gridCol w:w="4246"/>
      </w:tblGrid>
      <w:tr w:rsidR="00811725" w14:paraId="1CBA36E7" w14:textId="77777777" w:rsidTr="00F82D18">
        <w:tc>
          <w:tcPr>
            <w:tcW w:w="1696" w:type="dxa"/>
            <w:vMerge w:val="restart"/>
            <w:vAlign w:val="center"/>
          </w:tcPr>
          <w:p w14:paraId="05158E56" w14:textId="122E2001" w:rsidR="00811725" w:rsidRPr="00F82D18" w:rsidRDefault="00811725" w:rsidP="00811725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2D18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gridSpan w:val="2"/>
            <w:vAlign w:val="center"/>
          </w:tcPr>
          <w:p w14:paraId="2702236E" w14:textId="66497986" w:rsidR="00811725" w:rsidRDefault="00811725" w:rsidP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pełna nazwa lub imię </w:t>
            </w: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nazwisko  Wykonawcy</w:t>
            </w:r>
          </w:p>
        </w:tc>
        <w:tc>
          <w:tcPr>
            <w:tcW w:w="4246" w:type="dxa"/>
            <w:vAlign w:val="center"/>
          </w:tcPr>
          <w:p w14:paraId="1815F08E" w14:textId="77777777" w:rsidR="00811725" w:rsidRDefault="00811725" w:rsidP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1725" w14:paraId="7CE9D30F" w14:textId="77777777" w:rsidTr="00F82D18">
        <w:tc>
          <w:tcPr>
            <w:tcW w:w="1696" w:type="dxa"/>
            <w:vMerge/>
          </w:tcPr>
          <w:p w14:paraId="2ED9020D" w14:textId="77777777" w:rsidR="00811725" w:rsidRDefault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56308729" w14:textId="046FA1D1" w:rsidR="00811725" w:rsidRPr="00811725" w:rsidRDefault="00811725" w:rsidP="0081172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>siedziba prowadzonej działalności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3484D">
              <w:rPr>
                <w:rFonts w:ascii="Arial" w:hAnsi="Arial" w:cs="Arial"/>
                <w:sz w:val="18"/>
                <w:szCs w:val="18"/>
              </w:rPr>
              <w:t>(ulica, miejscowość)</w:t>
            </w:r>
          </w:p>
        </w:tc>
        <w:tc>
          <w:tcPr>
            <w:tcW w:w="4246" w:type="dxa"/>
            <w:vAlign w:val="center"/>
          </w:tcPr>
          <w:p w14:paraId="1EBE12F4" w14:textId="77777777" w:rsidR="00811725" w:rsidRDefault="00811725" w:rsidP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1725" w14:paraId="055B2D8C" w14:textId="77777777" w:rsidTr="006E4DDD">
        <w:trPr>
          <w:trHeight w:val="119"/>
        </w:trPr>
        <w:tc>
          <w:tcPr>
            <w:tcW w:w="4813" w:type="dxa"/>
            <w:gridSpan w:val="2"/>
            <w:vAlign w:val="center"/>
          </w:tcPr>
          <w:p w14:paraId="58E6B543" w14:textId="0DBD79EF" w:rsidR="00811725" w:rsidRDefault="00811725" w:rsidP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811725">
              <w:rPr>
                <w:rFonts w:ascii="Arial" w:hAnsi="Arial" w:cs="Arial"/>
                <w:sz w:val="20"/>
                <w:szCs w:val="20"/>
              </w:rPr>
              <w:t>Wykona następujący zakres świadczenia wynikającego z umowy o zamówienie publiczne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15" w:type="dxa"/>
            <w:gridSpan w:val="2"/>
            <w:vAlign w:val="center"/>
          </w:tcPr>
          <w:p w14:paraId="142C5F92" w14:textId="4A695010" w:rsidR="00811725" w:rsidRDefault="00811725" w:rsidP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080DFE" w14:textId="77777777" w:rsidR="00811725" w:rsidRDefault="00811725" w:rsidP="00F82D18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3117"/>
        <w:gridCol w:w="569"/>
        <w:gridCol w:w="4246"/>
      </w:tblGrid>
      <w:tr w:rsidR="00F82D18" w14:paraId="7832D6F9" w14:textId="77777777" w:rsidTr="008E240D">
        <w:tc>
          <w:tcPr>
            <w:tcW w:w="1696" w:type="dxa"/>
            <w:vMerge w:val="restart"/>
            <w:vAlign w:val="center"/>
          </w:tcPr>
          <w:p w14:paraId="1A2128AA" w14:textId="77777777" w:rsidR="00F82D18" w:rsidRPr="00F82D18" w:rsidRDefault="00F82D18" w:rsidP="008E240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2D18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gridSpan w:val="2"/>
            <w:vAlign w:val="center"/>
          </w:tcPr>
          <w:p w14:paraId="0521C2F3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pełna nazwa lub imię </w:t>
            </w: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nazwisko  Wykonawcy</w:t>
            </w:r>
          </w:p>
        </w:tc>
        <w:tc>
          <w:tcPr>
            <w:tcW w:w="4246" w:type="dxa"/>
            <w:vAlign w:val="center"/>
          </w:tcPr>
          <w:p w14:paraId="7B4098CC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D18" w14:paraId="71A64143" w14:textId="77777777" w:rsidTr="008E240D">
        <w:tc>
          <w:tcPr>
            <w:tcW w:w="1696" w:type="dxa"/>
            <w:vMerge/>
          </w:tcPr>
          <w:p w14:paraId="516DFAE1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033E5D4A" w14:textId="77777777" w:rsidR="00F82D18" w:rsidRPr="00811725" w:rsidRDefault="00F82D18" w:rsidP="008E240D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>siedziba prowadzonej działalności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3484D">
              <w:rPr>
                <w:rFonts w:ascii="Arial" w:hAnsi="Arial" w:cs="Arial"/>
                <w:sz w:val="18"/>
                <w:szCs w:val="18"/>
              </w:rPr>
              <w:t>(ulica, miejscowość)</w:t>
            </w:r>
          </w:p>
        </w:tc>
        <w:tc>
          <w:tcPr>
            <w:tcW w:w="4246" w:type="dxa"/>
            <w:vAlign w:val="center"/>
          </w:tcPr>
          <w:p w14:paraId="0A8D814E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D18" w14:paraId="60F2DBFE" w14:textId="77777777" w:rsidTr="008E240D">
        <w:trPr>
          <w:trHeight w:val="119"/>
        </w:trPr>
        <w:tc>
          <w:tcPr>
            <w:tcW w:w="4813" w:type="dxa"/>
            <w:gridSpan w:val="2"/>
            <w:vAlign w:val="center"/>
          </w:tcPr>
          <w:p w14:paraId="12229375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811725">
              <w:rPr>
                <w:rFonts w:ascii="Arial" w:hAnsi="Arial" w:cs="Arial"/>
                <w:sz w:val="20"/>
                <w:szCs w:val="20"/>
              </w:rPr>
              <w:t>Wykona następujący zakres świadczenia wynikającego z umowy o zamówienie publiczne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15" w:type="dxa"/>
            <w:gridSpan w:val="2"/>
            <w:vAlign w:val="center"/>
          </w:tcPr>
          <w:p w14:paraId="537F97E4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E38990" w14:textId="77777777" w:rsidR="00F82D18" w:rsidRPr="0053484D" w:rsidRDefault="00F82D18">
      <w:pPr>
        <w:pStyle w:val="Standard"/>
        <w:rPr>
          <w:rFonts w:ascii="Arial" w:hAnsi="Arial" w:cs="Arial"/>
          <w:sz w:val="20"/>
          <w:szCs w:val="20"/>
        </w:rPr>
      </w:pPr>
    </w:p>
    <w:p w14:paraId="4FB734DD" w14:textId="77777777" w:rsidR="001F3F2E" w:rsidRPr="0053484D" w:rsidRDefault="001F3F2E" w:rsidP="001F3F2E">
      <w:pPr>
        <w:pStyle w:val="Standard"/>
        <w:spacing w:after="0"/>
        <w:jc w:val="center"/>
        <w:rPr>
          <w:rFonts w:ascii="Arial" w:hAnsi="Arial" w:cs="Arial"/>
          <w:b/>
          <w:i/>
          <w:color w:val="0070C0"/>
          <w:sz w:val="20"/>
          <w:szCs w:val="20"/>
        </w:rPr>
      </w:pPr>
    </w:p>
    <w:p w14:paraId="021BF9E8" w14:textId="65706C09" w:rsidR="00D65553" w:rsidRPr="006A6C65" w:rsidRDefault="00343247" w:rsidP="006A6C65">
      <w:pPr>
        <w:pStyle w:val="Standard"/>
        <w:spacing w:after="0"/>
        <w:jc w:val="center"/>
        <w:rPr>
          <w:rFonts w:ascii="Arial" w:hAnsi="Arial" w:cs="Arial"/>
          <w:b/>
          <w:i/>
          <w:color w:val="0070C0"/>
          <w:sz w:val="20"/>
          <w:szCs w:val="20"/>
        </w:rPr>
      </w:pPr>
      <w:r w:rsidRPr="0053484D">
        <w:rPr>
          <w:rFonts w:ascii="Arial" w:hAnsi="Arial" w:cs="Arial"/>
          <w:b/>
          <w:i/>
          <w:color w:val="0070C0"/>
          <w:sz w:val="20"/>
          <w:szCs w:val="20"/>
        </w:rPr>
        <w:t xml:space="preserve">Dokument należy opatrzyć kwalifikowanym podpisem elektronicznym </w:t>
      </w:r>
      <w:r w:rsidR="001F3F2E" w:rsidRPr="0053484D">
        <w:rPr>
          <w:rFonts w:ascii="Arial" w:hAnsi="Arial" w:cs="Arial"/>
          <w:b/>
          <w:i/>
          <w:color w:val="0070C0"/>
          <w:sz w:val="20"/>
          <w:szCs w:val="20"/>
        </w:rPr>
        <w:br/>
      </w:r>
      <w:r w:rsidRPr="0053484D">
        <w:rPr>
          <w:rFonts w:ascii="Arial" w:hAnsi="Arial" w:cs="Arial"/>
          <w:b/>
          <w:i/>
          <w:color w:val="0070C0"/>
          <w:sz w:val="20"/>
          <w:szCs w:val="20"/>
        </w:rPr>
        <w:t>lub podpisem zaufanym lub podpisem osobistym.</w:t>
      </w:r>
    </w:p>
    <w:sectPr w:rsidR="00D65553" w:rsidRPr="006A6C65" w:rsidSect="00D65553">
      <w:headerReference w:type="default" r:id="rId7"/>
      <w:footerReference w:type="default" r:id="rId8"/>
      <w:footerReference w:type="first" r:id="rId9"/>
      <w:endnotePr>
        <w:numFmt w:val="decimal"/>
      </w:endnotePr>
      <w:pgSz w:w="11906" w:h="16838"/>
      <w:pgMar w:top="851" w:right="1134" w:bottom="1134" w:left="1134" w:header="737" w:footer="7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02901" w14:textId="77777777" w:rsidR="004A76BB" w:rsidRDefault="004A76BB">
      <w:pPr>
        <w:spacing w:after="0"/>
      </w:pPr>
      <w:r>
        <w:separator/>
      </w:r>
    </w:p>
  </w:endnote>
  <w:endnote w:type="continuationSeparator" w:id="0">
    <w:p w14:paraId="22DDE58C" w14:textId="77777777" w:rsidR="004A76BB" w:rsidRDefault="004A76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4B741" w14:textId="1FAB43A6" w:rsidR="00FF4E06" w:rsidRDefault="00FF4E06" w:rsidP="00FF4E06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18BC7" w14:textId="1AE75459" w:rsidR="00FF4E06" w:rsidRDefault="00FB7337" w:rsidP="00FF4E06">
    <w:pPr>
      <w:pStyle w:val="Stopka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4A2F62" wp14:editId="200878E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069725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E26E5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<v:stroke joinstyle="miter"/>
              <o:lock v:ext="edit" shapetype="f"/>
            </v:line>
          </w:pict>
        </mc:Fallback>
      </mc:AlternateContent>
    </w:r>
    <w:r w:rsidR="00FF4E06" w:rsidRPr="00930C45">
      <w:rPr>
        <w:rFonts w:ascii="Arial" w:hAnsi="Arial" w:cs="Arial"/>
        <w:sz w:val="16"/>
        <w:szCs w:val="16"/>
      </w:rPr>
      <w:t xml:space="preserve">Strona 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begin"/>
    </w:r>
    <w:r w:rsidR="00FF4E06" w:rsidRPr="00930C45">
      <w:rPr>
        <w:rFonts w:ascii="Arial" w:hAnsi="Arial" w:cs="Arial"/>
        <w:b/>
        <w:bCs/>
        <w:sz w:val="16"/>
        <w:szCs w:val="16"/>
      </w:rPr>
      <w:instrText>PAGE</w:instrText>
    </w:r>
    <w:r w:rsidR="00FF4E06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FF4E06">
      <w:rPr>
        <w:rFonts w:ascii="Arial" w:hAnsi="Arial" w:cs="Arial"/>
        <w:b/>
        <w:bCs/>
        <w:sz w:val="16"/>
        <w:szCs w:val="16"/>
      </w:rPr>
      <w:t>1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end"/>
    </w:r>
    <w:r w:rsidR="00FF4E06" w:rsidRPr="00930C45">
      <w:rPr>
        <w:rFonts w:ascii="Arial" w:hAnsi="Arial" w:cs="Arial"/>
        <w:sz w:val="16"/>
        <w:szCs w:val="16"/>
      </w:rPr>
      <w:t xml:space="preserve"> z 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begin"/>
    </w:r>
    <w:r w:rsidR="00FF4E06" w:rsidRPr="00930C45">
      <w:rPr>
        <w:rFonts w:ascii="Arial" w:hAnsi="Arial" w:cs="Arial"/>
        <w:b/>
        <w:bCs/>
        <w:sz w:val="16"/>
        <w:szCs w:val="16"/>
      </w:rPr>
      <w:instrText>NUMPAGES</w:instrText>
    </w:r>
    <w:r w:rsidR="00FF4E06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FF4E06">
      <w:rPr>
        <w:rFonts w:ascii="Arial" w:hAnsi="Arial" w:cs="Arial"/>
        <w:b/>
        <w:bCs/>
        <w:sz w:val="16"/>
        <w:szCs w:val="16"/>
      </w:rPr>
      <w:t>2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C2BED" w14:textId="77777777" w:rsidR="004A76BB" w:rsidRDefault="004A76B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7E92B5D" w14:textId="77777777" w:rsidR="004A76BB" w:rsidRDefault="004A76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EEE4" w14:textId="6AB60F28" w:rsidR="00D70203" w:rsidRPr="00D65553" w:rsidRDefault="00D70203" w:rsidP="00D70203">
    <w:pPr>
      <w:autoSpaceDE w:val="0"/>
      <w:adjustRightInd w:val="0"/>
      <w:spacing w:after="0"/>
      <w:rPr>
        <w:rFonts w:ascii="Arial" w:hAnsi="Arial" w:cs="Arial"/>
        <w:color w:val="000000"/>
        <w:sz w:val="18"/>
        <w:szCs w:val="18"/>
      </w:rPr>
    </w:pPr>
    <w:r w:rsidRPr="00D65553">
      <w:rPr>
        <w:rFonts w:ascii="Arial" w:hAnsi="Arial" w:cs="Arial"/>
        <w:color w:val="000000"/>
        <w:sz w:val="18"/>
        <w:szCs w:val="18"/>
      </w:rPr>
      <w:t>SRZP261-00</w:t>
    </w:r>
    <w:r w:rsidR="006A6C65">
      <w:rPr>
        <w:rFonts w:ascii="Arial" w:hAnsi="Arial" w:cs="Arial"/>
        <w:color w:val="000000"/>
        <w:sz w:val="18"/>
        <w:szCs w:val="18"/>
      </w:rPr>
      <w:t>19</w:t>
    </w:r>
    <w:r w:rsidRPr="00D65553">
      <w:rPr>
        <w:rFonts w:ascii="Arial" w:hAnsi="Arial" w:cs="Arial"/>
        <w:color w:val="000000"/>
        <w:sz w:val="18"/>
        <w:szCs w:val="18"/>
      </w:rPr>
      <w:t>/2</w:t>
    </w:r>
    <w:r w:rsidR="00D65553" w:rsidRPr="00D65553">
      <w:rPr>
        <w:rFonts w:ascii="Arial" w:hAnsi="Arial" w:cs="Arial"/>
        <w:color w:val="000000"/>
        <w:sz w:val="18"/>
        <w:szCs w:val="18"/>
      </w:rPr>
      <w:t>5</w:t>
    </w:r>
  </w:p>
  <w:p w14:paraId="587CF300" w14:textId="18C1FC9C" w:rsidR="00D70203" w:rsidRPr="00D65553" w:rsidRDefault="00D70203">
    <w:pPr>
      <w:pStyle w:val="Nagwek"/>
      <w:rPr>
        <w:rFonts w:ascii="Arial" w:hAnsi="Arial" w:cs="Arial"/>
        <w:color w:val="000000"/>
        <w:sz w:val="16"/>
        <w:szCs w:val="16"/>
      </w:rPr>
    </w:pPr>
    <w:r w:rsidRPr="00D65553">
      <w:rPr>
        <w:rFonts w:ascii="Arial" w:hAnsi="Arial" w:cs="Arial"/>
        <w:color w:val="000000"/>
        <w:sz w:val="16"/>
        <w:szCs w:val="16"/>
      </w:rPr>
      <w:t>(numer referencyjny postępowania)</w:t>
    </w:r>
  </w:p>
  <w:p w14:paraId="7EA5D648" w14:textId="77777777" w:rsidR="00D70203" w:rsidRPr="00D65553" w:rsidRDefault="00D70203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43F63"/>
    <w:multiLevelType w:val="multilevel"/>
    <w:tmpl w:val="F694399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8677517"/>
    <w:multiLevelType w:val="multilevel"/>
    <w:tmpl w:val="7B14125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52D4F50"/>
    <w:multiLevelType w:val="multilevel"/>
    <w:tmpl w:val="0F520A6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70C2F92"/>
    <w:multiLevelType w:val="hybridMultilevel"/>
    <w:tmpl w:val="0366AD34"/>
    <w:lvl w:ilvl="0" w:tplc="FFFFFFFF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58417BE3"/>
    <w:multiLevelType w:val="multilevel"/>
    <w:tmpl w:val="304C294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E27FC"/>
    <w:multiLevelType w:val="hybridMultilevel"/>
    <w:tmpl w:val="269A3AA4"/>
    <w:lvl w:ilvl="0" w:tplc="020A99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2024092358">
    <w:abstractNumId w:val="1"/>
  </w:num>
  <w:num w:numId="2" w16cid:durableId="1848012443">
    <w:abstractNumId w:val="2"/>
  </w:num>
  <w:num w:numId="3" w16cid:durableId="1934775514">
    <w:abstractNumId w:val="4"/>
  </w:num>
  <w:num w:numId="4" w16cid:durableId="932392920">
    <w:abstractNumId w:val="0"/>
  </w:num>
  <w:num w:numId="5" w16cid:durableId="35204865">
    <w:abstractNumId w:val="5"/>
  </w:num>
  <w:num w:numId="6" w16cid:durableId="131144336">
    <w:abstractNumId w:val="6"/>
  </w:num>
  <w:num w:numId="7" w16cid:durableId="2056806274">
    <w:abstractNumId w:val="7"/>
  </w:num>
  <w:num w:numId="8" w16cid:durableId="851995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DF2"/>
    <w:rsid w:val="00156C93"/>
    <w:rsid w:val="001B0A19"/>
    <w:rsid w:val="001F3F2E"/>
    <w:rsid w:val="002042D2"/>
    <w:rsid w:val="00306B9F"/>
    <w:rsid w:val="0031681B"/>
    <w:rsid w:val="003250C7"/>
    <w:rsid w:val="00343247"/>
    <w:rsid w:val="00382093"/>
    <w:rsid w:val="00415DA0"/>
    <w:rsid w:val="00437E75"/>
    <w:rsid w:val="0045526D"/>
    <w:rsid w:val="004A76BB"/>
    <w:rsid w:val="0053484D"/>
    <w:rsid w:val="00551A04"/>
    <w:rsid w:val="00560EBC"/>
    <w:rsid w:val="00567832"/>
    <w:rsid w:val="0058303B"/>
    <w:rsid w:val="00612B6B"/>
    <w:rsid w:val="00654EF5"/>
    <w:rsid w:val="006A6C65"/>
    <w:rsid w:val="00811725"/>
    <w:rsid w:val="008155E4"/>
    <w:rsid w:val="00820B54"/>
    <w:rsid w:val="00852023"/>
    <w:rsid w:val="008568B6"/>
    <w:rsid w:val="00861F80"/>
    <w:rsid w:val="00876688"/>
    <w:rsid w:val="008D706A"/>
    <w:rsid w:val="0096074D"/>
    <w:rsid w:val="009A6F70"/>
    <w:rsid w:val="00A64B8D"/>
    <w:rsid w:val="00A90FFD"/>
    <w:rsid w:val="00B27236"/>
    <w:rsid w:val="00B53DF2"/>
    <w:rsid w:val="00B92D65"/>
    <w:rsid w:val="00BC5EE0"/>
    <w:rsid w:val="00CC6052"/>
    <w:rsid w:val="00D65553"/>
    <w:rsid w:val="00D70203"/>
    <w:rsid w:val="00DE31D2"/>
    <w:rsid w:val="00E31309"/>
    <w:rsid w:val="00E72B98"/>
    <w:rsid w:val="00F10613"/>
    <w:rsid w:val="00F40593"/>
    <w:rsid w:val="00F62457"/>
    <w:rsid w:val="00F82D18"/>
    <w:rsid w:val="00FA0127"/>
    <w:rsid w:val="00FB7337"/>
    <w:rsid w:val="00FE2986"/>
    <w:rsid w:val="00FE3903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F542"/>
  <w15:docId w15:val="{F205DAE1-ACD1-46EF-A2E0-5B289C22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uiPriority w:val="99"/>
    <w:pPr>
      <w:spacing w:after="0"/>
    </w:pPr>
    <w:rPr>
      <w:sz w:val="20"/>
      <w:szCs w:val="20"/>
    </w:rPr>
  </w:style>
  <w:style w:type="paragraph" w:styleId="Nagwek">
    <w:name w:val="header"/>
    <w:basedOn w:val="Standard"/>
    <w:qFormat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rsid w:val="00FA0127"/>
    <w:pPr>
      <w:widowControl/>
      <w:autoSpaceDN/>
      <w:spacing w:after="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0127"/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WW8Num1z7">
    <w:name w:val="WW8Num1z7"/>
    <w:rsid w:val="00FF4E06"/>
  </w:style>
  <w:style w:type="paragraph" w:customStyle="1" w:styleId="Tekstkomentarza1">
    <w:name w:val="Tekst komentarza1"/>
    <w:basedOn w:val="Normalny"/>
    <w:qFormat/>
    <w:rsid w:val="00A90FFD"/>
    <w:pPr>
      <w:widowControl/>
      <w:autoSpaceDN/>
      <w:spacing w:after="0" w:line="100" w:lineRule="atLeast"/>
      <w:textAlignment w:val="auto"/>
    </w:pPr>
    <w:rPr>
      <w:rFonts w:ascii="Times New Roman" w:eastAsia="Times New Roman" w:hAnsi="Times New Roman" w:cs="Calibri"/>
      <w:color w:val="000000"/>
      <w:kern w:val="0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81172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Laszczyński</dc:creator>
  <cp:lastModifiedBy>Iza</cp:lastModifiedBy>
  <cp:revision>36</cp:revision>
  <cp:lastPrinted>2024-06-28T12:12:00Z</cp:lastPrinted>
  <dcterms:created xsi:type="dcterms:W3CDTF">2022-03-28T11:04:00Z</dcterms:created>
  <dcterms:modified xsi:type="dcterms:W3CDTF">2025-03-25T11:32:00Z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