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CE12" w14:textId="0DAF3BF7" w:rsidR="007848DF" w:rsidRPr="00AA6409" w:rsidRDefault="007848DF" w:rsidP="00321310">
      <w:pPr>
        <w:rPr>
          <w:rFonts w:ascii="Cambria" w:hAnsi="Cambria"/>
          <w:sz w:val="22"/>
          <w:szCs w:val="22"/>
        </w:rPr>
      </w:pPr>
    </w:p>
    <w:p w14:paraId="122A616E" w14:textId="46DAD0B5" w:rsidR="00AA6409" w:rsidRPr="00AA6409" w:rsidRDefault="00AA6409" w:rsidP="00AA6409">
      <w:pPr>
        <w:spacing w:before="120" w:line="276" w:lineRule="auto"/>
        <w:rPr>
          <w:rFonts w:ascii="Cambria" w:hAnsi="Cambria"/>
          <w:b/>
          <w:bCs/>
          <w:sz w:val="22"/>
          <w:szCs w:val="22"/>
        </w:rPr>
      </w:pPr>
      <w:r w:rsidRPr="00AA6409">
        <w:rPr>
          <w:rFonts w:ascii="Cambria" w:hAnsi="Cambria"/>
          <w:b/>
          <w:bCs/>
          <w:sz w:val="22"/>
          <w:szCs w:val="22"/>
        </w:rPr>
        <w:t xml:space="preserve">Nr sprawy: </w:t>
      </w:r>
      <w:r w:rsidRPr="00AA6409">
        <w:rPr>
          <w:rFonts w:ascii="Cambria" w:hAnsi="Cambria"/>
          <w:b/>
          <w:sz w:val="22"/>
          <w:szCs w:val="22"/>
          <w:lang w:eastAsia="zh-CN"/>
        </w:rPr>
        <w:t>AP-272-TP-</w:t>
      </w:r>
      <w:r w:rsidR="001A35B0">
        <w:rPr>
          <w:rFonts w:ascii="Cambria" w:hAnsi="Cambria"/>
          <w:b/>
          <w:sz w:val="22"/>
          <w:szCs w:val="22"/>
          <w:lang w:eastAsia="zh-CN"/>
        </w:rPr>
        <w:t>34</w:t>
      </w:r>
      <w:r w:rsidRPr="00AA6409">
        <w:rPr>
          <w:rFonts w:ascii="Cambria" w:hAnsi="Cambria"/>
          <w:b/>
          <w:sz w:val="22"/>
          <w:szCs w:val="22"/>
          <w:lang w:eastAsia="zh-CN"/>
        </w:rPr>
        <w:t>/202</w:t>
      </w:r>
      <w:r w:rsidR="000921E1">
        <w:rPr>
          <w:rFonts w:ascii="Cambria" w:hAnsi="Cambria"/>
          <w:b/>
          <w:sz w:val="22"/>
          <w:szCs w:val="22"/>
          <w:lang w:eastAsia="zh-CN"/>
        </w:rPr>
        <w:t>5</w:t>
      </w:r>
      <w:r>
        <w:rPr>
          <w:rFonts w:ascii="Cambria" w:hAnsi="Cambria"/>
          <w:b/>
          <w:sz w:val="22"/>
          <w:szCs w:val="22"/>
          <w:lang w:eastAsia="zh-CN"/>
        </w:rPr>
        <w:t xml:space="preserve"> </w:t>
      </w:r>
      <w:r>
        <w:rPr>
          <w:rFonts w:ascii="Cambria" w:hAnsi="Cambria"/>
          <w:b/>
          <w:sz w:val="22"/>
          <w:szCs w:val="22"/>
          <w:lang w:eastAsia="zh-CN"/>
        </w:rPr>
        <w:tab/>
      </w:r>
      <w:r w:rsidRPr="00AA6409">
        <w:rPr>
          <w:rFonts w:ascii="Cambria" w:hAnsi="Cambria"/>
          <w:b/>
          <w:sz w:val="22"/>
          <w:szCs w:val="22"/>
          <w:lang w:eastAsia="zh-CN"/>
        </w:rPr>
        <w:tab/>
      </w:r>
      <w:r w:rsidRPr="00AA6409">
        <w:rPr>
          <w:rFonts w:ascii="Cambria" w:hAnsi="Cambria"/>
          <w:b/>
          <w:sz w:val="22"/>
          <w:szCs w:val="22"/>
          <w:lang w:eastAsia="zh-CN"/>
        </w:rPr>
        <w:tab/>
      </w:r>
      <w:r w:rsidRPr="00AA6409">
        <w:rPr>
          <w:rFonts w:ascii="Cambria" w:hAnsi="Cambria"/>
          <w:b/>
          <w:sz w:val="22"/>
          <w:szCs w:val="22"/>
          <w:lang w:eastAsia="zh-CN"/>
        </w:rPr>
        <w:tab/>
      </w:r>
      <w:r w:rsidRPr="00AA6409">
        <w:rPr>
          <w:rFonts w:ascii="Cambria" w:hAnsi="Cambria"/>
          <w:b/>
          <w:sz w:val="22"/>
          <w:szCs w:val="22"/>
          <w:lang w:eastAsia="zh-CN"/>
        </w:rPr>
        <w:tab/>
      </w:r>
      <w:r w:rsidRPr="00AA6409">
        <w:rPr>
          <w:rFonts w:ascii="Cambria" w:hAnsi="Cambria"/>
          <w:b/>
          <w:sz w:val="22"/>
          <w:szCs w:val="22"/>
          <w:lang w:eastAsia="zh-CN"/>
        </w:rPr>
        <w:tab/>
      </w:r>
      <w:r w:rsidRPr="00AA6409">
        <w:rPr>
          <w:rFonts w:ascii="Cambria" w:hAnsi="Cambria"/>
          <w:b/>
          <w:bCs/>
          <w:sz w:val="22"/>
          <w:szCs w:val="22"/>
        </w:rPr>
        <w:t>Załącznik nr 2 do SWZ</w:t>
      </w:r>
    </w:p>
    <w:p w14:paraId="3701E5F0" w14:textId="77777777" w:rsidR="00AA6409" w:rsidRPr="00AA6409" w:rsidRDefault="00AA6409" w:rsidP="00AA6409">
      <w:pPr>
        <w:spacing w:line="276" w:lineRule="auto"/>
        <w:jc w:val="both"/>
        <w:rPr>
          <w:rFonts w:ascii="Cambria" w:hAnsi="Cambria"/>
          <w:i/>
          <w:iCs/>
          <w:sz w:val="22"/>
          <w:szCs w:val="22"/>
          <w:lang w:eastAsia="ar-SA"/>
        </w:rPr>
      </w:pPr>
    </w:p>
    <w:p w14:paraId="5EDEE900" w14:textId="77777777" w:rsidR="00AA6409" w:rsidRPr="00AA6409" w:rsidRDefault="00AA6409" w:rsidP="00AA6409">
      <w:pPr>
        <w:spacing w:after="240"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A6409">
        <w:rPr>
          <w:rFonts w:ascii="Cambria" w:hAnsi="Cambria"/>
          <w:b/>
          <w:bCs/>
          <w:sz w:val="22"/>
          <w:szCs w:val="22"/>
        </w:rPr>
        <w:t>FORMULARZ OFERTOWY</w:t>
      </w:r>
    </w:p>
    <w:p w14:paraId="289D8369" w14:textId="77777777" w:rsidR="00AA6409" w:rsidRPr="00AA6409" w:rsidRDefault="00AA6409" w:rsidP="00AA6409">
      <w:pPr>
        <w:tabs>
          <w:tab w:val="left" w:pos="142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b/>
          <w:sz w:val="22"/>
          <w:szCs w:val="22"/>
        </w:rPr>
        <w:t>Pełna nazwa Wykonawcy *………………………………..............………………………………………………………….……….</w:t>
      </w:r>
    </w:p>
    <w:p w14:paraId="3DC727E4" w14:textId="77777777" w:rsidR="00AA6409" w:rsidRPr="00AA6409" w:rsidRDefault="00AA6409" w:rsidP="00AA6409">
      <w:pPr>
        <w:tabs>
          <w:tab w:val="left" w:pos="142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b/>
          <w:sz w:val="22"/>
          <w:szCs w:val="22"/>
        </w:rPr>
        <w:t>Adres siedziby  ………………………………..............………………………………………………………………………….…………</w:t>
      </w:r>
    </w:p>
    <w:p w14:paraId="1C521A04" w14:textId="77777777" w:rsidR="00AA6409" w:rsidRPr="00AA6409" w:rsidRDefault="00AA6409" w:rsidP="00AA6409">
      <w:pPr>
        <w:tabs>
          <w:tab w:val="left" w:pos="142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b/>
          <w:sz w:val="22"/>
          <w:szCs w:val="22"/>
        </w:rPr>
        <w:t>…………………………………………………………….................…………………….……………………………………………………….,</w:t>
      </w:r>
    </w:p>
    <w:p w14:paraId="14BCCA2C" w14:textId="77777777" w:rsidR="00AA6409" w:rsidRPr="00AA6409" w:rsidRDefault="00AA6409" w:rsidP="00AA6409">
      <w:pPr>
        <w:tabs>
          <w:tab w:val="left" w:pos="142"/>
        </w:tabs>
        <w:spacing w:line="360" w:lineRule="auto"/>
        <w:jc w:val="both"/>
        <w:rPr>
          <w:rFonts w:ascii="Cambria" w:hAnsi="Cambria"/>
          <w:b/>
          <w:sz w:val="22"/>
          <w:szCs w:val="22"/>
          <w:lang w:val="de-DE"/>
        </w:rPr>
      </w:pPr>
      <w:proofErr w:type="spellStart"/>
      <w:r w:rsidRPr="00AA6409">
        <w:rPr>
          <w:rFonts w:ascii="Cambria" w:hAnsi="Cambria"/>
          <w:b/>
          <w:sz w:val="22"/>
          <w:szCs w:val="22"/>
          <w:lang w:val="de-DE"/>
        </w:rPr>
        <w:t>Nr</w:t>
      </w:r>
      <w:proofErr w:type="spellEnd"/>
      <w:r w:rsidRPr="00AA6409">
        <w:rPr>
          <w:rFonts w:ascii="Cambria" w:hAnsi="Cambria"/>
          <w:b/>
          <w:sz w:val="22"/>
          <w:szCs w:val="22"/>
          <w:lang w:val="de-DE"/>
        </w:rPr>
        <w:t xml:space="preserve"> tel. ......................................................................, </w:t>
      </w:r>
      <w:proofErr w:type="spellStart"/>
      <w:r w:rsidRPr="00AA6409">
        <w:rPr>
          <w:rFonts w:ascii="Cambria" w:hAnsi="Cambria"/>
          <w:b/>
          <w:sz w:val="22"/>
          <w:szCs w:val="22"/>
          <w:lang w:val="de-DE"/>
        </w:rPr>
        <w:t>E-mail</w:t>
      </w:r>
      <w:proofErr w:type="spellEnd"/>
      <w:r w:rsidRPr="00AA6409">
        <w:rPr>
          <w:rFonts w:ascii="Cambria" w:hAnsi="Cambria"/>
          <w:b/>
          <w:sz w:val="22"/>
          <w:szCs w:val="22"/>
          <w:lang w:val="de-DE"/>
        </w:rPr>
        <w:t xml:space="preserve">: .........................................................................................., </w:t>
      </w:r>
    </w:p>
    <w:p w14:paraId="29A4AEBC" w14:textId="77777777" w:rsidR="00AA6409" w:rsidRPr="00AA6409" w:rsidRDefault="00AA6409" w:rsidP="00AA6409">
      <w:pPr>
        <w:tabs>
          <w:tab w:val="left" w:pos="142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b/>
          <w:sz w:val="22"/>
          <w:szCs w:val="22"/>
        </w:rPr>
        <w:t>NIP - ................................................, REGON - ..............................................., KRS/</w:t>
      </w:r>
      <w:proofErr w:type="spellStart"/>
      <w:r w:rsidRPr="00AA6409">
        <w:rPr>
          <w:rFonts w:ascii="Cambria" w:hAnsi="Cambria"/>
          <w:b/>
          <w:sz w:val="22"/>
          <w:szCs w:val="22"/>
        </w:rPr>
        <w:t>CEiDG</w:t>
      </w:r>
      <w:proofErr w:type="spellEnd"/>
      <w:r w:rsidRPr="00AA6409">
        <w:rPr>
          <w:rFonts w:ascii="Cambria" w:hAnsi="Cambria"/>
          <w:b/>
          <w:sz w:val="22"/>
          <w:szCs w:val="22"/>
        </w:rPr>
        <w:t xml:space="preserve"> …………..…..…..………......,</w:t>
      </w:r>
    </w:p>
    <w:p w14:paraId="2DD03758" w14:textId="77777777" w:rsidR="00AA6409" w:rsidRPr="00AA6409" w:rsidRDefault="00AA6409" w:rsidP="00AA6409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27E7E4AA" w14:textId="77777777" w:rsidR="00AA6409" w:rsidRPr="00AA6409" w:rsidRDefault="00AA6409" w:rsidP="00AA6409">
      <w:pPr>
        <w:spacing w:after="120" w:line="276" w:lineRule="auto"/>
        <w:jc w:val="both"/>
        <w:rPr>
          <w:rFonts w:ascii="Cambria" w:hAnsi="Cambria"/>
          <w:b/>
          <w:sz w:val="22"/>
          <w:szCs w:val="22"/>
        </w:rPr>
      </w:pPr>
      <w:r w:rsidRPr="00AA6409">
        <w:rPr>
          <w:rFonts w:ascii="Cambria" w:hAnsi="Cambria"/>
          <w:b/>
          <w:sz w:val="22"/>
          <w:szCs w:val="22"/>
        </w:rPr>
        <w:t>INFORMACJA O WIELKOŚCI PRZEDSIĘBIORSTWA</w:t>
      </w:r>
      <w:r w:rsidRPr="00AA6409">
        <w:rPr>
          <w:rFonts w:ascii="Cambria" w:hAnsi="Cambria"/>
          <w:b/>
          <w:sz w:val="22"/>
          <w:szCs w:val="22"/>
          <w:vertAlign w:val="superscript"/>
        </w:rPr>
        <w:t xml:space="preserve"> </w:t>
      </w:r>
      <w:r w:rsidRPr="00AA6409">
        <w:rPr>
          <w:rFonts w:ascii="Cambria" w:hAnsi="Cambria" w:cs="Calibri"/>
          <w:i/>
          <w:sz w:val="22"/>
          <w:szCs w:val="22"/>
          <w:vertAlign w:val="superscript"/>
        </w:rPr>
        <w:t>zaznaczyć właściwe</w:t>
      </w:r>
      <w:r w:rsidRPr="00AA6409">
        <w:rPr>
          <w:rFonts w:ascii="Cambria" w:hAnsi="Cambria"/>
          <w:b/>
          <w:sz w:val="22"/>
          <w:szCs w:val="22"/>
        </w:rPr>
        <w:t>:</w:t>
      </w:r>
    </w:p>
    <w:p w14:paraId="063C225B" w14:textId="31497785" w:rsidR="00AA6409" w:rsidRPr="00AA6409" w:rsidRDefault="00AA6409" w:rsidP="00AA6409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AA6409">
        <w:rPr>
          <w:rFonts w:ascii="Cambria" w:hAnsi="Cambria"/>
          <w:b/>
          <w:sz w:val="22"/>
          <w:szCs w:val="22"/>
        </w:rPr>
        <w:sym w:font="Symbol" w:char="F092"/>
      </w:r>
      <w:r w:rsidRPr="00AA6409">
        <w:rPr>
          <w:rFonts w:ascii="Cambria" w:hAnsi="Cambria"/>
          <w:b/>
          <w:sz w:val="22"/>
          <w:szCs w:val="22"/>
        </w:rPr>
        <w:t xml:space="preserve">   mikro przedsiębiorstwo  </w:t>
      </w:r>
      <w:r w:rsidRPr="00AA6409">
        <w:rPr>
          <w:rFonts w:ascii="Cambria" w:hAnsi="Cambria"/>
          <w:b/>
          <w:sz w:val="22"/>
          <w:szCs w:val="22"/>
        </w:rPr>
        <w:sym w:font="Symbol" w:char="F092"/>
      </w:r>
      <w:r w:rsidRPr="00AA6409">
        <w:rPr>
          <w:rFonts w:ascii="Cambria" w:hAnsi="Cambria"/>
          <w:b/>
          <w:sz w:val="22"/>
          <w:szCs w:val="22"/>
        </w:rPr>
        <w:t xml:space="preserve">  małe przedsiębiorstwo  </w:t>
      </w:r>
      <w:r w:rsidRPr="00AA6409">
        <w:rPr>
          <w:rFonts w:ascii="Cambria" w:hAnsi="Cambria"/>
          <w:b/>
          <w:sz w:val="22"/>
          <w:szCs w:val="22"/>
        </w:rPr>
        <w:sym w:font="Symbol" w:char="F092"/>
      </w:r>
      <w:r w:rsidRPr="00AA6409">
        <w:rPr>
          <w:rFonts w:ascii="Cambria" w:hAnsi="Cambria"/>
          <w:b/>
          <w:sz w:val="22"/>
          <w:szCs w:val="22"/>
        </w:rPr>
        <w:t xml:space="preserve">  średnie przedsiębiorstwo  </w:t>
      </w:r>
      <w:r w:rsidRPr="00AA6409">
        <w:rPr>
          <w:rFonts w:ascii="Cambria" w:hAnsi="Cambria"/>
          <w:b/>
          <w:sz w:val="22"/>
          <w:szCs w:val="22"/>
        </w:rPr>
        <w:sym w:font="Symbol" w:char="F092"/>
      </w:r>
      <w:r w:rsidRPr="00AA6409">
        <w:rPr>
          <w:rFonts w:ascii="Cambria" w:hAnsi="Cambria"/>
          <w:b/>
          <w:sz w:val="22"/>
          <w:szCs w:val="22"/>
        </w:rPr>
        <w:t xml:space="preserve">   duże przedsiębiorstwo  </w:t>
      </w:r>
      <w:r w:rsidRPr="00AA6409">
        <w:rPr>
          <w:rFonts w:ascii="Cambria" w:hAnsi="Cambria"/>
          <w:b/>
          <w:sz w:val="22"/>
          <w:szCs w:val="22"/>
        </w:rPr>
        <w:sym w:font="Symbol" w:char="F092"/>
      </w:r>
      <w:r w:rsidRPr="00AA6409">
        <w:rPr>
          <w:rFonts w:ascii="Cambria" w:hAnsi="Cambria"/>
          <w:b/>
          <w:sz w:val="22"/>
          <w:szCs w:val="22"/>
        </w:rPr>
        <w:t xml:space="preserve"> inny rodzaj</w:t>
      </w:r>
    </w:p>
    <w:p w14:paraId="4BFEB34E" w14:textId="77777777" w:rsidR="00AA6409" w:rsidRPr="00AA6409" w:rsidRDefault="00AA6409" w:rsidP="00AA6409">
      <w:pPr>
        <w:spacing w:line="276" w:lineRule="auto"/>
        <w:jc w:val="center"/>
        <w:rPr>
          <w:rFonts w:ascii="Cambria" w:hAnsi="Cambria"/>
          <w:bCs/>
          <w:sz w:val="22"/>
          <w:szCs w:val="22"/>
        </w:rPr>
      </w:pPr>
    </w:p>
    <w:p w14:paraId="0531A4A9" w14:textId="02EC199E" w:rsidR="00AA6409" w:rsidRPr="00AA6409" w:rsidRDefault="00AA6409" w:rsidP="00AA6409">
      <w:pPr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 xml:space="preserve">W odpowiedzi na ogłoszenie w sprawie postępowania o udzielenie zamówienia publicznego prowadzonego </w:t>
      </w:r>
      <w:r w:rsidRPr="00AA6409">
        <w:rPr>
          <w:rFonts w:ascii="Cambria" w:hAnsi="Cambria"/>
          <w:sz w:val="22"/>
          <w:szCs w:val="22"/>
        </w:rPr>
        <w:br/>
        <w:t xml:space="preserve">w trybie podstawowym bez negocjacji pn.: </w:t>
      </w:r>
      <w:bookmarkStart w:id="1" w:name="_Hlk151806439"/>
      <w:r w:rsidRPr="00AA6409">
        <w:rPr>
          <w:rFonts w:ascii="Cambria" w:hAnsi="Cambria"/>
          <w:b/>
          <w:bCs/>
          <w:sz w:val="22"/>
          <w:szCs w:val="22"/>
        </w:rPr>
        <w:t xml:space="preserve">„Dostawa i montaż systemu monitoringu </w:t>
      </w:r>
      <w:r w:rsidR="00C8120A">
        <w:rPr>
          <w:rFonts w:ascii="Cambria" w:hAnsi="Cambria"/>
          <w:b/>
          <w:bCs/>
          <w:sz w:val="22"/>
          <w:szCs w:val="22"/>
        </w:rPr>
        <w:t>w</w:t>
      </w:r>
      <w:r w:rsidRPr="00AA6409">
        <w:rPr>
          <w:rFonts w:ascii="Cambria" w:hAnsi="Cambria"/>
          <w:b/>
          <w:bCs/>
          <w:sz w:val="22"/>
          <w:szCs w:val="22"/>
        </w:rPr>
        <w:t xml:space="preserve">izyjnego CCTV na kampusie Politechniki Lubelskiej” </w:t>
      </w:r>
      <w:bookmarkEnd w:id="1"/>
      <w:r w:rsidRPr="00AA6409">
        <w:rPr>
          <w:rFonts w:ascii="Cambria" w:hAnsi="Cambria"/>
          <w:sz w:val="22"/>
          <w:szCs w:val="22"/>
        </w:rPr>
        <w:t>składamy ofertę skierowaną do:</w:t>
      </w:r>
      <w:r w:rsidRPr="00AA6409">
        <w:rPr>
          <w:rFonts w:ascii="Cambria" w:hAnsi="Cambria"/>
          <w:b/>
          <w:bCs/>
          <w:sz w:val="22"/>
          <w:szCs w:val="22"/>
        </w:rPr>
        <w:t xml:space="preserve"> </w:t>
      </w:r>
    </w:p>
    <w:p w14:paraId="5C869B65" w14:textId="77777777" w:rsidR="00AA6409" w:rsidRPr="00AA6409" w:rsidRDefault="00AA6409" w:rsidP="00AA6409">
      <w:pPr>
        <w:spacing w:line="360" w:lineRule="auto"/>
        <w:jc w:val="center"/>
        <w:rPr>
          <w:rFonts w:ascii="Cambria" w:hAnsi="Cambria" w:cs="Cambria"/>
          <w:b/>
          <w:color w:val="000000"/>
          <w:kern w:val="0"/>
          <w:sz w:val="22"/>
          <w:szCs w:val="22"/>
        </w:rPr>
      </w:pPr>
      <w:r w:rsidRPr="00AA6409">
        <w:rPr>
          <w:rFonts w:ascii="Cambria" w:hAnsi="Cambria"/>
          <w:b/>
          <w:bCs/>
          <w:sz w:val="22"/>
          <w:szCs w:val="22"/>
        </w:rPr>
        <w:t>Politechniki Lubelskiej, ul. Nadbystrzycka 38D, 20-618 Lublin</w:t>
      </w:r>
    </w:p>
    <w:p w14:paraId="33044DC8" w14:textId="77777777" w:rsidR="00AA6409" w:rsidRPr="00AA6409" w:rsidRDefault="00AA6409" w:rsidP="00B70BE6">
      <w:pPr>
        <w:numPr>
          <w:ilvl w:val="0"/>
          <w:numId w:val="1"/>
        </w:numPr>
        <w:autoSpaceDE w:val="0"/>
        <w:spacing w:before="120" w:after="120" w:line="276" w:lineRule="auto"/>
        <w:ind w:left="284" w:hanging="284"/>
        <w:jc w:val="both"/>
        <w:rPr>
          <w:rFonts w:ascii="Cambria" w:hAnsi="Cambria" w:cs="Arial"/>
          <w:kern w:val="0"/>
          <w:sz w:val="22"/>
          <w:szCs w:val="22"/>
        </w:rPr>
      </w:pPr>
      <w:r w:rsidRPr="00AA6409">
        <w:rPr>
          <w:rFonts w:ascii="Cambria" w:hAnsi="Cambria"/>
          <w:bCs/>
          <w:sz w:val="22"/>
          <w:szCs w:val="22"/>
        </w:rPr>
        <w:t xml:space="preserve">Oferujemy realizację wykonania przedmiotu zamówienia w zakresie określonym w SWZ i załącznikach </w:t>
      </w:r>
      <w:r w:rsidRPr="00AA6409">
        <w:rPr>
          <w:rFonts w:ascii="Cambria" w:hAnsi="Cambria" w:cs="Arial"/>
          <w:sz w:val="22"/>
          <w:szCs w:val="22"/>
        </w:rPr>
        <w:t>za ryczałtową cenę</w:t>
      </w:r>
      <w:r w:rsidRPr="00AA6409">
        <w:rPr>
          <w:rFonts w:ascii="Cambria" w:hAnsi="Cambria" w:cs="Arial"/>
          <w:b/>
          <w:sz w:val="22"/>
          <w:szCs w:val="22"/>
        </w:rPr>
        <w:t>:</w:t>
      </w:r>
    </w:p>
    <w:p w14:paraId="4728AE33" w14:textId="77777777" w:rsidR="00AA6409" w:rsidRPr="00AA6409" w:rsidRDefault="00AA6409" w:rsidP="00AA6409">
      <w:pPr>
        <w:ind w:left="284" w:hanging="284"/>
        <w:jc w:val="both"/>
        <w:rPr>
          <w:rFonts w:ascii="Cambria" w:hAnsi="Cambria" w:cs="Arial"/>
          <w:sz w:val="22"/>
          <w:szCs w:val="22"/>
        </w:rPr>
      </w:pPr>
    </w:p>
    <w:p w14:paraId="7EAFAB5F" w14:textId="77777777" w:rsidR="00AA6409" w:rsidRPr="00AA6409" w:rsidRDefault="00AA6409" w:rsidP="00AA6409">
      <w:pPr>
        <w:ind w:left="284"/>
        <w:jc w:val="both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 xml:space="preserve">Razem wynagrodzenie netto..................................................zł </w:t>
      </w:r>
    </w:p>
    <w:p w14:paraId="344E5B57" w14:textId="77777777" w:rsidR="00AA6409" w:rsidRPr="00AA6409" w:rsidRDefault="00AA6409" w:rsidP="00AA6409">
      <w:pPr>
        <w:ind w:left="284"/>
        <w:jc w:val="both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 xml:space="preserve">(słownie:.................................................................................................................................) </w:t>
      </w:r>
    </w:p>
    <w:p w14:paraId="3D12EDF3" w14:textId="77777777" w:rsidR="00AA6409" w:rsidRPr="00AA6409" w:rsidRDefault="00AA6409" w:rsidP="00AA6409">
      <w:pPr>
        <w:ind w:left="284"/>
        <w:jc w:val="both"/>
        <w:rPr>
          <w:rFonts w:ascii="Cambria" w:hAnsi="Cambria" w:cs="Arial"/>
          <w:sz w:val="22"/>
          <w:szCs w:val="22"/>
        </w:rPr>
      </w:pPr>
    </w:p>
    <w:p w14:paraId="1A3F58D9" w14:textId="3621069E" w:rsidR="00AA6409" w:rsidRPr="00AA6409" w:rsidRDefault="00AA6409" w:rsidP="00AA6409">
      <w:pPr>
        <w:ind w:left="284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oraz podatek VAT wg stawki …..…...%,</w:t>
      </w:r>
    </w:p>
    <w:p w14:paraId="0B4040F2" w14:textId="77777777" w:rsidR="00AA6409" w:rsidRPr="00AA6409" w:rsidRDefault="00AA6409" w:rsidP="00AA6409">
      <w:pPr>
        <w:ind w:left="284"/>
        <w:rPr>
          <w:rFonts w:ascii="Cambria" w:hAnsi="Cambria" w:cs="Arial"/>
          <w:sz w:val="22"/>
          <w:szCs w:val="22"/>
        </w:rPr>
      </w:pPr>
    </w:p>
    <w:p w14:paraId="3B083BA9" w14:textId="77777777" w:rsidR="00AA6409" w:rsidRPr="00AA6409" w:rsidRDefault="00AA6409" w:rsidP="00AA6409">
      <w:pPr>
        <w:ind w:left="284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co stanowi wynagrodzenie   brutto .......................................zł</w:t>
      </w:r>
    </w:p>
    <w:p w14:paraId="45E5A1A1" w14:textId="77777777" w:rsidR="00AA6409" w:rsidRPr="00AA6409" w:rsidRDefault="00AA6409" w:rsidP="00AA6409">
      <w:pPr>
        <w:spacing w:line="300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(słownie:……….........................................................................................................................)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6409" w:rsidRPr="00AA6409" w14:paraId="2C7AAC18" w14:textId="77777777" w:rsidTr="006A1840">
        <w:trPr>
          <w:trHeight w:val="4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4C1C" w14:textId="0C276AC7" w:rsidR="00AA6409" w:rsidRPr="00AA6409" w:rsidRDefault="00AA6409" w:rsidP="00CA569D">
            <w:pPr>
              <w:spacing w:before="120" w:after="120"/>
              <w:jc w:val="center"/>
              <w:rPr>
                <w:rFonts w:ascii="Cambria" w:hAnsi="Cambria" w:cs="Calibri"/>
                <w:b/>
                <w:sz w:val="22"/>
                <w:szCs w:val="22"/>
                <w:lang w:eastAsia="ar-SA"/>
              </w:rPr>
            </w:pPr>
            <w:bookmarkStart w:id="2" w:name="_Hlk148858435"/>
            <w:r w:rsidRPr="00AA6409">
              <w:rPr>
                <w:rFonts w:ascii="Cambria" w:hAnsi="Cambria" w:cs="Calibri"/>
                <w:b/>
                <w:sz w:val="22"/>
                <w:szCs w:val="22"/>
                <w:lang w:eastAsia="ar-SA"/>
              </w:rPr>
              <w:t xml:space="preserve">Okres gwarancji </w:t>
            </w:r>
            <w:r w:rsidR="00CA569D">
              <w:rPr>
                <w:rFonts w:ascii="Cambria" w:hAnsi="Cambria" w:cs="Calibri"/>
                <w:b/>
                <w:sz w:val="22"/>
                <w:szCs w:val="22"/>
                <w:lang w:eastAsia="ar-SA"/>
              </w:rPr>
              <w:t>na wykonane pracy przy wykonania montażu</w:t>
            </w:r>
            <w:r w:rsidR="00F33C9E">
              <w:rPr>
                <w:rFonts w:ascii="Cambria" w:hAnsi="Cambria" w:cs="Calibri"/>
                <w:b/>
                <w:sz w:val="22"/>
                <w:szCs w:val="22"/>
                <w:lang w:eastAsia="ar-SA"/>
              </w:rPr>
              <w:t xml:space="preserve"> </w:t>
            </w:r>
            <w:r w:rsidR="000921E1">
              <w:rPr>
                <w:rFonts w:ascii="Cambria" w:hAnsi="Cambria" w:cs="Calibri"/>
                <w:b/>
                <w:sz w:val="22"/>
                <w:szCs w:val="22"/>
                <w:lang w:eastAsia="ar-SA"/>
              </w:rPr>
              <w:br/>
            </w:r>
            <w:r w:rsidR="00F33C9E">
              <w:rPr>
                <w:rFonts w:ascii="Cambria" w:hAnsi="Cambria" w:cs="Calibri"/>
                <w:b/>
                <w:sz w:val="22"/>
                <w:szCs w:val="22"/>
                <w:lang w:eastAsia="ar-SA"/>
              </w:rPr>
              <w:t xml:space="preserve">i instalacji </w:t>
            </w:r>
            <w:r w:rsidR="00CA569D">
              <w:rPr>
                <w:rFonts w:ascii="Cambria" w:hAnsi="Cambria" w:cs="Calibri"/>
                <w:b/>
                <w:sz w:val="22"/>
                <w:szCs w:val="22"/>
                <w:lang w:eastAsia="ar-SA"/>
              </w:rPr>
              <w:t xml:space="preserve"> CCTV</w:t>
            </w:r>
          </w:p>
          <w:p w14:paraId="18A2B760" w14:textId="77777777" w:rsidR="00AA6409" w:rsidRPr="00AA6409" w:rsidRDefault="00AA6409" w:rsidP="00CA569D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kern w:val="0"/>
                <w:sz w:val="22"/>
                <w:szCs w:val="22"/>
              </w:rPr>
            </w:pPr>
            <w:r w:rsidRPr="00AA6409">
              <w:rPr>
                <w:rFonts w:ascii="Cambria" w:hAnsi="Cambria" w:cs="Calibri"/>
                <w:b/>
                <w:sz w:val="22"/>
                <w:szCs w:val="22"/>
                <w:lang w:eastAsia="ar-SA"/>
              </w:rPr>
              <w:t>„G”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9240" w14:textId="77777777" w:rsidR="00AA6409" w:rsidRPr="00AA6409" w:rsidRDefault="00AA6409" w:rsidP="006A1840">
            <w:pPr>
              <w:spacing w:line="360" w:lineRule="auto"/>
              <w:ind w:right="120"/>
              <w:jc w:val="both"/>
              <w:rPr>
                <w:rFonts w:ascii="Cambria" w:hAnsi="Cambria" w:cs="Cambria"/>
                <w:b/>
                <w:color w:val="000000"/>
                <w:sz w:val="22"/>
                <w:szCs w:val="22"/>
              </w:rPr>
            </w:pPr>
            <w:r w:rsidRPr="00AA6409">
              <w:rPr>
                <w:rFonts w:ascii="Cambria" w:hAnsi="Cambria" w:cs="Cambria"/>
                <w:b/>
                <w:color w:val="000000"/>
                <w:sz w:val="22"/>
                <w:szCs w:val="22"/>
              </w:rPr>
              <w:sym w:font="Symbol" w:char="F0FF"/>
            </w:r>
            <w:r w:rsidRPr="00AA6409">
              <w:rPr>
                <w:rFonts w:ascii="Cambria" w:hAnsi="Cambria" w:cs="Cambria"/>
                <w:b/>
                <w:color w:val="000000"/>
                <w:sz w:val="22"/>
                <w:szCs w:val="22"/>
              </w:rPr>
              <w:t xml:space="preserve"> 24 miesiące gwarancji</w:t>
            </w:r>
          </w:p>
          <w:p w14:paraId="7B3479D0" w14:textId="77777777" w:rsidR="00AA6409" w:rsidRPr="00AA6409" w:rsidRDefault="00AA6409" w:rsidP="006A1840">
            <w:pPr>
              <w:spacing w:line="360" w:lineRule="auto"/>
              <w:ind w:right="120"/>
              <w:jc w:val="both"/>
              <w:rPr>
                <w:rFonts w:ascii="Cambria" w:hAnsi="Cambria" w:cs="Cambria"/>
                <w:b/>
                <w:color w:val="000000"/>
                <w:sz w:val="22"/>
                <w:szCs w:val="22"/>
              </w:rPr>
            </w:pPr>
            <w:r w:rsidRPr="00AA6409">
              <w:rPr>
                <w:rFonts w:ascii="Cambria" w:hAnsi="Cambria" w:cs="Cambria"/>
                <w:b/>
                <w:color w:val="000000"/>
                <w:sz w:val="22"/>
                <w:szCs w:val="22"/>
              </w:rPr>
              <w:sym w:font="Symbol" w:char="F0FF"/>
            </w:r>
            <w:r w:rsidRPr="00AA6409">
              <w:rPr>
                <w:rFonts w:ascii="Cambria" w:hAnsi="Cambria" w:cs="Cambria"/>
                <w:b/>
                <w:color w:val="000000"/>
                <w:sz w:val="22"/>
                <w:szCs w:val="22"/>
              </w:rPr>
              <w:t xml:space="preserve"> 36 miesięcy gwarancji</w:t>
            </w:r>
          </w:p>
          <w:p w14:paraId="2732153A" w14:textId="77777777" w:rsidR="00AA6409" w:rsidRPr="00AA6409" w:rsidRDefault="00AA6409" w:rsidP="006A1840">
            <w:pPr>
              <w:spacing w:line="360" w:lineRule="auto"/>
              <w:ind w:right="120"/>
              <w:jc w:val="both"/>
              <w:rPr>
                <w:rFonts w:ascii="Cambria" w:hAnsi="Cambria" w:cs="Cambria"/>
                <w:b/>
                <w:color w:val="000000"/>
                <w:sz w:val="22"/>
                <w:szCs w:val="22"/>
              </w:rPr>
            </w:pPr>
            <w:r w:rsidRPr="00AA6409">
              <w:rPr>
                <w:rFonts w:ascii="Cambria" w:hAnsi="Cambria" w:cs="Cambria"/>
                <w:b/>
                <w:color w:val="000000"/>
                <w:sz w:val="22"/>
                <w:szCs w:val="22"/>
              </w:rPr>
              <w:sym w:font="Symbol" w:char="F0FF"/>
            </w:r>
            <w:r w:rsidRPr="00AA6409">
              <w:rPr>
                <w:rFonts w:ascii="Cambria" w:hAnsi="Cambria" w:cs="Cambria"/>
                <w:b/>
                <w:color w:val="000000"/>
                <w:sz w:val="22"/>
                <w:szCs w:val="22"/>
              </w:rPr>
              <w:t xml:space="preserve"> 48 miesięcy gwarancji</w:t>
            </w:r>
          </w:p>
          <w:p w14:paraId="476524DE" w14:textId="77777777" w:rsidR="00AA6409" w:rsidRPr="00AA6409" w:rsidRDefault="00AA6409" w:rsidP="006A1840">
            <w:pPr>
              <w:spacing w:line="360" w:lineRule="auto"/>
              <w:ind w:right="120"/>
              <w:jc w:val="both"/>
              <w:rPr>
                <w:rFonts w:ascii="Cambria" w:hAnsi="Cambria" w:cs="Cambria"/>
                <w:b/>
                <w:color w:val="000000"/>
                <w:sz w:val="22"/>
                <w:szCs w:val="22"/>
              </w:rPr>
            </w:pPr>
          </w:p>
          <w:p w14:paraId="0E44277A" w14:textId="77777777" w:rsidR="00AA6409" w:rsidRPr="00AA6409" w:rsidRDefault="00AA6409" w:rsidP="006A1840">
            <w:pPr>
              <w:jc w:val="both"/>
              <w:rPr>
                <w:rFonts w:ascii="Cambria" w:hAnsi="Cambria" w:cs="Cambria"/>
                <w:i/>
                <w:color w:val="000000"/>
                <w:sz w:val="18"/>
                <w:szCs w:val="18"/>
              </w:rPr>
            </w:pPr>
            <w:r w:rsidRPr="00AA6409">
              <w:rPr>
                <w:rFonts w:ascii="Cambria" w:hAnsi="Cambria" w:cs="Cambria"/>
                <w:i/>
                <w:color w:val="000000"/>
                <w:sz w:val="18"/>
                <w:szCs w:val="18"/>
              </w:rPr>
              <w:t>*</w:t>
            </w:r>
            <w:r w:rsidRPr="00AA6409">
              <w:rPr>
                <w:rFonts w:ascii="Cambria" w:hAnsi="Cambria"/>
                <w:i/>
                <w:sz w:val="18"/>
                <w:szCs w:val="18"/>
              </w:rPr>
              <w:t xml:space="preserve"> </w:t>
            </w:r>
            <w:r w:rsidRPr="00AA6409">
              <w:rPr>
                <w:rFonts w:ascii="Cambria" w:hAnsi="Cambria" w:cs="Cambria"/>
                <w:i/>
                <w:color w:val="000000"/>
                <w:sz w:val="18"/>
                <w:szCs w:val="18"/>
              </w:rPr>
              <w:t>Wskazać właściwe</w:t>
            </w:r>
          </w:p>
          <w:p w14:paraId="67AB2A17" w14:textId="77777777" w:rsidR="00AA6409" w:rsidRPr="00AA6409" w:rsidRDefault="00AA6409" w:rsidP="006A1840">
            <w:pPr>
              <w:spacing w:before="120" w:after="120"/>
              <w:rPr>
                <w:rFonts w:ascii="Cambria" w:hAnsi="Cambria" w:cs="Calibri"/>
                <w:b/>
                <w:bCs/>
                <w:i/>
                <w:iCs/>
                <w:kern w:val="0"/>
                <w:sz w:val="22"/>
                <w:szCs w:val="22"/>
                <w:lang w:eastAsia="ar-SA"/>
              </w:rPr>
            </w:pPr>
            <w:r w:rsidRPr="00AA6409">
              <w:rPr>
                <w:rFonts w:ascii="Cambria" w:hAnsi="Cambria" w:cs="Cambria"/>
                <w:i/>
                <w:color w:val="000000"/>
                <w:sz w:val="18"/>
                <w:szCs w:val="18"/>
              </w:rPr>
              <w:t>W przypadku niezaznaczenia żadnej opcji z powyższych przez Wykonawcę, Zamawiający przyjmie, iż Wykonawca oferuje minimalny okres gwarancji tj. 24 miesięcy i wówczas otrzyma w powyższym kryterium 0 pkt. Zaznaczenie kilku opcji skutkować będzie odrzuceniem oferty.</w:t>
            </w:r>
          </w:p>
        </w:tc>
      </w:tr>
    </w:tbl>
    <w:p w14:paraId="7928D23B" w14:textId="77777777" w:rsidR="00AA6409" w:rsidRPr="00AA6409" w:rsidRDefault="00AA6409" w:rsidP="00AA6409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</w:p>
    <w:p w14:paraId="2E162682" w14:textId="77777777" w:rsidR="00AA6409" w:rsidRPr="00AA6409" w:rsidRDefault="00AA6409" w:rsidP="00AA6409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br w:type="page"/>
      </w:r>
    </w:p>
    <w:p w14:paraId="22D0137C" w14:textId="77777777" w:rsidR="00AA6409" w:rsidRPr="00AA6409" w:rsidRDefault="00AA6409" w:rsidP="00AA6409">
      <w:pPr>
        <w:spacing w:line="300" w:lineRule="auto"/>
        <w:jc w:val="both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lastRenderedPageBreak/>
        <w:t xml:space="preserve">Informacje o oferowanych urządzeniach:  </w:t>
      </w:r>
    </w:p>
    <w:p w14:paraId="23882FC0" w14:textId="77777777" w:rsidR="00AA6409" w:rsidRPr="00AA6409" w:rsidRDefault="00AA6409" w:rsidP="00AA6409">
      <w:pPr>
        <w:spacing w:line="300" w:lineRule="auto"/>
        <w:jc w:val="both"/>
        <w:rPr>
          <w:rFonts w:ascii="Cambria" w:eastAsia="Noto Sans CJK SC" w:hAnsi="Cambria" w:cs="Calibri"/>
          <w:i/>
          <w:iCs/>
          <w:color w:val="FF0000"/>
          <w:sz w:val="22"/>
          <w:szCs w:val="22"/>
          <w:lang w:eastAsia="zh-CN" w:bidi="hi-I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992"/>
        <w:gridCol w:w="5841"/>
      </w:tblGrid>
      <w:tr w:rsidR="00AA6409" w:rsidRPr="00AA6409" w14:paraId="3498CCCC" w14:textId="77777777" w:rsidTr="00AA6409">
        <w:tc>
          <w:tcPr>
            <w:tcW w:w="534" w:type="dxa"/>
            <w:shd w:val="clear" w:color="auto" w:fill="auto"/>
            <w:vAlign w:val="center"/>
          </w:tcPr>
          <w:p w14:paraId="3A9C98F7" w14:textId="77777777" w:rsidR="00AA6409" w:rsidRPr="00AA6409" w:rsidRDefault="00AA6409" w:rsidP="006A1840">
            <w:pPr>
              <w:spacing w:line="300" w:lineRule="auto"/>
              <w:jc w:val="center"/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  <w:t>Lp.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A508C2" w14:textId="77777777" w:rsidR="00AA6409" w:rsidRPr="00AA6409" w:rsidRDefault="00AA6409" w:rsidP="006A1840">
            <w:pPr>
              <w:spacing w:line="300" w:lineRule="auto"/>
              <w:jc w:val="center"/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  <w:t>Urządzenia:</w:t>
            </w:r>
          </w:p>
        </w:tc>
        <w:tc>
          <w:tcPr>
            <w:tcW w:w="992" w:type="dxa"/>
          </w:tcPr>
          <w:p w14:paraId="6A4DC9D3" w14:textId="77777777" w:rsidR="00AA6409" w:rsidRPr="00AA6409" w:rsidRDefault="00AA6409" w:rsidP="006A1840">
            <w:pPr>
              <w:spacing w:line="300" w:lineRule="auto"/>
              <w:jc w:val="center"/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  <w:t xml:space="preserve">Ilość </w:t>
            </w:r>
          </w:p>
          <w:p w14:paraId="45448B34" w14:textId="77777777" w:rsidR="00AA6409" w:rsidRPr="00AA6409" w:rsidRDefault="00AA6409" w:rsidP="006A1840">
            <w:pPr>
              <w:spacing w:line="300" w:lineRule="auto"/>
              <w:jc w:val="center"/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  <w:t>(szt.)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719D24C7" w14:textId="77777777" w:rsidR="00AA6409" w:rsidRPr="00AA6409" w:rsidRDefault="00AA6409" w:rsidP="006A1840">
            <w:pPr>
              <w:spacing w:line="300" w:lineRule="auto"/>
              <w:jc w:val="center"/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  <w:t>Proszę wskazać: Producenta, model dla poszczególnych elementów oferowanego systemu:</w:t>
            </w:r>
          </w:p>
        </w:tc>
      </w:tr>
      <w:tr w:rsidR="00AA6409" w:rsidRPr="00AA6409" w14:paraId="5E1B9633" w14:textId="77777777" w:rsidTr="000921E1">
        <w:tc>
          <w:tcPr>
            <w:tcW w:w="534" w:type="dxa"/>
            <w:shd w:val="clear" w:color="auto" w:fill="auto"/>
            <w:vAlign w:val="center"/>
          </w:tcPr>
          <w:p w14:paraId="64F5742A" w14:textId="77777777" w:rsidR="00AA6409" w:rsidRPr="00AA6409" w:rsidRDefault="00AA6409" w:rsidP="000921E1">
            <w:pPr>
              <w:spacing w:line="300" w:lineRule="auto"/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766918" w14:textId="65ED6193" w:rsidR="00AA6409" w:rsidRPr="00AA6409" w:rsidRDefault="00AA6409" w:rsidP="006A1840">
            <w:pPr>
              <w:spacing w:line="300" w:lineRule="auto"/>
              <w:rPr>
                <w:rFonts w:ascii="Cambria" w:eastAsia="Noto Sans CJK SC" w:hAnsi="Cambria" w:cs="Calibri"/>
                <w:b/>
                <w:b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Tahoma" w:hAnsi="Cambria" w:cs="Droid Sans Devanagari"/>
                <w:b/>
                <w:bCs/>
                <w:color w:val="222222"/>
                <w:sz w:val="22"/>
                <w:szCs w:val="22"/>
                <w:shd w:val="clear" w:color="auto" w:fill="FFFFFF"/>
                <w:lang w:eastAsia="zh-CN" w:bidi="hi-IN"/>
              </w:rPr>
              <w:t xml:space="preserve">Kamera </w:t>
            </w:r>
            <w:r>
              <w:rPr>
                <w:rFonts w:ascii="Cambria" w:eastAsia="Tahoma" w:hAnsi="Cambria" w:cs="Droid Sans Devanagari"/>
                <w:b/>
                <w:bCs/>
                <w:color w:val="222222"/>
                <w:sz w:val="22"/>
                <w:szCs w:val="22"/>
                <w:shd w:val="clear" w:color="auto" w:fill="FFFFFF"/>
                <w:lang w:eastAsia="zh-CN" w:bidi="hi-IN"/>
              </w:rPr>
              <w:t>IP typ 1</w:t>
            </w:r>
          </w:p>
        </w:tc>
        <w:tc>
          <w:tcPr>
            <w:tcW w:w="992" w:type="dxa"/>
            <w:vAlign w:val="center"/>
          </w:tcPr>
          <w:p w14:paraId="54AA7E88" w14:textId="15542E8E" w:rsidR="00AA6409" w:rsidRPr="00AA6409" w:rsidRDefault="00AA6409" w:rsidP="006A1840">
            <w:pPr>
              <w:jc w:val="center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48</w:t>
            </w:r>
          </w:p>
        </w:tc>
        <w:tc>
          <w:tcPr>
            <w:tcW w:w="5841" w:type="dxa"/>
            <w:shd w:val="clear" w:color="auto" w:fill="auto"/>
          </w:tcPr>
          <w:p w14:paraId="2BC505D1" w14:textId="77777777" w:rsidR="00AA6409" w:rsidRPr="00AA6409" w:rsidRDefault="00AA6409" w:rsidP="00B70BE6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producent,  model,</w:t>
            </w:r>
          </w:p>
          <w:p w14:paraId="407CF7AC" w14:textId="77777777" w:rsidR="00AA6409" w:rsidRPr="00AA6409" w:rsidRDefault="00AA6409" w:rsidP="006A1840">
            <w:pPr>
              <w:ind w:left="720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……………………………………</w:t>
            </w:r>
          </w:p>
          <w:p w14:paraId="153645AC" w14:textId="77777777" w:rsidR="00AA6409" w:rsidRPr="00AA6409" w:rsidRDefault="00AA6409" w:rsidP="006A1840">
            <w:pPr>
              <w:ind w:left="720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</w:p>
        </w:tc>
      </w:tr>
      <w:tr w:rsidR="00AA6409" w:rsidRPr="00AA6409" w14:paraId="6E43D00C" w14:textId="77777777" w:rsidTr="000921E1">
        <w:tc>
          <w:tcPr>
            <w:tcW w:w="534" w:type="dxa"/>
            <w:shd w:val="clear" w:color="auto" w:fill="auto"/>
            <w:vAlign w:val="center"/>
          </w:tcPr>
          <w:p w14:paraId="635DFDA3" w14:textId="77777777" w:rsidR="00AA6409" w:rsidRPr="00AA6409" w:rsidRDefault="00AA6409" w:rsidP="000921E1">
            <w:pPr>
              <w:spacing w:line="300" w:lineRule="auto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 xml:space="preserve">2.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D851A0" w14:textId="4A0A0DAD" w:rsidR="00AA6409" w:rsidRPr="00AA6409" w:rsidRDefault="00AA6409" w:rsidP="006A1840">
            <w:pPr>
              <w:rPr>
                <w:rFonts w:ascii="Cambria" w:eastAsia="Tahoma" w:hAnsi="Cambria" w:cs="Droid Sans Devanagari"/>
                <w:b/>
                <w:bCs/>
                <w:color w:val="222222"/>
                <w:sz w:val="22"/>
                <w:szCs w:val="22"/>
                <w:shd w:val="clear" w:color="auto" w:fill="FFFFFF"/>
                <w:lang w:eastAsia="zh-CN" w:bidi="hi-IN"/>
              </w:rPr>
            </w:pPr>
            <w:r w:rsidRPr="00AA6409">
              <w:rPr>
                <w:rFonts w:ascii="Cambria" w:hAnsi="Cambria"/>
                <w:b/>
                <w:bCs/>
                <w:sz w:val="22"/>
                <w:szCs w:val="22"/>
              </w:rPr>
              <w:t xml:space="preserve">Kamera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IP typ 2</w:t>
            </w:r>
          </w:p>
        </w:tc>
        <w:tc>
          <w:tcPr>
            <w:tcW w:w="992" w:type="dxa"/>
            <w:vAlign w:val="center"/>
          </w:tcPr>
          <w:p w14:paraId="30C020D2" w14:textId="7943DE6F" w:rsidR="00AA6409" w:rsidRPr="00AA6409" w:rsidRDefault="00AA6409" w:rsidP="006A1840">
            <w:pPr>
              <w:ind w:left="-105"/>
              <w:jc w:val="center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5841" w:type="dxa"/>
            <w:shd w:val="clear" w:color="auto" w:fill="auto"/>
          </w:tcPr>
          <w:p w14:paraId="55B7ECE2" w14:textId="77777777" w:rsidR="00AA6409" w:rsidRPr="00AA6409" w:rsidRDefault="00AA6409" w:rsidP="00B70BE6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 xml:space="preserve">producent,  model, </w:t>
            </w:r>
          </w:p>
          <w:p w14:paraId="0C0776B7" w14:textId="77777777" w:rsidR="00AA6409" w:rsidRPr="00AA6409" w:rsidRDefault="00AA6409" w:rsidP="006A1840">
            <w:pPr>
              <w:ind w:left="720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……………………………………</w:t>
            </w:r>
          </w:p>
          <w:p w14:paraId="15621171" w14:textId="77777777" w:rsidR="00AA6409" w:rsidRPr="00AA6409" w:rsidRDefault="00AA6409" w:rsidP="006A1840">
            <w:pPr>
              <w:ind w:left="720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</w:p>
        </w:tc>
      </w:tr>
      <w:tr w:rsidR="00AA6409" w:rsidRPr="00AA6409" w14:paraId="792543BC" w14:textId="77777777" w:rsidTr="000921E1">
        <w:tc>
          <w:tcPr>
            <w:tcW w:w="534" w:type="dxa"/>
            <w:shd w:val="clear" w:color="auto" w:fill="auto"/>
            <w:vAlign w:val="center"/>
          </w:tcPr>
          <w:p w14:paraId="3A915ECF" w14:textId="77777777" w:rsidR="00AA6409" w:rsidRPr="00AA6409" w:rsidRDefault="00AA6409" w:rsidP="000921E1">
            <w:pPr>
              <w:spacing w:line="300" w:lineRule="auto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3.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EF0E2D" w14:textId="34C61EAF" w:rsidR="00AA6409" w:rsidRPr="00AA6409" w:rsidRDefault="00AA6409" w:rsidP="00AA6409">
            <w:pPr>
              <w:pStyle w:val="Akapitzlist"/>
              <w:spacing w:line="276" w:lineRule="auto"/>
              <w:ind w:left="361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Kamera IP PTZ</w:t>
            </w:r>
          </w:p>
        </w:tc>
        <w:tc>
          <w:tcPr>
            <w:tcW w:w="992" w:type="dxa"/>
            <w:vAlign w:val="center"/>
          </w:tcPr>
          <w:p w14:paraId="6EFFD286" w14:textId="5BF95BFD" w:rsidR="00AA6409" w:rsidRPr="00AA6409" w:rsidRDefault="00AA6409" w:rsidP="006A1840">
            <w:pPr>
              <w:ind w:left="37"/>
              <w:jc w:val="center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5841" w:type="dxa"/>
            <w:shd w:val="clear" w:color="auto" w:fill="auto"/>
          </w:tcPr>
          <w:p w14:paraId="673C5A62" w14:textId="77777777" w:rsidR="00AA6409" w:rsidRPr="00AA6409" w:rsidRDefault="00AA6409" w:rsidP="00B70BE6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ind w:left="730" w:hanging="426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 xml:space="preserve">producent,  model, </w:t>
            </w:r>
          </w:p>
          <w:p w14:paraId="11645D9C" w14:textId="77777777" w:rsidR="00AA6409" w:rsidRPr="00AA6409" w:rsidRDefault="00AA6409" w:rsidP="006A1840">
            <w:pPr>
              <w:ind w:left="730" w:hanging="426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……………………………………</w:t>
            </w:r>
          </w:p>
          <w:p w14:paraId="5267F4C0" w14:textId="77777777" w:rsidR="00AA6409" w:rsidRPr="00AA6409" w:rsidRDefault="00AA6409" w:rsidP="006A1840">
            <w:pPr>
              <w:ind w:left="730" w:hanging="426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</w:p>
        </w:tc>
      </w:tr>
      <w:tr w:rsidR="00AA6409" w:rsidRPr="00AA6409" w14:paraId="5A79ABA3" w14:textId="77777777" w:rsidTr="000921E1">
        <w:tc>
          <w:tcPr>
            <w:tcW w:w="534" w:type="dxa"/>
            <w:shd w:val="clear" w:color="auto" w:fill="auto"/>
            <w:vAlign w:val="center"/>
          </w:tcPr>
          <w:p w14:paraId="25A48945" w14:textId="77777777" w:rsidR="00AA6409" w:rsidRPr="00AA6409" w:rsidRDefault="00AA6409" w:rsidP="000921E1">
            <w:pPr>
              <w:spacing w:line="300" w:lineRule="auto"/>
              <w:ind w:right="34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 xml:space="preserve">4.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32ED37" w14:textId="60014C32" w:rsidR="00AA6409" w:rsidRPr="00AA6409" w:rsidRDefault="00AA6409" w:rsidP="00AA6409">
            <w:pPr>
              <w:pStyle w:val="Akapitzlist"/>
              <w:spacing w:before="120" w:line="276" w:lineRule="auto"/>
              <w:ind w:left="0" w:firstLine="0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Kamera IP do </w:t>
            </w:r>
            <w:r w:rsidR="00F33C9E">
              <w:rPr>
                <w:rFonts w:ascii="Cambria" w:hAnsi="Cambria"/>
                <w:b/>
                <w:bCs/>
              </w:rPr>
              <w:t>s</w:t>
            </w:r>
            <w:r>
              <w:rPr>
                <w:rFonts w:ascii="Cambria" w:hAnsi="Cambria"/>
                <w:b/>
                <w:bCs/>
              </w:rPr>
              <w:t xml:space="preserve">czytywania tablic rejestracyjnych </w:t>
            </w:r>
          </w:p>
        </w:tc>
        <w:tc>
          <w:tcPr>
            <w:tcW w:w="992" w:type="dxa"/>
            <w:vAlign w:val="center"/>
          </w:tcPr>
          <w:p w14:paraId="20C325F5" w14:textId="3C65BA2F" w:rsidR="00AA6409" w:rsidRPr="00AA6409" w:rsidRDefault="00AA6409" w:rsidP="006A1840">
            <w:pPr>
              <w:ind w:left="37"/>
              <w:jc w:val="center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5841" w:type="dxa"/>
            <w:shd w:val="clear" w:color="auto" w:fill="auto"/>
          </w:tcPr>
          <w:p w14:paraId="7993ECB6" w14:textId="77777777" w:rsidR="00AA6409" w:rsidRPr="00AA6409" w:rsidRDefault="00AA6409" w:rsidP="00B70BE6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ind w:left="730" w:hanging="426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 xml:space="preserve">producent,  model, </w:t>
            </w:r>
          </w:p>
          <w:p w14:paraId="3AECF19C" w14:textId="77777777" w:rsidR="00AA6409" w:rsidRPr="00AA6409" w:rsidRDefault="00AA6409" w:rsidP="006A1840">
            <w:pPr>
              <w:ind w:left="730" w:hanging="426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……………………………………</w:t>
            </w:r>
          </w:p>
          <w:p w14:paraId="2EFDD24D" w14:textId="77777777" w:rsidR="00AA6409" w:rsidRPr="00AA6409" w:rsidRDefault="00AA6409" w:rsidP="006A1840">
            <w:pPr>
              <w:ind w:left="730" w:hanging="426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</w:p>
        </w:tc>
      </w:tr>
      <w:tr w:rsidR="00AA6409" w:rsidRPr="00AA6409" w14:paraId="7A462C38" w14:textId="77777777" w:rsidTr="000921E1">
        <w:tc>
          <w:tcPr>
            <w:tcW w:w="534" w:type="dxa"/>
            <w:shd w:val="clear" w:color="auto" w:fill="auto"/>
            <w:vAlign w:val="center"/>
          </w:tcPr>
          <w:p w14:paraId="316E6267" w14:textId="31CEBC8B" w:rsidR="00AA6409" w:rsidRPr="00AA6409" w:rsidRDefault="00AA6409" w:rsidP="000921E1">
            <w:pPr>
              <w:spacing w:line="300" w:lineRule="auto"/>
              <w:ind w:right="34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5.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C1DD8F" w14:textId="1A0E49D3" w:rsidR="00AA6409" w:rsidRPr="00AA6409" w:rsidRDefault="00AA6409" w:rsidP="00AA6409">
            <w:pPr>
              <w:pStyle w:val="Akapitzlist"/>
              <w:spacing w:line="276" w:lineRule="auto"/>
              <w:ind w:left="0" w:firstLine="0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Dysk HDD do serwera 16 TB</w:t>
            </w:r>
          </w:p>
        </w:tc>
        <w:tc>
          <w:tcPr>
            <w:tcW w:w="992" w:type="dxa"/>
            <w:vAlign w:val="center"/>
          </w:tcPr>
          <w:p w14:paraId="125DB67B" w14:textId="3132F04E" w:rsidR="00AA6409" w:rsidRPr="00AA6409" w:rsidRDefault="00AA6409" w:rsidP="006A1840">
            <w:pPr>
              <w:ind w:left="37"/>
              <w:jc w:val="center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14:paraId="20D4E60C" w14:textId="77777777" w:rsidR="00AA6409" w:rsidRPr="00AA6409" w:rsidRDefault="00AA6409" w:rsidP="00B70BE6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 xml:space="preserve">producent,  model, </w:t>
            </w:r>
          </w:p>
          <w:p w14:paraId="228A2CEF" w14:textId="77777777" w:rsidR="00AA6409" w:rsidRPr="00AA6409" w:rsidRDefault="00AA6409" w:rsidP="00AA6409">
            <w:pPr>
              <w:ind w:left="730" w:hanging="426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……………………………………</w:t>
            </w:r>
          </w:p>
          <w:p w14:paraId="302E4628" w14:textId="77777777" w:rsidR="00AA6409" w:rsidRPr="00AA6409" w:rsidRDefault="00AA6409" w:rsidP="00AA6409">
            <w:pPr>
              <w:widowControl w:val="0"/>
              <w:suppressAutoHyphens/>
              <w:autoSpaceDN w:val="0"/>
              <w:ind w:left="304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</w:p>
        </w:tc>
      </w:tr>
      <w:tr w:rsidR="00AA6409" w:rsidRPr="00AA6409" w14:paraId="327BC0BB" w14:textId="77777777" w:rsidTr="000921E1">
        <w:tc>
          <w:tcPr>
            <w:tcW w:w="534" w:type="dxa"/>
            <w:shd w:val="clear" w:color="auto" w:fill="auto"/>
            <w:vAlign w:val="center"/>
          </w:tcPr>
          <w:p w14:paraId="5DD462B3" w14:textId="0F2F2FBD" w:rsidR="00AA6409" w:rsidRPr="00AA6409" w:rsidRDefault="00AA6409" w:rsidP="000921E1">
            <w:pPr>
              <w:spacing w:line="300" w:lineRule="auto"/>
              <w:ind w:right="34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6.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DB4931" w14:textId="055AC1D7" w:rsidR="00AA6409" w:rsidRPr="00AA6409" w:rsidRDefault="00AA6409" w:rsidP="00AA6409">
            <w:pPr>
              <w:pStyle w:val="Akapitzlist"/>
              <w:spacing w:line="276" w:lineRule="auto"/>
              <w:ind w:left="361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Monitor przemysłowy</w:t>
            </w:r>
          </w:p>
        </w:tc>
        <w:tc>
          <w:tcPr>
            <w:tcW w:w="992" w:type="dxa"/>
            <w:vAlign w:val="center"/>
          </w:tcPr>
          <w:p w14:paraId="7293B750" w14:textId="05CAF7BA" w:rsidR="00AA6409" w:rsidRPr="00AA6409" w:rsidRDefault="00AA6409" w:rsidP="006A1840">
            <w:pPr>
              <w:ind w:left="37"/>
              <w:jc w:val="center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14:paraId="6A7518A3" w14:textId="77777777" w:rsidR="00AA6409" w:rsidRPr="00AA6409" w:rsidRDefault="00AA6409" w:rsidP="00B70BE6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 xml:space="preserve">producent,  model, </w:t>
            </w:r>
          </w:p>
          <w:p w14:paraId="293F1AEE" w14:textId="77777777" w:rsidR="00AA6409" w:rsidRPr="00AA6409" w:rsidRDefault="00AA6409" w:rsidP="00AA6409">
            <w:pPr>
              <w:ind w:left="730" w:hanging="426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……………………………………</w:t>
            </w:r>
          </w:p>
          <w:p w14:paraId="27EC6216" w14:textId="77777777" w:rsidR="00AA6409" w:rsidRPr="00AA6409" w:rsidRDefault="00AA6409" w:rsidP="00AA6409">
            <w:pPr>
              <w:widowControl w:val="0"/>
              <w:suppressAutoHyphens/>
              <w:autoSpaceDN w:val="0"/>
              <w:ind w:left="304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</w:p>
        </w:tc>
      </w:tr>
      <w:tr w:rsidR="00AA6409" w:rsidRPr="00AA6409" w14:paraId="07A60D63" w14:textId="77777777" w:rsidTr="000921E1">
        <w:tc>
          <w:tcPr>
            <w:tcW w:w="534" w:type="dxa"/>
            <w:shd w:val="clear" w:color="auto" w:fill="auto"/>
            <w:vAlign w:val="center"/>
          </w:tcPr>
          <w:p w14:paraId="575E1C12" w14:textId="3A9550E3" w:rsidR="00AA6409" w:rsidRPr="00AA6409" w:rsidRDefault="00AA6409" w:rsidP="000921E1">
            <w:pPr>
              <w:spacing w:line="300" w:lineRule="auto"/>
              <w:ind w:right="34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 xml:space="preserve">7.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67D5E6" w14:textId="1D6604A5" w:rsidR="00AA6409" w:rsidRPr="00AA6409" w:rsidRDefault="00AA6409" w:rsidP="00AA6409">
            <w:pPr>
              <w:pStyle w:val="Akapitzlist"/>
              <w:spacing w:line="276" w:lineRule="auto"/>
              <w:ind w:left="361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Tablet </w:t>
            </w:r>
          </w:p>
        </w:tc>
        <w:tc>
          <w:tcPr>
            <w:tcW w:w="992" w:type="dxa"/>
            <w:vAlign w:val="center"/>
          </w:tcPr>
          <w:p w14:paraId="3A85BFF5" w14:textId="6DCCF75E" w:rsidR="00AA6409" w:rsidRPr="00AA6409" w:rsidRDefault="00AA6409" w:rsidP="006A1840">
            <w:pPr>
              <w:ind w:left="37"/>
              <w:jc w:val="center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5841" w:type="dxa"/>
            <w:shd w:val="clear" w:color="auto" w:fill="auto"/>
          </w:tcPr>
          <w:p w14:paraId="0719B262" w14:textId="77777777" w:rsidR="00AA6409" w:rsidRPr="00AA6409" w:rsidRDefault="00AA6409" w:rsidP="00B70BE6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 xml:space="preserve">producent,  model, </w:t>
            </w:r>
          </w:p>
          <w:p w14:paraId="7FDD0043" w14:textId="77777777" w:rsidR="00AA6409" w:rsidRPr="00AA6409" w:rsidRDefault="00AA6409" w:rsidP="00AA6409">
            <w:pPr>
              <w:ind w:left="730" w:hanging="426"/>
              <w:jc w:val="both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  <w:r w:rsidRPr="00AA6409"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  <w:t>……………………………………</w:t>
            </w:r>
          </w:p>
          <w:p w14:paraId="3821E6F5" w14:textId="77777777" w:rsidR="00AA6409" w:rsidRPr="00AA6409" w:rsidRDefault="00AA6409" w:rsidP="00AA6409">
            <w:pPr>
              <w:widowControl w:val="0"/>
              <w:suppressAutoHyphens/>
              <w:autoSpaceDN w:val="0"/>
              <w:ind w:left="304"/>
              <w:jc w:val="both"/>
              <w:textAlignment w:val="baseline"/>
              <w:rPr>
                <w:rFonts w:ascii="Cambria" w:eastAsia="Noto Sans CJK SC" w:hAnsi="Cambria" w:cs="Calibri"/>
                <w:b/>
                <w:bCs/>
                <w:i/>
                <w:iCs/>
                <w:sz w:val="22"/>
                <w:szCs w:val="22"/>
                <w:lang w:eastAsia="zh-CN" w:bidi="hi-IN"/>
              </w:rPr>
            </w:pPr>
          </w:p>
        </w:tc>
      </w:tr>
    </w:tbl>
    <w:p w14:paraId="08BA79FD" w14:textId="77777777" w:rsidR="00AA6409" w:rsidRPr="00AA6409" w:rsidRDefault="00AA6409" w:rsidP="00AA6409">
      <w:pPr>
        <w:spacing w:line="300" w:lineRule="auto"/>
        <w:jc w:val="both"/>
        <w:rPr>
          <w:rFonts w:ascii="Cambria" w:eastAsia="Noto Sans CJK SC" w:hAnsi="Cambria" w:cs="Calibri"/>
          <w:b/>
          <w:i/>
          <w:iCs/>
          <w:color w:val="FF0000"/>
          <w:sz w:val="22"/>
          <w:szCs w:val="22"/>
          <w:lang w:eastAsia="zh-CN" w:bidi="hi-IN"/>
        </w:rPr>
      </w:pPr>
      <w:r w:rsidRPr="00AA6409">
        <w:rPr>
          <w:rFonts w:ascii="Cambria" w:eastAsia="Noto Sans CJK SC" w:hAnsi="Cambria" w:cs="Calibri"/>
          <w:i/>
          <w:iCs/>
          <w:color w:val="FF0000"/>
          <w:sz w:val="22"/>
          <w:szCs w:val="22"/>
          <w:lang w:eastAsia="zh-CN" w:bidi="hi-IN"/>
        </w:rPr>
        <w:t>*</w:t>
      </w:r>
      <w:r w:rsidRPr="00AA6409">
        <w:rPr>
          <w:rFonts w:ascii="Cambria" w:hAnsi="Cambria"/>
          <w:b/>
          <w:color w:val="4472C4"/>
          <w:sz w:val="22"/>
          <w:szCs w:val="22"/>
          <w:lang w:eastAsia="zh-CN"/>
        </w:rPr>
        <w:t xml:space="preserve"> </w:t>
      </w:r>
      <w:r w:rsidRPr="00AA6409">
        <w:rPr>
          <w:rFonts w:ascii="Cambria" w:eastAsia="Noto Sans CJK SC" w:hAnsi="Cambria" w:cs="Calibri"/>
          <w:b/>
          <w:i/>
          <w:iCs/>
          <w:color w:val="FF0000"/>
          <w:sz w:val="22"/>
          <w:szCs w:val="22"/>
          <w:lang w:eastAsia="zh-CN" w:bidi="hi-IN"/>
        </w:rPr>
        <w:t xml:space="preserve">UWAGA: Wykonawca ma obowiązek wskazać w Formularzu Ofertowym producenta oraz model oferowanych komponentów systemu. W przypadku, gdy Wykonawca nie wskaże producenta lub modelu oferowanych komponentów Zamawiający odrzuci ofertę na podstawie art. 226 ust. 1 pkt 5 ustawy </w:t>
      </w:r>
      <w:proofErr w:type="spellStart"/>
      <w:r w:rsidRPr="00AA6409">
        <w:rPr>
          <w:rFonts w:ascii="Cambria" w:eastAsia="Noto Sans CJK SC" w:hAnsi="Cambria" w:cs="Calibri"/>
          <w:b/>
          <w:i/>
          <w:iCs/>
          <w:color w:val="FF0000"/>
          <w:sz w:val="22"/>
          <w:szCs w:val="22"/>
          <w:lang w:eastAsia="zh-CN" w:bidi="hi-IN"/>
        </w:rPr>
        <w:t>Pzp</w:t>
      </w:r>
      <w:proofErr w:type="spellEnd"/>
      <w:r w:rsidRPr="00AA6409">
        <w:rPr>
          <w:rFonts w:ascii="Cambria" w:eastAsia="Noto Sans CJK SC" w:hAnsi="Cambria" w:cs="Calibri"/>
          <w:b/>
          <w:i/>
          <w:iCs/>
          <w:color w:val="FF0000"/>
          <w:sz w:val="22"/>
          <w:szCs w:val="22"/>
          <w:lang w:eastAsia="zh-CN" w:bidi="hi-IN"/>
        </w:rPr>
        <w:t xml:space="preserve">, </w:t>
      </w:r>
      <w:r w:rsidRPr="00AA6409">
        <w:rPr>
          <w:rFonts w:ascii="Cambria" w:eastAsia="Noto Sans CJK SC" w:hAnsi="Cambria" w:cs="Calibri"/>
          <w:b/>
          <w:i/>
          <w:iCs/>
          <w:color w:val="FF0000"/>
          <w:sz w:val="22"/>
          <w:szCs w:val="22"/>
          <w:lang w:eastAsia="zh-CN" w:bidi="hi-IN"/>
        </w:rPr>
        <w:br/>
        <w:t xml:space="preserve">z zastrzeżeniem art. 223 ustawy </w:t>
      </w:r>
      <w:proofErr w:type="spellStart"/>
      <w:r w:rsidRPr="00AA6409">
        <w:rPr>
          <w:rFonts w:ascii="Cambria" w:eastAsia="Noto Sans CJK SC" w:hAnsi="Cambria" w:cs="Calibri"/>
          <w:b/>
          <w:i/>
          <w:iCs/>
          <w:color w:val="FF0000"/>
          <w:sz w:val="22"/>
          <w:szCs w:val="22"/>
          <w:lang w:eastAsia="zh-CN" w:bidi="hi-IN"/>
        </w:rPr>
        <w:t>Pzp</w:t>
      </w:r>
      <w:proofErr w:type="spellEnd"/>
      <w:r w:rsidRPr="00AA6409">
        <w:rPr>
          <w:rFonts w:ascii="Cambria" w:eastAsia="Noto Sans CJK SC" w:hAnsi="Cambria" w:cs="Calibri"/>
          <w:b/>
          <w:i/>
          <w:iCs/>
          <w:color w:val="FF0000"/>
          <w:sz w:val="22"/>
          <w:szCs w:val="22"/>
          <w:lang w:eastAsia="zh-CN" w:bidi="hi-IN"/>
        </w:rPr>
        <w:t>.</w:t>
      </w:r>
    </w:p>
    <w:p w14:paraId="74E6965B" w14:textId="77777777" w:rsidR="00AA6409" w:rsidRPr="00AA6409" w:rsidRDefault="00AA6409" w:rsidP="00AA6409">
      <w:pPr>
        <w:spacing w:line="300" w:lineRule="auto"/>
        <w:jc w:val="both"/>
        <w:rPr>
          <w:rFonts w:ascii="Cambria" w:eastAsia="Noto Sans CJK SC" w:hAnsi="Cambria" w:cs="Calibri"/>
          <w:i/>
          <w:iCs/>
          <w:color w:val="FF0000"/>
          <w:sz w:val="22"/>
          <w:szCs w:val="22"/>
          <w:lang w:eastAsia="zh-CN" w:bidi="hi-IN"/>
        </w:rPr>
      </w:pPr>
    </w:p>
    <w:bookmarkEnd w:id="2"/>
    <w:p w14:paraId="4D230AC8" w14:textId="77777777" w:rsidR="00AA6409" w:rsidRPr="00AA6409" w:rsidRDefault="00AA6409" w:rsidP="00B70BE6">
      <w:pPr>
        <w:numPr>
          <w:ilvl w:val="0"/>
          <w:numId w:val="2"/>
        </w:numPr>
        <w:suppressAutoHyphens/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>Oświadczamy, że w cenie naszej oferty zostały uwzględnione wszystkie koszty wykonania przedmiotu zamówienia oraz cena uwzględnia wszystkie uwarunkowania oraz czynniki związane z realizacją zamówienia.</w:t>
      </w:r>
    </w:p>
    <w:p w14:paraId="54617FE2" w14:textId="77777777" w:rsidR="00AA6409" w:rsidRPr="00AA6409" w:rsidRDefault="00AA6409" w:rsidP="00AA6409">
      <w:pPr>
        <w:ind w:left="284"/>
        <w:jc w:val="both"/>
        <w:rPr>
          <w:rFonts w:ascii="Cambria" w:hAnsi="Cambria"/>
          <w:sz w:val="22"/>
          <w:szCs w:val="22"/>
        </w:rPr>
      </w:pPr>
    </w:p>
    <w:p w14:paraId="3B73EA27" w14:textId="6039A12B" w:rsidR="00AA6409" w:rsidRPr="00AA6409" w:rsidRDefault="00AA6409" w:rsidP="00B70BE6">
      <w:pPr>
        <w:widowControl w:val="0"/>
        <w:numPr>
          <w:ilvl w:val="0"/>
          <w:numId w:val="2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 xml:space="preserve">Oświadczamy, że </w:t>
      </w:r>
      <w:r w:rsidRPr="00AA6409">
        <w:rPr>
          <w:rFonts w:ascii="Cambria" w:hAnsi="Cambria"/>
          <w:b/>
          <w:sz w:val="22"/>
          <w:szCs w:val="22"/>
        </w:rPr>
        <w:t xml:space="preserve">oferujemy </w:t>
      </w:r>
      <w:r w:rsidR="00CA569D">
        <w:rPr>
          <w:rFonts w:ascii="Cambria" w:hAnsi="Cambria"/>
          <w:b/>
          <w:sz w:val="22"/>
          <w:szCs w:val="22"/>
        </w:rPr>
        <w:t>urządzenia</w:t>
      </w:r>
      <w:r w:rsidRPr="00AA6409">
        <w:rPr>
          <w:rFonts w:ascii="Cambria" w:hAnsi="Cambria"/>
          <w:b/>
          <w:sz w:val="22"/>
          <w:szCs w:val="22"/>
        </w:rPr>
        <w:t xml:space="preserve"> o parametrach zgodnych z wymaganiami Zamawiającego, </w:t>
      </w:r>
      <w:r w:rsidRPr="00AA6409">
        <w:rPr>
          <w:rFonts w:ascii="Cambria" w:hAnsi="Cambria"/>
          <w:b/>
          <w:sz w:val="22"/>
          <w:szCs w:val="22"/>
        </w:rPr>
        <w:br/>
        <w:t>a opisanymi w Szczegółowym opisie przedmiotu zamówienia.</w:t>
      </w:r>
    </w:p>
    <w:p w14:paraId="68EAA6F8" w14:textId="77777777" w:rsidR="00AA6409" w:rsidRPr="00AA6409" w:rsidRDefault="00AA6409" w:rsidP="00AA6409">
      <w:pPr>
        <w:jc w:val="both"/>
        <w:rPr>
          <w:rFonts w:ascii="Cambria" w:hAnsi="Cambria"/>
          <w:sz w:val="22"/>
          <w:szCs w:val="22"/>
        </w:rPr>
      </w:pPr>
    </w:p>
    <w:p w14:paraId="0D1458E8" w14:textId="77777777" w:rsidR="00AA6409" w:rsidRPr="00AA6409" w:rsidRDefault="00AA6409" w:rsidP="00B70BE6">
      <w:pPr>
        <w:widowControl w:val="0"/>
        <w:numPr>
          <w:ilvl w:val="0"/>
          <w:numId w:val="2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>Oświadczamy, że zapoznaliśmy się i bezwarunkowo akceptujemy szczegółowy opis przedmiotu zamówienia stanowiący załącznik nr 1</w:t>
      </w:r>
      <w:r w:rsidRPr="00AA6409">
        <w:rPr>
          <w:rFonts w:ascii="Cambria" w:hAnsi="Cambria"/>
          <w:b/>
          <w:sz w:val="22"/>
          <w:szCs w:val="22"/>
        </w:rPr>
        <w:t xml:space="preserve"> </w:t>
      </w:r>
      <w:r w:rsidRPr="00AA6409">
        <w:rPr>
          <w:rFonts w:ascii="Cambria" w:hAnsi="Cambria"/>
          <w:sz w:val="22"/>
          <w:szCs w:val="22"/>
        </w:rPr>
        <w:t xml:space="preserve">i nie wnosimy do niego zastrzeżeń. Przyjmujemy warunki określone w tymże dokumencie. Przedmiotowe zamówienie zrealizujemy zgodnie z opisem i w sposób określony w specyfikacji warunków zamówienia. </w:t>
      </w:r>
    </w:p>
    <w:p w14:paraId="60A36378" w14:textId="1DE8EA2E" w:rsidR="00AA6409" w:rsidRDefault="00AA6409" w:rsidP="00B70BE6">
      <w:pPr>
        <w:widowControl w:val="0"/>
        <w:numPr>
          <w:ilvl w:val="0"/>
          <w:numId w:val="2"/>
        </w:numPr>
        <w:spacing w:before="240"/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>Oświadczamy, że zapoznaliśmy się z treścią SWZ, zawierającą informacje niezbędne do przeprowadzenia postępowania i nie wnosimy do niej zastrzeżeń oraz uzyskaliśmy wszystkie konieczne informacje do właściwego przygotowania oferty.</w:t>
      </w:r>
    </w:p>
    <w:p w14:paraId="0B6CAE59" w14:textId="386D3459" w:rsidR="00CA569D" w:rsidRDefault="00CA569D" w:rsidP="00B70BE6">
      <w:pPr>
        <w:widowControl w:val="0"/>
        <w:numPr>
          <w:ilvl w:val="0"/>
          <w:numId w:val="2"/>
        </w:numPr>
        <w:spacing w:before="240"/>
        <w:ind w:left="284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przypadku wyboru naszej oferty jako najkorzystniejszej zobowiązujemy się, przed zawarciem umowy do:</w:t>
      </w:r>
    </w:p>
    <w:p w14:paraId="6F1A6703" w14:textId="5B02D43F" w:rsidR="00CA569D" w:rsidRDefault="00CA569D" w:rsidP="00B70BE6">
      <w:pPr>
        <w:pStyle w:val="Akapitzlist"/>
        <w:numPr>
          <w:ilvl w:val="0"/>
          <w:numId w:val="11"/>
        </w:numPr>
        <w:spacing w:before="240"/>
        <w:jc w:val="both"/>
        <w:rPr>
          <w:rFonts w:ascii="Cambria" w:hAnsi="Cambria"/>
        </w:rPr>
      </w:pPr>
      <w:r>
        <w:rPr>
          <w:rFonts w:ascii="Cambria" w:hAnsi="Cambria"/>
        </w:rPr>
        <w:t xml:space="preserve">Przedłożenia Zamawiającemu szczegółowej kalkulacji kosztów realizacji przedmiotu zamówienia, </w:t>
      </w:r>
    </w:p>
    <w:p w14:paraId="7A5B9755" w14:textId="77777777" w:rsidR="00CA569D" w:rsidRDefault="00CA569D" w:rsidP="00CA569D">
      <w:pPr>
        <w:suppressAutoHyphens/>
        <w:ind w:left="284"/>
        <w:jc w:val="both"/>
        <w:rPr>
          <w:rFonts w:ascii="Cambria" w:hAnsi="Cambria"/>
          <w:sz w:val="22"/>
          <w:szCs w:val="22"/>
        </w:rPr>
      </w:pPr>
    </w:p>
    <w:p w14:paraId="772BCC5B" w14:textId="169557F2" w:rsidR="00AA6409" w:rsidRPr="00AA6409" w:rsidRDefault="00AA6409" w:rsidP="00B70BE6">
      <w:pPr>
        <w:widowControl w:val="0"/>
        <w:numPr>
          <w:ilvl w:val="0"/>
          <w:numId w:val="2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 xml:space="preserve">Oświadczamy, że zapoznaliśmy się ze wzorem umowy, obowiązującym w niniejszym postępowaniu </w:t>
      </w:r>
      <w:r w:rsidRPr="00AA6409">
        <w:rPr>
          <w:rFonts w:ascii="Cambria" w:hAnsi="Cambria"/>
          <w:sz w:val="22"/>
          <w:szCs w:val="22"/>
        </w:rPr>
        <w:br/>
        <w:t xml:space="preserve">i nie wnosimy do niego zastrzeżeń oraz przyjmujemy warunki w nim zawarte. Ponadto oświadczamy, iż </w:t>
      </w:r>
      <w:r w:rsidRPr="00AA6409">
        <w:rPr>
          <w:rFonts w:ascii="Cambria" w:hAnsi="Cambria"/>
          <w:sz w:val="22"/>
          <w:szCs w:val="22"/>
        </w:rPr>
        <w:br/>
        <w:t>w przypadku wyboru naszej oferty, jako najkorzystniejszej zobowiązujemy się do zawarcia umowy na warunkach okre</w:t>
      </w:r>
      <w:r w:rsidRPr="00AA6409">
        <w:rPr>
          <w:rFonts w:ascii="Cambria" w:eastAsia="TimesNewRoman" w:hAnsi="Cambria"/>
          <w:sz w:val="22"/>
          <w:szCs w:val="22"/>
        </w:rPr>
        <w:t>ś</w:t>
      </w:r>
      <w:r w:rsidRPr="00AA6409">
        <w:rPr>
          <w:rFonts w:ascii="Cambria" w:hAnsi="Cambria"/>
          <w:sz w:val="22"/>
          <w:szCs w:val="22"/>
        </w:rPr>
        <w:t>lonych we wzorze umowy stanowi</w:t>
      </w:r>
      <w:r w:rsidRPr="00AA6409">
        <w:rPr>
          <w:rFonts w:ascii="Cambria" w:eastAsia="TimesNewRoman" w:hAnsi="Cambria"/>
          <w:sz w:val="22"/>
          <w:szCs w:val="22"/>
        </w:rPr>
        <w:t>ą</w:t>
      </w:r>
      <w:r w:rsidRPr="00AA6409">
        <w:rPr>
          <w:rFonts w:ascii="Cambria" w:hAnsi="Cambria"/>
          <w:sz w:val="22"/>
          <w:szCs w:val="22"/>
        </w:rPr>
        <w:t>cej Zał</w:t>
      </w:r>
      <w:r w:rsidRPr="00AA6409">
        <w:rPr>
          <w:rFonts w:ascii="Cambria" w:eastAsia="TimesNewRoman" w:hAnsi="Cambria"/>
          <w:sz w:val="22"/>
          <w:szCs w:val="22"/>
        </w:rPr>
        <w:t>ą</w:t>
      </w:r>
      <w:r w:rsidRPr="00AA6409">
        <w:rPr>
          <w:rFonts w:ascii="Cambria" w:hAnsi="Cambria"/>
          <w:sz w:val="22"/>
          <w:szCs w:val="22"/>
        </w:rPr>
        <w:t>cznik nr 4 do SWZ, w miejscu i terminie wyznaczonym przez Zamawiaj</w:t>
      </w:r>
      <w:r w:rsidRPr="00AA6409">
        <w:rPr>
          <w:rFonts w:ascii="Cambria" w:eastAsia="TimesNewRoman" w:hAnsi="Cambria"/>
          <w:sz w:val="22"/>
          <w:szCs w:val="22"/>
        </w:rPr>
        <w:t>ą</w:t>
      </w:r>
      <w:r w:rsidRPr="00AA6409">
        <w:rPr>
          <w:rFonts w:ascii="Cambria" w:hAnsi="Cambria"/>
          <w:sz w:val="22"/>
          <w:szCs w:val="22"/>
        </w:rPr>
        <w:t>cego.</w:t>
      </w:r>
    </w:p>
    <w:p w14:paraId="664BB020" w14:textId="77777777" w:rsidR="00AA6409" w:rsidRPr="00AA6409" w:rsidRDefault="00AA6409" w:rsidP="00B70BE6">
      <w:pPr>
        <w:numPr>
          <w:ilvl w:val="0"/>
          <w:numId w:val="2"/>
        </w:numPr>
        <w:suppressAutoHyphens/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lastRenderedPageBreak/>
        <w:t>Oświadczamy, że do wyliczenia ceny brutto podanej w niniejszym formularzu, zastosowaliśmy właściwą stawkę podatku od towarów i usług, w wysokości procentowej obowiązującej w dniu składania ofert.</w:t>
      </w:r>
    </w:p>
    <w:p w14:paraId="00B09937" w14:textId="77777777" w:rsidR="00AA6409" w:rsidRPr="00AA6409" w:rsidRDefault="00AA6409" w:rsidP="00B70BE6">
      <w:pPr>
        <w:pStyle w:val="Akapitzlist"/>
        <w:widowControl/>
        <w:numPr>
          <w:ilvl w:val="0"/>
          <w:numId w:val="2"/>
        </w:numPr>
        <w:autoSpaceDE/>
        <w:autoSpaceDN/>
        <w:spacing w:before="0" w:line="360" w:lineRule="auto"/>
        <w:ind w:left="284" w:hanging="284"/>
        <w:contextualSpacing/>
        <w:jc w:val="both"/>
        <w:rPr>
          <w:rFonts w:ascii="Cambria" w:hAnsi="Cambria" w:cs="Arial"/>
        </w:rPr>
      </w:pPr>
      <w:r w:rsidRPr="00CA569D">
        <w:rPr>
          <w:rFonts w:ascii="Cambria" w:eastAsiaTheme="minorHAnsi" w:hAnsi="Cambria" w:cstheme="minorBidi"/>
          <w:kern w:val="2"/>
          <w14:ligatures w14:val="standardContextual"/>
        </w:rPr>
        <w:t>Wybór</w:t>
      </w:r>
      <w:r w:rsidRPr="00AA6409">
        <w:rPr>
          <w:rFonts w:ascii="Cambria" w:hAnsi="Cambria" w:cs="Arial"/>
        </w:rPr>
        <w:t xml:space="preserve"> oferty będzie prowadził do powstania u Zamawiającego obowiązku podatkowego?</w:t>
      </w:r>
    </w:p>
    <w:p w14:paraId="11F28170" w14:textId="77777777" w:rsidR="00AA6409" w:rsidRPr="00AA6409" w:rsidRDefault="00AA6409" w:rsidP="00AA6409">
      <w:pPr>
        <w:pStyle w:val="Akapitzlist"/>
        <w:ind w:left="2880" w:hanging="2596"/>
        <w:rPr>
          <w:rFonts w:ascii="Cambria" w:hAnsi="Cambria" w:cs="Arial"/>
        </w:rPr>
      </w:pPr>
      <w:r w:rsidRPr="00AA6409">
        <w:rPr>
          <w:rFonts w:ascii="Cambria" w:hAnsi="Cambria" w:cs="Arial"/>
        </w:rPr>
        <w:t>⎕ TAK</w:t>
      </w:r>
    </w:p>
    <w:p w14:paraId="1F5C70D8" w14:textId="77777777" w:rsidR="00AA6409" w:rsidRPr="00AA6409" w:rsidRDefault="00AA6409" w:rsidP="00AA6409">
      <w:pPr>
        <w:pStyle w:val="Akapitzlist"/>
        <w:ind w:left="2880" w:hanging="2596"/>
        <w:rPr>
          <w:rFonts w:ascii="Cambria" w:hAnsi="Cambria" w:cs="Arial"/>
        </w:rPr>
      </w:pPr>
      <w:r w:rsidRPr="00AA6409">
        <w:rPr>
          <w:rFonts w:ascii="Cambria" w:hAnsi="Cambria" w:cs="Arial"/>
        </w:rPr>
        <w:t>⎕ NIE</w:t>
      </w:r>
    </w:p>
    <w:p w14:paraId="3861D491" w14:textId="77777777" w:rsidR="00AA6409" w:rsidRPr="00AA6409" w:rsidRDefault="00AA6409" w:rsidP="00AA6409">
      <w:pPr>
        <w:ind w:firstLine="284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(należy zaznaczyć właściwą odpowiedź, a w przypadku odpowiedzi twierdzącej należy podać:</w:t>
      </w:r>
    </w:p>
    <w:p w14:paraId="1C248273" w14:textId="77777777" w:rsidR="00AA6409" w:rsidRPr="00AA6409" w:rsidRDefault="00AA6409" w:rsidP="00AA6409">
      <w:pPr>
        <w:spacing w:before="120"/>
        <w:ind w:left="360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nazwa (rodzaj) towaru, którego dostawa będzie prowadziła do powstania obowiązku podatkowego:</w:t>
      </w:r>
    </w:p>
    <w:p w14:paraId="3FAD47C0" w14:textId="77777777" w:rsidR="00AA6409" w:rsidRPr="00AA6409" w:rsidRDefault="00AA6409" w:rsidP="00AA6409">
      <w:pPr>
        <w:spacing w:before="120"/>
        <w:ind w:left="360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………………………………………………………………………………………………………………….</w:t>
      </w:r>
    </w:p>
    <w:p w14:paraId="75A65FA6" w14:textId="77777777" w:rsidR="00AA6409" w:rsidRPr="00AA6409" w:rsidRDefault="00AA6409" w:rsidP="00AA6409">
      <w:pPr>
        <w:spacing w:before="120"/>
        <w:ind w:left="360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wartości towaru objętego obowiązkiem podatkowym Zamawiającego, bez kwoty podatku:</w:t>
      </w:r>
    </w:p>
    <w:p w14:paraId="0AB0476A" w14:textId="77777777" w:rsidR="00AA6409" w:rsidRPr="00AA6409" w:rsidRDefault="00AA6409" w:rsidP="00AA6409">
      <w:pPr>
        <w:spacing w:before="120"/>
        <w:ind w:left="360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………………………………………………………………………………………………………………….</w:t>
      </w:r>
    </w:p>
    <w:p w14:paraId="27B05466" w14:textId="77777777" w:rsidR="00AA6409" w:rsidRPr="00AA6409" w:rsidRDefault="00AA6409" w:rsidP="00AA6409">
      <w:pPr>
        <w:spacing w:before="120"/>
        <w:ind w:left="360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stawka podatku od towarów i usług, która zgodnie z wiedzą Wykonawcy, będzie miała zastosowanie</w:t>
      </w:r>
    </w:p>
    <w:p w14:paraId="32A28AF2" w14:textId="77777777" w:rsidR="00AA6409" w:rsidRPr="00AA6409" w:rsidRDefault="00AA6409" w:rsidP="00AA6409">
      <w:pPr>
        <w:spacing w:before="120"/>
        <w:ind w:left="360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………………………………………………………………………………………………………………….</w:t>
      </w:r>
    </w:p>
    <w:p w14:paraId="20B9411B" w14:textId="77777777" w:rsidR="00AA6409" w:rsidRPr="00AA6409" w:rsidRDefault="00AA6409" w:rsidP="00AA6409">
      <w:pPr>
        <w:ind w:left="284"/>
        <w:rPr>
          <w:rFonts w:ascii="Cambria" w:hAnsi="Cambria" w:cs="Arial"/>
          <w:sz w:val="22"/>
          <w:szCs w:val="22"/>
        </w:rPr>
      </w:pPr>
      <w:r w:rsidRPr="00AA6409">
        <w:rPr>
          <w:rFonts w:ascii="Cambria" w:hAnsi="Cambria" w:cs="Arial"/>
          <w:sz w:val="22"/>
          <w:szCs w:val="22"/>
        </w:rPr>
        <w:t xml:space="preserve">W przypadku nie wykreślenia jednej z ww. pozycji pkt. 6 Zamawiający uzna, że wybór przedmiotowej  oferty nie będzie prowadzić do powstania u Zamawiającego obowiązku podatkowego. </w:t>
      </w:r>
    </w:p>
    <w:p w14:paraId="7E035E74" w14:textId="77777777" w:rsidR="00AA6409" w:rsidRPr="00AA6409" w:rsidRDefault="00AA6409" w:rsidP="00B70BE6">
      <w:pPr>
        <w:numPr>
          <w:ilvl w:val="0"/>
          <w:numId w:val="2"/>
        </w:numPr>
        <w:autoSpaceDE w:val="0"/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>O</w:t>
      </w:r>
      <w:r w:rsidRPr="00AA6409">
        <w:rPr>
          <w:rFonts w:ascii="Cambria" w:eastAsia="TimesNewRoman" w:hAnsi="Cambria"/>
          <w:sz w:val="22"/>
          <w:szCs w:val="22"/>
        </w:rPr>
        <w:t>ś</w:t>
      </w:r>
      <w:r w:rsidRPr="00AA6409">
        <w:rPr>
          <w:rFonts w:ascii="Cambria" w:hAnsi="Cambria"/>
          <w:sz w:val="22"/>
          <w:szCs w:val="22"/>
        </w:rPr>
        <w:t>wiadczamy, że uwa</w:t>
      </w:r>
      <w:r w:rsidRPr="00AA6409">
        <w:rPr>
          <w:rFonts w:ascii="Cambria" w:eastAsia="TimesNewRoman" w:hAnsi="Cambria"/>
          <w:sz w:val="22"/>
          <w:szCs w:val="22"/>
        </w:rPr>
        <w:t>ż</w:t>
      </w:r>
      <w:r w:rsidRPr="00AA6409">
        <w:rPr>
          <w:rFonts w:ascii="Cambria" w:hAnsi="Cambria"/>
          <w:sz w:val="22"/>
          <w:szCs w:val="22"/>
        </w:rPr>
        <w:t>amy si</w:t>
      </w:r>
      <w:r w:rsidRPr="00AA6409">
        <w:rPr>
          <w:rFonts w:ascii="Cambria" w:eastAsia="TimesNewRoman" w:hAnsi="Cambria"/>
          <w:sz w:val="22"/>
          <w:szCs w:val="22"/>
        </w:rPr>
        <w:t xml:space="preserve">ę </w:t>
      </w:r>
      <w:r w:rsidRPr="00AA6409">
        <w:rPr>
          <w:rFonts w:ascii="Cambria" w:hAnsi="Cambria"/>
          <w:sz w:val="22"/>
          <w:szCs w:val="22"/>
        </w:rPr>
        <w:t>za zwi</w:t>
      </w:r>
      <w:r w:rsidRPr="00AA6409">
        <w:rPr>
          <w:rFonts w:ascii="Cambria" w:eastAsia="TimesNewRoman" w:hAnsi="Cambria"/>
          <w:sz w:val="22"/>
          <w:szCs w:val="22"/>
        </w:rPr>
        <w:t>ą</w:t>
      </w:r>
      <w:r w:rsidRPr="00AA6409">
        <w:rPr>
          <w:rFonts w:ascii="Cambria" w:hAnsi="Cambria"/>
          <w:sz w:val="22"/>
          <w:szCs w:val="22"/>
        </w:rPr>
        <w:t>zanych niniejsz</w:t>
      </w:r>
      <w:r w:rsidRPr="00AA6409">
        <w:rPr>
          <w:rFonts w:ascii="Cambria" w:eastAsia="TimesNewRoman" w:hAnsi="Cambria"/>
          <w:sz w:val="22"/>
          <w:szCs w:val="22"/>
        </w:rPr>
        <w:t xml:space="preserve">ą </w:t>
      </w:r>
      <w:r w:rsidRPr="00AA6409">
        <w:rPr>
          <w:rFonts w:ascii="Cambria" w:hAnsi="Cambria"/>
          <w:sz w:val="22"/>
          <w:szCs w:val="22"/>
        </w:rPr>
        <w:t>ofert</w:t>
      </w:r>
      <w:r w:rsidRPr="00AA6409">
        <w:rPr>
          <w:rFonts w:ascii="Cambria" w:eastAsia="TimesNewRoman" w:hAnsi="Cambria"/>
          <w:sz w:val="22"/>
          <w:szCs w:val="22"/>
        </w:rPr>
        <w:t xml:space="preserve">ą </w:t>
      </w:r>
      <w:r w:rsidRPr="00AA6409">
        <w:rPr>
          <w:rFonts w:ascii="Cambria" w:hAnsi="Cambria"/>
          <w:sz w:val="22"/>
          <w:szCs w:val="22"/>
        </w:rPr>
        <w:t>zgodnie z terminem określonym w SWZ.</w:t>
      </w:r>
    </w:p>
    <w:p w14:paraId="624B8A70" w14:textId="77777777" w:rsidR="00AA6409" w:rsidRPr="00AA6409" w:rsidRDefault="00AA6409" w:rsidP="00B70BE6">
      <w:pPr>
        <w:numPr>
          <w:ilvl w:val="0"/>
          <w:numId w:val="2"/>
        </w:numPr>
        <w:suppressAutoHyphens/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>Informujemy, iż Podwykonawcom zostanie powierzone wykonanie następujący zadań*</w:t>
      </w:r>
      <w:r w:rsidRPr="00AA6409">
        <w:rPr>
          <w:rFonts w:ascii="Cambria" w:hAnsi="Cambria"/>
          <w:i/>
          <w:sz w:val="22"/>
          <w:szCs w:val="22"/>
        </w:rPr>
        <w:t xml:space="preserve"> </w:t>
      </w:r>
      <w:r w:rsidRPr="00AA6409">
        <w:rPr>
          <w:rFonts w:ascii="Cambria" w:hAnsi="Cambria"/>
          <w:i/>
          <w:sz w:val="22"/>
          <w:szCs w:val="22"/>
          <w:vertAlign w:val="superscript"/>
        </w:rPr>
        <w:t>wypełnić jeżeli dotyczy</w:t>
      </w:r>
      <w:r w:rsidRPr="00AA6409">
        <w:rPr>
          <w:rFonts w:ascii="Cambria" w:hAnsi="Cambria"/>
          <w:sz w:val="22"/>
          <w:szCs w:val="22"/>
        </w:rPr>
        <w:t xml:space="preserve"> :</w:t>
      </w:r>
    </w:p>
    <w:p w14:paraId="070AE619" w14:textId="77777777" w:rsidR="00AA6409" w:rsidRPr="00AA6409" w:rsidRDefault="00AA6409" w:rsidP="00AA6409">
      <w:pPr>
        <w:autoSpaceDE w:val="0"/>
        <w:ind w:left="284"/>
        <w:jc w:val="both"/>
        <w:rPr>
          <w:rFonts w:ascii="Cambria" w:hAnsi="Cambria"/>
          <w:sz w:val="22"/>
          <w:szCs w:val="22"/>
        </w:rPr>
      </w:pPr>
    </w:p>
    <w:tbl>
      <w:tblPr>
        <w:tblW w:w="10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2052"/>
        <w:gridCol w:w="3770"/>
        <w:gridCol w:w="3716"/>
      </w:tblGrid>
      <w:tr w:rsidR="00AA6409" w:rsidRPr="00AA6409" w14:paraId="585E2025" w14:textId="77777777" w:rsidTr="006A1840">
        <w:trPr>
          <w:trHeight w:val="452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82A06C7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A6409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F52D4E4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A6409">
              <w:rPr>
                <w:rFonts w:ascii="Cambria" w:hAnsi="Cambria"/>
                <w:b/>
                <w:sz w:val="22"/>
                <w:szCs w:val="22"/>
              </w:rPr>
              <w:t>Nazwa podwykonawcy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7BDE513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A6409">
              <w:rPr>
                <w:rFonts w:ascii="Cambria" w:hAnsi="Cambria"/>
                <w:b/>
                <w:sz w:val="22"/>
                <w:szCs w:val="22"/>
              </w:rPr>
              <w:t>Część zamówienia, jaka zostanie powierzona podwykonawcy**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B09F739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A6409">
              <w:rPr>
                <w:rFonts w:ascii="Cambria" w:hAnsi="Cambria"/>
                <w:b/>
                <w:sz w:val="22"/>
                <w:szCs w:val="22"/>
              </w:rPr>
              <w:t>Wartość lub procentowa część zamówienia, jaka zostanie powierzona podwykonawcy</w:t>
            </w:r>
          </w:p>
        </w:tc>
      </w:tr>
      <w:tr w:rsidR="00AA6409" w:rsidRPr="00AA6409" w14:paraId="0C0410DE" w14:textId="77777777" w:rsidTr="006A1840">
        <w:trPr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E040E7F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A6409">
              <w:rPr>
                <w:rFonts w:ascii="Cambria" w:hAnsi="Cambria"/>
                <w:b/>
                <w:sz w:val="22"/>
                <w:szCs w:val="22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CFCEB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FBAF5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41EF3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AA6409" w:rsidRPr="00AA6409" w14:paraId="1A6DE9DB" w14:textId="77777777" w:rsidTr="006A1840">
        <w:trPr>
          <w:jc w:val="center"/>
        </w:trPr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07DE28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AA6409">
              <w:rPr>
                <w:rFonts w:ascii="Cambria" w:hAnsi="Cambria"/>
                <w:b/>
                <w:sz w:val="22"/>
                <w:szCs w:val="22"/>
              </w:rPr>
              <w:t>SUMA: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25F47" w14:textId="77777777" w:rsidR="00AA6409" w:rsidRPr="00AA6409" w:rsidRDefault="00AA6409" w:rsidP="006A1840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05B13FD8" w14:textId="77777777" w:rsidR="00AA6409" w:rsidRPr="00AA6409" w:rsidRDefault="00AA6409" w:rsidP="00AA6409">
      <w:pPr>
        <w:spacing w:before="120"/>
        <w:ind w:left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>W przypadku wykonywania przedmiotu zamówienia przez podwykonawców, oświadczamy, że ponosimy pełną odpowiedzialność za działanie lub zaniechanie wszystkich podwykonawców</w:t>
      </w:r>
    </w:p>
    <w:p w14:paraId="7BEAE74E" w14:textId="77777777" w:rsidR="00AA6409" w:rsidRPr="00AA6409" w:rsidRDefault="00AA6409" w:rsidP="00B70BE6">
      <w:pPr>
        <w:numPr>
          <w:ilvl w:val="0"/>
          <w:numId w:val="2"/>
        </w:numPr>
        <w:autoSpaceDE w:val="0"/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 xml:space="preserve">Jeżeli Zamawiający będzie mógł uzyskać dokumenty za pomocą bezpłatnych i ogólnodostępnych krajowych </w:t>
      </w:r>
      <w:r w:rsidRPr="00AA6409">
        <w:rPr>
          <w:rFonts w:ascii="Cambria" w:hAnsi="Cambria"/>
          <w:sz w:val="22"/>
          <w:szCs w:val="22"/>
          <w:lang w:eastAsia="ar-SA"/>
        </w:rPr>
        <w:t>baz</w:t>
      </w:r>
      <w:r w:rsidRPr="00AA6409">
        <w:rPr>
          <w:rFonts w:ascii="Cambria" w:hAnsi="Cambria"/>
          <w:sz w:val="22"/>
          <w:szCs w:val="22"/>
        </w:rPr>
        <w:t xml:space="preserve"> danych, w szczególności rejestrów publicznych w rozumieniu ustawy z dnia 17 lutego 2005 r. o informatyzacji działalności podmiotów realizujących zadania publiczne (tj. Dz.U. z 2017 r., poz. 570 ze zm.) i pozwolą na to przekazane dane identyfikacyjne, oświadczamy, iż wyrażamy zgodę na samodzielne pobranie przez Zamawiającego z tych baz danych oświadczeń lub dokumentów dotyczących Wykonawcy składającego ofertę w niniejszym postępowaniu o udzielenie zamówienia publicznego.</w:t>
      </w:r>
    </w:p>
    <w:p w14:paraId="7DB8911F" w14:textId="77777777" w:rsidR="00AA6409" w:rsidRPr="00AA6409" w:rsidRDefault="00AA6409" w:rsidP="00B70BE6">
      <w:pPr>
        <w:numPr>
          <w:ilvl w:val="0"/>
          <w:numId w:val="2"/>
        </w:numPr>
        <w:autoSpaceDE w:val="0"/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 xml:space="preserve">Oświadczamy, że zapoznaliśmy się z informacjami zawartymi dotyczącymi  przetwarzania danych osobowych Wykonawcy </w:t>
      </w:r>
      <w:r w:rsidRPr="00AA6409">
        <w:rPr>
          <w:rFonts w:ascii="Cambria" w:hAnsi="Cambria"/>
          <w:sz w:val="22"/>
          <w:szCs w:val="22"/>
          <w:lang w:eastAsia="ar-SA"/>
        </w:rPr>
        <w:t>oraz</w:t>
      </w:r>
      <w:r w:rsidRPr="00AA6409">
        <w:rPr>
          <w:rFonts w:ascii="Cambria" w:hAnsi="Cambria"/>
          <w:sz w:val="22"/>
          <w:szCs w:val="22"/>
        </w:rPr>
        <w:t xml:space="preserve"> bezwarunkowo akceptujemy przedstawione w niej warunki.</w:t>
      </w:r>
      <w:r w:rsidRPr="00AA6409">
        <w:rPr>
          <w:rFonts w:ascii="Cambria" w:hAnsi="Cambria" w:cs="Calibri"/>
          <w:sz w:val="22"/>
          <w:szCs w:val="22"/>
        </w:rPr>
        <w:t xml:space="preserve"> W szczególności oświadczamy, że wypełniliśmy obowiązki informacyjne przewidziane w art. 13 lub art. 14 RODO</w:t>
      </w:r>
      <w:r w:rsidRPr="00AA6409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  <w:r w:rsidRPr="00AA6409">
        <w:rPr>
          <w:rFonts w:ascii="Cambria" w:hAnsi="Cambria" w:cs="Calibr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</w:p>
    <w:p w14:paraId="2CA440C8" w14:textId="77777777" w:rsidR="00AA6409" w:rsidRPr="00AA6409" w:rsidRDefault="00AA6409" w:rsidP="00B70BE6">
      <w:pPr>
        <w:numPr>
          <w:ilvl w:val="0"/>
          <w:numId w:val="2"/>
        </w:numPr>
        <w:autoSpaceDE w:val="0"/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 xml:space="preserve">Oświadczamy, że akceptujemy sposób porozumiewania się przy użyciu środków komunikacji elektronicznej </w:t>
      </w:r>
      <w:r w:rsidRPr="00AA6409">
        <w:rPr>
          <w:rFonts w:ascii="Cambria" w:hAnsi="Cambria"/>
          <w:sz w:val="22"/>
          <w:szCs w:val="22"/>
        </w:rPr>
        <w:br/>
        <w:t>w rozumieniu ustawy z dnia 18 lipca 2002 r. o świadczeniu usług drogą elektroniczną.</w:t>
      </w:r>
    </w:p>
    <w:p w14:paraId="34560F80" w14:textId="77777777" w:rsidR="00AA6409" w:rsidRPr="00AA6409" w:rsidRDefault="00AA6409" w:rsidP="00B70BE6">
      <w:pPr>
        <w:numPr>
          <w:ilvl w:val="0"/>
          <w:numId w:val="2"/>
        </w:numPr>
        <w:autoSpaceDE w:val="0"/>
        <w:ind w:left="284" w:hanging="284"/>
        <w:jc w:val="both"/>
        <w:rPr>
          <w:rFonts w:ascii="Cambria" w:hAnsi="Cambria"/>
          <w:sz w:val="22"/>
          <w:szCs w:val="22"/>
        </w:rPr>
      </w:pPr>
      <w:r w:rsidRPr="00AA6409">
        <w:rPr>
          <w:rFonts w:ascii="Cambria" w:hAnsi="Cambria"/>
          <w:sz w:val="22"/>
          <w:szCs w:val="22"/>
        </w:rPr>
        <w:t xml:space="preserve">Komplet składanych </w:t>
      </w:r>
      <w:r w:rsidRPr="00AA6409">
        <w:rPr>
          <w:rFonts w:ascii="Cambria" w:hAnsi="Cambria"/>
          <w:sz w:val="22"/>
          <w:szCs w:val="22"/>
          <w:lang w:eastAsia="ar-SA"/>
        </w:rPr>
        <w:t>dokumentów</w:t>
      </w:r>
      <w:r w:rsidRPr="00AA6409">
        <w:rPr>
          <w:rFonts w:ascii="Cambria" w:hAnsi="Cambria"/>
          <w:sz w:val="22"/>
          <w:szCs w:val="22"/>
        </w:rPr>
        <w:t xml:space="preserve"> stanowią następujące pozycje:</w:t>
      </w:r>
    </w:p>
    <w:p w14:paraId="649D68FB" w14:textId="77777777" w:rsidR="00AA6409" w:rsidRPr="00AA6409" w:rsidRDefault="00AA6409" w:rsidP="00B70BE6">
      <w:pPr>
        <w:numPr>
          <w:ilvl w:val="0"/>
          <w:numId w:val="3"/>
        </w:numPr>
        <w:autoSpaceDE w:val="0"/>
        <w:spacing w:line="276" w:lineRule="auto"/>
        <w:jc w:val="both"/>
        <w:rPr>
          <w:rFonts w:ascii="Cambria" w:hAnsi="Cambria"/>
          <w:b/>
          <w:bCs/>
          <w:kern w:val="0"/>
          <w:sz w:val="22"/>
          <w:szCs w:val="22"/>
          <w:lang w:eastAsia="zh-CN"/>
        </w:rPr>
      </w:pPr>
      <w:r w:rsidRPr="00AA6409">
        <w:rPr>
          <w:rFonts w:ascii="Cambria" w:hAnsi="Cambria"/>
          <w:b/>
          <w:bCs/>
          <w:kern w:val="0"/>
          <w:sz w:val="22"/>
          <w:szCs w:val="22"/>
          <w:lang w:eastAsia="zh-CN"/>
        </w:rPr>
        <w:t>Oświadczenie o braku podstaw do wykluczenia.</w:t>
      </w:r>
    </w:p>
    <w:p w14:paraId="05D149F7" w14:textId="77777777" w:rsidR="00AA6409" w:rsidRPr="00AA6409" w:rsidRDefault="00AA6409" w:rsidP="00B70BE6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b/>
          <w:kern w:val="0"/>
          <w:sz w:val="22"/>
          <w:szCs w:val="22"/>
        </w:rPr>
      </w:pPr>
      <w:r w:rsidRPr="00AA6409">
        <w:rPr>
          <w:rFonts w:ascii="Cambria" w:hAnsi="Cambria"/>
          <w:b/>
          <w:kern w:val="0"/>
          <w:sz w:val="22"/>
          <w:szCs w:val="22"/>
        </w:rPr>
        <w:t xml:space="preserve">Potwierdzenie umocowania do działania w imieniu Wykonawcy </w:t>
      </w:r>
      <w:r w:rsidRPr="00AA6409">
        <w:rPr>
          <w:rFonts w:ascii="Cambria" w:hAnsi="Cambria"/>
          <w:i/>
          <w:kern w:val="0"/>
          <w:sz w:val="22"/>
          <w:szCs w:val="22"/>
        </w:rPr>
        <w:t xml:space="preserve">/ </w:t>
      </w:r>
      <w:r w:rsidRPr="00AA6409">
        <w:rPr>
          <w:rFonts w:ascii="Cambria" w:eastAsia="Calibri" w:hAnsi="Cambria" w:cs="Cambria"/>
          <w:b/>
          <w:kern w:val="0"/>
          <w:sz w:val="22"/>
          <w:szCs w:val="22"/>
          <w:lang w:eastAsia="zh-CN"/>
        </w:rPr>
        <w:t>Pełnomocnictwo</w:t>
      </w:r>
      <w:r w:rsidRPr="00AA6409">
        <w:rPr>
          <w:rFonts w:ascii="Cambria" w:eastAsia="Calibri" w:hAnsi="Cambria" w:cs="Cambria"/>
          <w:kern w:val="0"/>
          <w:sz w:val="22"/>
          <w:szCs w:val="22"/>
          <w:lang w:eastAsia="zh-CN"/>
        </w:rPr>
        <w:t xml:space="preserve"> upoważniające do złożenia oferty, o ile ofertę składa Pełnomocnik</w:t>
      </w:r>
      <w:r w:rsidRPr="00AA6409">
        <w:rPr>
          <w:rFonts w:ascii="Cambria" w:eastAsia="Calibri" w:hAnsi="Cambria" w:cs="Cambria"/>
          <w:b/>
          <w:bCs/>
          <w:kern w:val="0"/>
          <w:sz w:val="22"/>
          <w:szCs w:val="22"/>
          <w:lang w:eastAsia="zh-CN"/>
        </w:rPr>
        <w:t xml:space="preserve"> </w:t>
      </w:r>
      <w:r w:rsidRPr="00AA6409">
        <w:rPr>
          <w:rFonts w:ascii="Cambria" w:eastAsia="Calibri" w:hAnsi="Cambria" w:cs="Cambria"/>
          <w:i/>
          <w:iCs/>
          <w:kern w:val="0"/>
          <w:sz w:val="22"/>
          <w:szCs w:val="22"/>
          <w:lang w:eastAsia="zh-CN"/>
        </w:rPr>
        <w:t>(jeśli dotyczy).</w:t>
      </w:r>
      <w:r w:rsidRPr="00AA6409">
        <w:rPr>
          <w:rFonts w:ascii="Cambria" w:hAnsi="Cambria"/>
          <w:b/>
          <w:bCs/>
          <w:kern w:val="0"/>
          <w:sz w:val="22"/>
          <w:szCs w:val="22"/>
          <w:lang w:eastAsia="zh-CN"/>
        </w:rPr>
        <w:t xml:space="preserve"> </w:t>
      </w:r>
    </w:p>
    <w:p w14:paraId="490F47F8" w14:textId="77777777" w:rsidR="00AA6409" w:rsidRPr="00AA6409" w:rsidRDefault="00AA6409" w:rsidP="00B70BE6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b/>
          <w:kern w:val="0"/>
          <w:sz w:val="22"/>
          <w:szCs w:val="22"/>
        </w:rPr>
      </w:pPr>
      <w:r w:rsidRPr="00AA6409">
        <w:rPr>
          <w:rFonts w:ascii="Cambria" w:hAnsi="Cambria"/>
          <w:b/>
          <w:kern w:val="0"/>
          <w:sz w:val="22"/>
          <w:szCs w:val="22"/>
        </w:rPr>
        <w:t>……….</w:t>
      </w:r>
    </w:p>
    <w:p w14:paraId="6A48DA9F" w14:textId="77777777" w:rsidR="00AA6409" w:rsidRPr="00AA6409" w:rsidRDefault="00AA6409" w:rsidP="00AA6409">
      <w:pPr>
        <w:ind w:left="720"/>
        <w:jc w:val="both"/>
        <w:rPr>
          <w:rFonts w:ascii="Cambria" w:eastAsia="Calibri" w:hAnsi="Cambria"/>
          <w:bCs/>
          <w:i/>
          <w:sz w:val="22"/>
          <w:szCs w:val="22"/>
        </w:rPr>
      </w:pPr>
    </w:p>
    <w:p w14:paraId="07F7E453" w14:textId="77777777" w:rsidR="00AA6409" w:rsidRPr="00AA6409" w:rsidRDefault="00AA6409" w:rsidP="00AA6409">
      <w:pPr>
        <w:ind w:left="720"/>
        <w:jc w:val="right"/>
        <w:rPr>
          <w:rFonts w:ascii="Cambria" w:hAnsi="Cambria"/>
          <w:i/>
          <w:sz w:val="22"/>
          <w:szCs w:val="22"/>
        </w:rPr>
      </w:pPr>
      <w:r w:rsidRPr="00AA6409">
        <w:rPr>
          <w:rFonts w:ascii="Cambria" w:eastAsia="Calibri" w:hAnsi="Cambria"/>
          <w:bCs/>
          <w:i/>
          <w:sz w:val="22"/>
          <w:szCs w:val="22"/>
        </w:rPr>
        <w:t>…………………………………………………………………………………….</w:t>
      </w:r>
    </w:p>
    <w:p w14:paraId="4BFF0078" w14:textId="77777777" w:rsidR="00AA6409" w:rsidRPr="00CA569D" w:rsidRDefault="00AA6409" w:rsidP="00AA6409">
      <w:pPr>
        <w:ind w:left="5040"/>
        <w:jc w:val="center"/>
        <w:rPr>
          <w:rFonts w:ascii="Cambria" w:hAnsi="Cambria"/>
          <w:sz w:val="20"/>
          <w:szCs w:val="20"/>
        </w:rPr>
      </w:pPr>
      <w:r w:rsidRPr="00CA569D">
        <w:rPr>
          <w:rFonts w:ascii="Cambria" w:eastAsia="Calibri" w:hAnsi="Cambria"/>
          <w:b/>
          <w:bCs/>
          <w:i/>
          <w:sz w:val="20"/>
          <w:szCs w:val="20"/>
        </w:rPr>
        <w:t>Oferta powinna być  złożona  w formie elektronicznej lub w postaci elektronicznej opatrzonej podpisem zaufanym lub podpisem osobistym</w:t>
      </w:r>
      <w:r w:rsidRPr="00CA569D">
        <w:rPr>
          <w:rFonts w:ascii="Cambria" w:eastAsia="Calibri" w:hAnsi="Cambria"/>
          <w:bCs/>
          <w:i/>
          <w:sz w:val="20"/>
          <w:szCs w:val="20"/>
        </w:rPr>
        <w:t xml:space="preserve"> przez osobę/y upoważnioną/e do reprezentowania Wykonawcy</w:t>
      </w:r>
    </w:p>
    <w:p w14:paraId="169C3BCA" w14:textId="77777777" w:rsidR="00321310" w:rsidRPr="00AA6409" w:rsidRDefault="00321310" w:rsidP="00321310">
      <w:pPr>
        <w:rPr>
          <w:rFonts w:ascii="Cambria" w:hAnsi="Cambria"/>
          <w:sz w:val="22"/>
          <w:szCs w:val="22"/>
        </w:rPr>
      </w:pPr>
    </w:p>
    <w:sectPr w:rsidR="00321310" w:rsidRPr="00AA6409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631C1" w14:textId="77777777" w:rsidR="008D4B2A" w:rsidRDefault="008D4B2A" w:rsidP="0061788B">
      <w:r>
        <w:separator/>
      </w:r>
    </w:p>
  </w:endnote>
  <w:endnote w:type="continuationSeparator" w:id="0">
    <w:p w14:paraId="53984608" w14:textId="77777777" w:rsidR="008D4B2A" w:rsidRDefault="008D4B2A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">
    <w:altName w:val="Times New Roman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charset w:val="00"/>
    <w:family w:val="auto"/>
    <w:pitch w:val="variable"/>
  </w:font>
  <w:font w:name="TimesNewRoman">
    <w:altName w:val="MS Mincho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CF0AD" w14:textId="77777777" w:rsidR="008D4B2A" w:rsidRDefault="008D4B2A" w:rsidP="0061788B">
      <w:bookmarkStart w:id="0" w:name="_Hlk187750592"/>
      <w:bookmarkEnd w:id="0"/>
      <w:r>
        <w:separator/>
      </w:r>
    </w:p>
  </w:footnote>
  <w:footnote w:type="continuationSeparator" w:id="0">
    <w:p w14:paraId="4D8B76B9" w14:textId="77777777" w:rsidR="008D4B2A" w:rsidRDefault="008D4B2A" w:rsidP="0061788B">
      <w:r>
        <w:continuationSeparator/>
      </w:r>
    </w:p>
  </w:footnote>
  <w:footnote w:id="1">
    <w:p w14:paraId="10C1DDE7" w14:textId="77777777" w:rsidR="00AA6409" w:rsidRDefault="00AA6409" w:rsidP="00AA6409">
      <w:pPr>
        <w:pStyle w:val="Tekstprzypisudolnego"/>
        <w:rPr>
          <w:rFonts w:ascii="Cambria" w:hAnsi="Cambria"/>
          <w:i/>
          <w:sz w:val="16"/>
          <w:szCs w:val="16"/>
          <w:lang w:eastAsia="en-GB"/>
        </w:rPr>
      </w:pPr>
      <w:r>
        <w:rPr>
          <w:rStyle w:val="Odwoanieprzypisudolnego"/>
          <w:rFonts w:ascii="Cambria" w:hAnsi="Cambria"/>
          <w:i/>
          <w:sz w:val="12"/>
          <w:szCs w:val="16"/>
        </w:rPr>
        <w:footnoteRef/>
      </w:r>
      <w:r>
        <w:rPr>
          <w:rFonts w:ascii="Cambria" w:hAnsi="Cambria"/>
          <w:i/>
          <w:sz w:val="12"/>
          <w:szCs w:val="16"/>
        </w:rPr>
        <w:t xml:space="preserve"> </w:t>
      </w:r>
      <w:r>
        <w:rPr>
          <w:rFonts w:ascii="Cambria" w:hAnsi="Cambria" w:cs="Calibri"/>
          <w:i/>
          <w:sz w:val="12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65317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F69EE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C4895"/>
    <w:multiLevelType w:val="hybridMultilevel"/>
    <w:tmpl w:val="5810B59A"/>
    <w:lvl w:ilvl="0" w:tplc="2364359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4F70A5B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3"/>
  </w:num>
  <w:num w:numId="5">
    <w:abstractNumId w:val="10"/>
  </w:num>
  <w:num w:numId="6">
    <w:abstractNumId w:val="12"/>
  </w:num>
  <w:num w:numId="7">
    <w:abstractNumId w:val="14"/>
  </w:num>
  <w:num w:numId="8">
    <w:abstractNumId w:val="11"/>
  </w:num>
  <w:num w:numId="9">
    <w:abstractNumId w:val="17"/>
  </w:num>
  <w:num w:numId="10">
    <w:abstractNumId w:val="15"/>
  </w:num>
  <w:num w:numId="11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921E1"/>
    <w:rsid w:val="000F0553"/>
    <w:rsid w:val="001A35B0"/>
    <w:rsid w:val="002A66BF"/>
    <w:rsid w:val="002A69BB"/>
    <w:rsid w:val="002D1BE5"/>
    <w:rsid w:val="002D397A"/>
    <w:rsid w:val="00321310"/>
    <w:rsid w:val="0037637C"/>
    <w:rsid w:val="00483A84"/>
    <w:rsid w:val="00560DA4"/>
    <w:rsid w:val="005B6208"/>
    <w:rsid w:val="0061788B"/>
    <w:rsid w:val="00636210"/>
    <w:rsid w:val="00707267"/>
    <w:rsid w:val="007848DF"/>
    <w:rsid w:val="008079B8"/>
    <w:rsid w:val="00843569"/>
    <w:rsid w:val="00886436"/>
    <w:rsid w:val="00895238"/>
    <w:rsid w:val="008D4B2A"/>
    <w:rsid w:val="0091020E"/>
    <w:rsid w:val="00952385"/>
    <w:rsid w:val="00A212FF"/>
    <w:rsid w:val="00AA6409"/>
    <w:rsid w:val="00B467D1"/>
    <w:rsid w:val="00B70BE6"/>
    <w:rsid w:val="00B92FE6"/>
    <w:rsid w:val="00C8120A"/>
    <w:rsid w:val="00C92BFB"/>
    <w:rsid w:val="00CA569D"/>
    <w:rsid w:val="00DD3DA1"/>
    <w:rsid w:val="00E70AAA"/>
    <w:rsid w:val="00F3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8</cp:revision>
  <cp:lastPrinted>2024-11-07T09:47:00Z</cp:lastPrinted>
  <dcterms:created xsi:type="dcterms:W3CDTF">2025-01-28T10:54:00Z</dcterms:created>
  <dcterms:modified xsi:type="dcterms:W3CDTF">2025-04-01T11:04:00Z</dcterms:modified>
</cp:coreProperties>
</file>