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C4D" w:rsidRDefault="00DE1C4D" w:rsidP="001D39A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</w:p>
    <w:p w:rsidR="001D39A2" w:rsidRPr="00A96D29" w:rsidRDefault="001D39A2" w:rsidP="001D39A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(Wykonawca/Wykonawcy)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1D39A2" w:rsidRPr="00A96D29" w:rsidRDefault="001D39A2" w:rsidP="001D39A2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……………………</w:t>
      </w:r>
      <w:r>
        <w:rPr>
          <w:rFonts w:ascii="Arial" w:eastAsia="Calibri" w:hAnsi="Arial" w:cs="Arial"/>
          <w:lang w:eastAsia="pl-PL"/>
        </w:rPr>
        <w:t>…</w:t>
      </w:r>
      <w:r w:rsidRPr="00A96D29">
        <w:rPr>
          <w:rFonts w:ascii="Arial" w:eastAsia="Calibri" w:hAnsi="Arial" w:cs="Arial"/>
          <w:lang w:eastAsia="pl-PL"/>
        </w:rPr>
        <w:t>………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.................................................</w:t>
      </w:r>
      <w:r>
        <w:rPr>
          <w:rFonts w:ascii="Arial" w:eastAsia="Calibri" w:hAnsi="Arial" w:cs="Arial"/>
          <w:lang w:eastAsia="pl-PL"/>
        </w:rPr>
        <w:t>.........</w:t>
      </w:r>
      <w:r w:rsidRPr="00A96D29">
        <w:rPr>
          <w:rFonts w:ascii="Arial" w:eastAsia="Calibri" w:hAnsi="Arial" w:cs="Arial"/>
          <w:lang w:eastAsia="pl-PL"/>
        </w:rPr>
        <w:t>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tel./fax .............................................................</w:t>
      </w:r>
      <w:r>
        <w:rPr>
          <w:rFonts w:ascii="Arial" w:eastAsia="Calibri" w:hAnsi="Arial" w:cs="Arial"/>
          <w:lang w:eastAsia="pl-PL"/>
        </w:rPr>
        <w:t>...........</w:t>
      </w:r>
      <w:r w:rsidRPr="00A96D29">
        <w:rPr>
          <w:rFonts w:ascii="Arial" w:eastAsia="Calibri" w:hAnsi="Arial" w:cs="Arial"/>
          <w:lang w:eastAsia="pl-PL"/>
        </w:rPr>
        <w:t>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1D39A2" w:rsidRPr="008F6C48" w:rsidRDefault="001D39A2" w:rsidP="001D39A2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1D39A2" w:rsidRPr="00A96D29" w:rsidRDefault="001D39A2" w:rsidP="001D39A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1D39A2" w:rsidRPr="008F6C48" w:rsidRDefault="001D39A2" w:rsidP="001D39A2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1D39A2" w:rsidRPr="00A96D29" w:rsidRDefault="001D39A2" w:rsidP="001D39A2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1D39A2" w:rsidRPr="00A96D29" w:rsidRDefault="001D39A2" w:rsidP="001D39A2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1D39A2" w:rsidRPr="00A96D29" w:rsidRDefault="001D39A2" w:rsidP="001D39A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1D39A2" w:rsidRPr="00A96D29" w:rsidRDefault="001D39A2" w:rsidP="001D39A2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1D39A2" w:rsidRPr="00A96D29" w:rsidRDefault="001D39A2" w:rsidP="001D39A2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1D39A2" w:rsidRPr="00A96D29" w:rsidRDefault="001D39A2" w:rsidP="001D39A2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1D39A2" w:rsidRPr="00E863C3" w:rsidRDefault="001D39A2" w:rsidP="001D39A2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1D39A2" w:rsidRPr="001E5281" w:rsidRDefault="001D39A2" w:rsidP="00355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color="000000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A13BD9">
        <w:rPr>
          <w:rFonts w:ascii="Arial" w:eastAsia="Times New Roman" w:hAnsi="Arial" w:cs="Arial"/>
          <w:b/>
          <w:color w:val="000000"/>
          <w:lang w:eastAsia="pl-PL"/>
        </w:rPr>
        <w:t xml:space="preserve">na </w:t>
      </w:r>
      <w:r w:rsidR="003558FF" w:rsidRPr="00CD290A">
        <w:rPr>
          <w:rFonts w:ascii="Arial" w:hAnsi="Arial" w:cs="Arial"/>
          <w:b/>
          <w:bCs/>
          <w:color w:val="000000"/>
        </w:rPr>
        <w:t xml:space="preserve">wykonanie </w:t>
      </w:r>
      <w:r w:rsidR="003558FF" w:rsidRPr="00CD290A">
        <w:rPr>
          <w:rFonts w:ascii="Arial" w:hAnsi="Arial" w:cs="Arial"/>
          <w:b/>
        </w:rPr>
        <w:t xml:space="preserve">robót budowlanych </w:t>
      </w:r>
      <w:r w:rsidR="003558FF">
        <w:rPr>
          <w:rFonts w:ascii="Arial" w:hAnsi="Arial" w:cs="Arial"/>
          <w:b/>
          <w:bCs/>
        </w:rPr>
        <w:t>polegających na termomodernizacji</w:t>
      </w:r>
      <w:r w:rsidR="003558FF" w:rsidRPr="00CD290A">
        <w:rPr>
          <w:rFonts w:ascii="Arial" w:hAnsi="Arial" w:cs="Arial"/>
          <w:b/>
          <w:bCs/>
        </w:rPr>
        <w:t xml:space="preserve"> </w:t>
      </w:r>
      <w:r w:rsidR="003558FF">
        <w:rPr>
          <w:rFonts w:ascii="Arial" w:hAnsi="Arial" w:cs="Arial"/>
          <w:b/>
          <w:bCs/>
        </w:rPr>
        <w:t xml:space="preserve">budynku </w:t>
      </w:r>
      <w:r w:rsidR="003558FF">
        <w:rPr>
          <w:rFonts w:ascii="Arial" w:eastAsia="MS Mincho" w:hAnsi="Arial"/>
          <w:b/>
          <w:color w:val="000000" w:themeColor="text1"/>
          <w:szCs w:val="20"/>
        </w:rPr>
        <w:t xml:space="preserve">Zespołu Szkół Ekonomicznych w Świdnicy położonego przy ul. Księżnej Agnieszki 2 w Świdnicy </w:t>
      </w:r>
      <w:r w:rsidR="00586BCD">
        <w:rPr>
          <w:rFonts w:ascii="Arial" w:eastAsia="MS Mincho" w:hAnsi="Arial"/>
          <w:b/>
          <w:color w:val="000000" w:themeColor="text1"/>
          <w:szCs w:val="20"/>
        </w:rPr>
        <w:t xml:space="preserve">w </w:t>
      </w:r>
      <w:bookmarkStart w:id="0" w:name="_GoBack"/>
      <w:bookmarkEnd w:id="0"/>
      <w:r w:rsidR="003558FF">
        <w:rPr>
          <w:rFonts w:ascii="Arial" w:eastAsia="MS Mincho" w:hAnsi="Arial"/>
          <w:b/>
          <w:color w:val="000000" w:themeColor="text1"/>
          <w:szCs w:val="20"/>
        </w:rPr>
        <w:t xml:space="preserve">ramach projektu pn. „Termomodernizacja budynków użyteczności publicznej Powiatu Świdnickiego pełniących funkcje </w:t>
      </w:r>
      <w:r w:rsidR="003558FF" w:rsidRPr="004904DD">
        <w:rPr>
          <w:rFonts w:ascii="Arial" w:eastAsia="MS Mincho" w:hAnsi="Arial"/>
          <w:b/>
          <w:color w:val="000000" w:themeColor="text1"/>
          <w:szCs w:val="20"/>
        </w:rPr>
        <w:t>oświatowe</w:t>
      </w:r>
      <w:r w:rsidR="003558FF">
        <w:rPr>
          <w:rFonts w:ascii="Arial" w:eastAsia="MS Mincho" w:hAnsi="Arial"/>
          <w:b/>
          <w:color w:val="000000" w:themeColor="text1"/>
          <w:szCs w:val="20"/>
        </w:rPr>
        <w:t xml:space="preserve">” </w:t>
      </w:r>
      <w:r w:rsidR="003558FF">
        <w:rPr>
          <w:rFonts w:ascii="Arial" w:hAnsi="Arial" w:cs="Arial"/>
          <w:b/>
          <w:bCs/>
        </w:rPr>
        <w:t>z podziałem na zadania</w:t>
      </w:r>
      <w:r w:rsidRPr="00A13BD9">
        <w:rPr>
          <w:rFonts w:ascii="Arial" w:hAnsi="Arial" w:cs="Arial"/>
          <w:b/>
          <w:color w:val="000000"/>
          <w:u w:color="000000"/>
        </w:rPr>
        <w:t>:</w:t>
      </w:r>
    </w:p>
    <w:p w:rsidR="001D39A2" w:rsidRPr="00E863C3" w:rsidRDefault="001D39A2" w:rsidP="001D39A2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1"/>
          <w:sz w:val="8"/>
          <w:szCs w:val="8"/>
          <w:u w:color="000000"/>
          <w:lang w:eastAsia="hi-IN" w:bidi="hi-IN"/>
        </w:rPr>
      </w:pPr>
    </w:p>
    <w:p w:rsidR="003558FF" w:rsidRDefault="003558FF" w:rsidP="003558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A444F3">
        <w:rPr>
          <w:rFonts w:ascii="Arial" w:hAnsi="Arial" w:cs="Arial"/>
          <w:b/>
        </w:rPr>
        <w:t>Zadanie nr 1:</w:t>
      </w:r>
      <w:r w:rsidRPr="00A444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Roboty budowlane i elektryczne </w:t>
      </w:r>
      <w:r w:rsidR="00E644C3">
        <w:rPr>
          <w:rFonts w:ascii="Arial" w:hAnsi="Arial" w:cs="Arial"/>
        </w:rPr>
        <w:t>wewn</w:t>
      </w:r>
      <w:r w:rsidR="00AF6AE2">
        <w:rPr>
          <w:rFonts w:ascii="Arial" w:hAnsi="Arial" w:cs="Arial"/>
        </w:rPr>
        <w:t>ę</w:t>
      </w:r>
      <w:r w:rsidR="00E644C3">
        <w:rPr>
          <w:rFonts w:ascii="Arial" w:hAnsi="Arial" w:cs="Arial"/>
        </w:rPr>
        <w:t>trzne</w:t>
      </w:r>
    </w:p>
    <w:p w:rsidR="003558FF" w:rsidRDefault="003558FF" w:rsidP="003558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904DD">
        <w:rPr>
          <w:rFonts w:ascii="Arial" w:hAnsi="Arial" w:cs="Arial"/>
          <w:b/>
        </w:rPr>
        <w:t xml:space="preserve">Zadanie nr 2: </w:t>
      </w:r>
      <w:r w:rsidRPr="004904DD">
        <w:rPr>
          <w:rFonts w:ascii="Arial" w:hAnsi="Arial" w:cs="Arial"/>
        </w:rPr>
        <w:t>Roboty branży sanitarnej</w:t>
      </w:r>
      <w:r>
        <w:rPr>
          <w:rFonts w:ascii="Arial" w:hAnsi="Arial" w:cs="Arial"/>
          <w:b/>
        </w:rPr>
        <w:t xml:space="preserve"> </w:t>
      </w:r>
      <w:r w:rsidRPr="004904DD">
        <w:rPr>
          <w:rFonts w:ascii="Arial" w:hAnsi="Arial" w:cs="Arial"/>
          <w:b/>
        </w:rPr>
        <w:t xml:space="preserve"> </w:t>
      </w:r>
    </w:p>
    <w:p w:rsidR="00A13BD9" w:rsidRDefault="003558FF" w:rsidP="003558FF">
      <w:pPr>
        <w:spacing w:after="0"/>
        <w:ind w:left="1843" w:hanging="1134"/>
        <w:jc w:val="both"/>
        <w:rPr>
          <w:rFonts w:ascii="Arial" w:hAnsi="Arial" w:cs="Arial"/>
        </w:rPr>
      </w:pPr>
      <w:r w:rsidRPr="00A444F3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  <w:r w:rsidRPr="00A444F3">
        <w:rPr>
          <w:rFonts w:ascii="Arial" w:hAnsi="Arial" w:cs="Arial"/>
          <w:b/>
        </w:rPr>
        <w:t>:</w:t>
      </w:r>
      <w:r w:rsidRPr="00A444F3">
        <w:rPr>
          <w:rFonts w:ascii="Arial" w:hAnsi="Arial" w:cs="Arial"/>
        </w:rPr>
        <w:t xml:space="preserve"> Montaż instalacji fotowoltaicznej</w:t>
      </w:r>
    </w:p>
    <w:p w:rsidR="00A13BD9" w:rsidRPr="005E37D9" w:rsidRDefault="00A13BD9" w:rsidP="005E37D9">
      <w:pPr>
        <w:spacing w:after="0"/>
        <w:ind w:left="1843" w:hanging="993"/>
        <w:jc w:val="both"/>
        <w:rPr>
          <w:rFonts w:ascii="Arial" w:eastAsia="Times New Roman" w:hAnsi="Arial" w:cs="Arial"/>
          <w:sz w:val="16"/>
          <w:szCs w:val="16"/>
          <w:u w:color="000000"/>
        </w:rPr>
      </w:pPr>
    </w:p>
    <w:p w:rsidR="001D39A2" w:rsidRPr="00A96D29" w:rsidRDefault="001D39A2" w:rsidP="001D39A2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1D39A2" w:rsidRPr="00C91DFA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1D39A2" w:rsidRPr="00A96D29" w:rsidRDefault="001D39A2" w:rsidP="001D39A2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1D39A2" w:rsidRDefault="001D39A2" w:rsidP="001D39A2">
      <w:pPr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  <w:b/>
        </w:rPr>
        <w:t>1.1.</w:t>
      </w: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1</w:t>
      </w:r>
      <w:r w:rsidRPr="00A96D29">
        <w:rPr>
          <w:rFonts w:ascii="Arial" w:hAnsi="Arial" w:cs="Arial"/>
          <w:b/>
        </w:rPr>
        <w:t>:</w:t>
      </w:r>
      <w:r w:rsidRPr="00A4304D">
        <w:rPr>
          <w:rFonts w:ascii="Arial" w:eastAsia="Times New Roman" w:hAnsi="Arial" w:cs="Arial"/>
        </w:rPr>
        <w:t xml:space="preserve"> 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Pr="00A96D29" w:rsidRDefault="001D39A2" w:rsidP="001D39A2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przetargową.</w:t>
      </w:r>
    </w:p>
    <w:p w:rsidR="001D39A2" w:rsidRPr="00C91DFA" w:rsidRDefault="001D39A2" w:rsidP="001D39A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1D39A2" w:rsidRPr="008F6C48" w:rsidRDefault="001D39A2" w:rsidP="001D39A2">
      <w:pPr>
        <w:spacing w:after="0"/>
        <w:jc w:val="both"/>
        <w:rPr>
          <w:rFonts w:ascii="Arial" w:hAnsi="Arial" w:cs="Arial"/>
          <w:b/>
          <w:sz w:val="10"/>
          <w:szCs w:val="10"/>
        </w:rPr>
      </w:pPr>
      <w:r w:rsidRPr="00A96D29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2</w:t>
      </w:r>
      <w:r w:rsidRPr="00A96D29">
        <w:rPr>
          <w:rFonts w:ascii="Arial" w:hAnsi="Arial" w:cs="Arial"/>
          <w:b/>
        </w:rPr>
        <w:t xml:space="preserve">. Zadanie nr </w:t>
      </w:r>
      <w:r>
        <w:rPr>
          <w:rFonts w:ascii="Arial" w:hAnsi="Arial" w:cs="Arial"/>
          <w:b/>
        </w:rPr>
        <w:t>2</w:t>
      </w:r>
      <w:r w:rsidRPr="00A96D29">
        <w:rPr>
          <w:rFonts w:ascii="Arial" w:hAnsi="Arial" w:cs="Arial"/>
          <w:b/>
        </w:rPr>
        <w:t xml:space="preserve">: 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lastRenderedPageBreak/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Default="001D39A2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A13BD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13BD9" w:rsidRPr="008F6C48" w:rsidRDefault="00A13BD9" w:rsidP="00A13BD9">
      <w:pPr>
        <w:spacing w:after="0"/>
        <w:jc w:val="both"/>
        <w:rPr>
          <w:rFonts w:ascii="Arial" w:hAnsi="Arial" w:cs="Arial"/>
          <w:b/>
          <w:sz w:val="10"/>
          <w:szCs w:val="10"/>
        </w:rPr>
      </w:pPr>
      <w:r w:rsidRPr="00A96D29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3</w:t>
      </w:r>
      <w:r w:rsidRPr="00A96D29">
        <w:rPr>
          <w:rFonts w:ascii="Arial" w:hAnsi="Arial" w:cs="Arial"/>
          <w:b/>
        </w:rPr>
        <w:t xml:space="preserve">. Zadanie nr </w:t>
      </w:r>
      <w:r>
        <w:rPr>
          <w:rFonts w:ascii="Arial" w:hAnsi="Arial" w:cs="Arial"/>
          <w:b/>
        </w:rPr>
        <w:t>3</w:t>
      </w:r>
      <w:r w:rsidRPr="00A96D29">
        <w:rPr>
          <w:rFonts w:ascii="Arial" w:hAnsi="Arial" w:cs="Arial"/>
          <w:b/>
        </w:rPr>
        <w:t xml:space="preserve">: </w:t>
      </w:r>
    </w:p>
    <w:p w:rsidR="00A13BD9" w:rsidRPr="00A96D29" w:rsidRDefault="00A13BD9" w:rsidP="00A13BD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A13BD9" w:rsidRPr="00A96D29" w:rsidRDefault="00A13BD9" w:rsidP="00A13BD9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A13BD9" w:rsidRPr="00A96D29" w:rsidRDefault="00A13BD9" w:rsidP="00A13BD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A13BD9" w:rsidRPr="00A96D29" w:rsidRDefault="00A13BD9" w:rsidP="00A13BD9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A13BD9" w:rsidRPr="00A96D29" w:rsidRDefault="00A13BD9" w:rsidP="00A13BD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A13BD9" w:rsidRPr="00A96D29" w:rsidRDefault="00A13BD9" w:rsidP="00A13BD9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A13BD9" w:rsidRPr="00A96D29" w:rsidRDefault="00A13BD9" w:rsidP="00A13BD9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:rsidR="00A13BD9" w:rsidRPr="00A96D2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D39A2" w:rsidRDefault="001D39A2" w:rsidP="001D39A2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1D39A2" w:rsidRPr="00A96D29" w:rsidRDefault="001D39A2" w:rsidP="001D39A2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F01F8C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Zamówienie zobowiązuję </w:t>
      </w:r>
      <w:r w:rsidRPr="00F01F8C">
        <w:rPr>
          <w:rFonts w:ascii="Arial" w:eastAsia="Times New Roman" w:hAnsi="Arial" w:cs="Arial"/>
          <w:lang w:eastAsia="pl-PL"/>
        </w:rPr>
        <w:t>się zrealizować:</w:t>
      </w:r>
    </w:p>
    <w:p w:rsidR="00A13BD9" w:rsidRDefault="001D39A2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  <w:r w:rsidRPr="00F01F8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- dla zadania nr 1 - do </w:t>
      </w:r>
      <w:r w:rsidR="006231FF">
        <w:rPr>
          <w:rFonts w:ascii="Arial" w:eastAsia="Times New Roman" w:hAnsi="Arial" w:cs="Arial"/>
          <w:b/>
          <w:bCs/>
          <w:kern w:val="1"/>
          <w:lang w:eastAsia="hi-IN" w:bidi="hi-IN"/>
        </w:rPr>
        <w:t>11</w:t>
      </w:r>
      <w:r w:rsidRPr="00F01F8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r w:rsidRPr="00EA5E2A">
        <w:rPr>
          <w:rFonts w:ascii="Arial" w:eastAsia="Times New Roman" w:hAnsi="Arial" w:cs="Arial"/>
          <w:b/>
          <w:bCs/>
          <w:kern w:val="1"/>
          <w:lang w:eastAsia="hi-IN" w:bidi="hi-IN"/>
        </w:rPr>
        <w:t>miesięcy od dnia przekazania placu budowy,</w:t>
      </w:r>
      <w:r w:rsidR="00A13BD9" w:rsidRPr="00A13BD9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</w:p>
    <w:p w:rsidR="001D39A2" w:rsidRPr="00EA5E2A" w:rsidRDefault="00A13BD9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  <w:r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- dla zadania nr 2 - do </w:t>
      </w:r>
      <w:r w:rsidR="006231FF">
        <w:rPr>
          <w:rFonts w:ascii="Arial" w:eastAsia="Times New Roman" w:hAnsi="Arial" w:cs="Arial"/>
          <w:b/>
          <w:bCs/>
          <w:kern w:val="1"/>
          <w:lang w:eastAsia="hi-IN" w:bidi="hi-IN"/>
        </w:rPr>
        <w:t>6</w:t>
      </w:r>
      <w:r w:rsidRPr="00EA5E2A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miesięcy od dnia przekazania placu budowy</w:t>
      </w:r>
      <w:r w:rsidR="006231FF">
        <w:rPr>
          <w:rFonts w:ascii="Arial" w:eastAsia="Times New Roman" w:hAnsi="Arial" w:cs="Arial"/>
          <w:b/>
          <w:bCs/>
          <w:kern w:val="1"/>
          <w:lang w:eastAsia="hi-IN" w:bidi="hi-IN"/>
        </w:rPr>
        <w:t>,</w:t>
      </w:r>
    </w:p>
    <w:p w:rsidR="001D39A2" w:rsidRDefault="00A13BD9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  <w:r>
        <w:rPr>
          <w:rFonts w:ascii="Arial" w:eastAsia="Times New Roman" w:hAnsi="Arial" w:cs="Arial"/>
          <w:b/>
          <w:bCs/>
          <w:kern w:val="1"/>
          <w:lang w:eastAsia="hi-IN" w:bidi="hi-IN"/>
        </w:rPr>
        <w:t>- dla zadania nr 3</w:t>
      </w:r>
      <w:r w:rsidR="001D39A2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- do </w:t>
      </w:r>
      <w:r w:rsidR="006231FF">
        <w:rPr>
          <w:rFonts w:ascii="Arial" w:eastAsia="Times New Roman" w:hAnsi="Arial" w:cs="Arial"/>
          <w:b/>
          <w:bCs/>
          <w:kern w:val="1"/>
          <w:lang w:eastAsia="hi-IN" w:bidi="hi-IN"/>
        </w:rPr>
        <w:t>2</w:t>
      </w:r>
      <w:r w:rsidR="001D39A2" w:rsidRPr="00EA5E2A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miesięcy od dnia </w:t>
      </w:r>
      <w:r w:rsidR="006231FF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– 01.07.2025 r. </w:t>
      </w:r>
    </w:p>
    <w:p w:rsidR="001D39A2" w:rsidRPr="00A96D29" w:rsidRDefault="001D39A2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1D39A2" w:rsidRDefault="001D39A2" w:rsidP="001D39A2">
      <w:pPr>
        <w:widowControl w:val="0"/>
        <w:numPr>
          <w:ilvl w:val="0"/>
          <w:numId w:val="3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 wykonane przez nas roboty udzielamy:</w:t>
      </w:r>
    </w:p>
    <w:p w:rsidR="001D39A2" w:rsidRPr="00A96D29" w:rsidRDefault="001D39A2" w:rsidP="001D39A2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dla zadania nr 1  …..... miesięcy gwarancji; *</w:t>
      </w:r>
    </w:p>
    <w:p w:rsidR="001D39A2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dla zadania nr 2  …..... miesięcy gwarancji; *</w:t>
      </w:r>
    </w:p>
    <w:p w:rsidR="00A13BD9" w:rsidRPr="00A96D29" w:rsidRDefault="00A13BD9" w:rsidP="00A13BD9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dla zadania nr 2  …..... miesięcy gwarancji; *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dla zadania/ń nr ........... o wartości………</w:t>
      </w:r>
      <w:r>
        <w:rPr>
          <w:rFonts w:ascii="Arial" w:hAnsi="Arial" w:cs="Arial"/>
        </w:rPr>
        <w:t>..</w:t>
      </w:r>
      <w:r w:rsidRPr="00A96D29">
        <w:rPr>
          <w:rFonts w:ascii="Arial" w:hAnsi="Arial" w:cs="Arial"/>
        </w:rPr>
        <w:t>….-zł wnieśliśmy w dniu  .........</w:t>
      </w:r>
      <w:r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w formie ……………………………………………….................................................…….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100" w:lineRule="atLeast"/>
        <w:ind w:left="540" w:hanging="18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1D39A2" w:rsidRPr="001D39A2" w:rsidRDefault="001D39A2" w:rsidP="001D39A2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>)</w:t>
      </w:r>
      <w:r w:rsidRPr="001D39A2">
        <w:rPr>
          <w:rFonts w:ascii="Arial" w:eastAsia="Times New Roman" w:hAnsi="Arial" w:cs="Arial"/>
          <w:lang w:eastAsia="pl-PL"/>
        </w:rPr>
        <w:t xml:space="preserve"> </w:t>
      </w:r>
      <w:r w:rsidR="00DA5AB0">
        <w:rPr>
          <w:rFonts w:ascii="Arial" w:eastAsia="Times New Roman" w:hAnsi="Arial" w:cs="Arial"/>
          <w:lang w:eastAsia="pl-PL"/>
        </w:rPr>
        <w:t xml:space="preserve">  </w:t>
      </w:r>
      <w:r w:rsidRPr="001D39A2">
        <w:rPr>
          <w:rFonts w:ascii="Arial" w:eastAsia="Times New Roman" w:hAnsi="Arial" w:cs="Arial"/>
          <w:lang w:eastAsia="pl-PL"/>
        </w:rPr>
        <w:t>Zapoznaliśmy się ze specyfikacją warunków zamówienia i nie wnosimy do niej żadnych zastrzeżeń.</w:t>
      </w:r>
    </w:p>
    <w:p w:rsidR="001D39A2" w:rsidRPr="001D39A2" w:rsidRDefault="001D39A2" w:rsidP="001D39A2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lastRenderedPageBreak/>
        <w:t>Uzyskaliśmy wszelkie niezbędne informacje do przygotowania oferty.</w:t>
      </w:r>
    </w:p>
    <w:p w:rsidR="001D39A2" w:rsidRPr="001D39A2" w:rsidRDefault="001D39A2" w:rsidP="001D39A2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dnia </w:t>
      </w:r>
      <w:r w:rsidR="00982F1C" w:rsidRPr="00982F1C">
        <w:rPr>
          <w:rFonts w:ascii="Arial" w:eastAsia="Times New Roman" w:hAnsi="Arial" w:cs="Arial"/>
          <w:b/>
          <w:lang w:eastAsia="pl-PL"/>
        </w:rPr>
        <w:t>2</w:t>
      </w:r>
      <w:r w:rsidR="00BD6168">
        <w:rPr>
          <w:rFonts w:ascii="Arial" w:eastAsia="Times New Roman" w:hAnsi="Arial" w:cs="Arial"/>
          <w:b/>
          <w:lang w:eastAsia="pl-PL"/>
        </w:rPr>
        <w:t>3</w:t>
      </w:r>
      <w:r w:rsidR="00982F1C" w:rsidRPr="00982F1C">
        <w:rPr>
          <w:rFonts w:ascii="Arial" w:eastAsia="Times New Roman" w:hAnsi="Arial" w:cs="Arial"/>
          <w:b/>
          <w:lang w:eastAsia="pl-PL"/>
        </w:rPr>
        <w:t>.</w:t>
      </w:r>
      <w:r w:rsidR="00A13BD9">
        <w:rPr>
          <w:rFonts w:ascii="Arial" w:eastAsia="Times New Roman" w:hAnsi="Arial" w:cs="Arial"/>
          <w:b/>
          <w:lang w:eastAsia="pl-PL"/>
        </w:rPr>
        <w:t>1</w:t>
      </w:r>
      <w:r w:rsidR="007C792F">
        <w:rPr>
          <w:rFonts w:ascii="Arial" w:eastAsia="Times New Roman" w:hAnsi="Arial" w:cs="Arial"/>
          <w:b/>
          <w:lang w:eastAsia="pl-PL"/>
        </w:rPr>
        <w:t>1</w:t>
      </w:r>
      <w:r w:rsidRPr="00982F1C">
        <w:rPr>
          <w:rFonts w:ascii="Arial" w:eastAsia="Times New Roman" w:hAnsi="Arial" w:cs="Arial"/>
          <w:b/>
          <w:lang w:eastAsia="pl-PL"/>
        </w:rPr>
        <w:t>.2024 r</w:t>
      </w:r>
      <w:r w:rsidRPr="00982F1C">
        <w:rPr>
          <w:rFonts w:ascii="Arial" w:eastAsia="Times New Roman" w:hAnsi="Arial" w:cs="Arial"/>
          <w:lang w:eastAsia="pl-PL"/>
        </w:rPr>
        <w:t>.</w:t>
      </w:r>
    </w:p>
    <w:p w:rsidR="001D39A2" w:rsidRPr="001D39A2" w:rsidRDefault="001D39A2" w:rsidP="001D39A2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1D39A2" w:rsidRPr="001D39A2" w:rsidRDefault="001D39A2" w:rsidP="001D39A2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1D39A2" w:rsidRPr="001D39A2" w:rsidRDefault="001D39A2" w:rsidP="001D39A2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1D39A2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1D39A2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1D39A2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1D39A2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1D39A2" w:rsidRPr="00A96D29" w:rsidRDefault="001D39A2" w:rsidP="001D39A2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sz w:val="16"/>
          <w:lang w:eastAsia="pl-PL"/>
        </w:rPr>
      </w:pPr>
    </w:p>
    <w:p w:rsidR="001D39A2" w:rsidRPr="00A96D29" w:rsidRDefault="001D39A2" w:rsidP="001D39A2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D39A2" w:rsidRPr="00A96D29" w:rsidRDefault="001D39A2" w:rsidP="001D39A2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1D39A2" w:rsidRPr="00A96D29" w:rsidRDefault="001D39A2" w:rsidP="001D39A2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numPr>
          <w:ilvl w:val="0"/>
          <w:numId w:val="1"/>
        </w:numPr>
        <w:tabs>
          <w:tab w:val="clear" w:pos="720"/>
          <w:tab w:val="left" w:pos="741"/>
          <w:tab w:val="left" w:pos="1254"/>
        </w:tabs>
        <w:suppressAutoHyphens/>
        <w:spacing w:after="0" w:line="240" w:lineRule="auto"/>
        <w:ind w:firstLine="192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9B727E" w:rsidRDefault="009B727E"/>
    <w:sectPr w:rsidR="009B727E" w:rsidSect="00CF7BE0">
      <w:headerReference w:type="default" r:id="rId7"/>
      <w:footerReference w:type="even" r:id="rId8"/>
      <w:footerReference w:type="default" r:id="rId9"/>
      <w:pgSz w:w="11906" w:h="16838" w:code="9"/>
      <w:pgMar w:top="794" w:right="1134" w:bottom="794" w:left="1134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EBB" w:rsidRDefault="000D1EBB">
      <w:pPr>
        <w:spacing w:after="0" w:line="240" w:lineRule="auto"/>
      </w:pPr>
      <w:r>
        <w:separator/>
      </w:r>
    </w:p>
  </w:endnote>
  <w:endnote w:type="continuationSeparator" w:id="0">
    <w:p w:rsidR="000D1EBB" w:rsidRDefault="000D1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586BCD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6BC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784D" w:rsidRDefault="00586BCD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EBB" w:rsidRDefault="000D1EBB">
      <w:pPr>
        <w:spacing w:after="0" w:line="240" w:lineRule="auto"/>
      </w:pPr>
      <w:r>
        <w:separator/>
      </w:r>
    </w:p>
  </w:footnote>
  <w:footnote w:type="continuationSeparator" w:id="0">
    <w:p w:rsidR="000D1EBB" w:rsidRDefault="000D1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E0" w:rsidRDefault="00CF7BE0">
    <w:pPr>
      <w:pStyle w:val="Nagwek"/>
    </w:pPr>
    <w:r>
      <w:rPr>
        <w:noProof/>
        <w:lang w:eastAsia="pl-PL"/>
      </w:rPr>
      <w:drawing>
        <wp:inline distT="0" distB="0" distL="0" distR="0" wp14:anchorId="3694740B" wp14:editId="78348C3B">
          <wp:extent cx="5760720" cy="792393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A2"/>
    <w:rsid w:val="00070EDC"/>
    <w:rsid w:val="00091BDD"/>
    <w:rsid w:val="000D1EBB"/>
    <w:rsid w:val="001D39A2"/>
    <w:rsid w:val="003558FF"/>
    <w:rsid w:val="0036214D"/>
    <w:rsid w:val="003A3B45"/>
    <w:rsid w:val="00546D01"/>
    <w:rsid w:val="00586BCD"/>
    <w:rsid w:val="005E37D9"/>
    <w:rsid w:val="006231FF"/>
    <w:rsid w:val="00662409"/>
    <w:rsid w:val="007C792F"/>
    <w:rsid w:val="00841C4C"/>
    <w:rsid w:val="00982F1C"/>
    <w:rsid w:val="009B727E"/>
    <w:rsid w:val="00A13BD9"/>
    <w:rsid w:val="00A40FA6"/>
    <w:rsid w:val="00A74D78"/>
    <w:rsid w:val="00AF6AE2"/>
    <w:rsid w:val="00BD6168"/>
    <w:rsid w:val="00CF7BE0"/>
    <w:rsid w:val="00D43FC0"/>
    <w:rsid w:val="00DA5AB0"/>
    <w:rsid w:val="00DE1C4D"/>
    <w:rsid w:val="00E644C3"/>
    <w:rsid w:val="00E97BB8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216D93-0D16-4296-9B6E-46115D1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9A2"/>
  </w:style>
  <w:style w:type="paragraph" w:styleId="Nagwek2">
    <w:name w:val="heading 2"/>
    <w:basedOn w:val="Normalny"/>
    <w:next w:val="Normalny"/>
    <w:link w:val="Nagwek2Znak"/>
    <w:qFormat/>
    <w:rsid w:val="001D39A2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9A2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9A2"/>
  </w:style>
  <w:style w:type="character" w:styleId="Numerstrony">
    <w:name w:val="page number"/>
    <w:basedOn w:val="Domylnaczcionkaakapitu"/>
    <w:rsid w:val="001D39A2"/>
  </w:style>
  <w:style w:type="paragraph" w:styleId="Tekstdymka">
    <w:name w:val="Balloon Text"/>
    <w:basedOn w:val="Normalny"/>
    <w:link w:val="TekstdymkaZnak"/>
    <w:uiPriority w:val="99"/>
    <w:semiHidden/>
    <w:unhideWhenUsed/>
    <w:rsid w:val="003A3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B4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18</cp:revision>
  <cp:lastPrinted>2024-10-02T07:59:00Z</cp:lastPrinted>
  <dcterms:created xsi:type="dcterms:W3CDTF">2024-07-30T09:32:00Z</dcterms:created>
  <dcterms:modified xsi:type="dcterms:W3CDTF">2024-10-09T06:06:00Z</dcterms:modified>
</cp:coreProperties>
</file>