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BAB7C" w14:textId="7B566BB7" w:rsidR="005B2E08" w:rsidRPr="00E23D2D" w:rsidRDefault="00984EC5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 xml:space="preserve">Załącznik nr </w:t>
      </w:r>
      <w:r w:rsidR="001F3913">
        <w:rPr>
          <w:rFonts w:ascii="Arial" w:hAnsi="Arial" w:cs="Arial"/>
          <w:b/>
          <w:u w:val="single"/>
        </w:rPr>
        <w:t>2</w:t>
      </w:r>
      <w:r w:rsidR="00323763">
        <w:rPr>
          <w:rFonts w:ascii="Arial" w:hAnsi="Arial" w:cs="Arial"/>
          <w:b/>
          <w:u w:val="single"/>
        </w:rPr>
        <w:t xml:space="preserve"> do S</w:t>
      </w:r>
      <w:r w:rsidRPr="00E23D2D">
        <w:rPr>
          <w:rFonts w:ascii="Arial" w:hAnsi="Arial" w:cs="Arial"/>
          <w:b/>
          <w:u w:val="single"/>
        </w:rPr>
        <w:t>WZ</w:t>
      </w:r>
    </w:p>
    <w:p w14:paraId="62B2BAC3" w14:textId="23E4E5F1" w:rsidR="00323763" w:rsidRDefault="00323763">
      <w:pPr>
        <w:pStyle w:val="Nagwek2"/>
        <w:rPr>
          <w:rFonts w:ascii="Arial" w:hAnsi="Arial" w:cs="Arial"/>
          <w:b/>
        </w:rPr>
      </w:pPr>
    </w:p>
    <w:p w14:paraId="1F5624B8" w14:textId="77777777" w:rsidR="004C3ABE" w:rsidRPr="004C3ABE" w:rsidRDefault="004C3ABE" w:rsidP="004C3ABE"/>
    <w:p w14:paraId="7DB3A6A0" w14:textId="7C15BAAA" w:rsidR="00977DA5" w:rsidRDefault="004C3ABE">
      <w:pPr>
        <w:pStyle w:val="Nagwek2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i nazwa Wykonawcy: ……………………………………………………………………………………</w:t>
      </w:r>
    </w:p>
    <w:p w14:paraId="68A70E95" w14:textId="6BE749A9" w:rsidR="004C3ABE" w:rsidRDefault="004C3ABE" w:rsidP="004C3ABE"/>
    <w:p w14:paraId="2301C8F0" w14:textId="16867270" w:rsidR="004C3ABE" w:rsidRDefault="004C3ABE" w:rsidP="004C3ABE"/>
    <w:p w14:paraId="3EE0DE99" w14:textId="53C857FE" w:rsidR="004C3ABE" w:rsidRDefault="004C3ABE" w:rsidP="004C3ABE"/>
    <w:p w14:paraId="47E47EE5" w14:textId="77777777" w:rsidR="004C3ABE" w:rsidRPr="004C3ABE" w:rsidRDefault="004C3ABE" w:rsidP="004C3ABE"/>
    <w:p w14:paraId="1F6E10A7" w14:textId="1F55A9C7" w:rsidR="00977DA5" w:rsidRPr="00866C94" w:rsidRDefault="005B2E08" w:rsidP="00866C94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E13177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5C818858" w14:textId="77777777" w:rsidR="00764CF7" w:rsidRPr="00AE63E5" w:rsidRDefault="00764CF7" w:rsidP="00461140">
      <w:pPr>
        <w:jc w:val="both"/>
        <w:rPr>
          <w:rFonts w:ascii="Arial" w:hAnsi="Arial" w:cs="Arial"/>
        </w:rPr>
      </w:pPr>
    </w:p>
    <w:p w14:paraId="74B9A8EB" w14:textId="6523C618" w:rsidR="005F553E" w:rsidRPr="00CF0A6C" w:rsidRDefault="005246BC" w:rsidP="0077184C">
      <w:pPr>
        <w:shd w:val="clear" w:color="auto" w:fill="FFFFFF" w:themeFill="background1"/>
        <w:jc w:val="center"/>
        <w:rPr>
          <w:rFonts w:ascii="Arial" w:hAnsi="Arial" w:cs="Arial"/>
          <w:b/>
          <w:sz w:val="20"/>
          <w:u w:val="single"/>
        </w:rPr>
      </w:pPr>
      <w:r w:rsidRPr="00FB7AB4">
        <w:rPr>
          <w:rFonts w:ascii="Arial" w:hAnsi="Arial" w:cs="Arial"/>
          <w:sz w:val="20"/>
        </w:rPr>
        <w:t>przystępując do postępowania o udzielenie zamówienia publicznego</w:t>
      </w:r>
      <w:r w:rsidR="00E13177">
        <w:rPr>
          <w:rFonts w:ascii="Arial" w:hAnsi="Arial" w:cs="Arial"/>
          <w:sz w:val="20"/>
        </w:rPr>
        <w:t xml:space="preserve"> w trybie</w:t>
      </w:r>
      <w:r w:rsidR="00E13177" w:rsidRPr="00E13177">
        <w:rPr>
          <w:rFonts w:ascii="Arial" w:hAnsi="Arial" w:cs="Arial"/>
          <w:sz w:val="20"/>
        </w:rPr>
        <w:t xml:space="preserve"> </w:t>
      </w:r>
      <w:r w:rsidR="00E13177" w:rsidRPr="0092178F">
        <w:rPr>
          <w:rFonts w:ascii="Arial" w:hAnsi="Arial" w:cs="Arial"/>
          <w:sz w:val="20"/>
        </w:rPr>
        <w:t>podstawowy</w:t>
      </w:r>
      <w:r w:rsidR="00E13177">
        <w:rPr>
          <w:rFonts w:ascii="Arial" w:hAnsi="Arial" w:cs="Arial"/>
          <w:sz w:val="20"/>
        </w:rPr>
        <w:t xml:space="preserve">m  z możliwością </w:t>
      </w:r>
      <w:r w:rsidR="00E13177" w:rsidRPr="001F15C1">
        <w:rPr>
          <w:rFonts w:ascii="Arial" w:hAnsi="Arial" w:cs="Arial"/>
          <w:sz w:val="20"/>
        </w:rPr>
        <w:t>przeprowadze</w:t>
      </w:r>
      <w:r w:rsidR="00E13177">
        <w:rPr>
          <w:rFonts w:ascii="Arial" w:hAnsi="Arial" w:cs="Arial"/>
          <w:sz w:val="20"/>
        </w:rPr>
        <w:t>nia negocjacji</w:t>
      </w:r>
      <w:r w:rsidRPr="00FB7AB4">
        <w:rPr>
          <w:rFonts w:ascii="Arial" w:hAnsi="Arial" w:cs="Arial"/>
          <w:sz w:val="20"/>
        </w:rPr>
        <w:t xml:space="preserve"> </w:t>
      </w:r>
      <w:r w:rsidR="00461140" w:rsidRPr="00CF0A6C">
        <w:rPr>
          <w:rFonts w:ascii="Arial" w:hAnsi="Arial" w:cs="Arial"/>
          <w:sz w:val="20"/>
          <w:shd w:val="clear" w:color="auto" w:fill="FFFFFF" w:themeFill="background1"/>
        </w:rPr>
        <w:t>na</w:t>
      </w:r>
      <w:r w:rsidR="005E5903" w:rsidRPr="00CF0A6C">
        <w:rPr>
          <w:rFonts w:ascii="Arial" w:hAnsi="Arial" w:cs="Arial"/>
          <w:sz w:val="20"/>
          <w:shd w:val="clear" w:color="auto" w:fill="FFFFFF" w:themeFill="background1"/>
        </w:rPr>
        <w:t xml:space="preserve"> </w:t>
      </w:r>
      <w:r w:rsidRPr="00CF0A6C">
        <w:rPr>
          <w:rFonts w:ascii="Arial" w:hAnsi="Arial" w:cs="Arial"/>
          <w:sz w:val="20"/>
          <w:shd w:val="clear" w:color="auto" w:fill="FFFFFF" w:themeFill="background1"/>
        </w:rPr>
        <w:t>„</w:t>
      </w:r>
      <w:r w:rsidR="00CF0A6C" w:rsidRPr="00CF0A6C">
        <w:rPr>
          <w:rFonts w:ascii="Arial" w:hAnsi="Arial" w:cs="Arial"/>
          <w:b/>
          <w:sz w:val="20"/>
          <w:shd w:val="clear" w:color="auto" w:fill="FFFFFF" w:themeFill="background1"/>
        </w:rPr>
        <w:t xml:space="preserve">wycinkę drzew </w:t>
      </w:r>
      <w:r w:rsidR="0077184C">
        <w:rPr>
          <w:rFonts w:ascii="Arial" w:hAnsi="Arial" w:cs="Arial"/>
          <w:b/>
          <w:sz w:val="20"/>
          <w:shd w:val="clear" w:color="auto" w:fill="FFFFFF" w:themeFill="background1"/>
        </w:rPr>
        <w:br/>
      </w:r>
      <w:r w:rsidR="00CF0A6C" w:rsidRPr="00CF0A6C">
        <w:rPr>
          <w:rFonts w:ascii="Arial" w:hAnsi="Arial" w:cs="Arial"/>
          <w:b/>
          <w:sz w:val="20"/>
          <w:shd w:val="clear" w:color="auto" w:fill="FFFFFF" w:themeFill="background1"/>
        </w:rPr>
        <w:t xml:space="preserve">z frezowaniem, </w:t>
      </w:r>
      <w:r w:rsidR="0077184C" w:rsidRPr="0077184C">
        <w:rPr>
          <w:rFonts w:ascii="Arial" w:hAnsi="Arial" w:cs="Arial"/>
          <w:b/>
          <w:sz w:val="20"/>
          <w:shd w:val="clear" w:color="auto" w:fill="FFFFFF" w:themeFill="background1"/>
        </w:rPr>
        <w:t>zabiegi pielęgnacyjne drzew, mielenie gałęzi na terenach administrowanych przez 13 WOG  w Grudziądzu, Grupie, Chełmnie oraz  w Grubnie</w:t>
      </w:r>
      <w:r w:rsidR="00E52079" w:rsidRPr="00CF0A6C">
        <w:rPr>
          <w:rFonts w:ascii="Arial" w:hAnsi="Arial" w:cs="Arial"/>
          <w:b/>
          <w:bCs/>
          <w:sz w:val="20"/>
          <w:shd w:val="clear" w:color="auto" w:fill="FFFFFF" w:themeFill="background1"/>
        </w:rPr>
        <w:t>”</w:t>
      </w:r>
      <w:r w:rsidR="000821AD" w:rsidRPr="00CF0A6C">
        <w:rPr>
          <w:rFonts w:ascii="Arial" w:hAnsi="Arial" w:cs="Arial"/>
          <w:b/>
          <w:bCs/>
          <w:sz w:val="20"/>
        </w:rPr>
        <w:t xml:space="preserve"> </w:t>
      </w:r>
      <w:r w:rsidR="0077184C">
        <w:rPr>
          <w:rFonts w:ascii="Arial" w:hAnsi="Arial" w:cs="Arial"/>
          <w:b/>
          <w:bCs/>
          <w:sz w:val="20"/>
        </w:rPr>
        <w:t>93</w:t>
      </w:r>
      <w:r w:rsidR="00CF0A6C">
        <w:rPr>
          <w:rFonts w:ascii="Arial" w:hAnsi="Arial" w:cs="Arial"/>
          <w:b/>
          <w:bCs/>
          <w:sz w:val="20"/>
        </w:rPr>
        <w:t xml:space="preserve">/2024 </w:t>
      </w:r>
      <w:r w:rsidRPr="00FB7AB4">
        <w:rPr>
          <w:rFonts w:ascii="Arial" w:hAnsi="Arial" w:cs="Arial"/>
          <w:sz w:val="20"/>
        </w:rPr>
        <w:t xml:space="preserve">po  zapoznaniu  się  z  opisem  przedmiotu zamówienia i uwarunkowaniami zawartymi w SWZ oraz </w:t>
      </w:r>
      <w:r w:rsidR="00CC6AEB">
        <w:rPr>
          <w:rFonts w:ascii="Arial" w:hAnsi="Arial" w:cs="Arial"/>
          <w:sz w:val="20"/>
        </w:rPr>
        <w:t xml:space="preserve">projektowanych </w:t>
      </w:r>
      <w:r w:rsidR="00BA585B">
        <w:rPr>
          <w:rFonts w:ascii="Arial" w:hAnsi="Arial" w:cs="Arial"/>
          <w:sz w:val="20"/>
        </w:rPr>
        <w:t>postanowieniach</w:t>
      </w:r>
      <w:r w:rsidR="00764CF7" w:rsidRPr="00FB7AB4">
        <w:rPr>
          <w:rFonts w:ascii="Arial" w:hAnsi="Arial" w:cs="Arial"/>
          <w:sz w:val="20"/>
        </w:rPr>
        <w:t xml:space="preserve"> umowy </w:t>
      </w:r>
      <w:r w:rsidRPr="00FB7AB4">
        <w:rPr>
          <w:rFonts w:ascii="Arial" w:hAnsi="Arial" w:cs="Arial"/>
          <w:sz w:val="20"/>
        </w:rPr>
        <w:t>oferuję wykonanie zamówienia po następujących cenach zgodnie ze sposobem i zasadami obliczania  poszczególnych cen  następująco:</w:t>
      </w:r>
    </w:p>
    <w:p w14:paraId="38BD551A" w14:textId="77777777" w:rsidR="00866C94" w:rsidRPr="00866C94" w:rsidRDefault="00866C94" w:rsidP="00866C94">
      <w:pPr>
        <w:spacing w:line="276" w:lineRule="auto"/>
        <w:ind w:left="-142"/>
        <w:jc w:val="both"/>
        <w:rPr>
          <w:rFonts w:ascii="Arial" w:hAnsi="Arial" w:cs="Arial"/>
          <w:sz w:val="20"/>
          <w:u w:val="single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1401"/>
        <w:gridCol w:w="1401"/>
        <w:gridCol w:w="2197"/>
        <w:gridCol w:w="1966"/>
        <w:gridCol w:w="1638"/>
        <w:gridCol w:w="2590"/>
      </w:tblGrid>
      <w:tr w:rsidR="003C0F78" w:rsidRPr="00AE63E5" w14:paraId="6769C0A3" w14:textId="77777777" w:rsidTr="00F327B6">
        <w:trPr>
          <w:trHeight w:val="55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922966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C9CED7" w14:textId="792CB043" w:rsidR="003C0F78" w:rsidRPr="00AE63E5" w:rsidRDefault="009F24B1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3D10B" w14:textId="725D2E63" w:rsidR="00251225" w:rsidRDefault="00251225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="009F24B1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  <w:p w14:paraId="7BC972B0" w14:textId="3036F61F" w:rsidR="009F24B1" w:rsidRPr="00AE63E5" w:rsidRDefault="00D84FE3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  <w:p w14:paraId="66DD6E86" w14:textId="1B54906A" w:rsidR="003C0F78" w:rsidRPr="00AE63E5" w:rsidRDefault="003C0F78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E5FF5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2D81A5B1" w14:textId="4272EEC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1EC2D6" w14:textId="77777777" w:rsidR="00D84FE3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59DD291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FEBC3DC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BE3F28" w14:textId="194F46E7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kolumnę nr 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89C2C9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EF8EA5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1EE206AB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029061" w14:textId="467D5E58" w:rsidR="00E6355D" w:rsidRPr="00AE63E5" w:rsidRDefault="00E6355D" w:rsidP="00E635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kolumny nr 5 i 6</w:t>
            </w:r>
          </w:p>
        </w:tc>
      </w:tr>
      <w:tr w:rsidR="00E6355D" w:rsidRPr="00AE63E5" w14:paraId="64E76523" w14:textId="77777777" w:rsidTr="00F327B6">
        <w:trPr>
          <w:trHeight w:val="182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326394" w14:textId="1C1FD9A8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223063F" w14:textId="0CEDC672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384CA" w14:textId="18E2B0AC" w:rsidR="00E6355D" w:rsidRPr="00AE63E5" w:rsidRDefault="00E6355D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5FA146D" w14:textId="4BA0853C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5EE414F" w14:textId="682424F6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4C57E2" w14:textId="4DAAED39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D426F6" w14:textId="315B873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CB2A17" w:rsidRPr="00AE63E5" w14:paraId="66A34701" w14:textId="77777777" w:rsidTr="00F327B6">
        <w:trPr>
          <w:trHeight w:val="494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A826" w14:textId="4F629A89" w:rsidR="00CB2A17" w:rsidRPr="00ED7EB6" w:rsidRDefault="00C5359F" w:rsidP="00CB2A1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D7EB6"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W</w:t>
            </w:r>
            <w:r w:rsidR="00CB2A17" w:rsidRPr="00ED7EB6"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 xml:space="preserve">ycinka drzew z frezowaniem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E939" w14:textId="408B14FA" w:rsidR="00CB2A17" w:rsidRPr="00ED7EB6" w:rsidRDefault="00CB2A17" w:rsidP="00CB2A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ED7EB6"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AAFAB" w14:textId="1FFB4E70" w:rsidR="00CB2A17" w:rsidRPr="00ED7EB6" w:rsidRDefault="0077184C" w:rsidP="0077184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60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0252" w14:textId="77777777" w:rsidR="00CB2A17" w:rsidRPr="00AE63E5" w:rsidRDefault="00CB2A17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DD66" w14:textId="77777777" w:rsidR="00CB2A17" w:rsidRPr="00AE63E5" w:rsidRDefault="00CB2A17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9B8C" w14:textId="1714B579" w:rsidR="00CB2A17" w:rsidRPr="00AE63E5" w:rsidRDefault="00E6355D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FB1" w14:textId="77777777" w:rsidR="00CB2A17" w:rsidRPr="00AE63E5" w:rsidRDefault="00CB2A17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02B5E" w:rsidRPr="00AE63E5" w14:paraId="22E739A6" w14:textId="77777777" w:rsidTr="00F327B6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BC24" w14:textId="33AEE38A" w:rsidR="00702B5E" w:rsidRPr="00E13177" w:rsidRDefault="00341342" w:rsidP="00CB2A17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pl-PL"/>
              </w:rPr>
              <w:t>Zmielenie gałęzi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6144" w14:textId="5CC6D79E" w:rsidR="00702B5E" w:rsidRPr="00443ACB" w:rsidRDefault="00341342" w:rsidP="003413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  <w:lang w:eastAsia="pl-PL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9A823" w14:textId="2B484230" w:rsidR="00702B5E" w:rsidRPr="00ED7EB6" w:rsidRDefault="0077184C" w:rsidP="00ED7E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130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38AE" w14:textId="77777777" w:rsidR="00702B5E" w:rsidRPr="00AE63E5" w:rsidRDefault="00702B5E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4FB0" w14:textId="77777777" w:rsidR="00702B5E" w:rsidRPr="00AE63E5" w:rsidRDefault="00702B5E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0308" w14:textId="4A712976" w:rsidR="00702B5E" w:rsidRPr="00AE63E5" w:rsidRDefault="00702B5E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214B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198F" w14:textId="77777777" w:rsidR="00702B5E" w:rsidRPr="00AE63E5" w:rsidRDefault="00702B5E" w:rsidP="00CB2A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02B5E" w:rsidRPr="00AE63E5" w14:paraId="75B7FE6A" w14:textId="77777777" w:rsidTr="00F327B6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0FE3" w14:textId="1B7F64F3" w:rsidR="00702B5E" w:rsidRPr="00E13177" w:rsidRDefault="0077184C" w:rsidP="00341342">
            <w:pPr>
              <w:shd w:val="clear" w:color="auto" w:fill="FFFFFF"/>
              <w:spacing w:after="60"/>
              <w:ind w:right="176"/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pl-PL"/>
              </w:rPr>
              <w:t>Zabiegi pielęgnacyjne drzew</w:t>
            </w:r>
            <w:r w:rsidR="00341342">
              <w:rPr>
                <w:rFonts w:ascii="Calibri" w:hAnsi="Calibri"/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623C" w14:textId="534A9E7D" w:rsidR="00702B5E" w:rsidRDefault="00341342" w:rsidP="00BC0BE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791DA" w14:textId="01508EAE" w:rsidR="00702B5E" w:rsidRDefault="00341342" w:rsidP="00BC0BE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1</w:t>
            </w:r>
            <w:r w:rsidR="0077184C"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5447" w14:textId="77777777" w:rsidR="00702B5E" w:rsidRPr="00AE63E5" w:rsidRDefault="00702B5E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F9D6" w14:textId="77777777" w:rsidR="00702B5E" w:rsidRPr="00AE63E5" w:rsidRDefault="00702B5E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82F9" w14:textId="33459817" w:rsidR="00702B5E" w:rsidRDefault="00702B5E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214B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A98" w14:textId="77777777" w:rsidR="00702B5E" w:rsidRPr="00AE63E5" w:rsidRDefault="00702B5E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327B6" w:rsidRPr="00AE63E5" w14:paraId="356148EA" w14:textId="77777777" w:rsidTr="00F327B6">
        <w:trPr>
          <w:trHeight w:val="451"/>
          <w:jc w:val="center"/>
        </w:trPr>
        <w:tc>
          <w:tcPr>
            <w:tcW w:w="293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44880" w14:textId="2B50666B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27B6">
              <w:rPr>
                <w:rFonts w:ascii="Arial" w:hAnsi="Arial" w:cs="Arial"/>
                <w:b/>
                <w:bCs/>
                <w:sz w:val="20"/>
                <w:lang w:eastAsia="pl-PL"/>
              </w:rPr>
              <w:t>CENA OGÓŁEM OFERTY: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E25D9" w14:textId="77777777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7EDD62" w14:textId="602981DA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D37E" w14:textId="77777777" w:rsidR="00F327B6" w:rsidRPr="00F327B6" w:rsidRDefault="00F327B6" w:rsidP="00BC0BE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A0C8F1C" w14:textId="23721D95" w:rsidR="0086221B" w:rsidRDefault="0086221B" w:rsidP="00866C94">
      <w:pPr>
        <w:widowControl w:val="0"/>
        <w:tabs>
          <w:tab w:val="left" w:pos="-709"/>
        </w:tabs>
        <w:rPr>
          <w:rFonts w:ascii="Arial" w:hAnsi="Arial" w:cs="Arial"/>
          <w:sz w:val="10"/>
          <w:szCs w:val="10"/>
        </w:rPr>
      </w:pPr>
    </w:p>
    <w:p w14:paraId="243DEE3E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75E00C7D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11899DF2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429BA175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4642C139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0F161B83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11409727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6BE5A356" w14:textId="75F375B4" w:rsid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17F75F9F" w14:textId="081C1987" w:rsid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390BFD73" w14:textId="1C070177" w:rsidR="00977DA5" w:rsidRPr="0086221B" w:rsidRDefault="0086221B" w:rsidP="0086221B">
      <w:pPr>
        <w:tabs>
          <w:tab w:val="left" w:pos="7027"/>
        </w:tabs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sectPr w:rsidR="00977DA5" w:rsidRPr="0086221B" w:rsidSect="00B717B7">
      <w:footnotePr>
        <w:pos w:val="beneathText"/>
      </w:footnotePr>
      <w:pgSz w:w="16837" w:h="11905" w:orient="landscape"/>
      <w:pgMar w:top="1276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E6F8F" w14:textId="77777777" w:rsidR="00E23D2D" w:rsidRDefault="00E23D2D">
      <w:r>
        <w:separator/>
      </w:r>
    </w:p>
  </w:endnote>
  <w:endnote w:type="continuationSeparator" w:id="0">
    <w:p w14:paraId="676AA3ED" w14:textId="77777777"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FFC31" w14:textId="77777777" w:rsidR="00E23D2D" w:rsidRDefault="00E23D2D">
      <w:r>
        <w:separator/>
      </w:r>
    </w:p>
  </w:footnote>
  <w:footnote w:type="continuationSeparator" w:id="0">
    <w:p w14:paraId="753A97CC" w14:textId="77777777"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61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21AD"/>
    <w:rsid w:val="00082640"/>
    <w:rsid w:val="000A4531"/>
    <w:rsid w:val="000B147D"/>
    <w:rsid w:val="000E3DFE"/>
    <w:rsid w:val="000F12BD"/>
    <w:rsid w:val="000F51FA"/>
    <w:rsid w:val="00104F45"/>
    <w:rsid w:val="0012201C"/>
    <w:rsid w:val="00147A37"/>
    <w:rsid w:val="00157A55"/>
    <w:rsid w:val="001715ED"/>
    <w:rsid w:val="001823C7"/>
    <w:rsid w:val="001F3913"/>
    <w:rsid w:val="00201FE6"/>
    <w:rsid w:val="002049F3"/>
    <w:rsid w:val="002130FC"/>
    <w:rsid w:val="00251225"/>
    <w:rsid w:val="0025513A"/>
    <w:rsid w:val="00265307"/>
    <w:rsid w:val="0026727E"/>
    <w:rsid w:val="00267D59"/>
    <w:rsid w:val="002737EF"/>
    <w:rsid w:val="002745B3"/>
    <w:rsid w:val="00274E14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41342"/>
    <w:rsid w:val="00376440"/>
    <w:rsid w:val="003875FA"/>
    <w:rsid w:val="003B7FFA"/>
    <w:rsid w:val="003C0F78"/>
    <w:rsid w:val="003C47D0"/>
    <w:rsid w:val="003E7BF3"/>
    <w:rsid w:val="0040077B"/>
    <w:rsid w:val="00403525"/>
    <w:rsid w:val="004129F0"/>
    <w:rsid w:val="0041503D"/>
    <w:rsid w:val="0043346C"/>
    <w:rsid w:val="00443ACB"/>
    <w:rsid w:val="00461140"/>
    <w:rsid w:val="00467888"/>
    <w:rsid w:val="004B5781"/>
    <w:rsid w:val="004C390C"/>
    <w:rsid w:val="004C3ABE"/>
    <w:rsid w:val="004D425B"/>
    <w:rsid w:val="004D5CDA"/>
    <w:rsid w:val="00515957"/>
    <w:rsid w:val="005166E6"/>
    <w:rsid w:val="00517010"/>
    <w:rsid w:val="005246BC"/>
    <w:rsid w:val="00553AB1"/>
    <w:rsid w:val="0055565A"/>
    <w:rsid w:val="00565F03"/>
    <w:rsid w:val="005738C8"/>
    <w:rsid w:val="00583BC3"/>
    <w:rsid w:val="00587956"/>
    <w:rsid w:val="005920BC"/>
    <w:rsid w:val="005953B8"/>
    <w:rsid w:val="005A1676"/>
    <w:rsid w:val="005A58EF"/>
    <w:rsid w:val="005B2E08"/>
    <w:rsid w:val="005C3C50"/>
    <w:rsid w:val="005D1500"/>
    <w:rsid w:val="005D4919"/>
    <w:rsid w:val="005E5903"/>
    <w:rsid w:val="005F49F1"/>
    <w:rsid w:val="005F553E"/>
    <w:rsid w:val="00610994"/>
    <w:rsid w:val="006423DD"/>
    <w:rsid w:val="006434BE"/>
    <w:rsid w:val="00644B91"/>
    <w:rsid w:val="00692D02"/>
    <w:rsid w:val="006B1010"/>
    <w:rsid w:val="006C2E12"/>
    <w:rsid w:val="006D5797"/>
    <w:rsid w:val="006E01EE"/>
    <w:rsid w:val="006E244A"/>
    <w:rsid w:val="006F3BB4"/>
    <w:rsid w:val="00702B5E"/>
    <w:rsid w:val="007140FD"/>
    <w:rsid w:val="00743A24"/>
    <w:rsid w:val="0076067C"/>
    <w:rsid w:val="00764CF7"/>
    <w:rsid w:val="0077184C"/>
    <w:rsid w:val="00776E73"/>
    <w:rsid w:val="007A1422"/>
    <w:rsid w:val="007A4EDD"/>
    <w:rsid w:val="007D3529"/>
    <w:rsid w:val="007D5E64"/>
    <w:rsid w:val="007D7683"/>
    <w:rsid w:val="007D77C6"/>
    <w:rsid w:val="007E0956"/>
    <w:rsid w:val="00805693"/>
    <w:rsid w:val="008241BE"/>
    <w:rsid w:val="008328CD"/>
    <w:rsid w:val="00834BE0"/>
    <w:rsid w:val="0086221B"/>
    <w:rsid w:val="00866C94"/>
    <w:rsid w:val="0087755A"/>
    <w:rsid w:val="0088305E"/>
    <w:rsid w:val="00893C1D"/>
    <w:rsid w:val="008B007D"/>
    <w:rsid w:val="008C2AA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9F24B1"/>
    <w:rsid w:val="00A06E0B"/>
    <w:rsid w:val="00A31818"/>
    <w:rsid w:val="00A41EA9"/>
    <w:rsid w:val="00A90FEA"/>
    <w:rsid w:val="00A916FC"/>
    <w:rsid w:val="00AA6D78"/>
    <w:rsid w:val="00AA7488"/>
    <w:rsid w:val="00AD2882"/>
    <w:rsid w:val="00AD2A9D"/>
    <w:rsid w:val="00AE0554"/>
    <w:rsid w:val="00AE1E96"/>
    <w:rsid w:val="00AE32B3"/>
    <w:rsid w:val="00AE63E5"/>
    <w:rsid w:val="00AF0EB5"/>
    <w:rsid w:val="00B0423B"/>
    <w:rsid w:val="00B07417"/>
    <w:rsid w:val="00B361BE"/>
    <w:rsid w:val="00B4006E"/>
    <w:rsid w:val="00B54B9B"/>
    <w:rsid w:val="00B63366"/>
    <w:rsid w:val="00B717B7"/>
    <w:rsid w:val="00BA4CB9"/>
    <w:rsid w:val="00BA585B"/>
    <w:rsid w:val="00BA5C4D"/>
    <w:rsid w:val="00BC0BE5"/>
    <w:rsid w:val="00BE5A40"/>
    <w:rsid w:val="00BF75D2"/>
    <w:rsid w:val="00C24FC2"/>
    <w:rsid w:val="00C34B43"/>
    <w:rsid w:val="00C5359F"/>
    <w:rsid w:val="00C60E4B"/>
    <w:rsid w:val="00CA4D41"/>
    <w:rsid w:val="00CB2980"/>
    <w:rsid w:val="00CB2A17"/>
    <w:rsid w:val="00CC6AEB"/>
    <w:rsid w:val="00CD4D59"/>
    <w:rsid w:val="00CE3BD7"/>
    <w:rsid w:val="00CF0755"/>
    <w:rsid w:val="00CF0A6C"/>
    <w:rsid w:val="00D24233"/>
    <w:rsid w:val="00D278B1"/>
    <w:rsid w:val="00D377E2"/>
    <w:rsid w:val="00D406AB"/>
    <w:rsid w:val="00D45D5F"/>
    <w:rsid w:val="00D60411"/>
    <w:rsid w:val="00D611CC"/>
    <w:rsid w:val="00D675F9"/>
    <w:rsid w:val="00D779F9"/>
    <w:rsid w:val="00D82DCD"/>
    <w:rsid w:val="00D84FE3"/>
    <w:rsid w:val="00D97E26"/>
    <w:rsid w:val="00DB44C3"/>
    <w:rsid w:val="00DB5515"/>
    <w:rsid w:val="00E13177"/>
    <w:rsid w:val="00E21D1D"/>
    <w:rsid w:val="00E23D2D"/>
    <w:rsid w:val="00E52079"/>
    <w:rsid w:val="00E54D77"/>
    <w:rsid w:val="00E6355D"/>
    <w:rsid w:val="00E87F1C"/>
    <w:rsid w:val="00EB4EAE"/>
    <w:rsid w:val="00EC2BF0"/>
    <w:rsid w:val="00ED7EB6"/>
    <w:rsid w:val="00EE4775"/>
    <w:rsid w:val="00EF3F80"/>
    <w:rsid w:val="00F00EEB"/>
    <w:rsid w:val="00F017CF"/>
    <w:rsid w:val="00F11F60"/>
    <w:rsid w:val="00F25B87"/>
    <w:rsid w:val="00F327B6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F0E0319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F2D1-7239-47E0-891D-1561146436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37BCF2-B85A-4667-96FA-371DDFDA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Kiehn-Nowicka Agnieszka</cp:lastModifiedBy>
  <cp:revision>75</cp:revision>
  <cp:lastPrinted>2023-10-04T08:20:00Z</cp:lastPrinted>
  <dcterms:created xsi:type="dcterms:W3CDTF">2018-03-20T13:10:00Z</dcterms:created>
  <dcterms:modified xsi:type="dcterms:W3CDTF">2024-10-07T09:56:00Z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4559d176-0848-405c-8a19-a6b30713b992</vt:lpwstr>
  </property>
  <property fmtid="{D5CDD505-2E9C-101B-9397-08002B2CF9AE}" pid="3" name="bjSaver">
    <vt:lpwstr>pgdGzpuU1ycEbVV7Z/O7p/eeEh2NHDKR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Sekcja Planowania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10.60.70.137</vt:lpwstr>
  </property>
</Properties>
</file>