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2F0AB7B" w14:textId="7B55B00D" w:rsidR="00ED1D19" w:rsidRPr="00B60B64" w:rsidRDefault="00ED1D19" w:rsidP="00ED1D19">
      <w:pPr>
        <w:jc w:val="right"/>
        <w:rPr>
          <w:b/>
          <w:sz w:val="22"/>
          <w:szCs w:val="22"/>
        </w:rPr>
      </w:pPr>
      <w:r w:rsidRPr="00B60B64">
        <w:rPr>
          <w:b/>
          <w:sz w:val="22"/>
          <w:szCs w:val="22"/>
        </w:rPr>
        <w:t>Załącznik nr 1 do SWZ</w:t>
      </w:r>
    </w:p>
    <w:p w14:paraId="35EF3BC4" w14:textId="77777777" w:rsidR="00ED1D19" w:rsidRPr="00B60B64" w:rsidRDefault="00ED1D19" w:rsidP="00ED1D19">
      <w:pPr>
        <w:ind w:left="5670" w:firstLine="708"/>
        <w:rPr>
          <w:b/>
          <w:sz w:val="21"/>
          <w:szCs w:val="21"/>
        </w:rPr>
      </w:pPr>
    </w:p>
    <w:p w14:paraId="67B03C08" w14:textId="77777777" w:rsidR="004F24EA" w:rsidRDefault="004F24EA" w:rsidP="00ED1D19">
      <w:pPr>
        <w:ind w:left="5103" w:firstLine="6"/>
        <w:rPr>
          <w:b/>
          <w:sz w:val="21"/>
          <w:szCs w:val="21"/>
        </w:rPr>
      </w:pPr>
    </w:p>
    <w:p w14:paraId="35D49CE1" w14:textId="77777777" w:rsidR="00ED1D19" w:rsidRPr="00B60B64" w:rsidRDefault="00ED1D19" w:rsidP="00ED1D19">
      <w:pPr>
        <w:ind w:left="5103" w:firstLine="6"/>
      </w:pPr>
      <w:r w:rsidRPr="00B60B64">
        <w:rPr>
          <w:b/>
          <w:sz w:val="21"/>
          <w:szCs w:val="21"/>
        </w:rPr>
        <w:t xml:space="preserve">Zamawiający: </w:t>
      </w:r>
    </w:p>
    <w:p w14:paraId="389332F0" w14:textId="77777777" w:rsidR="00ED1D19" w:rsidRPr="00B60B64" w:rsidRDefault="00ED1D19" w:rsidP="00ED1D19">
      <w:pPr>
        <w:ind w:left="5103"/>
        <w:rPr>
          <w:b/>
          <w:sz w:val="21"/>
          <w:szCs w:val="21"/>
        </w:rPr>
      </w:pPr>
      <w:r w:rsidRPr="00B60B64">
        <w:rPr>
          <w:b/>
          <w:sz w:val="21"/>
          <w:szCs w:val="21"/>
        </w:rPr>
        <w:t xml:space="preserve">Skarb Państwa – </w:t>
      </w:r>
      <w:r>
        <w:rPr>
          <w:b/>
          <w:sz w:val="21"/>
          <w:szCs w:val="21"/>
        </w:rPr>
        <w:t xml:space="preserve"> </w:t>
      </w:r>
      <w:r w:rsidRPr="00B60B64">
        <w:rPr>
          <w:b/>
          <w:sz w:val="21"/>
          <w:szCs w:val="21"/>
        </w:rPr>
        <w:t xml:space="preserve">Państwowe </w:t>
      </w:r>
      <w:r>
        <w:rPr>
          <w:b/>
          <w:sz w:val="21"/>
          <w:szCs w:val="21"/>
        </w:rPr>
        <w:t>G</w:t>
      </w:r>
      <w:r w:rsidRPr="00B60B64">
        <w:rPr>
          <w:b/>
          <w:sz w:val="21"/>
          <w:szCs w:val="21"/>
        </w:rPr>
        <w:t>ospodarstwo Leśne Lasy Państwowe</w:t>
      </w:r>
    </w:p>
    <w:p w14:paraId="0215FACE" w14:textId="77777777" w:rsidR="00ED1D19" w:rsidRPr="00B60B64" w:rsidRDefault="00ED1D19" w:rsidP="00ED1D19">
      <w:pPr>
        <w:ind w:left="5103"/>
      </w:pPr>
      <w:r w:rsidRPr="00B60B64">
        <w:rPr>
          <w:b/>
          <w:sz w:val="21"/>
          <w:szCs w:val="21"/>
        </w:rPr>
        <w:t>Nadleśnictwo Wipsowo</w:t>
      </w:r>
    </w:p>
    <w:p w14:paraId="20436D9B" w14:textId="77777777" w:rsidR="00ED1D19" w:rsidRPr="00B60B64" w:rsidRDefault="00ED1D19" w:rsidP="00ED1D19">
      <w:pPr>
        <w:ind w:left="5103"/>
      </w:pPr>
      <w:r w:rsidRPr="00B60B64">
        <w:rPr>
          <w:b/>
          <w:sz w:val="21"/>
          <w:szCs w:val="21"/>
        </w:rPr>
        <w:t>Wipsowo 51C</w:t>
      </w:r>
      <w:r>
        <w:rPr>
          <w:b/>
          <w:sz w:val="21"/>
          <w:szCs w:val="21"/>
        </w:rPr>
        <w:t xml:space="preserve">, </w:t>
      </w:r>
      <w:r w:rsidRPr="00B60B64">
        <w:rPr>
          <w:b/>
          <w:sz w:val="21"/>
          <w:szCs w:val="21"/>
        </w:rPr>
        <w:t>11-010 Barczewo</w:t>
      </w:r>
    </w:p>
    <w:p w14:paraId="55D092B3" w14:textId="77777777" w:rsidR="00ED1D19" w:rsidRPr="00B60B64" w:rsidRDefault="00ED1D19" w:rsidP="00ED1D19">
      <w:pPr>
        <w:ind w:left="5664" w:firstLine="708"/>
      </w:pPr>
    </w:p>
    <w:p w14:paraId="3D98C122" w14:textId="77777777" w:rsidR="00ED1D19" w:rsidRPr="00B60B64" w:rsidRDefault="00ED1D19" w:rsidP="00ED1D19">
      <w:pPr>
        <w:spacing w:line="480" w:lineRule="auto"/>
      </w:pPr>
      <w:r w:rsidRPr="00B60B64">
        <w:rPr>
          <w:rFonts w:eastAsia="Calibri"/>
          <w:b/>
          <w:sz w:val="21"/>
          <w:szCs w:val="21"/>
          <w:lang w:eastAsia="en-US"/>
        </w:rPr>
        <w:t>Wykonawca:</w:t>
      </w:r>
    </w:p>
    <w:p w14:paraId="2836029B" w14:textId="77777777" w:rsidR="00ED1D19" w:rsidRDefault="00ED1D19" w:rsidP="00ED1D19">
      <w:pPr>
        <w:spacing w:line="480" w:lineRule="auto"/>
        <w:ind w:right="4130"/>
        <w:rPr>
          <w:rFonts w:eastAsia="Arial Narrow"/>
          <w:sz w:val="21"/>
          <w:szCs w:val="21"/>
          <w:lang w:eastAsia="en-US"/>
        </w:rPr>
      </w:pPr>
      <w:r>
        <w:rPr>
          <w:rFonts w:eastAsia="Arial Narrow"/>
          <w:sz w:val="21"/>
          <w:szCs w:val="21"/>
          <w:lang w:eastAsia="en-US"/>
        </w:rPr>
        <w:t>_________________________________________ _________________________________________</w:t>
      </w:r>
    </w:p>
    <w:p w14:paraId="3B0EB233" w14:textId="77777777" w:rsidR="00ED1D19" w:rsidRDefault="00ED1D19" w:rsidP="00ED1D19">
      <w:pPr>
        <w:spacing w:after="160" w:line="252" w:lineRule="auto"/>
        <w:ind w:right="4130"/>
        <w:rPr>
          <w:rFonts w:eastAsia="Arial Narrow"/>
          <w:sz w:val="21"/>
          <w:szCs w:val="21"/>
          <w:lang w:eastAsia="en-US"/>
        </w:rPr>
      </w:pPr>
      <w:r>
        <w:rPr>
          <w:rFonts w:eastAsia="Arial Narrow"/>
          <w:sz w:val="21"/>
          <w:szCs w:val="21"/>
          <w:lang w:eastAsia="en-US"/>
        </w:rPr>
        <w:t xml:space="preserve">_________________________________________ </w:t>
      </w:r>
    </w:p>
    <w:p w14:paraId="3DD729B7" w14:textId="77777777" w:rsidR="00ED1D19" w:rsidRPr="00B60B64" w:rsidRDefault="00ED1D19" w:rsidP="00ED1D19">
      <w:pPr>
        <w:spacing w:after="160" w:line="252" w:lineRule="auto"/>
        <w:ind w:right="4130"/>
      </w:pPr>
      <w:r w:rsidRPr="00B60B64">
        <w:rPr>
          <w:rFonts w:eastAsia="Calibr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60B64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B60B64">
        <w:rPr>
          <w:rFonts w:eastAsia="Calibri"/>
          <w:i/>
          <w:sz w:val="16"/>
          <w:szCs w:val="16"/>
          <w:lang w:eastAsia="en-US"/>
        </w:rPr>
        <w:t>)</w:t>
      </w:r>
    </w:p>
    <w:p w14:paraId="02682D7F" w14:textId="77777777" w:rsidR="00ED1D19" w:rsidRPr="0086792E" w:rsidRDefault="00ED1D19" w:rsidP="00ED1D19">
      <w:pPr>
        <w:spacing w:line="480" w:lineRule="auto"/>
        <w:rPr>
          <w:b/>
        </w:rPr>
      </w:pPr>
      <w:r w:rsidRPr="0086792E">
        <w:rPr>
          <w:rFonts w:eastAsia="Calibri"/>
          <w:b/>
          <w:sz w:val="21"/>
          <w:szCs w:val="21"/>
          <w:lang w:eastAsia="en-US"/>
        </w:rPr>
        <w:t>reprezentowany przez:</w:t>
      </w:r>
    </w:p>
    <w:p w14:paraId="71A616B5" w14:textId="77777777" w:rsidR="00ED1D19" w:rsidRPr="00B60B64" w:rsidRDefault="00ED1D19" w:rsidP="00ED1D19">
      <w:pPr>
        <w:spacing w:line="480" w:lineRule="auto"/>
        <w:ind w:right="4130"/>
      </w:pPr>
      <w:r>
        <w:rPr>
          <w:rFonts w:eastAsia="Arial Narrow"/>
          <w:sz w:val="21"/>
          <w:szCs w:val="21"/>
          <w:lang w:eastAsia="en-US"/>
        </w:rPr>
        <w:t>_________________________________________ _________________________________________</w:t>
      </w:r>
    </w:p>
    <w:p w14:paraId="0BC21917" w14:textId="77777777" w:rsidR="00ED1D19" w:rsidRDefault="00ED1D19" w:rsidP="00ED1D19">
      <w:pPr>
        <w:spacing w:line="252" w:lineRule="auto"/>
        <w:ind w:right="4413"/>
        <w:rPr>
          <w:rFonts w:eastAsia="Calibri"/>
          <w:i/>
          <w:sz w:val="16"/>
          <w:szCs w:val="16"/>
          <w:lang w:eastAsia="en-US"/>
        </w:rPr>
      </w:pPr>
      <w:r w:rsidRPr="00B60B64">
        <w:rPr>
          <w:rFonts w:eastAsia="Calibri"/>
          <w:i/>
          <w:sz w:val="16"/>
          <w:szCs w:val="16"/>
          <w:lang w:eastAsia="en-US"/>
        </w:rPr>
        <w:t>(imię, nazwisko, stanowisko/podstawa o reprezentacji)</w:t>
      </w:r>
    </w:p>
    <w:p w14:paraId="64EF4896" w14:textId="77777777" w:rsidR="000626C0" w:rsidRDefault="000626C0" w:rsidP="00ED1D19">
      <w:pPr>
        <w:spacing w:line="252" w:lineRule="auto"/>
        <w:ind w:right="4413"/>
        <w:rPr>
          <w:rFonts w:eastAsia="Calibri"/>
          <w:i/>
          <w:sz w:val="16"/>
          <w:szCs w:val="16"/>
          <w:lang w:eastAsia="en-US"/>
        </w:rPr>
      </w:pPr>
    </w:p>
    <w:p w14:paraId="4AC08AF1" w14:textId="77777777" w:rsidR="000626C0" w:rsidRDefault="000626C0" w:rsidP="00ED1D19">
      <w:pPr>
        <w:spacing w:line="252" w:lineRule="auto"/>
        <w:ind w:right="4413"/>
        <w:rPr>
          <w:rFonts w:eastAsia="Calibri"/>
          <w:i/>
          <w:sz w:val="16"/>
          <w:szCs w:val="16"/>
          <w:lang w:eastAsia="en-US"/>
        </w:rPr>
      </w:pPr>
    </w:p>
    <w:p w14:paraId="579F2155" w14:textId="77777777" w:rsidR="000626C0" w:rsidRDefault="000626C0" w:rsidP="00ED1D19">
      <w:pPr>
        <w:spacing w:line="252" w:lineRule="auto"/>
        <w:ind w:right="4413"/>
        <w:rPr>
          <w:rFonts w:eastAsia="Calibri"/>
          <w:i/>
          <w:sz w:val="16"/>
          <w:szCs w:val="16"/>
          <w:lang w:eastAsia="en-US"/>
        </w:rPr>
      </w:pPr>
    </w:p>
    <w:p w14:paraId="33FBFB95" w14:textId="77777777" w:rsidR="000626C0" w:rsidRPr="0057603E" w:rsidRDefault="000626C0" w:rsidP="000626C0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ECE954B" w14:textId="77777777" w:rsidR="000626C0" w:rsidRDefault="000626C0" w:rsidP="000626C0">
      <w:pPr>
        <w:pStyle w:val="Standard"/>
        <w:rPr>
          <w:b/>
          <w:bCs/>
          <w:sz w:val="32"/>
          <w:szCs w:val="32"/>
          <w:u w:val="single"/>
        </w:rPr>
      </w:pPr>
    </w:p>
    <w:p w14:paraId="264228CD" w14:textId="77777777" w:rsidR="000626C0" w:rsidRDefault="000626C0" w:rsidP="00ED1D19">
      <w:pPr>
        <w:pStyle w:val="Standard"/>
        <w:jc w:val="center"/>
        <w:rPr>
          <w:b/>
          <w:bCs/>
          <w:sz w:val="32"/>
          <w:szCs w:val="32"/>
          <w:u w:val="single"/>
        </w:rPr>
      </w:pPr>
    </w:p>
    <w:p w14:paraId="07BB6884" w14:textId="77777777" w:rsidR="00ED1D19" w:rsidRPr="00B60B64" w:rsidRDefault="00ED1D19" w:rsidP="00ED1D19">
      <w:pPr>
        <w:pStyle w:val="Standard"/>
        <w:jc w:val="center"/>
      </w:pPr>
      <w:r w:rsidRPr="00B60B64">
        <w:rPr>
          <w:b/>
          <w:bCs/>
          <w:sz w:val="32"/>
          <w:szCs w:val="32"/>
          <w:u w:val="single"/>
        </w:rPr>
        <w:t>FORMULARZ OFERTY</w:t>
      </w:r>
    </w:p>
    <w:p w14:paraId="3BA54288" w14:textId="77777777" w:rsidR="00ED1D19" w:rsidRPr="00B60B64" w:rsidRDefault="00ED1D19" w:rsidP="00ED1D19">
      <w:pPr>
        <w:pStyle w:val="Standard"/>
        <w:jc w:val="center"/>
        <w:rPr>
          <w:b/>
          <w:bCs/>
          <w:sz w:val="12"/>
          <w:szCs w:val="12"/>
          <w:u w:val="single"/>
        </w:rPr>
      </w:pPr>
    </w:p>
    <w:p w14:paraId="4DF6262F" w14:textId="5011BF4D" w:rsidR="00ED1D19" w:rsidRPr="00B60B64" w:rsidRDefault="00ED1D19" w:rsidP="00ED1D19">
      <w:pPr>
        <w:jc w:val="both"/>
        <w:rPr>
          <w:b/>
          <w:i/>
          <w:sz w:val="22"/>
          <w:szCs w:val="22"/>
        </w:rPr>
      </w:pPr>
      <w:r w:rsidRPr="00B60B64">
        <w:rPr>
          <w:bCs/>
          <w:sz w:val="22"/>
          <w:szCs w:val="22"/>
        </w:rPr>
        <w:t xml:space="preserve">Odpowiadając na ogłoszenie w postępowaniu o udzielenie zamówienia publicznego </w:t>
      </w:r>
      <w:r w:rsidRPr="00B60B64">
        <w:rPr>
          <w:sz w:val="22"/>
          <w:szCs w:val="22"/>
        </w:rPr>
        <w:t xml:space="preserve">pn.: </w:t>
      </w:r>
      <w:r w:rsidRPr="00B60B64">
        <w:rPr>
          <w:b/>
          <w:i/>
          <w:sz w:val="22"/>
          <w:szCs w:val="22"/>
        </w:rPr>
        <w:t xml:space="preserve">„Dostawa kruszywa na budowę drogi leśnej </w:t>
      </w:r>
      <w:r>
        <w:rPr>
          <w:b/>
          <w:i/>
          <w:sz w:val="22"/>
          <w:szCs w:val="22"/>
        </w:rPr>
        <w:t>Maruny</w:t>
      </w:r>
      <w:r w:rsidRPr="00B60B64">
        <w:rPr>
          <w:b/>
          <w:i/>
          <w:sz w:val="22"/>
          <w:szCs w:val="22"/>
        </w:rPr>
        <w:t>”</w:t>
      </w:r>
      <w:r w:rsidRPr="00E45194">
        <w:rPr>
          <w:sz w:val="22"/>
          <w:szCs w:val="22"/>
        </w:rPr>
        <w:t xml:space="preserve">, </w:t>
      </w:r>
      <w:r w:rsidRPr="00B60B64">
        <w:rPr>
          <w:sz w:val="22"/>
          <w:szCs w:val="22"/>
        </w:rPr>
        <w:t xml:space="preserve">które to postępowanie prowadzone jest na podstawie przepisów ustawy z dnia 11 września 2019 r. Prawo zamówień publicznych </w:t>
      </w:r>
      <w:r>
        <w:rPr>
          <w:sz w:val="22"/>
          <w:szCs w:val="22"/>
        </w:rPr>
        <w:br/>
      </w:r>
      <w:r w:rsidRPr="00B60B64">
        <w:rPr>
          <w:sz w:val="22"/>
          <w:szCs w:val="22"/>
        </w:rPr>
        <w:t xml:space="preserve">(Dz. U. z </w:t>
      </w:r>
      <w:r>
        <w:rPr>
          <w:sz w:val="22"/>
          <w:szCs w:val="22"/>
        </w:rPr>
        <w:t>2023 r. poz. 1605</w:t>
      </w:r>
      <w:r w:rsidRPr="00B60B64">
        <w:rPr>
          <w:sz w:val="22"/>
          <w:szCs w:val="22"/>
        </w:rPr>
        <w:t xml:space="preserve"> ze zm</w:t>
      </w:r>
      <w:r w:rsidRPr="000626C0">
        <w:rPr>
          <w:sz w:val="22"/>
          <w:szCs w:val="22"/>
        </w:rPr>
        <w:t>.)</w:t>
      </w:r>
      <w:r w:rsidR="00C103AE">
        <w:rPr>
          <w:sz w:val="22"/>
          <w:szCs w:val="22"/>
        </w:rPr>
        <w:t>,</w:t>
      </w:r>
      <w:r w:rsidRPr="000626C0">
        <w:rPr>
          <w:sz w:val="22"/>
          <w:szCs w:val="22"/>
        </w:rPr>
        <w:t xml:space="preserve"> w trybie </w:t>
      </w:r>
      <w:r w:rsidR="000626C0" w:rsidRPr="000626C0">
        <w:rPr>
          <w:sz w:val="22"/>
          <w:szCs w:val="22"/>
        </w:rPr>
        <w:t>przetargu nieograniczonego</w:t>
      </w:r>
      <w:r w:rsidRPr="000626C0">
        <w:rPr>
          <w:sz w:val="22"/>
          <w:szCs w:val="22"/>
        </w:rPr>
        <w:t xml:space="preserve">, </w:t>
      </w:r>
      <w:r w:rsidRPr="000626C0">
        <w:rPr>
          <w:bCs/>
          <w:sz w:val="22"/>
          <w:szCs w:val="22"/>
        </w:rPr>
        <w:t>składamy niniejszą ofertę:</w:t>
      </w:r>
    </w:p>
    <w:p w14:paraId="7723BD8D" w14:textId="77777777" w:rsidR="00ED1D19" w:rsidRDefault="00ED1D19" w:rsidP="00ED1D19">
      <w:pPr>
        <w:pStyle w:val="Normalny1"/>
        <w:numPr>
          <w:ilvl w:val="0"/>
          <w:numId w:val="120"/>
        </w:numPr>
        <w:tabs>
          <w:tab w:val="clear" w:pos="720"/>
        </w:tabs>
        <w:spacing w:before="120"/>
        <w:ind w:left="567" w:hanging="567"/>
        <w:rPr>
          <w:rFonts w:cs="Times New Roman"/>
          <w:bCs/>
          <w:sz w:val="22"/>
          <w:szCs w:val="22"/>
        </w:rPr>
      </w:pPr>
      <w:r w:rsidRPr="00B60B64">
        <w:rPr>
          <w:rFonts w:cs="Times New Roman"/>
          <w:bCs/>
          <w:sz w:val="22"/>
          <w:szCs w:val="22"/>
        </w:rPr>
        <w:t>Wykonanie przedmiotu zamówienia o</w:t>
      </w:r>
      <w:r>
        <w:rPr>
          <w:rFonts w:cs="Times New Roman"/>
          <w:bCs/>
          <w:sz w:val="22"/>
          <w:szCs w:val="22"/>
        </w:rPr>
        <w:t>ferujemy za łączną cenę brutto:</w:t>
      </w:r>
    </w:p>
    <w:p w14:paraId="312BBA51" w14:textId="77777777" w:rsidR="00ED1D19" w:rsidRDefault="00ED1D19" w:rsidP="00ED1D19">
      <w:pPr>
        <w:pStyle w:val="Normalny1"/>
        <w:spacing w:before="120"/>
        <w:ind w:left="567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>________________________________________________ PLN.</w:t>
      </w:r>
    </w:p>
    <w:p w14:paraId="75978512" w14:textId="77777777" w:rsidR="00ED1D19" w:rsidRPr="00B60B64" w:rsidRDefault="00ED1D19" w:rsidP="00ED1D19">
      <w:pPr>
        <w:pStyle w:val="Normalny1"/>
        <w:spacing w:before="120"/>
        <w:ind w:left="567"/>
        <w:rPr>
          <w:rFonts w:cs="Times New Roman"/>
          <w:bCs/>
          <w:sz w:val="22"/>
          <w:szCs w:val="22"/>
        </w:rPr>
      </w:pPr>
    </w:p>
    <w:p w14:paraId="50D906F6" w14:textId="77777777" w:rsidR="00ED1D19" w:rsidRPr="00B60B64" w:rsidRDefault="00ED1D19" w:rsidP="00ED1D19">
      <w:pPr>
        <w:pStyle w:val="Normalny1"/>
        <w:spacing w:before="120"/>
        <w:rPr>
          <w:rFonts w:cs="Times New Roman"/>
          <w:bCs/>
          <w:sz w:val="22"/>
          <w:szCs w:val="22"/>
        </w:rPr>
      </w:pPr>
    </w:p>
    <w:tbl>
      <w:tblPr>
        <w:tblW w:w="8959" w:type="dxa"/>
        <w:tblInd w:w="83" w:type="dxa"/>
        <w:tblLayout w:type="fixed"/>
        <w:tblLook w:val="0000" w:firstRow="0" w:lastRow="0" w:firstColumn="0" w:lastColumn="0" w:noHBand="0" w:noVBand="0"/>
      </w:tblPr>
      <w:tblGrid>
        <w:gridCol w:w="567"/>
        <w:gridCol w:w="1877"/>
        <w:gridCol w:w="1139"/>
        <w:gridCol w:w="1139"/>
        <w:gridCol w:w="1139"/>
        <w:gridCol w:w="1706"/>
        <w:gridCol w:w="1392"/>
      </w:tblGrid>
      <w:tr w:rsidR="00ED1D19" w:rsidRPr="00B60B64" w14:paraId="7E9FFC5B" w14:textId="77777777" w:rsidTr="004B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CFC49" w14:textId="77777777" w:rsidR="00ED1D19" w:rsidRPr="00B60B64" w:rsidRDefault="00ED1D19" w:rsidP="004B119F">
            <w:pPr>
              <w:pStyle w:val="Normalny1"/>
              <w:spacing w:before="12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B60B64">
              <w:rPr>
                <w:rFonts w:cs="Times New Roman"/>
                <w:bCs/>
                <w:sz w:val="20"/>
                <w:szCs w:val="20"/>
              </w:rPr>
              <w:t>Lp.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74C19" w14:textId="77777777" w:rsidR="00ED1D19" w:rsidRPr="00B60B64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0B64">
              <w:rPr>
                <w:rFonts w:cs="Times New Roman"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F0ACF" w14:textId="77777777" w:rsidR="00ED1D19" w:rsidRPr="00B60B64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0B64">
              <w:rPr>
                <w:rFonts w:cs="Times New Roman"/>
                <w:bCs/>
                <w:sz w:val="20"/>
                <w:szCs w:val="20"/>
              </w:rPr>
              <w:t>Ilość</w:t>
            </w:r>
          </w:p>
          <w:p w14:paraId="3C5E9C17" w14:textId="77777777" w:rsidR="00ED1D19" w:rsidRPr="00B60B64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0B64">
              <w:rPr>
                <w:rFonts w:cs="Times New Roman"/>
                <w:bCs/>
                <w:sz w:val="20"/>
                <w:szCs w:val="20"/>
              </w:rPr>
              <w:t>(tony)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6DF9F" w14:textId="77777777" w:rsidR="00ED1D19" w:rsidRPr="00B60B64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0B64">
              <w:rPr>
                <w:rFonts w:cs="Times New Roman"/>
                <w:bCs/>
                <w:sz w:val="20"/>
                <w:szCs w:val="20"/>
              </w:rPr>
              <w:t>Cena jedn.  za tonę netto PLN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D9240" w14:textId="77777777" w:rsidR="00ED1D19" w:rsidRPr="00B60B64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0B64">
              <w:rPr>
                <w:rFonts w:cs="Times New Roman"/>
                <w:bCs/>
                <w:sz w:val="20"/>
                <w:szCs w:val="20"/>
              </w:rPr>
              <w:t>Wartość łączna netto PLN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0A9FE" w14:textId="77777777" w:rsidR="00ED1D19" w:rsidRPr="00B60B64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0B64">
              <w:rPr>
                <w:rFonts w:cs="Times New Roman"/>
                <w:bCs/>
                <w:sz w:val="20"/>
                <w:szCs w:val="20"/>
              </w:rPr>
              <w:t>Wartość podatku VAT w PLN według stawki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B60B64">
              <w:rPr>
                <w:rFonts w:cs="Times New Roman"/>
                <w:bCs/>
                <w:sz w:val="20"/>
                <w:szCs w:val="20"/>
              </w:rPr>
              <w:t>23 %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66225" w14:textId="77777777" w:rsidR="00ED1D19" w:rsidRPr="00B60B64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0B64">
              <w:rPr>
                <w:rFonts w:cs="Times New Roman"/>
                <w:bCs/>
                <w:sz w:val="20"/>
                <w:szCs w:val="20"/>
              </w:rPr>
              <w:t>Wartość łączna brutto PLN</w:t>
            </w:r>
          </w:p>
        </w:tc>
      </w:tr>
      <w:tr w:rsidR="00ED1D19" w:rsidRPr="00B60B64" w14:paraId="5A467D7B" w14:textId="77777777" w:rsidTr="004B119F">
        <w:trPr>
          <w:trHeight w:val="6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123DF" w14:textId="77777777" w:rsidR="00ED1D19" w:rsidRPr="00B60B64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0B64">
              <w:rPr>
                <w:rFonts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A02BE" w14:textId="77777777" w:rsidR="00ED1D19" w:rsidRPr="00B60B64" w:rsidRDefault="00ED1D19" w:rsidP="004B119F">
            <w:pPr>
              <w:suppressAutoHyphens w:val="0"/>
              <w:spacing w:line="36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Kruszywo łamane/pokruszone </w:t>
            </w:r>
            <w:r w:rsidRPr="00CD10F2">
              <w:rPr>
                <w:color w:val="000000"/>
                <w:lang w:eastAsia="pl-PL"/>
              </w:rPr>
              <w:t>frakcja 0-63 mm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781FF9" w14:textId="5CBB3826" w:rsidR="00ED1D19" w:rsidRPr="00B60B64" w:rsidRDefault="00C55314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3 206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F4B22" w14:textId="77777777" w:rsidR="00ED1D19" w:rsidRPr="00B60B64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20941" w14:textId="77777777" w:rsidR="00ED1D19" w:rsidRPr="00B60B64" w:rsidRDefault="00ED1D19" w:rsidP="004B119F">
            <w:pPr>
              <w:pStyle w:val="Normalny1"/>
              <w:spacing w:before="120"/>
              <w:jc w:val="both"/>
              <w:rPr>
                <w:rFonts w:cs="Times New Roman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9DB68" w14:textId="77777777" w:rsidR="00ED1D19" w:rsidRPr="00B60B64" w:rsidRDefault="00ED1D19" w:rsidP="004B119F">
            <w:pPr>
              <w:pStyle w:val="Normalny1"/>
              <w:spacing w:before="120"/>
              <w:jc w:val="both"/>
              <w:rPr>
                <w:rFonts w:cs="Times New Roman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2E1A0" w14:textId="77777777" w:rsidR="00ED1D19" w:rsidRPr="00B60B64" w:rsidRDefault="00ED1D19" w:rsidP="004B119F">
            <w:pPr>
              <w:pStyle w:val="Normalny1"/>
              <w:spacing w:before="120"/>
              <w:jc w:val="both"/>
              <w:rPr>
                <w:rFonts w:cs="Times New Roman"/>
                <w:bCs/>
                <w:sz w:val="22"/>
                <w:szCs w:val="22"/>
                <w:vertAlign w:val="superscript"/>
              </w:rPr>
            </w:pPr>
          </w:p>
        </w:tc>
      </w:tr>
      <w:tr w:rsidR="00ED1D19" w:rsidRPr="00B60B64" w14:paraId="52940459" w14:textId="77777777" w:rsidTr="004B119F">
        <w:trPr>
          <w:trHeight w:val="7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8C707" w14:textId="77777777" w:rsidR="00ED1D19" w:rsidRPr="00B60B64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0B64">
              <w:rPr>
                <w:rFonts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82E3C" w14:textId="77777777" w:rsidR="00ED1D19" w:rsidRPr="00B60B64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0"/>
                <w:szCs w:val="20"/>
                <w:lang w:val="pl-PL"/>
              </w:rPr>
            </w:pPr>
            <w:r>
              <w:rPr>
                <w:rFonts w:cs="Times New Roman"/>
                <w:sz w:val="20"/>
                <w:szCs w:val="20"/>
              </w:rPr>
              <w:t>K</w:t>
            </w:r>
            <w:r w:rsidRPr="00CD10F2">
              <w:rPr>
                <w:rFonts w:cs="Times New Roman"/>
                <w:sz w:val="20"/>
                <w:szCs w:val="20"/>
              </w:rPr>
              <w:t>ruszywo łamane stabilizowane mechanicznie 0/31,5 mm C50/30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293B4" w14:textId="02E62B14" w:rsidR="00ED1D19" w:rsidRPr="00B60B64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C55314">
              <w:rPr>
                <w:rFonts w:cs="Times New Roman"/>
                <w:color w:val="000000"/>
                <w:sz w:val="20"/>
                <w:szCs w:val="20"/>
                <w:lang w:eastAsia="pl-PL"/>
              </w:rPr>
              <w:t xml:space="preserve"> 093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94D69" w14:textId="77777777" w:rsidR="00ED1D19" w:rsidRPr="00B60B64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B9A12" w14:textId="77777777" w:rsidR="00ED1D19" w:rsidRPr="00B60B64" w:rsidRDefault="00ED1D19" w:rsidP="004B119F">
            <w:pPr>
              <w:pStyle w:val="Normalny1"/>
              <w:spacing w:before="120"/>
              <w:jc w:val="both"/>
              <w:rPr>
                <w:rFonts w:cs="Times New Roman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29813" w14:textId="77777777" w:rsidR="00ED1D19" w:rsidRPr="00B60B64" w:rsidRDefault="00ED1D19" w:rsidP="004B119F">
            <w:pPr>
              <w:pStyle w:val="Normalny1"/>
              <w:spacing w:before="120"/>
              <w:jc w:val="both"/>
              <w:rPr>
                <w:rFonts w:cs="Times New Roman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114B4" w14:textId="77777777" w:rsidR="00ED1D19" w:rsidRPr="00B60B64" w:rsidRDefault="00ED1D19" w:rsidP="004B119F">
            <w:pPr>
              <w:pStyle w:val="Normalny1"/>
              <w:spacing w:before="120"/>
              <w:jc w:val="both"/>
              <w:rPr>
                <w:rFonts w:cs="Times New Roman"/>
                <w:bCs/>
                <w:sz w:val="22"/>
                <w:szCs w:val="22"/>
                <w:vertAlign w:val="superscript"/>
              </w:rPr>
            </w:pPr>
          </w:p>
        </w:tc>
      </w:tr>
      <w:tr w:rsidR="00ED1D19" w:rsidRPr="00B60B64" w14:paraId="0DD7F37B" w14:textId="77777777" w:rsidTr="004B119F">
        <w:trPr>
          <w:trHeight w:val="7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77A4B3" w14:textId="77777777" w:rsidR="00ED1D19" w:rsidRPr="00B60B64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61CC0" w14:textId="77777777" w:rsidR="00ED1D19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Piasek 0,8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9D4A8" w14:textId="10439ABB" w:rsidR="00ED1D19" w:rsidRDefault="00C55314" w:rsidP="004B119F">
            <w:pPr>
              <w:pStyle w:val="Normalny1"/>
              <w:spacing w:before="120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4 041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001E1" w14:textId="77777777" w:rsidR="00ED1D19" w:rsidRPr="00B60B64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4EE35" w14:textId="77777777" w:rsidR="00ED1D19" w:rsidRPr="00B60B64" w:rsidRDefault="00ED1D19" w:rsidP="004B119F">
            <w:pPr>
              <w:pStyle w:val="Normalny1"/>
              <w:spacing w:before="120"/>
              <w:jc w:val="both"/>
              <w:rPr>
                <w:rFonts w:cs="Times New Roman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31615" w14:textId="77777777" w:rsidR="00ED1D19" w:rsidRPr="00B60B64" w:rsidRDefault="00ED1D19" w:rsidP="004B119F">
            <w:pPr>
              <w:pStyle w:val="Normalny1"/>
              <w:spacing w:before="120"/>
              <w:jc w:val="both"/>
              <w:rPr>
                <w:rFonts w:cs="Times New Roman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311A1" w14:textId="77777777" w:rsidR="00ED1D19" w:rsidRPr="00B60B64" w:rsidRDefault="00ED1D19" w:rsidP="004B119F">
            <w:pPr>
              <w:pStyle w:val="Normalny1"/>
              <w:spacing w:before="120"/>
              <w:jc w:val="both"/>
              <w:rPr>
                <w:rFonts w:cs="Times New Roman"/>
                <w:bCs/>
                <w:sz w:val="22"/>
                <w:szCs w:val="22"/>
                <w:vertAlign w:val="superscript"/>
              </w:rPr>
            </w:pPr>
          </w:p>
        </w:tc>
      </w:tr>
      <w:tr w:rsidR="00ED1D19" w:rsidRPr="00B60B64" w14:paraId="0425B281" w14:textId="77777777" w:rsidTr="004B119F">
        <w:trPr>
          <w:trHeight w:val="7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A46CAF" w14:textId="77777777" w:rsidR="00ED1D19" w:rsidRPr="00B60B64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A43DB" w14:textId="77777777" w:rsidR="00ED1D19" w:rsidRPr="00B60B64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0"/>
                <w:szCs w:val="20"/>
                <w:lang w:val="pl-PL"/>
              </w:rPr>
            </w:pPr>
            <w:r>
              <w:rPr>
                <w:rFonts w:cs="Times New Roman"/>
                <w:sz w:val="20"/>
                <w:szCs w:val="20"/>
              </w:rPr>
              <w:t>Pospółka do nawierzchni drogowych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A0325" w14:textId="1B28EA08" w:rsidR="00ED1D19" w:rsidRPr="00B60B64" w:rsidRDefault="00C55314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79370" w14:textId="77777777" w:rsidR="00ED1D19" w:rsidRPr="00B60B64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FDFDE" w14:textId="77777777" w:rsidR="00ED1D19" w:rsidRPr="00B60B64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C199F" w14:textId="77777777" w:rsidR="00ED1D19" w:rsidRPr="00B60B64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FB7AA" w14:textId="77777777" w:rsidR="00ED1D19" w:rsidRPr="00B60B64" w:rsidRDefault="00ED1D19" w:rsidP="004B119F">
            <w:pPr>
              <w:pStyle w:val="Normalny1"/>
              <w:spacing w:before="120"/>
              <w:jc w:val="both"/>
              <w:rPr>
                <w:rFonts w:cs="Times New Roman"/>
                <w:bCs/>
                <w:sz w:val="22"/>
                <w:szCs w:val="22"/>
                <w:vertAlign w:val="superscript"/>
              </w:rPr>
            </w:pPr>
          </w:p>
        </w:tc>
      </w:tr>
      <w:tr w:rsidR="00ED1D19" w:rsidRPr="00B60B64" w14:paraId="2F4692BC" w14:textId="77777777" w:rsidTr="004B119F">
        <w:trPr>
          <w:trHeight w:val="274"/>
        </w:trPr>
        <w:tc>
          <w:tcPr>
            <w:tcW w:w="5861" w:type="dxa"/>
            <w:gridSpan w:val="5"/>
            <w:shd w:val="clear" w:color="auto" w:fill="auto"/>
            <w:vAlign w:val="center"/>
          </w:tcPr>
          <w:p w14:paraId="353DA5C1" w14:textId="77777777" w:rsidR="00ED1D19" w:rsidRPr="00B60B64" w:rsidRDefault="00ED1D19" w:rsidP="004B119F">
            <w:pPr>
              <w:pStyle w:val="Normalny1"/>
              <w:spacing w:before="120"/>
              <w:jc w:val="both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C9B02" w14:textId="77777777" w:rsidR="00ED1D19" w:rsidRPr="00B60B64" w:rsidRDefault="00ED1D19" w:rsidP="004B119F">
            <w:pPr>
              <w:pStyle w:val="Normalny1"/>
              <w:spacing w:before="12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0B64">
              <w:rPr>
                <w:rFonts w:cs="Times New Roman"/>
                <w:bCs/>
                <w:sz w:val="20"/>
                <w:szCs w:val="20"/>
              </w:rPr>
              <w:t>Suma brutto PLN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3508E" w14:textId="77777777" w:rsidR="00ED1D19" w:rsidRDefault="00ED1D19" w:rsidP="004B119F">
            <w:pPr>
              <w:pStyle w:val="Normalny1"/>
              <w:spacing w:before="120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7B560D3B" w14:textId="77777777" w:rsidR="00ED1D19" w:rsidRPr="00B60B64" w:rsidRDefault="00ED1D19" w:rsidP="004B119F">
            <w:pPr>
              <w:pStyle w:val="Normalny1"/>
              <w:spacing w:before="120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</w:tbl>
    <w:p w14:paraId="41780B57" w14:textId="77777777" w:rsidR="00ED1D19" w:rsidRPr="00B60B64" w:rsidRDefault="00ED1D19" w:rsidP="00ED1D19">
      <w:pPr>
        <w:pStyle w:val="Normalny1"/>
        <w:numPr>
          <w:ilvl w:val="0"/>
          <w:numId w:val="120"/>
        </w:numPr>
        <w:tabs>
          <w:tab w:val="clear" w:pos="720"/>
        </w:tabs>
        <w:spacing w:before="120"/>
        <w:ind w:left="567" w:hanging="567"/>
        <w:jc w:val="both"/>
        <w:rPr>
          <w:rFonts w:cs="Times New Roman"/>
          <w:lang w:val="pl-PL"/>
        </w:rPr>
      </w:pPr>
      <w:r w:rsidRPr="00B60B64">
        <w:rPr>
          <w:rFonts w:cs="Times New Roman"/>
          <w:bCs/>
          <w:color w:val="auto"/>
          <w:sz w:val="22"/>
          <w:szCs w:val="22"/>
          <w:lang w:val="pl-PL"/>
        </w:rPr>
        <w:t xml:space="preserve">Informujemy, że wybór oferty nie będzie/będzie* prowadzić do powstania </w:t>
      </w:r>
      <w:r>
        <w:rPr>
          <w:rFonts w:cs="Times New Roman"/>
          <w:bCs/>
          <w:color w:val="auto"/>
          <w:sz w:val="22"/>
          <w:szCs w:val="22"/>
          <w:lang w:val="pl-PL"/>
        </w:rPr>
        <w:br/>
      </w:r>
      <w:r w:rsidRPr="00B60B64">
        <w:rPr>
          <w:rFonts w:cs="Times New Roman"/>
          <w:bCs/>
          <w:color w:val="auto"/>
          <w:sz w:val="22"/>
          <w:szCs w:val="22"/>
          <w:lang w:val="pl-PL"/>
        </w:rPr>
        <w:t>u Zamawiającego obowiązku podatkowego zgodnie z przepisami o podatku od towarów</w:t>
      </w:r>
      <w:r>
        <w:rPr>
          <w:rFonts w:cs="Times New Roman"/>
          <w:bCs/>
          <w:color w:val="auto"/>
          <w:sz w:val="22"/>
          <w:szCs w:val="22"/>
          <w:lang w:val="pl-PL"/>
        </w:rPr>
        <w:br/>
      </w:r>
      <w:r w:rsidRPr="00B60B64">
        <w:rPr>
          <w:rFonts w:cs="Times New Roman"/>
          <w:bCs/>
          <w:color w:val="auto"/>
          <w:sz w:val="22"/>
          <w:szCs w:val="22"/>
          <w:lang w:val="pl-PL"/>
        </w:rPr>
        <w:t xml:space="preserve"> i usług, </w:t>
      </w:r>
    </w:p>
    <w:p w14:paraId="3557E8AA" w14:textId="77777777" w:rsidR="00ED1D19" w:rsidRPr="00B60B64" w:rsidRDefault="00ED1D19" w:rsidP="00ED1D19">
      <w:pPr>
        <w:pStyle w:val="Normalny1"/>
        <w:spacing w:before="120"/>
        <w:ind w:left="567"/>
        <w:jc w:val="both"/>
        <w:rPr>
          <w:rFonts w:cs="Times New Roman"/>
          <w:bCs/>
          <w:color w:val="auto"/>
          <w:sz w:val="22"/>
          <w:szCs w:val="22"/>
          <w:lang w:val="pl-PL"/>
        </w:rPr>
      </w:pPr>
      <w:r w:rsidRPr="00B60B64">
        <w:rPr>
          <w:rFonts w:cs="Times New Roman"/>
          <w:bCs/>
          <w:color w:val="auto"/>
          <w:sz w:val="22"/>
          <w:szCs w:val="22"/>
          <w:lang w:val="pl-PL"/>
        </w:rPr>
        <w:t>Rodzaj towarów lub usługi, których świadczenie będzie prowadzić do powstania</w:t>
      </w:r>
      <w:r>
        <w:rPr>
          <w:rFonts w:cs="Times New Roman"/>
          <w:bCs/>
          <w:color w:val="auto"/>
          <w:sz w:val="22"/>
          <w:szCs w:val="22"/>
          <w:lang w:val="pl-PL"/>
        </w:rPr>
        <w:br/>
      </w:r>
      <w:r w:rsidRPr="00B60B64">
        <w:rPr>
          <w:rFonts w:cs="Times New Roman"/>
          <w:bCs/>
          <w:color w:val="auto"/>
          <w:sz w:val="22"/>
          <w:szCs w:val="22"/>
          <w:lang w:val="pl-PL"/>
        </w:rPr>
        <w:t>u Zamawiającego obowiązku podatkowego zgodnie z przepisami o podatku od towarów</w:t>
      </w:r>
      <w:r>
        <w:rPr>
          <w:rFonts w:cs="Times New Roman"/>
          <w:bCs/>
          <w:color w:val="auto"/>
          <w:sz w:val="22"/>
          <w:szCs w:val="22"/>
          <w:lang w:val="pl-PL"/>
        </w:rPr>
        <w:br/>
      </w:r>
      <w:r w:rsidRPr="00B60B64">
        <w:rPr>
          <w:rFonts w:cs="Times New Roman"/>
          <w:bCs/>
          <w:color w:val="auto"/>
          <w:sz w:val="22"/>
          <w:szCs w:val="22"/>
          <w:lang w:val="pl-PL"/>
        </w:rPr>
        <w:t xml:space="preserve">i usług (VAT): </w:t>
      </w:r>
    </w:p>
    <w:p w14:paraId="0885965B" w14:textId="77777777" w:rsidR="00ED1D19" w:rsidRPr="00B60B64" w:rsidRDefault="00ED1D19" w:rsidP="00ED1D19">
      <w:pPr>
        <w:pStyle w:val="Normalny1"/>
        <w:spacing w:before="120"/>
        <w:ind w:left="567"/>
        <w:jc w:val="both"/>
        <w:rPr>
          <w:rFonts w:cs="Times New Roman"/>
          <w:bCs/>
          <w:color w:val="auto"/>
          <w:sz w:val="22"/>
          <w:szCs w:val="22"/>
          <w:lang w:val="pl-PL"/>
        </w:rPr>
      </w:pPr>
      <w:r w:rsidRPr="00B60B64">
        <w:rPr>
          <w:rFonts w:cs="Times New Roman"/>
          <w:bCs/>
          <w:color w:val="auto"/>
          <w:sz w:val="22"/>
          <w:szCs w:val="22"/>
          <w:lang w:val="pl-PL"/>
        </w:rPr>
        <w:t>_________________________________________________________________________</w:t>
      </w:r>
      <w:r>
        <w:rPr>
          <w:rFonts w:cs="Times New Roman"/>
          <w:bCs/>
          <w:color w:val="auto"/>
          <w:sz w:val="22"/>
          <w:szCs w:val="22"/>
          <w:lang w:val="pl-PL"/>
        </w:rPr>
        <w:t xml:space="preserve">____ </w:t>
      </w:r>
    </w:p>
    <w:p w14:paraId="07E5D74F" w14:textId="77777777" w:rsidR="00ED1D19" w:rsidRPr="00B60B64" w:rsidRDefault="00ED1D19" w:rsidP="00ED1D19">
      <w:pPr>
        <w:pStyle w:val="Normalny1"/>
        <w:spacing w:before="120"/>
        <w:ind w:left="567"/>
        <w:jc w:val="both"/>
        <w:rPr>
          <w:rFonts w:cs="Times New Roman"/>
          <w:bCs/>
          <w:color w:val="auto"/>
          <w:sz w:val="22"/>
          <w:szCs w:val="22"/>
          <w:lang w:val="pl-PL"/>
        </w:rPr>
      </w:pPr>
      <w:r w:rsidRPr="00B60B64">
        <w:rPr>
          <w:rFonts w:cs="Times New Roman"/>
          <w:bCs/>
          <w:color w:val="auto"/>
          <w:sz w:val="22"/>
          <w:szCs w:val="22"/>
          <w:lang w:val="pl-PL"/>
        </w:rPr>
        <w:t>_________________________________________________________________________</w:t>
      </w:r>
      <w:r>
        <w:rPr>
          <w:rFonts w:cs="Times New Roman"/>
          <w:bCs/>
          <w:color w:val="auto"/>
          <w:sz w:val="22"/>
          <w:szCs w:val="22"/>
          <w:lang w:val="pl-PL"/>
        </w:rPr>
        <w:t xml:space="preserve">____ </w:t>
      </w:r>
    </w:p>
    <w:p w14:paraId="1781B8A9" w14:textId="77777777" w:rsidR="00ED1D19" w:rsidRPr="00B60B64" w:rsidRDefault="00ED1D19" w:rsidP="00ED1D19">
      <w:pPr>
        <w:pStyle w:val="Normalny1"/>
        <w:spacing w:before="120"/>
        <w:ind w:left="567"/>
        <w:jc w:val="both"/>
        <w:rPr>
          <w:rFonts w:cs="Times New Roman"/>
          <w:bCs/>
          <w:color w:val="auto"/>
          <w:sz w:val="22"/>
          <w:szCs w:val="22"/>
          <w:lang w:val="pl-PL"/>
        </w:rPr>
      </w:pPr>
      <w:r w:rsidRPr="00B60B64">
        <w:rPr>
          <w:rFonts w:cs="Times New Roman"/>
          <w:bCs/>
          <w:color w:val="auto"/>
          <w:sz w:val="22"/>
          <w:szCs w:val="22"/>
          <w:lang w:val="pl-PL"/>
        </w:rPr>
        <w:t>_________________________________________________________________________</w:t>
      </w:r>
      <w:r>
        <w:rPr>
          <w:rFonts w:cs="Times New Roman"/>
          <w:bCs/>
          <w:color w:val="auto"/>
          <w:sz w:val="22"/>
          <w:szCs w:val="22"/>
          <w:lang w:val="pl-PL"/>
        </w:rPr>
        <w:t xml:space="preserve">____ </w:t>
      </w:r>
    </w:p>
    <w:p w14:paraId="6695DF65" w14:textId="77777777" w:rsidR="00ED1D19" w:rsidRPr="00B60B64" w:rsidRDefault="00ED1D19" w:rsidP="00ED1D19">
      <w:pPr>
        <w:pStyle w:val="Normalny1"/>
        <w:spacing w:before="120"/>
        <w:ind w:left="567"/>
        <w:jc w:val="both"/>
        <w:rPr>
          <w:rFonts w:cs="Times New Roman"/>
          <w:bCs/>
          <w:color w:val="auto"/>
          <w:sz w:val="22"/>
          <w:szCs w:val="22"/>
          <w:lang w:val="pl-PL"/>
        </w:rPr>
      </w:pPr>
      <w:r w:rsidRPr="00B60B64">
        <w:rPr>
          <w:rFonts w:cs="Times New Roman"/>
          <w:bCs/>
          <w:color w:val="auto"/>
          <w:sz w:val="22"/>
          <w:szCs w:val="22"/>
          <w:lang w:val="pl-PL"/>
        </w:rPr>
        <w:t>_________________________________________________________________________</w:t>
      </w:r>
      <w:r>
        <w:rPr>
          <w:rFonts w:cs="Times New Roman"/>
          <w:bCs/>
          <w:color w:val="auto"/>
          <w:sz w:val="22"/>
          <w:szCs w:val="22"/>
          <w:lang w:val="pl-PL"/>
        </w:rPr>
        <w:t xml:space="preserve">____ </w:t>
      </w:r>
    </w:p>
    <w:p w14:paraId="1EA801C8" w14:textId="77777777" w:rsidR="00ED1D19" w:rsidRPr="00B60B64" w:rsidRDefault="00ED1D19" w:rsidP="00ED1D19">
      <w:pPr>
        <w:pStyle w:val="Normalny1"/>
        <w:spacing w:before="120"/>
        <w:ind w:left="567"/>
        <w:jc w:val="both"/>
        <w:rPr>
          <w:rFonts w:cs="Times New Roman"/>
          <w:bCs/>
          <w:color w:val="auto"/>
          <w:sz w:val="22"/>
          <w:szCs w:val="22"/>
          <w:lang w:val="pl-PL"/>
        </w:rPr>
      </w:pPr>
      <w:r w:rsidRPr="00B60B64">
        <w:rPr>
          <w:rFonts w:cs="Times New Roman"/>
          <w:bCs/>
          <w:color w:val="auto"/>
          <w:sz w:val="22"/>
          <w:szCs w:val="22"/>
          <w:lang w:val="pl-PL"/>
        </w:rPr>
        <w:t>Wartość ww. towarów lub usług bez kwoty podatku od towarów i usług (VAT) wynosi:</w:t>
      </w:r>
    </w:p>
    <w:p w14:paraId="2E591233" w14:textId="77777777" w:rsidR="00ED1D19" w:rsidRPr="00B60B64" w:rsidRDefault="00ED1D19" w:rsidP="00ED1D19">
      <w:pPr>
        <w:pStyle w:val="Normalny1"/>
        <w:spacing w:before="120"/>
        <w:ind w:left="567"/>
        <w:jc w:val="both"/>
        <w:rPr>
          <w:rFonts w:cs="Times New Roman"/>
          <w:lang w:val="pl-PL"/>
        </w:rPr>
      </w:pPr>
      <w:r w:rsidRPr="00B60B64">
        <w:rPr>
          <w:rFonts w:cs="Times New Roman"/>
          <w:bCs/>
          <w:color w:val="auto"/>
          <w:sz w:val="22"/>
          <w:szCs w:val="22"/>
          <w:lang w:val="pl-PL"/>
        </w:rPr>
        <w:t>____________________________________________________________________ PLN.</w:t>
      </w:r>
    </w:p>
    <w:p w14:paraId="2A1BFF60" w14:textId="77777777" w:rsidR="00ED1D19" w:rsidRPr="00B60B64" w:rsidRDefault="00ED1D19" w:rsidP="00ED1D19">
      <w:pPr>
        <w:spacing w:before="120"/>
        <w:ind w:left="567"/>
        <w:jc w:val="both"/>
      </w:pPr>
      <w:r w:rsidRPr="00B60B64">
        <w:rPr>
          <w:bCs/>
          <w:i/>
          <w:sz w:val="22"/>
          <w:szCs w:val="22"/>
        </w:rPr>
        <w:t>Powyższe dotyczy Wykonawców, których oferty będą generować obowiązek doliczania wartości podatku VAT do wartości netto oferty, tj. w przypadku:</w:t>
      </w:r>
    </w:p>
    <w:p w14:paraId="0F20DF58" w14:textId="77777777" w:rsidR="00ED1D19" w:rsidRPr="00B60B64" w:rsidRDefault="00ED1D19" w:rsidP="00ED1D19">
      <w:pPr>
        <w:pStyle w:val="Akapitzlist"/>
        <w:numPr>
          <w:ilvl w:val="0"/>
          <w:numId w:val="134"/>
        </w:numPr>
        <w:tabs>
          <w:tab w:val="clear" w:pos="360"/>
        </w:tabs>
        <w:spacing w:before="120"/>
        <w:ind w:left="567" w:firstLine="0"/>
        <w:jc w:val="both"/>
      </w:pPr>
      <w:r w:rsidRPr="00B60B64">
        <w:rPr>
          <w:bCs/>
          <w:i/>
          <w:sz w:val="22"/>
          <w:szCs w:val="22"/>
        </w:rPr>
        <w:t>wewnątrzwspólnotowego nabycia towarów,</w:t>
      </w:r>
    </w:p>
    <w:p w14:paraId="7B24E1CC" w14:textId="77777777" w:rsidR="00ED1D19" w:rsidRPr="00B60B64" w:rsidRDefault="00ED1D19" w:rsidP="00ED1D19">
      <w:pPr>
        <w:pStyle w:val="Akapitzlist"/>
        <w:numPr>
          <w:ilvl w:val="0"/>
          <w:numId w:val="134"/>
        </w:numPr>
        <w:tabs>
          <w:tab w:val="clear" w:pos="360"/>
        </w:tabs>
        <w:spacing w:before="120"/>
        <w:ind w:left="567" w:firstLine="0"/>
        <w:jc w:val="both"/>
      </w:pPr>
      <w:r w:rsidRPr="00B60B64">
        <w:rPr>
          <w:bCs/>
          <w:i/>
          <w:sz w:val="22"/>
          <w:szCs w:val="22"/>
        </w:rPr>
        <w:t xml:space="preserve">mechanizmu odwróconego obciążenia, o którym mowa w art. 17 ust. 1 pkt 7 ustawy </w:t>
      </w:r>
      <w:r w:rsidRPr="00B60B64">
        <w:rPr>
          <w:bCs/>
          <w:i/>
          <w:sz w:val="22"/>
          <w:szCs w:val="22"/>
        </w:rPr>
        <w:br/>
        <w:t>o podatku od towarów i usług,</w:t>
      </w:r>
    </w:p>
    <w:p w14:paraId="50F73D1A" w14:textId="77777777" w:rsidR="00ED1D19" w:rsidRPr="00B60B64" w:rsidRDefault="00ED1D19" w:rsidP="00ED1D19">
      <w:pPr>
        <w:pStyle w:val="Akapitzlist"/>
        <w:numPr>
          <w:ilvl w:val="0"/>
          <w:numId w:val="134"/>
        </w:numPr>
        <w:tabs>
          <w:tab w:val="clear" w:pos="360"/>
        </w:tabs>
        <w:spacing w:before="120"/>
        <w:ind w:left="567" w:firstLine="0"/>
        <w:jc w:val="both"/>
      </w:pPr>
      <w:r w:rsidRPr="00B60B64">
        <w:rPr>
          <w:bCs/>
          <w:i/>
          <w:sz w:val="22"/>
          <w:szCs w:val="22"/>
        </w:rPr>
        <w:t>importu usług lub importu towarów, z którymi wiąże się obowiązek doliczenia przez Zamawiającego przy porównywaniu cen ofertowych podatku VAT.</w:t>
      </w:r>
    </w:p>
    <w:p w14:paraId="37F00129" w14:textId="77777777" w:rsidR="00ED1D19" w:rsidRPr="00B60B64" w:rsidRDefault="00ED1D19" w:rsidP="00ED1D19">
      <w:pPr>
        <w:pStyle w:val="Normalny1"/>
        <w:numPr>
          <w:ilvl w:val="0"/>
          <w:numId w:val="120"/>
        </w:numPr>
        <w:tabs>
          <w:tab w:val="clear" w:pos="720"/>
        </w:tabs>
        <w:spacing w:before="120"/>
        <w:ind w:left="567" w:hanging="567"/>
        <w:jc w:val="both"/>
        <w:rPr>
          <w:rFonts w:cs="Times New Roman"/>
          <w:lang w:val="pl-PL"/>
        </w:rPr>
      </w:pPr>
      <w:r w:rsidRPr="00B60B64">
        <w:rPr>
          <w:rFonts w:cs="Times New Roman"/>
          <w:bCs/>
          <w:color w:val="auto"/>
          <w:sz w:val="22"/>
          <w:szCs w:val="22"/>
          <w:lang w:val="pl-PL"/>
        </w:rPr>
        <w:t xml:space="preserve">Oświadczamy, że zapoznaliśmy się ze specyfikacją warunków zamówienia oraz ze wzorem umowy i uzyskaliśmy wszelkie informacje niezbędne do przygotowania niniejszej oferty. W </w:t>
      </w:r>
      <w:r>
        <w:rPr>
          <w:rFonts w:cs="Times New Roman"/>
          <w:bCs/>
          <w:color w:val="auto"/>
          <w:sz w:val="22"/>
          <w:szCs w:val="22"/>
          <w:lang w:val="pl-PL"/>
        </w:rPr>
        <w:t> </w:t>
      </w:r>
      <w:r w:rsidRPr="00B60B64">
        <w:rPr>
          <w:rFonts w:cs="Times New Roman"/>
          <w:bCs/>
          <w:color w:val="auto"/>
          <w:sz w:val="22"/>
          <w:szCs w:val="22"/>
          <w:lang w:val="pl-PL"/>
        </w:rPr>
        <w:t xml:space="preserve">przypadku wyboru naszej oferty zobowiązujemy się do zawarcia umowy zgodnej </w:t>
      </w:r>
      <w:r>
        <w:rPr>
          <w:rFonts w:cs="Times New Roman"/>
          <w:bCs/>
          <w:color w:val="auto"/>
          <w:sz w:val="22"/>
          <w:szCs w:val="22"/>
          <w:lang w:val="pl-PL"/>
        </w:rPr>
        <w:br/>
      </w:r>
      <w:r w:rsidRPr="00B60B64">
        <w:rPr>
          <w:rFonts w:cs="Times New Roman"/>
          <w:bCs/>
          <w:color w:val="auto"/>
          <w:sz w:val="22"/>
          <w:szCs w:val="22"/>
          <w:lang w:val="pl-PL"/>
        </w:rPr>
        <w:t xml:space="preserve">z niniejszą ofertą, na warunkach określonych w specyfikacji warunków zamówienia oraz </w:t>
      </w:r>
      <w:r>
        <w:rPr>
          <w:rFonts w:cs="Times New Roman"/>
          <w:bCs/>
          <w:color w:val="auto"/>
          <w:sz w:val="22"/>
          <w:szCs w:val="22"/>
          <w:lang w:val="pl-PL"/>
        </w:rPr>
        <w:br/>
      </w:r>
      <w:r w:rsidRPr="00B60B64">
        <w:rPr>
          <w:rFonts w:cs="Times New Roman"/>
          <w:bCs/>
          <w:color w:val="auto"/>
          <w:sz w:val="22"/>
          <w:szCs w:val="22"/>
          <w:lang w:val="pl-PL"/>
        </w:rPr>
        <w:t>w miejscu i terminie wyznaczonym przez Zamawiającego, a przed zawarciem umowy do wniesienia zabezpieczenia należytego wykonania umowy.</w:t>
      </w:r>
    </w:p>
    <w:p w14:paraId="0D695F42" w14:textId="77777777" w:rsidR="00ED1D19" w:rsidRPr="00B60B64" w:rsidRDefault="00ED1D19" w:rsidP="00ED1D19">
      <w:pPr>
        <w:pStyle w:val="Normalny1"/>
        <w:numPr>
          <w:ilvl w:val="0"/>
          <w:numId w:val="120"/>
        </w:numPr>
        <w:tabs>
          <w:tab w:val="clear" w:pos="720"/>
        </w:tabs>
        <w:spacing w:before="120"/>
        <w:ind w:left="567" w:hanging="567"/>
        <w:jc w:val="both"/>
        <w:rPr>
          <w:rFonts w:cs="Times New Roman"/>
          <w:bCs/>
          <w:color w:val="auto"/>
          <w:sz w:val="22"/>
          <w:szCs w:val="22"/>
          <w:lang w:val="pl-PL"/>
        </w:rPr>
      </w:pPr>
      <w:r w:rsidRPr="00B60B64">
        <w:rPr>
          <w:rFonts w:cs="Times New Roman"/>
          <w:bCs/>
          <w:color w:val="auto"/>
          <w:sz w:val="22"/>
          <w:szCs w:val="22"/>
          <w:lang w:val="pl-PL"/>
        </w:rPr>
        <w:t>Oświadczamy, że uważamy się za związanych niniejszą ofertą przez czas wskazany</w:t>
      </w:r>
      <w:r w:rsidRPr="00B60B64">
        <w:rPr>
          <w:rFonts w:cs="Times New Roman"/>
          <w:bCs/>
          <w:color w:val="auto"/>
          <w:sz w:val="22"/>
          <w:szCs w:val="22"/>
          <w:lang w:val="pl-PL"/>
        </w:rPr>
        <w:br/>
        <w:t xml:space="preserve"> w specyfikacji warunków zamówienia.</w:t>
      </w:r>
    </w:p>
    <w:p w14:paraId="1E7826E5" w14:textId="77777777" w:rsidR="00ED1D19" w:rsidRPr="00B60B64" w:rsidRDefault="00ED1D19" w:rsidP="00ED1D19">
      <w:pPr>
        <w:pStyle w:val="Akapitzlist"/>
        <w:numPr>
          <w:ilvl w:val="0"/>
          <w:numId w:val="120"/>
        </w:numPr>
        <w:tabs>
          <w:tab w:val="clear" w:pos="720"/>
        </w:tabs>
        <w:spacing w:before="120"/>
        <w:ind w:left="567" w:hanging="567"/>
        <w:contextualSpacing w:val="0"/>
        <w:jc w:val="both"/>
        <w:rPr>
          <w:bCs/>
          <w:sz w:val="22"/>
          <w:szCs w:val="22"/>
        </w:rPr>
      </w:pPr>
      <w:r w:rsidRPr="00B60B64">
        <w:rPr>
          <w:bCs/>
          <w:sz w:val="22"/>
          <w:szCs w:val="22"/>
        </w:rPr>
        <w:t xml:space="preserve">Następujące części zamówienia wchodzące w skład przedmiotu zamówienia zamierzamy zlecić następującym podwykonawcom: </w:t>
      </w:r>
    </w:p>
    <w:p w14:paraId="0278D059" w14:textId="77777777" w:rsidR="00ED1D19" w:rsidRPr="00B60B64" w:rsidRDefault="00ED1D19" w:rsidP="00ED1D19">
      <w:pPr>
        <w:spacing w:before="120"/>
        <w:ind w:left="357" w:hanging="357"/>
        <w:jc w:val="both"/>
      </w:pPr>
    </w:p>
    <w:tbl>
      <w:tblPr>
        <w:tblW w:w="8505" w:type="dxa"/>
        <w:tblInd w:w="562" w:type="dxa"/>
        <w:tblLayout w:type="fixed"/>
        <w:tblLook w:val="0000" w:firstRow="0" w:lastRow="0" w:firstColumn="0" w:lastColumn="0" w:noHBand="0" w:noVBand="0"/>
      </w:tblPr>
      <w:tblGrid>
        <w:gridCol w:w="3523"/>
        <w:gridCol w:w="4982"/>
      </w:tblGrid>
      <w:tr w:rsidR="00ED1D19" w:rsidRPr="00B60B64" w14:paraId="2A965D09" w14:textId="77777777" w:rsidTr="004B119F"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DD9FCD" w14:textId="77777777" w:rsidR="00ED1D19" w:rsidRPr="00B60B64" w:rsidRDefault="00ED1D19" w:rsidP="004B119F">
            <w:pPr>
              <w:spacing w:before="120"/>
              <w:jc w:val="center"/>
              <w:rPr>
                <w:bCs/>
              </w:rPr>
            </w:pPr>
            <w:r w:rsidRPr="00B60B64">
              <w:rPr>
                <w:bCs/>
                <w:sz w:val="22"/>
                <w:szCs w:val="22"/>
              </w:rPr>
              <w:t>Podwykonawca (firma lub nazwa, adres) - o ile są już znani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86188" w14:textId="77777777" w:rsidR="00ED1D19" w:rsidRPr="00B60B64" w:rsidRDefault="00ED1D19" w:rsidP="004B119F">
            <w:pPr>
              <w:spacing w:before="120"/>
              <w:jc w:val="center"/>
            </w:pPr>
            <w:r w:rsidRPr="00B60B64">
              <w:rPr>
                <w:bCs/>
                <w:sz w:val="22"/>
                <w:szCs w:val="22"/>
              </w:rPr>
              <w:t>Część zamówienia</w:t>
            </w:r>
          </w:p>
          <w:p w14:paraId="07D251BC" w14:textId="77777777" w:rsidR="00ED1D19" w:rsidRPr="00B60B64" w:rsidRDefault="00ED1D19" w:rsidP="004B119F">
            <w:pPr>
              <w:spacing w:before="120"/>
              <w:jc w:val="center"/>
            </w:pPr>
            <w:r w:rsidRPr="00B60B64">
              <w:rPr>
                <w:bCs/>
                <w:sz w:val="22"/>
                <w:szCs w:val="22"/>
              </w:rPr>
              <w:t>(zakres rzeczowy)</w:t>
            </w:r>
          </w:p>
        </w:tc>
      </w:tr>
      <w:tr w:rsidR="00ED1D19" w:rsidRPr="00B60B64" w14:paraId="71F96777" w14:textId="77777777" w:rsidTr="004B119F">
        <w:trPr>
          <w:trHeight w:val="837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7BDD89" w14:textId="77777777" w:rsidR="00ED1D19" w:rsidRPr="00B60B64" w:rsidRDefault="00ED1D19" w:rsidP="004B119F">
            <w:pPr>
              <w:snapToGrid w:val="0"/>
              <w:spacing w:before="120"/>
              <w:jc w:val="both"/>
              <w:rPr>
                <w:bCs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EC49B" w14:textId="77777777" w:rsidR="00ED1D19" w:rsidRPr="00B60B64" w:rsidRDefault="00ED1D19" w:rsidP="004B119F">
            <w:pPr>
              <w:snapToGrid w:val="0"/>
              <w:spacing w:before="120"/>
              <w:jc w:val="both"/>
              <w:rPr>
                <w:bCs/>
              </w:rPr>
            </w:pPr>
          </w:p>
        </w:tc>
      </w:tr>
      <w:tr w:rsidR="00ED1D19" w:rsidRPr="00B60B64" w14:paraId="72564919" w14:textId="77777777" w:rsidTr="004B119F">
        <w:trPr>
          <w:trHeight w:val="848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03356C" w14:textId="77777777" w:rsidR="00ED1D19" w:rsidRPr="00B60B64" w:rsidRDefault="00ED1D19" w:rsidP="004B119F">
            <w:pPr>
              <w:snapToGrid w:val="0"/>
              <w:spacing w:before="120"/>
              <w:jc w:val="both"/>
              <w:rPr>
                <w:bCs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52701" w14:textId="77777777" w:rsidR="00ED1D19" w:rsidRPr="00B60B64" w:rsidRDefault="00ED1D19" w:rsidP="004B119F">
            <w:pPr>
              <w:snapToGrid w:val="0"/>
              <w:spacing w:before="120"/>
              <w:jc w:val="both"/>
              <w:rPr>
                <w:bCs/>
              </w:rPr>
            </w:pPr>
          </w:p>
        </w:tc>
      </w:tr>
      <w:tr w:rsidR="00ED1D19" w:rsidRPr="00B60B64" w14:paraId="6FF9683E" w14:textId="77777777" w:rsidTr="004B119F">
        <w:trPr>
          <w:trHeight w:val="833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33F281C" w14:textId="77777777" w:rsidR="00ED1D19" w:rsidRPr="00B60B64" w:rsidRDefault="00ED1D19" w:rsidP="004B119F">
            <w:pPr>
              <w:snapToGrid w:val="0"/>
              <w:spacing w:before="120"/>
              <w:jc w:val="both"/>
              <w:rPr>
                <w:bCs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2A6E4" w14:textId="77777777" w:rsidR="00ED1D19" w:rsidRPr="00B60B64" w:rsidRDefault="00ED1D19" w:rsidP="004B119F">
            <w:pPr>
              <w:snapToGrid w:val="0"/>
              <w:spacing w:before="120"/>
              <w:jc w:val="both"/>
              <w:rPr>
                <w:bCs/>
              </w:rPr>
            </w:pPr>
          </w:p>
        </w:tc>
      </w:tr>
      <w:tr w:rsidR="00ED1D19" w:rsidRPr="00B60B64" w14:paraId="2B726B14" w14:textId="77777777" w:rsidTr="004B119F">
        <w:trPr>
          <w:trHeight w:val="833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E21168C" w14:textId="77777777" w:rsidR="00ED1D19" w:rsidRPr="00B60B64" w:rsidRDefault="00ED1D19" w:rsidP="004B119F">
            <w:pPr>
              <w:snapToGrid w:val="0"/>
              <w:spacing w:before="120"/>
              <w:jc w:val="both"/>
              <w:rPr>
                <w:bCs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AD4CB" w14:textId="77777777" w:rsidR="00ED1D19" w:rsidRPr="00B60B64" w:rsidRDefault="00ED1D19" w:rsidP="004B119F">
            <w:pPr>
              <w:snapToGrid w:val="0"/>
              <w:spacing w:before="120"/>
              <w:jc w:val="both"/>
              <w:rPr>
                <w:bCs/>
              </w:rPr>
            </w:pPr>
          </w:p>
        </w:tc>
      </w:tr>
    </w:tbl>
    <w:p w14:paraId="5F82B75B" w14:textId="77777777" w:rsidR="00ED1D19" w:rsidRPr="0086792E" w:rsidRDefault="00ED1D19" w:rsidP="00ED1D19">
      <w:pPr>
        <w:pStyle w:val="Akapitzlist"/>
        <w:numPr>
          <w:ilvl w:val="0"/>
          <w:numId w:val="120"/>
        </w:numPr>
        <w:tabs>
          <w:tab w:val="clear" w:pos="720"/>
          <w:tab w:val="left" w:pos="3261"/>
        </w:tabs>
        <w:spacing w:before="120" w:after="120"/>
        <w:ind w:left="567" w:hanging="567"/>
        <w:contextualSpacing w:val="0"/>
        <w:jc w:val="both"/>
        <w:rPr>
          <w:bCs/>
          <w:sz w:val="22"/>
          <w:szCs w:val="22"/>
        </w:rPr>
      </w:pPr>
      <w:r w:rsidRPr="00071F82">
        <w:rPr>
          <w:bCs/>
          <w:sz w:val="22"/>
          <w:szCs w:val="22"/>
        </w:rPr>
        <w:t xml:space="preserve">Nazwy (firmy) podmiotów, na których zasoby powołujemy się na zasadach określonych </w:t>
      </w:r>
      <w:r w:rsidRPr="00071F82">
        <w:rPr>
          <w:bCs/>
          <w:sz w:val="22"/>
          <w:szCs w:val="22"/>
        </w:rPr>
        <w:br/>
        <w:t xml:space="preserve">w art. 118 PZP w zw. z art. 266 PZP, w celu wykazania spełniania warunków udziału w </w:t>
      </w:r>
      <w:r>
        <w:rPr>
          <w:bCs/>
          <w:sz w:val="22"/>
          <w:szCs w:val="22"/>
        </w:rPr>
        <w:t> </w:t>
      </w:r>
      <w:r w:rsidRPr="0086792E">
        <w:rPr>
          <w:bCs/>
          <w:sz w:val="22"/>
          <w:szCs w:val="22"/>
        </w:rPr>
        <w:t xml:space="preserve">postępowaniu: </w:t>
      </w:r>
    </w:p>
    <w:p w14:paraId="34C0F6C6" w14:textId="77777777" w:rsidR="00ED1D19" w:rsidRPr="0086792E" w:rsidRDefault="00ED1D19" w:rsidP="00ED1D19">
      <w:pPr>
        <w:pStyle w:val="Akapitzlist"/>
        <w:spacing w:before="120" w:after="120"/>
        <w:ind w:left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_____________________________________________________________________________</w:t>
      </w:r>
    </w:p>
    <w:p w14:paraId="69C7E62A" w14:textId="77777777" w:rsidR="00ED1D19" w:rsidRPr="0086792E" w:rsidRDefault="00ED1D19" w:rsidP="00ED1D19">
      <w:pPr>
        <w:pStyle w:val="Akapitzlist"/>
        <w:spacing w:before="120" w:after="120"/>
        <w:ind w:left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_____________________________________________________________________________ </w:t>
      </w:r>
    </w:p>
    <w:p w14:paraId="34D5CA1A" w14:textId="77777777" w:rsidR="00ED1D19" w:rsidRDefault="00ED1D19" w:rsidP="00ED1D19">
      <w:pPr>
        <w:pStyle w:val="Akapitzlist"/>
        <w:spacing w:before="120" w:after="120"/>
        <w:ind w:left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_____________________________________________________________________________ </w:t>
      </w:r>
    </w:p>
    <w:p w14:paraId="08B7100E" w14:textId="77777777" w:rsidR="00ED1D19" w:rsidRPr="0086792E" w:rsidRDefault="00ED1D19" w:rsidP="00ED1D19">
      <w:pPr>
        <w:pStyle w:val="Akapitzlist"/>
        <w:spacing w:before="120" w:after="120"/>
        <w:ind w:left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_____________________________________________________________________________</w:t>
      </w:r>
    </w:p>
    <w:p w14:paraId="71EF9CEF" w14:textId="77777777" w:rsidR="00ED1D19" w:rsidRPr="0086792E" w:rsidRDefault="00ED1D19" w:rsidP="00ED1D19">
      <w:pPr>
        <w:pStyle w:val="Akapitzlist"/>
        <w:numPr>
          <w:ilvl w:val="0"/>
          <w:numId w:val="120"/>
        </w:numPr>
        <w:tabs>
          <w:tab w:val="clear" w:pos="720"/>
          <w:tab w:val="left" w:pos="3261"/>
        </w:tabs>
        <w:spacing w:before="240"/>
        <w:ind w:left="567" w:hanging="567"/>
        <w:contextualSpacing w:val="0"/>
        <w:jc w:val="both"/>
        <w:rPr>
          <w:bCs/>
          <w:sz w:val="22"/>
          <w:szCs w:val="22"/>
        </w:rPr>
      </w:pPr>
      <w:r w:rsidRPr="0086792E">
        <w:rPr>
          <w:bCs/>
          <w:sz w:val="22"/>
          <w:szCs w:val="22"/>
        </w:rPr>
        <w:t>Zobowiązujemy się do wykonania zamówienia w terminie określonym w SWZ.</w:t>
      </w:r>
    </w:p>
    <w:p w14:paraId="10647157" w14:textId="77777777" w:rsidR="00ED1D19" w:rsidRPr="0086792E" w:rsidRDefault="00ED1D19" w:rsidP="00ED1D19">
      <w:pPr>
        <w:pStyle w:val="Akapitzlist"/>
        <w:numPr>
          <w:ilvl w:val="0"/>
          <w:numId w:val="120"/>
        </w:numPr>
        <w:tabs>
          <w:tab w:val="clear" w:pos="720"/>
        </w:tabs>
        <w:spacing w:before="120"/>
        <w:ind w:left="567" w:hanging="567"/>
        <w:contextualSpacing w:val="0"/>
        <w:jc w:val="both"/>
        <w:rPr>
          <w:bCs/>
          <w:sz w:val="22"/>
          <w:szCs w:val="22"/>
        </w:rPr>
      </w:pPr>
      <w:r w:rsidRPr="0086792E">
        <w:rPr>
          <w:bCs/>
          <w:sz w:val="22"/>
          <w:szCs w:val="22"/>
        </w:rPr>
        <w:t xml:space="preserve">Następujące informacje zawarte w naszej ofercie stanowią tajemnicę przedsiębiorstwa: </w:t>
      </w:r>
    </w:p>
    <w:p w14:paraId="785CDB76" w14:textId="77777777" w:rsidR="00ED1D19" w:rsidRPr="0086792E" w:rsidRDefault="00ED1D19" w:rsidP="00ED1D19">
      <w:pPr>
        <w:pStyle w:val="Akapitzlist"/>
        <w:spacing w:before="120"/>
        <w:ind w:left="567"/>
        <w:jc w:val="both"/>
        <w:rPr>
          <w:bCs/>
          <w:sz w:val="22"/>
          <w:szCs w:val="22"/>
        </w:rPr>
      </w:pPr>
      <w:r w:rsidRPr="0086792E">
        <w:rPr>
          <w:bCs/>
          <w:sz w:val="22"/>
          <w:szCs w:val="22"/>
        </w:rPr>
        <w:t>_________________________________________________________________________</w:t>
      </w:r>
      <w:r>
        <w:rPr>
          <w:bCs/>
          <w:sz w:val="22"/>
          <w:szCs w:val="22"/>
        </w:rPr>
        <w:t>____</w:t>
      </w:r>
    </w:p>
    <w:p w14:paraId="1D5C3B4D" w14:textId="77777777" w:rsidR="00ED1D19" w:rsidRPr="0086792E" w:rsidRDefault="00ED1D19" w:rsidP="00ED1D19">
      <w:pPr>
        <w:pStyle w:val="Akapitzlist"/>
        <w:tabs>
          <w:tab w:val="left" w:pos="3261"/>
        </w:tabs>
        <w:spacing w:before="120" w:after="120"/>
        <w:ind w:left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_____________________________________________________________________________</w:t>
      </w:r>
    </w:p>
    <w:p w14:paraId="765BAF25" w14:textId="77777777" w:rsidR="00ED1D19" w:rsidRPr="0086792E" w:rsidRDefault="00ED1D19" w:rsidP="00ED1D19">
      <w:pPr>
        <w:pStyle w:val="Akapitzlist"/>
        <w:tabs>
          <w:tab w:val="left" w:pos="3261"/>
        </w:tabs>
        <w:spacing w:before="120" w:after="120"/>
        <w:ind w:left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_____________________________________________________________________________</w:t>
      </w:r>
    </w:p>
    <w:p w14:paraId="365B04CB" w14:textId="77777777" w:rsidR="00ED1D19" w:rsidRDefault="00ED1D19" w:rsidP="00ED1D19">
      <w:pPr>
        <w:pStyle w:val="Akapitzlist"/>
        <w:tabs>
          <w:tab w:val="left" w:pos="3261"/>
        </w:tabs>
        <w:spacing w:before="120" w:after="120"/>
        <w:ind w:left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_____________________________________________________________________________</w:t>
      </w:r>
    </w:p>
    <w:p w14:paraId="5CD3BE61" w14:textId="77777777" w:rsidR="00ED1D19" w:rsidRPr="0086792E" w:rsidRDefault="00ED1D19" w:rsidP="00ED1D19">
      <w:pPr>
        <w:pStyle w:val="Akapitzlist"/>
        <w:tabs>
          <w:tab w:val="left" w:pos="3261"/>
        </w:tabs>
        <w:spacing w:before="120" w:after="120"/>
        <w:ind w:left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_____________________________________________________________________________</w:t>
      </w:r>
    </w:p>
    <w:p w14:paraId="423B78E3" w14:textId="77777777" w:rsidR="00ED1D19" w:rsidRPr="0086792E" w:rsidRDefault="00ED1D19" w:rsidP="00ED1D19">
      <w:pPr>
        <w:pStyle w:val="Akapitzlist"/>
        <w:tabs>
          <w:tab w:val="left" w:pos="3261"/>
        </w:tabs>
        <w:spacing w:before="120" w:after="120"/>
        <w:jc w:val="both"/>
        <w:rPr>
          <w:bCs/>
          <w:sz w:val="22"/>
          <w:szCs w:val="22"/>
        </w:rPr>
      </w:pPr>
    </w:p>
    <w:p w14:paraId="7E997AA5" w14:textId="77777777" w:rsidR="00ED1D19" w:rsidRPr="0086792E" w:rsidRDefault="00ED1D19" w:rsidP="00ED1D19">
      <w:pPr>
        <w:pStyle w:val="Akapitzlist"/>
        <w:spacing w:before="120"/>
        <w:ind w:left="567"/>
        <w:jc w:val="both"/>
        <w:rPr>
          <w:bCs/>
          <w:sz w:val="22"/>
          <w:szCs w:val="22"/>
        </w:rPr>
      </w:pPr>
      <w:r w:rsidRPr="0086792E">
        <w:rPr>
          <w:bCs/>
          <w:sz w:val="22"/>
          <w:szCs w:val="22"/>
        </w:rPr>
        <w:t>Uzasadnienie zastrzeżenia ww. informacji jako tajemnicy przedsiębiorstwa zostało załączone do naszej oferty.</w:t>
      </w:r>
    </w:p>
    <w:p w14:paraId="61031881" w14:textId="77777777" w:rsidR="00ED1D19" w:rsidRPr="0086792E" w:rsidRDefault="00ED1D19" w:rsidP="00ED1D19">
      <w:pPr>
        <w:pStyle w:val="Normalny1"/>
        <w:numPr>
          <w:ilvl w:val="0"/>
          <w:numId w:val="120"/>
        </w:numPr>
        <w:tabs>
          <w:tab w:val="clear" w:pos="720"/>
        </w:tabs>
        <w:spacing w:before="240"/>
        <w:ind w:left="567" w:hanging="567"/>
        <w:jc w:val="both"/>
        <w:rPr>
          <w:rFonts w:cs="Times New Roman"/>
          <w:sz w:val="22"/>
          <w:szCs w:val="22"/>
          <w:u w:val="single"/>
          <w:lang w:val="pl-PL"/>
        </w:rPr>
      </w:pPr>
      <w:r w:rsidRPr="0086792E">
        <w:rPr>
          <w:rFonts w:cs="Times New Roman"/>
          <w:bCs/>
          <w:color w:val="auto"/>
          <w:sz w:val="22"/>
          <w:szCs w:val="22"/>
          <w:lang w:val="pl-PL"/>
        </w:rPr>
        <w:t xml:space="preserve">Wszelką korespondencję w sprawie niniejszego postępowania należy kierować na adres: </w:t>
      </w:r>
    </w:p>
    <w:p w14:paraId="4ED003C6" w14:textId="77777777" w:rsidR="00ED1D19" w:rsidRPr="0086792E" w:rsidRDefault="00ED1D19" w:rsidP="00ED1D19">
      <w:pPr>
        <w:pStyle w:val="Akapitzlist"/>
        <w:tabs>
          <w:tab w:val="left" w:pos="3261"/>
        </w:tabs>
        <w:spacing w:before="120" w:after="120"/>
        <w:ind w:left="567"/>
        <w:jc w:val="both"/>
        <w:rPr>
          <w:bCs/>
          <w:sz w:val="22"/>
          <w:szCs w:val="22"/>
        </w:rPr>
      </w:pPr>
      <w:r w:rsidRPr="0086792E">
        <w:rPr>
          <w:bCs/>
          <w:sz w:val="22"/>
          <w:szCs w:val="22"/>
        </w:rPr>
        <w:t>e-mail</w:t>
      </w:r>
      <w:r>
        <w:rPr>
          <w:bCs/>
          <w:sz w:val="22"/>
          <w:szCs w:val="22"/>
        </w:rPr>
        <w:t>:________________________________________________________________________</w:t>
      </w:r>
    </w:p>
    <w:p w14:paraId="1D2DA6E3" w14:textId="77777777" w:rsidR="00ED1D19" w:rsidRPr="0086792E" w:rsidRDefault="00ED1D19" w:rsidP="00ED1D19">
      <w:pPr>
        <w:pStyle w:val="Normalny1"/>
        <w:numPr>
          <w:ilvl w:val="0"/>
          <w:numId w:val="120"/>
        </w:numPr>
        <w:tabs>
          <w:tab w:val="clear" w:pos="720"/>
        </w:tabs>
        <w:spacing w:before="120"/>
        <w:ind w:left="567" w:hanging="567"/>
        <w:jc w:val="both"/>
        <w:rPr>
          <w:rFonts w:cs="Times New Roman"/>
          <w:sz w:val="22"/>
          <w:szCs w:val="22"/>
        </w:rPr>
      </w:pPr>
      <w:r w:rsidRPr="0086792E">
        <w:rPr>
          <w:rFonts w:cs="Times New Roman"/>
          <w:sz w:val="22"/>
          <w:szCs w:val="22"/>
        </w:rPr>
        <w:t xml:space="preserve">Wadium wpłacone w gotówce należy zwrócić na rachunek nr: </w:t>
      </w:r>
    </w:p>
    <w:p w14:paraId="7B6811C7" w14:textId="77777777" w:rsidR="00ED1D19" w:rsidRPr="0086792E" w:rsidRDefault="00ED1D19" w:rsidP="00ED1D19">
      <w:pPr>
        <w:pStyle w:val="Akapitzlist"/>
        <w:spacing w:before="240"/>
        <w:ind w:left="567"/>
        <w:rPr>
          <w:sz w:val="22"/>
          <w:szCs w:val="22"/>
        </w:rPr>
      </w:pPr>
      <w:r w:rsidRPr="0086792E">
        <w:rPr>
          <w:sz w:val="22"/>
          <w:szCs w:val="22"/>
        </w:rPr>
        <w:t>______________________</w:t>
      </w:r>
      <w:r>
        <w:rPr>
          <w:sz w:val="22"/>
          <w:szCs w:val="22"/>
        </w:rPr>
        <w:t>_____</w:t>
      </w:r>
      <w:r w:rsidRPr="0086792E">
        <w:rPr>
          <w:sz w:val="22"/>
          <w:szCs w:val="22"/>
        </w:rPr>
        <w:t>__________________________________________________</w:t>
      </w:r>
    </w:p>
    <w:p w14:paraId="627EEBCA" w14:textId="77777777" w:rsidR="00ED1D19" w:rsidRPr="00714CF9" w:rsidRDefault="00ED1D19" w:rsidP="00ED1D19">
      <w:pPr>
        <w:pStyle w:val="Akapitzlist"/>
        <w:numPr>
          <w:ilvl w:val="0"/>
          <w:numId w:val="120"/>
        </w:numPr>
        <w:tabs>
          <w:tab w:val="clear" w:pos="720"/>
        </w:tabs>
        <w:suppressAutoHyphens w:val="0"/>
        <w:spacing w:before="120"/>
        <w:ind w:left="567" w:hanging="567"/>
        <w:contextualSpacing w:val="0"/>
        <w:jc w:val="both"/>
        <w:rPr>
          <w:sz w:val="22"/>
          <w:szCs w:val="22"/>
          <w:lang w:eastAsia="pl-PL"/>
        </w:rPr>
      </w:pPr>
      <w:r w:rsidRPr="0086792E">
        <w:rPr>
          <w:sz w:val="22"/>
          <w:szCs w:val="22"/>
          <w:lang w:eastAsia="pl-PL"/>
        </w:rPr>
        <w:t>Oświadczamy, iż realizując zamówienie będziemy stosować przepisy rozporządzenia Parlamentu Europejskiego i Rady (UE) 2016/679 z dnia 27 kwietnia 2016 r. w sprawie ochrony osób fizycznych w</w:t>
      </w:r>
      <w:r w:rsidRPr="00714CF9">
        <w:rPr>
          <w:sz w:val="22"/>
          <w:szCs w:val="22"/>
          <w:lang w:eastAsia="pl-PL"/>
        </w:rPr>
        <w:t xml:space="preserve"> związku z przetwarzaniem danych osobowych i w sprawie swobodnego przepływu takich danych oraz uchylenia dyrektywy 95/46/WE (ogólne rozporządzenie o ochronie danych, Dz. Urz. UE L 2016 r. nr. 119 s. 1 – „RODO”). </w:t>
      </w:r>
    </w:p>
    <w:p w14:paraId="3A287ED2" w14:textId="77777777" w:rsidR="00ED1D19" w:rsidRDefault="00ED1D19" w:rsidP="00ED1D19">
      <w:pPr>
        <w:pStyle w:val="Akapitzlist"/>
        <w:numPr>
          <w:ilvl w:val="0"/>
          <w:numId w:val="120"/>
        </w:numPr>
        <w:tabs>
          <w:tab w:val="clear" w:pos="720"/>
        </w:tabs>
        <w:suppressAutoHyphens w:val="0"/>
        <w:spacing w:before="120"/>
        <w:ind w:left="567" w:hanging="567"/>
        <w:contextualSpacing w:val="0"/>
        <w:jc w:val="both"/>
        <w:rPr>
          <w:sz w:val="22"/>
          <w:szCs w:val="22"/>
          <w:lang w:eastAsia="pl-PL"/>
        </w:rPr>
      </w:pPr>
      <w:r w:rsidRPr="00714CF9">
        <w:rPr>
          <w:sz w:val="22"/>
          <w:szCs w:val="22"/>
          <w:lang w:eastAsia="pl-PL"/>
        </w:rPr>
        <w:t xml:space="preserve">Oświadczamy, że wypełniliśmy obowiązki informacyjne przewidziane w art. 13 lub art. 14 RODO wobec osób fizycznych, od których dane osobowe bezpośrednio lub pośrednio pozyskaliśmy w </w:t>
      </w:r>
      <w:r>
        <w:rPr>
          <w:sz w:val="22"/>
          <w:szCs w:val="22"/>
          <w:lang w:eastAsia="pl-PL"/>
        </w:rPr>
        <w:t> </w:t>
      </w:r>
      <w:r w:rsidRPr="00714CF9">
        <w:rPr>
          <w:sz w:val="22"/>
          <w:szCs w:val="22"/>
          <w:lang w:eastAsia="pl-PL"/>
        </w:rPr>
        <w:t>celu ubiegania się o udzielenie zamówienia publicznego w niniejszym postępowaniu.</w:t>
      </w:r>
    </w:p>
    <w:p w14:paraId="3E962158" w14:textId="77777777" w:rsidR="00ED1D19" w:rsidRPr="00714CF9" w:rsidRDefault="00ED1D19" w:rsidP="00ED1D19">
      <w:pPr>
        <w:pStyle w:val="Akapitzlist"/>
        <w:numPr>
          <w:ilvl w:val="0"/>
          <w:numId w:val="120"/>
        </w:numPr>
        <w:tabs>
          <w:tab w:val="clear" w:pos="720"/>
        </w:tabs>
        <w:suppressAutoHyphens w:val="0"/>
        <w:spacing w:before="120"/>
        <w:ind w:left="567" w:hanging="567"/>
        <w:contextualSpacing w:val="0"/>
        <w:jc w:val="both"/>
        <w:rPr>
          <w:sz w:val="22"/>
          <w:szCs w:val="22"/>
          <w:lang w:eastAsia="pl-PL"/>
        </w:rPr>
      </w:pPr>
      <w:r w:rsidRPr="00714CF9">
        <w:rPr>
          <w:sz w:val="22"/>
          <w:szCs w:val="22"/>
        </w:rPr>
        <w:t>Oświadczamy, że Wykonawca jest:</w:t>
      </w:r>
    </w:p>
    <w:p w14:paraId="208A0BC1" w14:textId="77777777" w:rsidR="00ED1D19" w:rsidRPr="00714CF9" w:rsidRDefault="00ED1D19" w:rsidP="00ED1D19">
      <w:pPr>
        <w:pStyle w:val="Akapitzlist"/>
        <w:spacing w:before="120" w:after="120"/>
        <w:ind w:left="567"/>
        <w:jc w:val="both"/>
        <w:rPr>
          <w:sz w:val="22"/>
          <w:szCs w:val="22"/>
        </w:rPr>
      </w:pPr>
      <w:r w:rsidRPr="00714CF9">
        <w:rPr>
          <w:sz w:val="22"/>
          <w:szCs w:val="22"/>
        </w:rPr>
        <w:sym w:font="Wingdings" w:char="F071"/>
      </w:r>
      <w:r w:rsidRPr="00714CF9">
        <w:rPr>
          <w:sz w:val="22"/>
          <w:szCs w:val="22"/>
        </w:rPr>
        <w:t xml:space="preserve"> mikroprzedsiębiorstwem</w:t>
      </w:r>
    </w:p>
    <w:p w14:paraId="6AF1BC55" w14:textId="77777777" w:rsidR="00ED1D19" w:rsidRPr="00714CF9" w:rsidRDefault="00ED1D19" w:rsidP="00ED1D19">
      <w:pPr>
        <w:pStyle w:val="Akapitzlist"/>
        <w:spacing w:before="120" w:after="120"/>
        <w:ind w:left="567"/>
        <w:jc w:val="both"/>
        <w:rPr>
          <w:sz w:val="22"/>
          <w:szCs w:val="22"/>
        </w:rPr>
      </w:pPr>
      <w:r w:rsidRPr="00714CF9">
        <w:rPr>
          <w:sz w:val="22"/>
          <w:szCs w:val="22"/>
        </w:rPr>
        <w:sym w:font="Wingdings" w:char="F071"/>
      </w:r>
      <w:r w:rsidRPr="00714CF9">
        <w:rPr>
          <w:sz w:val="22"/>
          <w:szCs w:val="22"/>
        </w:rPr>
        <w:t xml:space="preserve"> małym przedsiębiorstwem</w:t>
      </w:r>
    </w:p>
    <w:p w14:paraId="56D3052F" w14:textId="77777777" w:rsidR="00ED1D19" w:rsidRPr="00714CF9" w:rsidRDefault="00ED1D19" w:rsidP="00ED1D19">
      <w:pPr>
        <w:pStyle w:val="Akapitzlist"/>
        <w:spacing w:after="120"/>
        <w:ind w:left="567"/>
        <w:rPr>
          <w:bCs/>
          <w:sz w:val="22"/>
          <w:szCs w:val="22"/>
        </w:rPr>
      </w:pPr>
      <w:r w:rsidRPr="00714CF9">
        <w:rPr>
          <w:bCs/>
          <w:sz w:val="22"/>
          <w:szCs w:val="22"/>
        </w:rPr>
        <w:sym w:font="Wingdings" w:char="F071"/>
      </w:r>
      <w:r w:rsidRPr="00714CF9">
        <w:rPr>
          <w:bCs/>
          <w:sz w:val="22"/>
          <w:szCs w:val="22"/>
        </w:rPr>
        <w:t xml:space="preserve"> średnim przedsiębiorstwem</w:t>
      </w:r>
    </w:p>
    <w:p w14:paraId="787AC319" w14:textId="77777777" w:rsidR="00ED1D19" w:rsidRPr="00714CF9" w:rsidRDefault="00ED1D19" w:rsidP="00ED1D19">
      <w:pPr>
        <w:pStyle w:val="Akapitzlist"/>
        <w:spacing w:after="120"/>
        <w:ind w:left="567"/>
        <w:rPr>
          <w:bCs/>
          <w:sz w:val="22"/>
          <w:szCs w:val="22"/>
        </w:rPr>
      </w:pPr>
      <w:r w:rsidRPr="00714CF9">
        <w:rPr>
          <w:bCs/>
          <w:sz w:val="22"/>
          <w:szCs w:val="22"/>
        </w:rPr>
        <w:sym w:font="Wingdings" w:char="F071"/>
      </w:r>
      <w:r w:rsidRPr="00714CF9">
        <w:rPr>
          <w:bCs/>
          <w:sz w:val="22"/>
          <w:szCs w:val="22"/>
        </w:rPr>
        <w:t xml:space="preserve"> dużym przedsiębiorstwem</w:t>
      </w:r>
    </w:p>
    <w:p w14:paraId="189B8CEC" w14:textId="77777777" w:rsidR="00ED1D19" w:rsidRPr="00714CF9" w:rsidRDefault="00ED1D19" w:rsidP="00ED1D19">
      <w:pPr>
        <w:pStyle w:val="Akapitzlist"/>
        <w:spacing w:after="120"/>
        <w:ind w:left="567"/>
        <w:rPr>
          <w:bCs/>
          <w:sz w:val="22"/>
          <w:szCs w:val="22"/>
        </w:rPr>
      </w:pPr>
      <w:r w:rsidRPr="00714CF9">
        <w:rPr>
          <w:bCs/>
          <w:sz w:val="22"/>
          <w:szCs w:val="22"/>
        </w:rPr>
        <w:sym w:font="Wingdings" w:char="F071"/>
      </w:r>
      <w:r w:rsidRPr="00714CF9">
        <w:rPr>
          <w:bCs/>
          <w:sz w:val="22"/>
          <w:szCs w:val="22"/>
        </w:rPr>
        <w:t xml:space="preserve"> prowadzi jednoosobową działalność gospodarczą</w:t>
      </w:r>
    </w:p>
    <w:p w14:paraId="2279F082" w14:textId="77777777" w:rsidR="00ED1D19" w:rsidRPr="00714CF9" w:rsidRDefault="00ED1D19" w:rsidP="00ED1D19">
      <w:pPr>
        <w:pStyle w:val="Akapitzlist"/>
        <w:spacing w:after="120"/>
        <w:ind w:left="567"/>
        <w:rPr>
          <w:bCs/>
          <w:sz w:val="22"/>
          <w:szCs w:val="22"/>
        </w:rPr>
      </w:pPr>
      <w:r w:rsidRPr="00714CF9">
        <w:rPr>
          <w:bCs/>
          <w:sz w:val="22"/>
          <w:szCs w:val="22"/>
        </w:rPr>
        <w:sym w:font="Wingdings" w:char="F071"/>
      </w:r>
      <w:r w:rsidRPr="00714CF9">
        <w:rPr>
          <w:bCs/>
          <w:sz w:val="22"/>
          <w:szCs w:val="22"/>
        </w:rPr>
        <w:t xml:space="preserve"> jest osobą fizyczną nieprowadzącą działalności gospodarczej</w:t>
      </w:r>
    </w:p>
    <w:p w14:paraId="054526BA" w14:textId="7A470DD1" w:rsidR="00241987" w:rsidRDefault="00ED1D19" w:rsidP="004F24EA">
      <w:pPr>
        <w:pStyle w:val="Akapitzlist"/>
        <w:spacing w:after="120"/>
        <w:ind w:left="567"/>
        <w:rPr>
          <w:bCs/>
          <w:sz w:val="22"/>
          <w:szCs w:val="22"/>
        </w:rPr>
      </w:pPr>
      <w:r w:rsidRPr="00714CF9">
        <w:rPr>
          <w:bCs/>
          <w:sz w:val="22"/>
          <w:szCs w:val="22"/>
        </w:rPr>
        <w:sym w:font="Wingdings" w:char="F071"/>
      </w:r>
      <w:r w:rsidRPr="00714CF9">
        <w:rPr>
          <w:bCs/>
          <w:sz w:val="22"/>
          <w:szCs w:val="22"/>
        </w:rPr>
        <w:t xml:space="preserve"> inny rodzaj</w:t>
      </w:r>
      <w:r w:rsidR="00676A57">
        <w:rPr>
          <w:bCs/>
          <w:sz w:val="22"/>
          <w:szCs w:val="22"/>
        </w:rPr>
        <w:tab/>
      </w:r>
      <w:r w:rsidR="00676A57">
        <w:rPr>
          <w:bCs/>
          <w:sz w:val="22"/>
          <w:szCs w:val="22"/>
        </w:rPr>
        <w:tab/>
      </w:r>
    </w:p>
    <w:p w14:paraId="12E9F8EC" w14:textId="77777777" w:rsidR="004F24EA" w:rsidRDefault="004F24EA" w:rsidP="004F24EA">
      <w:pPr>
        <w:pStyle w:val="Akapitzlist"/>
        <w:spacing w:after="120"/>
        <w:ind w:left="567"/>
        <w:rPr>
          <w:bCs/>
          <w:sz w:val="22"/>
          <w:szCs w:val="22"/>
        </w:rPr>
      </w:pPr>
    </w:p>
    <w:p w14:paraId="34FF4216" w14:textId="77777777" w:rsidR="004F24EA" w:rsidRPr="004F24EA" w:rsidRDefault="004F24EA" w:rsidP="004F24EA">
      <w:pPr>
        <w:pStyle w:val="Akapitzlist"/>
        <w:spacing w:after="120"/>
        <w:ind w:left="567"/>
        <w:rPr>
          <w:bCs/>
          <w:sz w:val="22"/>
          <w:szCs w:val="22"/>
        </w:rPr>
      </w:pPr>
    </w:p>
    <w:p w14:paraId="6080D693" w14:textId="77777777" w:rsidR="00ED1D19" w:rsidRPr="00714CF9" w:rsidRDefault="00ED1D19" w:rsidP="00ED1D19">
      <w:pPr>
        <w:pStyle w:val="Akapitzlist"/>
        <w:numPr>
          <w:ilvl w:val="0"/>
          <w:numId w:val="120"/>
        </w:numPr>
        <w:tabs>
          <w:tab w:val="clear" w:pos="720"/>
        </w:tabs>
        <w:spacing w:before="120" w:after="120" w:line="360" w:lineRule="auto"/>
        <w:ind w:left="567" w:hanging="567"/>
        <w:contextualSpacing w:val="0"/>
        <w:rPr>
          <w:bCs/>
          <w:sz w:val="22"/>
          <w:szCs w:val="22"/>
        </w:rPr>
      </w:pPr>
      <w:r w:rsidRPr="00714CF9">
        <w:rPr>
          <w:sz w:val="22"/>
          <w:szCs w:val="22"/>
        </w:rPr>
        <w:lastRenderedPageBreak/>
        <w:t xml:space="preserve">Osoba </w:t>
      </w:r>
      <w:r w:rsidRPr="00714CF9">
        <w:rPr>
          <w:bCs/>
          <w:sz w:val="22"/>
          <w:szCs w:val="22"/>
        </w:rPr>
        <w:t>uprawniona</w:t>
      </w:r>
      <w:r w:rsidRPr="00714CF9">
        <w:rPr>
          <w:sz w:val="22"/>
          <w:szCs w:val="22"/>
        </w:rPr>
        <w:t xml:space="preserve"> do kontaktów ze strony Wykonawcy: </w:t>
      </w:r>
      <w:r>
        <w:rPr>
          <w:sz w:val="22"/>
          <w:szCs w:val="22"/>
        </w:rPr>
        <w:t>________________________________________________________________________,</w:t>
      </w:r>
      <w:r>
        <w:rPr>
          <w:sz w:val="22"/>
          <w:szCs w:val="22"/>
        </w:rPr>
        <w:br/>
      </w:r>
      <w:r w:rsidRPr="00714CF9">
        <w:rPr>
          <w:bCs/>
          <w:sz w:val="22"/>
          <w:szCs w:val="22"/>
        </w:rPr>
        <w:t>nr telefonu __________________________________</w:t>
      </w:r>
      <w:r>
        <w:rPr>
          <w:bCs/>
          <w:sz w:val="22"/>
          <w:szCs w:val="22"/>
        </w:rPr>
        <w:t>___________________________</w:t>
      </w:r>
      <w:r w:rsidRPr="00714CF9">
        <w:rPr>
          <w:bCs/>
          <w:sz w:val="22"/>
          <w:szCs w:val="22"/>
        </w:rPr>
        <w:t xml:space="preserve">__, </w:t>
      </w:r>
      <w:r>
        <w:rPr>
          <w:bCs/>
          <w:sz w:val="22"/>
          <w:szCs w:val="22"/>
        </w:rPr>
        <w:br/>
      </w:r>
      <w:r w:rsidRPr="00714CF9">
        <w:rPr>
          <w:bCs/>
          <w:sz w:val="22"/>
          <w:szCs w:val="22"/>
        </w:rPr>
        <w:t>e-ma</w:t>
      </w:r>
      <w:r>
        <w:rPr>
          <w:bCs/>
          <w:sz w:val="22"/>
          <w:szCs w:val="22"/>
        </w:rPr>
        <w:t>il ____________________________</w:t>
      </w:r>
      <w:r w:rsidRPr="00714CF9">
        <w:rPr>
          <w:bCs/>
          <w:sz w:val="22"/>
          <w:szCs w:val="22"/>
        </w:rPr>
        <w:t>__________________</w:t>
      </w:r>
      <w:r>
        <w:rPr>
          <w:bCs/>
          <w:sz w:val="22"/>
          <w:szCs w:val="22"/>
        </w:rPr>
        <w:t>_____________________</w:t>
      </w:r>
    </w:p>
    <w:p w14:paraId="49B4B605" w14:textId="77777777" w:rsidR="00ED1D19" w:rsidRPr="00714CF9" w:rsidRDefault="00ED1D19" w:rsidP="00ED1D19">
      <w:pPr>
        <w:pStyle w:val="Akapitzlist"/>
        <w:numPr>
          <w:ilvl w:val="0"/>
          <w:numId w:val="120"/>
        </w:numPr>
        <w:tabs>
          <w:tab w:val="clear" w:pos="720"/>
        </w:tabs>
        <w:spacing w:before="240"/>
        <w:ind w:left="567" w:hanging="567"/>
        <w:contextualSpacing w:val="0"/>
        <w:jc w:val="both"/>
        <w:rPr>
          <w:bCs/>
          <w:sz w:val="22"/>
          <w:szCs w:val="22"/>
        </w:rPr>
      </w:pPr>
      <w:r w:rsidRPr="00714CF9">
        <w:rPr>
          <w:bCs/>
          <w:sz w:val="22"/>
          <w:szCs w:val="22"/>
        </w:rPr>
        <w:t>Załącznikami do niniejszej oferty są:</w:t>
      </w:r>
    </w:p>
    <w:p w14:paraId="34B7B7E2" w14:textId="77777777" w:rsidR="00ED1D19" w:rsidRPr="00714CF9" w:rsidRDefault="00ED1D19" w:rsidP="00ED1D19">
      <w:pPr>
        <w:spacing w:before="120" w:after="120"/>
        <w:ind w:left="567"/>
        <w:jc w:val="both"/>
        <w:rPr>
          <w:bCs/>
          <w:sz w:val="22"/>
          <w:szCs w:val="22"/>
        </w:rPr>
      </w:pPr>
      <w:r w:rsidRPr="00714CF9">
        <w:rPr>
          <w:bCs/>
          <w:sz w:val="22"/>
          <w:szCs w:val="22"/>
        </w:rPr>
        <w:t>_________________________________________________________________________</w:t>
      </w:r>
    </w:p>
    <w:p w14:paraId="07161952" w14:textId="77777777" w:rsidR="00ED1D19" w:rsidRPr="00714CF9" w:rsidRDefault="00ED1D19" w:rsidP="00ED1D19">
      <w:pPr>
        <w:spacing w:before="120" w:after="120"/>
        <w:ind w:left="567"/>
        <w:jc w:val="both"/>
        <w:rPr>
          <w:bCs/>
          <w:sz w:val="22"/>
          <w:szCs w:val="22"/>
        </w:rPr>
      </w:pPr>
      <w:r w:rsidRPr="00714CF9">
        <w:rPr>
          <w:bCs/>
          <w:sz w:val="22"/>
          <w:szCs w:val="22"/>
        </w:rPr>
        <w:t>_________________________________________________________________________</w:t>
      </w:r>
    </w:p>
    <w:p w14:paraId="75D60573" w14:textId="77777777" w:rsidR="00ED1D19" w:rsidRPr="00714CF9" w:rsidRDefault="00ED1D19" w:rsidP="00ED1D19">
      <w:pPr>
        <w:spacing w:before="120" w:after="120"/>
        <w:ind w:left="567"/>
        <w:jc w:val="both"/>
        <w:rPr>
          <w:bCs/>
          <w:sz w:val="22"/>
          <w:szCs w:val="22"/>
        </w:rPr>
      </w:pPr>
      <w:r w:rsidRPr="00714CF9">
        <w:rPr>
          <w:bCs/>
          <w:sz w:val="22"/>
          <w:szCs w:val="22"/>
        </w:rPr>
        <w:t>___________________________________________</w:t>
      </w:r>
      <w:r>
        <w:rPr>
          <w:bCs/>
          <w:sz w:val="22"/>
          <w:szCs w:val="22"/>
        </w:rPr>
        <w:t>______________________________</w:t>
      </w:r>
    </w:p>
    <w:p w14:paraId="2E9C027E" w14:textId="77777777" w:rsidR="00ED1D19" w:rsidRPr="00714CF9" w:rsidRDefault="00ED1D19" w:rsidP="00ED1D19">
      <w:pPr>
        <w:spacing w:before="120" w:after="120"/>
        <w:ind w:left="567"/>
        <w:jc w:val="both"/>
        <w:rPr>
          <w:bCs/>
          <w:sz w:val="22"/>
          <w:szCs w:val="22"/>
        </w:rPr>
      </w:pPr>
      <w:r w:rsidRPr="00714CF9">
        <w:rPr>
          <w:bCs/>
          <w:sz w:val="22"/>
          <w:szCs w:val="22"/>
        </w:rPr>
        <w:t>___________________________________________</w:t>
      </w:r>
      <w:r>
        <w:rPr>
          <w:bCs/>
          <w:sz w:val="22"/>
          <w:szCs w:val="22"/>
        </w:rPr>
        <w:t>______________________________</w:t>
      </w:r>
    </w:p>
    <w:p w14:paraId="32185D0A" w14:textId="77777777" w:rsidR="00ED1D19" w:rsidRPr="00714CF9" w:rsidRDefault="00ED1D19" w:rsidP="00ED1D19">
      <w:pPr>
        <w:spacing w:before="120" w:after="120"/>
        <w:ind w:left="567"/>
        <w:jc w:val="both"/>
        <w:rPr>
          <w:bCs/>
          <w:sz w:val="22"/>
          <w:szCs w:val="22"/>
        </w:rPr>
      </w:pPr>
      <w:r w:rsidRPr="00714CF9">
        <w:rPr>
          <w:bCs/>
          <w:sz w:val="22"/>
          <w:szCs w:val="22"/>
        </w:rPr>
        <w:t>___________________________________________</w:t>
      </w:r>
      <w:r>
        <w:rPr>
          <w:bCs/>
          <w:sz w:val="22"/>
          <w:szCs w:val="22"/>
        </w:rPr>
        <w:t>______________________________</w:t>
      </w:r>
    </w:p>
    <w:p w14:paraId="6BB60420" w14:textId="77777777" w:rsidR="00ED1D19" w:rsidRPr="00714CF9" w:rsidRDefault="00ED1D19" w:rsidP="00ED1D19">
      <w:pPr>
        <w:spacing w:before="120" w:after="120"/>
        <w:ind w:left="567"/>
        <w:jc w:val="both"/>
        <w:rPr>
          <w:bCs/>
          <w:sz w:val="22"/>
          <w:szCs w:val="22"/>
        </w:rPr>
      </w:pPr>
      <w:r w:rsidRPr="00714CF9">
        <w:rPr>
          <w:bCs/>
          <w:sz w:val="22"/>
          <w:szCs w:val="22"/>
        </w:rPr>
        <w:t>___________________________________________</w:t>
      </w:r>
      <w:r>
        <w:rPr>
          <w:bCs/>
          <w:sz w:val="22"/>
          <w:szCs w:val="22"/>
        </w:rPr>
        <w:t>______________________________</w:t>
      </w:r>
    </w:p>
    <w:p w14:paraId="40C92202" w14:textId="77777777" w:rsidR="00ED1D19" w:rsidRPr="00714CF9" w:rsidRDefault="00ED1D19" w:rsidP="00ED1D19">
      <w:pPr>
        <w:spacing w:before="120" w:after="120"/>
        <w:ind w:left="567"/>
        <w:jc w:val="both"/>
        <w:rPr>
          <w:bCs/>
          <w:sz w:val="22"/>
          <w:szCs w:val="22"/>
        </w:rPr>
      </w:pPr>
      <w:r w:rsidRPr="00714CF9">
        <w:rPr>
          <w:bCs/>
          <w:sz w:val="22"/>
          <w:szCs w:val="22"/>
        </w:rPr>
        <w:t>___________________________________________</w:t>
      </w:r>
      <w:r>
        <w:rPr>
          <w:bCs/>
          <w:sz w:val="22"/>
          <w:szCs w:val="22"/>
        </w:rPr>
        <w:t>______________________________</w:t>
      </w:r>
    </w:p>
    <w:p w14:paraId="7F2A6D3B" w14:textId="77777777" w:rsidR="00ED1D19" w:rsidRPr="00714CF9" w:rsidRDefault="00ED1D19" w:rsidP="00ED1D19">
      <w:pPr>
        <w:spacing w:before="120" w:after="120"/>
        <w:ind w:left="567"/>
        <w:jc w:val="both"/>
        <w:rPr>
          <w:bCs/>
          <w:sz w:val="22"/>
          <w:szCs w:val="22"/>
        </w:rPr>
      </w:pPr>
      <w:r w:rsidRPr="00714CF9">
        <w:rPr>
          <w:bCs/>
          <w:sz w:val="22"/>
          <w:szCs w:val="22"/>
        </w:rPr>
        <w:t>________________________________________________________</w:t>
      </w:r>
      <w:r>
        <w:rPr>
          <w:bCs/>
          <w:sz w:val="22"/>
          <w:szCs w:val="22"/>
        </w:rPr>
        <w:t>_________________</w:t>
      </w:r>
    </w:p>
    <w:p w14:paraId="19AD6DB7" w14:textId="77777777" w:rsidR="00ED1D19" w:rsidRPr="00714CF9" w:rsidRDefault="00ED1D19" w:rsidP="00ED1D19">
      <w:pPr>
        <w:spacing w:before="240" w:after="240"/>
        <w:ind w:left="567" w:hanging="567"/>
        <w:jc w:val="both"/>
        <w:rPr>
          <w:bCs/>
          <w:sz w:val="22"/>
          <w:szCs w:val="22"/>
        </w:rPr>
      </w:pPr>
    </w:p>
    <w:p w14:paraId="2D56D3EF" w14:textId="77777777" w:rsidR="00ED1D19" w:rsidRPr="00714CF9" w:rsidRDefault="00ED1D19" w:rsidP="00ED1D19">
      <w:pPr>
        <w:spacing w:before="240" w:after="240"/>
        <w:ind w:left="6237" w:hanging="1841"/>
        <w:rPr>
          <w:bCs/>
          <w:sz w:val="22"/>
          <w:szCs w:val="22"/>
        </w:rPr>
      </w:pPr>
      <w:bookmarkStart w:id="0" w:name="_Hlk43743063"/>
      <w:r w:rsidRPr="00714CF9">
        <w:rPr>
          <w:bCs/>
          <w:sz w:val="22"/>
          <w:szCs w:val="22"/>
        </w:rPr>
        <w:t>______</w:t>
      </w:r>
      <w:bookmarkStart w:id="1" w:name="_Hlk43743043"/>
      <w:r>
        <w:rPr>
          <w:bCs/>
          <w:sz w:val="22"/>
          <w:szCs w:val="22"/>
        </w:rPr>
        <w:t>_______________________________</w:t>
      </w:r>
      <w:r w:rsidRPr="00714CF9">
        <w:rPr>
          <w:bCs/>
          <w:sz w:val="22"/>
          <w:szCs w:val="22"/>
        </w:rPr>
        <w:br/>
        <w:t>(podpis)</w:t>
      </w:r>
    </w:p>
    <w:bookmarkEnd w:id="1"/>
    <w:p w14:paraId="770D321E" w14:textId="77777777" w:rsidR="00ED1D19" w:rsidRPr="00071F82" w:rsidRDefault="00ED1D19" w:rsidP="00ED1D19">
      <w:pPr>
        <w:jc w:val="both"/>
        <w:rPr>
          <w:bCs/>
          <w:i/>
          <w:sz w:val="22"/>
          <w:szCs w:val="22"/>
          <w:u w:val="single"/>
        </w:rPr>
      </w:pPr>
      <w:r w:rsidRPr="00071F82">
        <w:rPr>
          <w:bCs/>
          <w:i/>
          <w:sz w:val="22"/>
          <w:szCs w:val="22"/>
          <w:u w:val="single"/>
        </w:rPr>
        <w:t xml:space="preserve">Dokument musi być złożony pod rygorem nieważności w formie elektronicznej, tj. podpisany kwalifikowanym podpisem elektronicznym </w:t>
      </w:r>
      <w:r w:rsidRPr="0036785D">
        <w:rPr>
          <w:bCs/>
          <w:i/>
          <w:sz w:val="22"/>
          <w:szCs w:val="22"/>
          <w:u w:val="single"/>
        </w:rPr>
        <w:t>lub w postaci elektronicznej opatrzonej podpisem zaufanym lub podpisem osobistym</w:t>
      </w:r>
    </w:p>
    <w:bookmarkEnd w:id="0"/>
    <w:p w14:paraId="50488EE0" w14:textId="77777777" w:rsidR="00ED1D19" w:rsidRPr="00714CF9" w:rsidRDefault="00ED1D19" w:rsidP="00ED1D19">
      <w:pPr>
        <w:spacing w:before="240" w:after="240"/>
        <w:ind w:left="567" w:hanging="567"/>
        <w:rPr>
          <w:bCs/>
          <w:sz w:val="22"/>
          <w:szCs w:val="22"/>
        </w:rPr>
      </w:pPr>
    </w:p>
    <w:p w14:paraId="0A9E0976" w14:textId="77777777" w:rsidR="00ED1D19" w:rsidRPr="008F1D24" w:rsidRDefault="00ED1D19" w:rsidP="00ED1D19">
      <w:pPr>
        <w:spacing w:before="240" w:after="240"/>
        <w:ind w:left="567" w:hanging="567"/>
        <w:rPr>
          <w:bCs/>
          <w:sz w:val="22"/>
          <w:szCs w:val="22"/>
        </w:rPr>
      </w:pPr>
      <w:r w:rsidRPr="00714CF9">
        <w:rPr>
          <w:bCs/>
          <w:sz w:val="22"/>
          <w:szCs w:val="22"/>
        </w:rPr>
        <w:t xml:space="preserve">* - niepotrzebne skreślić </w:t>
      </w:r>
      <w:bookmarkStart w:id="2" w:name="_GoBack"/>
      <w:bookmarkEnd w:id="2"/>
    </w:p>
    <w:p w14:paraId="22613428" w14:textId="77777777" w:rsidR="001E6C0A" w:rsidRPr="00ED1D19" w:rsidRDefault="001E6C0A" w:rsidP="00ED1D19"/>
    <w:sectPr w:rsidR="001E6C0A" w:rsidRPr="00ED1D19" w:rsidSect="00B272B2">
      <w:footerReference w:type="even" r:id="rId8"/>
      <w:footerReference w:type="default" r:id="rId9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3A1828" w14:textId="77777777" w:rsidR="00CA2CD9" w:rsidRDefault="00CA2CD9">
      <w:r>
        <w:separator/>
      </w:r>
    </w:p>
  </w:endnote>
  <w:endnote w:type="continuationSeparator" w:id="0">
    <w:p w14:paraId="1A71E601" w14:textId="77777777" w:rsidR="00CA2CD9" w:rsidRDefault="00CA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0105C" w14:textId="3A26E367" w:rsidR="00B272B2" w:rsidRDefault="00B272B2" w:rsidP="00B272B2">
    <w:pPr>
      <w:pStyle w:val="Stopka"/>
      <w:pBdr>
        <w:top w:val="single" w:sz="4" w:space="1" w:color="D9D9D9" w:themeColor="background1" w:themeShade="D9"/>
      </w:pBdr>
      <w:jc w:val="center"/>
    </w:pPr>
    <w:r>
      <w:t>„Dostawa kruszywa na budowę drogi leśnej Maruny”</w:t>
    </w:r>
  </w:p>
  <w:p w14:paraId="76758BAB" w14:textId="28D0DC93" w:rsidR="00B272B2" w:rsidRPr="00D90750" w:rsidRDefault="00CA2CD9" w:rsidP="00D90750">
    <w:pPr>
      <w:pStyle w:val="Stopka"/>
      <w:pBdr>
        <w:top w:val="single" w:sz="4" w:space="1" w:color="D9D9D9" w:themeColor="background1" w:themeShade="D9"/>
      </w:pBdr>
      <w:rPr>
        <w:b/>
        <w:bCs/>
      </w:rPr>
    </w:pPr>
    <w:sdt>
      <w:sdtPr>
        <w:id w:val="362027534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B272B2">
          <w:fldChar w:fldCharType="begin"/>
        </w:r>
        <w:r w:rsidR="00B272B2">
          <w:instrText>PAGE   \* MERGEFORMAT</w:instrText>
        </w:r>
        <w:r w:rsidR="00B272B2">
          <w:fldChar w:fldCharType="separate"/>
        </w:r>
        <w:r w:rsidR="0036785D" w:rsidRPr="0036785D">
          <w:rPr>
            <w:b/>
            <w:bCs/>
            <w:noProof/>
          </w:rPr>
          <w:t>2</w:t>
        </w:r>
        <w:r w:rsidR="00B272B2">
          <w:rPr>
            <w:b/>
            <w:bCs/>
          </w:rPr>
          <w:fldChar w:fldCharType="end"/>
        </w:r>
        <w:r w:rsidR="00B272B2">
          <w:rPr>
            <w:b/>
            <w:bCs/>
          </w:rPr>
          <w:t xml:space="preserve"> | </w:t>
        </w:r>
        <w:r w:rsidR="00B272B2">
          <w:rPr>
            <w:color w:val="7F7F7F" w:themeColor="background1" w:themeShade="7F"/>
            <w:spacing w:val="60"/>
          </w:rPr>
          <w:t>Strona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6541F21F" w:rsidR="00312723" w:rsidRPr="00B272B2" w:rsidRDefault="00B272B2" w:rsidP="00B272B2">
    <w:pPr>
      <w:pStyle w:val="Stopka"/>
      <w:pBdr>
        <w:top w:val="single" w:sz="4" w:space="1" w:color="D9D9D9"/>
      </w:pBdr>
      <w:jc w:val="center"/>
      <w:rPr>
        <w:rFonts w:ascii="Cambria" w:hAnsi="Cambria"/>
        <w:i/>
      </w:rPr>
    </w:pPr>
    <w:r>
      <w:rPr>
        <w:rFonts w:ascii="Cambria" w:hAnsi="Cambria"/>
        <w:i/>
      </w:rPr>
      <w:t>„Dostawa kruszywa na budowę drogi leśnej Maruny”</w:t>
    </w:r>
  </w:p>
  <w:p w14:paraId="1C5B8022" w14:textId="5D67E62B" w:rsidR="00312723" w:rsidRPr="00F57CA1" w:rsidRDefault="00312723" w:rsidP="00D9075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36785D">
      <w:rPr>
        <w:rFonts w:ascii="Cambria" w:hAnsi="Cambria"/>
        <w:noProof/>
      </w:rPr>
      <w:t>3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D4FD63" w14:textId="77777777" w:rsidR="00CA2CD9" w:rsidRDefault="00CA2CD9">
      <w:r>
        <w:separator/>
      </w:r>
    </w:p>
  </w:footnote>
  <w:footnote w:type="continuationSeparator" w:id="0">
    <w:p w14:paraId="1AB430FD" w14:textId="77777777" w:rsidR="00CA2CD9" w:rsidRDefault="00CA2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 w:numId="134">
    <w:abstractNumId w:val="22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6C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3FA3"/>
    <w:rsid w:val="00225AF8"/>
    <w:rsid w:val="00230609"/>
    <w:rsid w:val="00232662"/>
    <w:rsid w:val="002333A0"/>
    <w:rsid w:val="00234C12"/>
    <w:rsid w:val="00236C58"/>
    <w:rsid w:val="0024139B"/>
    <w:rsid w:val="002415B5"/>
    <w:rsid w:val="00241987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3A33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054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785D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4EA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6A57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272B2"/>
    <w:rsid w:val="00B3034B"/>
    <w:rsid w:val="00B30B7A"/>
    <w:rsid w:val="00B331F5"/>
    <w:rsid w:val="00B33422"/>
    <w:rsid w:val="00B341B9"/>
    <w:rsid w:val="00B3517F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18D8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3AE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5314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2CD9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6B8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075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8EA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5194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1D19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2D17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,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rsid w:val="00ED1D19"/>
    <w:pPr>
      <w:widowControl w:val="0"/>
      <w:suppressAutoHyphens/>
    </w:pPr>
    <w:rPr>
      <w:rFonts w:eastAsia="Arial Unicode MS" w:cs="Tahoma"/>
      <w:color w:val="00000A"/>
      <w:sz w:val="24"/>
      <w:szCs w:val="24"/>
      <w:lang w:val="cs-CZ" w:eastAsia="zh-CN"/>
    </w:rPr>
  </w:style>
  <w:style w:type="character" w:customStyle="1" w:styleId="AkapitzlistZnak">
    <w:name w:val="Akapit z listą Znak"/>
    <w:aliases w:val="CW_Lista Znak,BulletC Znak,Obiekt Znak,List Paragraph1 Znak,Wyliczanie Znak,Akapit z listą3 Znak,Akapit z listą31 Znak,normalny tekst Znak,Podsis rysunku Znak,Bullet Number Znak,lp1 Znak,List Paragraph2 Znak,ISCG Numerowanie Znak"/>
    <w:link w:val="Akapitzlist"/>
    <w:uiPriority w:val="34"/>
    <w:qFormat/>
    <w:rsid w:val="00ED1D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BC486-ABD8-40B8-B041-3D3E9121E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1015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N.Wipsowo Michał Łosiak</cp:lastModifiedBy>
  <cp:revision>27</cp:revision>
  <cp:lastPrinted>2022-06-27T10:12:00Z</cp:lastPrinted>
  <dcterms:created xsi:type="dcterms:W3CDTF">2022-06-26T12:56:00Z</dcterms:created>
  <dcterms:modified xsi:type="dcterms:W3CDTF">2024-07-01T06:31:00Z</dcterms:modified>
</cp:coreProperties>
</file>