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56B" w:rsidRPr="00EA27A8" w:rsidRDefault="00F0256B" w:rsidP="00F0256B">
      <w:pPr>
        <w:spacing w:after="0" w:line="240" w:lineRule="auto"/>
        <w:jc w:val="right"/>
        <w:rPr>
          <w:rFonts w:ascii="Arial" w:hAnsi="Arial" w:cs="Arial"/>
          <w:i/>
        </w:rPr>
      </w:pPr>
      <w:r w:rsidRPr="00EA27A8">
        <w:rPr>
          <w:rFonts w:ascii="Arial" w:hAnsi="Arial" w:cs="Arial"/>
          <w:i/>
        </w:rPr>
        <w:t>Załącznik Nr 2 do SWZ</w:t>
      </w:r>
    </w:p>
    <w:p w:rsidR="00F0256B" w:rsidRPr="00EA27A8" w:rsidRDefault="00F0256B" w:rsidP="00F0256B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F0256B" w:rsidRPr="00EA27A8" w:rsidRDefault="00F0256B" w:rsidP="00F0256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F0256B" w:rsidRPr="00FD121C" w:rsidRDefault="00F0256B" w:rsidP="00F0256B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:rsidR="00F0256B" w:rsidRPr="00FD121C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</w:p>
    <w:p w:rsidR="00F0256B" w:rsidRPr="00FD121C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ul. Marii Skłodowskiej-Curie 7</w:t>
      </w:r>
    </w:p>
    <w:p w:rsidR="00F0256B" w:rsidRPr="00FD121C" w:rsidRDefault="00F0256B" w:rsidP="00F0256B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58–100 Świdnica</w:t>
      </w:r>
    </w:p>
    <w:p w:rsidR="00F0256B" w:rsidRPr="00EA27A8" w:rsidRDefault="00F0256B" w:rsidP="00F0256B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F0256B" w:rsidRPr="00EA27A8" w:rsidRDefault="00F0256B" w:rsidP="00F0256B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:rsidR="00F0256B" w:rsidRPr="00EA27A8" w:rsidRDefault="00F0256B" w:rsidP="00F0256B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:rsidR="00F0256B" w:rsidRPr="00AF1374" w:rsidRDefault="00F0256B" w:rsidP="00F025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1233BE">
        <w:rPr>
          <w:rFonts w:ascii="Arial" w:hAnsi="Arial" w:cs="Arial"/>
          <w:sz w:val="24"/>
          <w:szCs w:val="24"/>
        </w:rPr>
        <w:t xml:space="preserve">Na </w:t>
      </w:r>
      <w:bookmarkStart w:id="0" w:name="_GoBack"/>
      <w:r w:rsidRPr="00BA20DA">
        <w:rPr>
          <w:rFonts w:ascii="Arial" w:hAnsi="Arial" w:cs="Arial"/>
          <w:sz w:val="24"/>
          <w:szCs w:val="24"/>
        </w:rPr>
        <w:t xml:space="preserve">potrzeby postępowania o udzielenie zamówienia publicznego na </w:t>
      </w:r>
      <w:r w:rsidR="00BA20DA" w:rsidRPr="00BA20DA">
        <w:rPr>
          <w:rFonts w:ascii="Arial" w:hAnsi="Arial" w:cs="Arial"/>
          <w:b/>
          <w:sz w:val="24"/>
          <w:szCs w:val="24"/>
        </w:rPr>
        <w:t xml:space="preserve">wykonanie </w:t>
      </w:r>
      <w:r w:rsidR="00BA20DA" w:rsidRPr="00BA20DA">
        <w:rPr>
          <w:rFonts w:ascii="Arial" w:hAnsi="Arial" w:cs="Arial"/>
          <w:b/>
          <w:bCs/>
          <w:sz w:val="24"/>
          <w:szCs w:val="24"/>
        </w:rPr>
        <w:t>zadania pn. „Budowa budynku magazynowego na terenie Centrum Kształcenia Zawodowego w Świdnicy”</w:t>
      </w:r>
      <w:r w:rsidRPr="00BA20DA">
        <w:rPr>
          <w:rFonts w:ascii="Arial" w:eastAsiaTheme="minorHAnsi" w:hAnsi="Arial" w:cs="Arial"/>
          <w:b/>
          <w:bCs/>
          <w:noProof w:val="0"/>
          <w:sz w:val="24"/>
          <w:szCs w:val="24"/>
          <w:bdr w:val="none" w:sz="0" w:space="0" w:color="auto"/>
          <w:lang w:eastAsia="en-US"/>
        </w:rPr>
        <w:t>,</w:t>
      </w:r>
      <w:r w:rsidRPr="00AF1374">
        <w:rPr>
          <w:rFonts w:ascii="Arial" w:eastAsiaTheme="minorHAnsi" w:hAnsi="Arial" w:cs="Arial"/>
          <w:b/>
          <w:bCs/>
          <w:noProof w:val="0"/>
          <w:sz w:val="24"/>
          <w:szCs w:val="24"/>
          <w:bdr w:val="none" w:sz="0" w:space="0" w:color="auto"/>
          <w:lang w:eastAsia="en-US"/>
        </w:rPr>
        <w:t xml:space="preserve"> </w:t>
      </w:r>
      <w:bookmarkEnd w:id="0"/>
      <w:r w:rsidRPr="00AF1374">
        <w:rPr>
          <w:rFonts w:ascii="Arial" w:hAnsi="Arial" w:cs="Arial"/>
          <w:sz w:val="24"/>
          <w:szCs w:val="24"/>
        </w:rPr>
        <w:t xml:space="preserve">prowadzonego przez </w:t>
      </w:r>
      <w:r w:rsidRPr="00AF1374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  <w:r w:rsidRPr="00AF1374">
        <w:rPr>
          <w:rFonts w:ascii="Arial" w:hAnsi="Arial" w:cs="Arial"/>
          <w:sz w:val="24"/>
          <w:szCs w:val="24"/>
        </w:rPr>
        <w:t>,</w:t>
      </w:r>
      <w:r w:rsidRPr="00AF1374">
        <w:rPr>
          <w:rFonts w:ascii="Arial" w:hAnsi="Arial" w:cs="Arial"/>
          <w:i/>
          <w:sz w:val="24"/>
          <w:szCs w:val="24"/>
        </w:rPr>
        <w:t xml:space="preserve"> </w:t>
      </w:r>
      <w:r w:rsidRPr="00AF1374">
        <w:rPr>
          <w:rFonts w:ascii="Arial" w:hAnsi="Arial" w:cs="Arial"/>
          <w:sz w:val="24"/>
          <w:szCs w:val="24"/>
        </w:rPr>
        <w:t>oświadczam, co następuje: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Oświadczam, że: 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spełniam warunki udziału w postępowaniu określone przez Zamawiającego w Specyfikacji Warunków Zamówienia,</w:t>
      </w:r>
    </w:p>
    <w:p w:rsidR="00F0256B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nie podlegam wykluczeniu z postępowania na podstawie w art. 108 ust. 1 oraz art. 109 ust. 1 pkt 1 i 4 ustawy Pzp,</w:t>
      </w:r>
    </w:p>
    <w:p w:rsidR="00F0256B" w:rsidRPr="00215FA9" w:rsidRDefault="00F0256B" w:rsidP="00F0256B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C67FF5">
        <w:rPr>
          <w:rFonts w:ascii="Arial" w:hAnsi="Arial" w:cs="Arial"/>
        </w:rPr>
        <w:t xml:space="preserve">nie zachodzą w stosunku do mnie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dostęp do ogólnodostępnych danych rejestrowych można</w:t>
      </w:r>
      <w:r>
        <w:rPr>
          <w:rFonts w:ascii="Arial" w:hAnsi="Arial" w:cs="Arial"/>
          <w:sz w:val="24"/>
          <w:szCs w:val="24"/>
        </w:rPr>
        <w:t xml:space="preserve"> uzyskać za pomocą bezpłatnych </w:t>
      </w:r>
      <w:r w:rsidRPr="00215FA9">
        <w:rPr>
          <w:rFonts w:ascii="Arial" w:hAnsi="Arial" w:cs="Arial"/>
          <w:sz w:val="24"/>
          <w:szCs w:val="24"/>
        </w:rPr>
        <w:t>i ogólnodostępnych baz danych, w szczególności za pomocą:</w:t>
      </w:r>
    </w:p>
    <w:p w:rsidR="00F0256B" w:rsidRPr="00215FA9" w:rsidRDefault="00BA20DA" w:rsidP="00F0256B">
      <w:pPr>
        <w:spacing w:after="0"/>
        <w:rPr>
          <w:rFonts w:ascii="Arial" w:hAnsi="Arial" w:cs="Arial"/>
          <w:sz w:val="24"/>
          <w:szCs w:val="24"/>
        </w:rPr>
      </w:pPr>
      <w:hyperlink r:id="rId4" w:history="1">
        <w:r w:rsidR="00F0256B" w:rsidRPr="00215FA9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 w:rsidR="00F0256B" w:rsidRPr="00215FA9">
        <w:rPr>
          <w:rFonts w:ascii="Arial" w:hAnsi="Arial" w:cs="Arial"/>
          <w:sz w:val="24"/>
          <w:szCs w:val="24"/>
        </w:rPr>
        <w:t xml:space="preserve">  </w:t>
      </w:r>
    </w:p>
    <w:p w:rsidR="00F0256B" w:rsidRPr="00215FA9" w:rsidRDefault="00BA20DA" w:rsidP="00F0256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hyperlink r:id="rId5" w:history="1">
        <w:r w:rsidR="00F0256B" w:rsidRPr="00215FA9">
          <w:rPr>
            <w:rStyle w:val="Hipercze"/>
            <w:rFonts w:ascii="Arial" w:hAnsi="Arial" w:cs="Arial"/>
            <w:i/>
            <w:sz w:val="24"/>
            <w:szCs w:val="24"/>
          </w:rPr>
          <w:t>https://ekrs.ms.gov.pl/web/wyszukiwarka-krs/strona-glowna/</w:t>
        </w:r>
      </w:hyperlink>
      <w:r w:rsidR="00F0256B" w:rsidRPr="00215FA9">
        <w:rPr>
          <w:rFonts w:ascii="Arial" w:hAnsi="Arial" w:cs="Arial"/>
          <w:i/>
          <w:sz w:val="24"/>
          <w:szCs w:val="24"/>
        </w:rPr>
        <w:t xml:space="preserve">  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0256B" w:rsidRDefault="00F0256B" w:rsidP="00F0256B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</w:t>
      </w:r>
    </w:p>
    <w:p w:rsidR="00F0256B" w:rsidRDefault="00F0256B" w:rsidP="00F0256B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Pr="00EA27A8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lastRenderedPageBreak/>
        <w:t>WYPEŁNIĆ TYLKO JEŻELI DOTYCZY:</w:t>
      </w:r>
    </w:p>
    <w:p w:rsidR="00F0256B" w:rsidRPr="00EA27A8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Pr="00EA27A8" w:rsidRDefault="00F0256B" w:rsidP="00F0256B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:rsidR="00F0256B" w:rsidRPr="00EA27A8" w:rsidRDefault="00F0256B" w:rsidP="00F0256B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F0256B" w:rsidRPr="00EA27A8" w:rsidRDefault="00F0256B" w:rsidP="00F0256B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Pr="00EA27A8" w:rsidRDefault="00F0256B" w:rsidP="00F0256B">
      <w:pPr>
        <w:spacing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</w:rPr>
      </w:pPr>
    </w:p>
    <w:p w:rsidR="00F0256B" w:rsidRPr="00EA27A8" w:rsidRDefault="00F0256B" w:rsidP="00F0256B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F0256B" w:rsidRPr="00EA27A8" w:rsidRDefault="00F0256B" w:rsidP="00F0256B">
      <w:pPr>
        <w:spacing w:line="240" w:lineRule="auto"/>
        <w:jc w:val="both"/>
        <w:rPr>
          <w:rFonts w:ascii="Arial" w:hAnsi="Arial" w:cs="Arial"/>
        </w:rPr>
      </w:pP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F0256B" w:rsidRPr="00EA27A8" w:rsidRDefault="00F0256B" w:rsidP="00F0256B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F0256B" w:rsidRPr="00EA27A8" w:rsidRDefault="00F0256B" w:rsidP="00F0256B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p w:rsidR="00860CA6" w:rsidRDefault="00860CA6"/>
    <w:sectPr w:rsidR="00860CA6" w:rsidSect="00EA27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6B"/>
    <w:rsid w:val="00860CA6"/>
    <w:rsid w:val="00BA20DA"/>
    <w:rsid w:val="00D9697A"/>
    <w:rsid w:val="00F0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A055C-1CC1-4793-958D-D1D1CF18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0256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025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2</cp:revision>
  <dcterms:created xsi:type="dcterms:W3CDTF">2024-03-06T07:27:00Z</dcterms:created>
  <dcterms:modified xsi:type="dcterms:W3CDTF">2024-07-19T05:59:00Z</dcterms:modified>
</cp:coreProperties>
</file>