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82" w:type="pct"/>
        <w:tblInd w:w="-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236"/>
        <w:gridCol w:w="4678"/>
      </w:tblGrid>
      <w:tr w:rsidR="0026262D" w:rsidRPr="00C407F4" w14:paraId="073647A5" w14:textId="77777777" w:rsidTr="006567E4">
        <w:trPr>
          <w:trHeight w:val="254"/>
        </w:trPr>
        <w:tc>
          <w:tcPr>
            <w:tcW w:w="9913" w:type="dxa"/>
            <w:gridSpan w:val="2"/>
            <w:shd w:val="clear" w:color="auto" w:fill="auto"/>
            <w:vAlign w:val="center"/>
          </w:tcPr>
          <w:p w14:paraId="059383DC" w14:textId="77777777" w:rsidR="0026262D" w:rsidRPr="00E52C29" w:rsidRDefault="0026262D" w:rsidP="00D1401B">
            <w:pPr>
              <w:suppressAutoHyphens/>
              <w:spacing w:line="240" w:lineRule="auto"/>
              <w:ind w:firstLine="0"/>
              <w:jc w:val="center"/>
              <w:textAlignment w:val="baseline"/>
              <w:rPr>
                <w:rFonts w:eastAsia="Arial Unicode MS" w:cs="Arial"/>
                <w:kern w:val="2"/>
                <w:sz w:val="20"/>
                <w:szCs w:val="20"/>
                <w:lang w:val="pt-PT" w:eastAsia="zh-CN"/>
              </w:rPr>
            </w:pPr>
            <w:r>
              <w:rPr>
                <w:rFonts w:eastAsia="Arial Unicode MS" w:cs="Arial"/>
                <w:kern w:val="2"/>
                <w:sz w:val="20"/>
                <w:szCs w:val="20"/>
                <w:lang w:val="pt-PT" w:eastAsia="zh-CN"/>
              </w:rPr>
              <w:tab/>
            </w:r>
            <w:r w:rsidRPr="00E52C29">
              <w:rPr>
                <w:rFonts w:eastAsia="Arial Unicode MS" w:cs="Arial"/>
                <w:kern w:val="2"/>
                <w:sz w:val="20"/>
                <w:szCs w:val="20"/>
                <w:lang w:val="pt-PT" w:eastAsia="zh-CN"/>
              </w:rPr>
              <w:t>JEDNOSTKA PROJEKTOWA:</w:t>
            </w:r>
          </w:p>
        </w:tc>
      </w:tr>
      <w:tr w:rsidR="006567E4" w:rsidRPr="00E140D1" w14:paraId="36A4A0E3" w14:textId="77777777" w:rsidTr="006567E4">
        <w:trPr>
          <w:trHeight w:val="538"/>
        </w:trPr>
        <w:tc>
          <w:tcPr>
            <w:tcW w:w="5235" w:type="dxa"/>
            <w:tcBorders>
              <w:right w:val="nil"/>
            </w:tcBorders>
            <w:shd w:val="clear" w:color="auto" w:fill="auto"/>
            <w:vAlign w:val="center"/>
          </w:tcPr>
          <w:p w14:paraId="48674BAC" w14:textId="71B73946" w:rsidR="006567E4" w:rsidRPr="00DB2F15" w:rsidRDefault="006567E4" w:rsidP="006567E4">
            <w:pPr>
              <w:suppressAutoHyphens/>
              <w:spacing w:line="240" w:lineRule="auto"/>
              <w:ind w:firstLine="0"/>
              <w:jc w:val="center"/>
              <w:textAlignment w:val="baseline"/>
              <w:rPr>
                <w:rFonts w:eastAsia="Arial Unicode MS" w:cs="Arial"/>
                <w:kern w:val="2"/>
                <w:szCs w:val="24"/>
                <w:lang w:eastAsia="zh-CN"/>
              </w:rPr>
            </w:pPr>
            <w:r w:rsidRPr="00416E3A">
              <w:rPr>
                <w:rFonts w:eastAsia="Arial Unicode MS" w:cs="Arial"/>
                <w:kern w:val="2"/>
                <w:szCs w:val="24"/>
                <w:lang w:eastAsia="pl-PL"/>
              </w:rPr>
              <w:t xml:space="preserve">Biuro </w:t>
            </w:r>
            <w:r>
              <w:rPr>
                <w:rFonts w:eastAsia="Arial Unicode MS" w:cs="Arial"/>
                <w:kern w:val="2"/>
                <w:szCs w:val="24"/>
                <w:lang w:eastAsia="pl-PL"/>
              </w:rPr>
              <w:t>P</w:t>
            </w:r>
            <w:r w:rsidRPr="00416E3A">
              <w:rPr>
                <w:rFonts w:eastAsia="Arial Unicode MS" w:cs="Arial"/>
                <w:kern w:val="2"/>
                <w:szCs w:val="24"/>
                <w:lang w:eastAsia="pl-PL"/>
              </w:rPr>
              <w:t xml:space="preserve">rojektów, </w:t>
            </w:r>
            <w:r>
              <w:rPr>
                <w:rFonts w:eastAsia="Arial Unicode MS" w:cs="Arial"/>
                <w:kern w:val="2"/>
                <w:szCs w:val="24"/>
                <w:lang w:eastAsia="pl-PL"/>
              </w:rPr>
              <w:t>A</w:t>
            </w:r>
            <w:r w:rsidRPr="00416E3A">
              <w:rPr>
                <w:rFonts w:eastAsia="Arial Unicode MS" w:cs="Arial"/>
                <w:kern w:val="2"/>
                <w:szCs w:val="24"/>
                <w:lang w:eastAsia="pl-PL"/>
              </w:rPr>
              <w:t xml:space="preserve">naliz i </w:t>
            </w:r>
            <w:r>
              <w:rPr>
                <w:rFonts w:eastAsia="Arial Unicode MS" w:cs="Arial"/>
                <w:kern w:val="2"/>
                <w:szCs w:val="24"/>
                <w:lang w:eastAsia="pl-PL"/>
              </w:rPr>
              <w:t>A</w:t>
            </w:r>
            <w:r w:rsidRPr="00416E3A">
              <w:rPr>
                <w:rFonts w:eastAsia="Arial Unicode MS" w:cs="Arial"/>
                <w:kern w:val="2"/>
                <w:szCs w:val="24"/>
                <w:lang w:eastAsia="pl-PL"/>
              </w:rPr>
              <w:t>udytów Sp. z o. o.</w:t>
            </w:r>
          </w:p>
        </w:tc>
        <w:tc>
          <w:tcPr>
            <w:tcW w:w="4678" w:type="dxa"/>
            <w:tcBorders>
              <w:left w:val="nil"/>
            </w:tcBorders>
            <w:shd w:val="clear" w:color="auto" w:fill="auto"/>
          </w:tcPr>
          <w:p w14:paraId="04713F80" w14:textId="77777777" w:rsidR="006567E4" w:rsidRPr="00416E3A" w:rsidRDefault="006567E4" w:rsidP="006567E4">
            <w:pPr>
              <w:suppressAutoHyphens/>
              <w:spacing w:line="240" w:lineRule="auto"/>
              <w:ind w:firstLine="0"/>
              <w:jc w:val="right"/>
              <w:textAlignment w:val="baseline"/>
              <w:rPr>
                <w:rFonts w:eastAsia="Arial Unicode MS"/>
                <w:kern w:val="2"/>
                <w:szCs w:val="24"/>
                <w:lang w:val="pt-PT" w:eastAsia="zh-CN"/>
              </w:rPr>
            </w:pPr>
            <w:r w:rsidRPr="00416E3A">
              <w:rPr>
                <w:rFonts w:eastAsia="Arial Unicode MS" w:cs="Arial"/>
                <w:kern w:val="2"/>
                <w:szCs w:val="24"/>
                <w:lang w:val="pt-PT" w:eastAsia="zh-CN"/>
              </w:rPr>
              <w:t>ul. Zemborzycka 53/10, 20-445 Lublin</w:t>
            </w:r>
          </w:p>
          <w:p w14:paraId="381271CD" w14:textId="079DB552" w:rsidR="006567E4" w:rsidRPr="00DB2F15" w:rsidRDefault="006567E4" w:rsidP="006567E4">
            <w:pPr>
              <w:suppressAutoHyphens/>
              <w:spacing w:line="240" w:lineRule="auto"/>
              <w:ind w:firstLine="0"/>
              <w:jc w:val="center"/>
              <w:textAlignment w:val="baseline"/>
              <w:rPr>
                <w:rFonts w:eastAsia="Arial Unicode MS" w:cs="Arial"/>
                <w:kern w:val="2"/>
                <w:szCs w:val="20"/>
                <w:lang w:eastAsia="zh-CN"/>
              </w:rPr>
            </w:pPr>
            <w:r w:rsidRPr="00416E3A">
              <w:rPr>
                <w:rFonts w:eastAsia="Arial Unicode MS" w:cs="Arial"/>
                <w:kern w:val="2"/>
                <w:szCs w:val="24"/>
                <w:lang w:val="pt-PT" w:eastAsia="zh-CN"/>
              </w:rPr>
              <w:t>e-mail: biuro@bpaa.pl, NIP: 9462708703</w:t>
            </w:r>
          </w:p>
        </w:tc>
      </w:tr>
    </w:tbl>
    <w:p w14:paraId="037DA0EE" w14:textId="77777777" w:rsidR="0026262D" w:rsidRPr="0026262D" w:rsidRDefault="0026262D" w:rsidP="003605C8">
      <w:pPr>
        <w:widowControl w:val="0"/>
        <w:suppressAutoHyphens/>
        <w:spacing w:before="240" w:after="0" w:line="360" w:lineRule="auto"/>
        <w:ind w:firstLine="0"/>
        <w:jc w:val="center"/>
        <w:textAlignment w:val="baseline"/>
        <w:rPr>
          <w:rFonts w:eastAsia="Arial Unicode MS" w:cs="Arial"/>
          <w:b/>
          <w:kern w:val="2"/>
          <w:sz w:val="40"/>
          <w:szCs w:val="40"/>
          <w:lang w:eastAsia="zh-CN"/>
        </w:rPr>
      </w:pPr>
    </w:p>
    <w:p w14:paraId="51D02EDC" w14:textId="3EEF758E" w:rsidR="003605C8" w:rsidRPr="003605C8" w:rsidRDefault="005F458A" w:rsidP="003605C8">
      <w:pPr>
        <w:widowControl w:val="0"/>
        <w:suppressAutoHyphens/>
        <w:spacing w:before="240" w:after="0" w:line="360" w:lineRule="auto"/>
        <w:ind w:firstLine="0"/>
        <w:jc w:val="center"/>
        <w:textAlignment w:val="baseline"/>
        <w:rPr>
          <w:rFonts w:eastAsia="Arial Unicode MS" w:cs="Tahoma"/>
          <w:kern w:val="2"/>
          <w:sz w:val="40"/>
          <w:szCs w:val="40"/>
          <w:lang w:eastAsia="zh-CN"/>
        </w:rPr>
      </w:pPr>
      <w:r w:rsidRPr="007924A4">
        <w:rPr>
          <w:rFonts w:eastAsia="Arial Unicode MS" w:cs="Arial"/>
          <w:b/>
          <w:kern w:val="2"/>
          <w:sz w:val="40"/>
          <w:szCs w:val="40"/>
          <w:lang w:eastAsia="zh-CN"/>
        </w:rPr>
        <w:t>INFORMACJA DOTYCZĄCA BEZPIECZEŃSTWA I OCHRONY ZDROWIA</w:t>
      </w:r>
    </w:p>
    <w:tbl>
      <w:tblPr>
        <w:tblW w:w="9654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left w:w="-15" w:type="dxa"/>
          <w:right w:w="0" w:type="dxa"/>
        </w:tblCellMar>
        <w:tblLook w:val="0000" w:firstRow="0" w:lastRow="0" w:firstColumn="0" w:lastColumn="0" w:noHBand="0" w:noVBand="0"/>
      </w:tblPr>
      <w:tblGrid>
        <w:gridCol w:w="2860"/>
        <w:gridCol w:w="6794"/>
      </w:tblGrid>
      <w:tr w:rsidR="00BF3AC2" w:rsidRPr="003605C8" w14:paraId="462DCB13" w14:textId="77777777" w:rsidTr="0026262D">
        <w:trPr>
          <w:trHeight w:val="916"/>
        </w:trPr>
        <w:tc>
          <w:tcPr>
            <w:tcW w:w="286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8" w:space="0" w:color="auto"/>
            </w:tcBorders>
            <w:shd w:val="clear" w:color="auto" w:fill="auto"/>
            <w:tcMar>
              <w:left w:w="-15" w:type="dxa"/>
            </w:tcMar>
            <w:vAlign w:val="center"/>
          </w:tcPr>
          <w:p w14:paraId="3AA28E48" w14:textId="5F4A4F5D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283" w:firstLine="0"/>
              <w:jc w:val="left"/>
              <w:textAlignment w:val="baseline"/>
              <w:rPr>
                <w:rFonts w:cs="Arial"/>
              </w:rPr>
            </w:pPr>
            <w:r w:rsidRPr="00DB04AC">
              <w:rPr>
                <w:rFonts w:cs="Arial"/>
              </w:rPr>
              <w:t>INWESTOR</w:t>
            </w:r>
          </w:p>
        </w:tc>
        <w:tc>
          <w:tcPr>
            <w:tcW w:w="6794" w:type="dxa"/>
            <w:tcBorders>
              <w:top w:val="single" w:sz="12" w:space="0" w:color="000001"/>
              <w:left w:val="single" w:sz="8" w:space="0" w:color="auto"/>
              <w:bottom w:val="single" w:sz="6" w:space="0" w:color="000001"/>
              <w:right w:val="single" w:sz="8" w:space="0" w:color="auto"/>
            </w:tcBorders>
            <w:vAlign w:val="center"/>
          </w:tcPr>
          <w:p w14:paraId="0ECDBBDE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Gmina Koronowo</w:t>
            </w:r>
          </w:p>
          <w:p w14:paraId="63D4F9E7" w14:textId="05ACDEE3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86-010 Koronowo, Plac Zwycięstwa 1</w:t>
            </w:r>
          </w:p>
        </w:tc>
      </w:tr>
      <w:tr w:rsidR="00BF3AC2" w:rsidRPr="003605C8" w14:paraId="0ECC9DD8" w14:textId="77777777" w:rsidTr="0026262D">
        <w:trPr>
          <w:trHeight w:val="971"/>
        </w:trPr>
        <w:tc>
          <w:tcPr>
            <w:tcW w:w="286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auto"/>
            </w:tcBorders>
            <w:shd w:val="clear" w:color="auto" w:fill="auto"/>
            <w:tcMar>
              <w:left w:w="-15" w:type="dxa"/>
            </w:tcMar>
            <w:vAlign w:val="center"/>
          </w:tcPr>
          <w:p w14:paraId="1FD72507" w14:textId="77777777" w:rsidR="00BF3AC2" w:rsidRPr="00DB04AC" w:rsidRDefault="00BF3AC2" w:rsidP="00BF3AC2">
            <w:pPr>
              <w:spacing w:after="0" w:line="240" w:lineRule="auto"/>
              <w:ind w:left="283" w:firstLine="0"/>
              <w:rPr>
                <w:rFonts w:cs="Arial"/>
              </w:rPr>
            </w:pPr>
            <w:r w:rsidRPr="00DB04AC">
              <w:rPr>
                <w:rFonts w:cs="Arial"/>
              </w:rPr>
              <w:t>NAZWA</w:t>
            </w:r>
          </w:p>
          <w:p w14:paraId="22A3719E" w14:textId="1BB448EC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283" w:firstLine="0"/>
              <w:jc w:val="left"/>
              <w:textAlignment w:val="baseline"/>
              <w:rPr>
                <w:rFonts w:cs="Arial"/>
              </w:rPr>
            </w:pPr>
            <w:r w:rsidRPr="00DB04AC">
              <w:rPr>
                <w:rFonts w:cs="Arial"/>
              </w:rPr>
              <w:t>ZAMÓWIENIA</w:t>
            </w:r>
          </w:p>
        </w:tc>
        <w:tc>
          <w:tcPr>
            <w:tcW w:w="6794" w:type="dxa"/>
            <w:tcBorders>
              <w:top w:val="single" w:sz="6" w:space="0" w:color="000001"/>
              <w:left w:val="single" w:sz="8" w:space="0" w:color="auto"/>
              <w:bottom w:val="single" w:sz="6" w:space="0" w:color="000001"/>
              <w:right w:val="single" w:sz="8" w:space="0" w:color="auto"/>
            </w:tcBorders>
            <w:vAlign w:val="center"/>
          </w:tcPr>
          <w:p w14:paraId="6FDEB4F3" w14:textId="33F8ADEC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 xml:space="preserve">Rozbudowa wraz z przebudową Zespołu Szkół o obiekt przedszkola wraz z niezbędną infrastrukturą techniczną zewnętrzną </w:t>
            </w:r>
          </w:p>
        </w:tc>
      </w:tr>
      <w:tr w:rsidR="00BF3AC2" w:rsidRPr="003605C8" w14:paraId="5613E597" w14:textId="77777777" w:rsidTr="0026262D">
        <w:trPr>
          <w:trHeight w:val="1006"/>
        </w:trPr>
        <w:tc>
          <w:tcPr>
            <w:tcW w:w="286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auto"/>
            </w:tcBorders>
            <w:shd w:val="clear" w:color="auto" w:fill="auto"/>
            <w:tcMar>
              <w:left w:w="-15" w:type="dxa"/>
            </w:tcMar>
            <w:vAlign w:val="center"/>
          </w:tcPr>
          <w:p w14:paraId="7E7DF25F" w14:textId="1BB5B57E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283" w:firstLine="0"/>
              <w:jc w:val="left"/>
              <w:textAlignment w:val="baseline"/>
              <w:rPr>
                <w:rFonts w:cs="Arial"/>
              </w:rPr>
            </w:pPr>
            <w:r w:rsidRPr="005D59CD">
              <w:rPr>
                <w:rFonts w:cs="Arial"/>
              </w:rPr>
              <w:t>ADRES I KATEGORIA</w:t>
            </w:r>
            <w:r>
              <w:rPr>
                <w:rFonts w:cs="Arial"/>
              </w:rPr>
              <w:t xml:space="preserve"> </w:t>
            </w:r>
            <w:r w:rsidRPr="005D59CD">
              <w:rPr>
                <w:rFonts w:cs="Arial"/>
              </w:rPr>
              <w:t>OBIEKTU</w:t>
            </w:r>
            <w:r>
              <w:rPr>
                <w:rFonts w:cs="Arial"/>
              </w:rPr>
              <w:t xml:space="preserve"> </w:t>
            </w:r>
            <w:r w:rsidRPr="005D59CD">
              <w:rPr>
                <w:rFonts w:cs="Arial"/>
              </w:rPr>
              <w:t>BUDOWLANEGO</w:t>
            </w:r>
          </w:p>
        </w:tc>
        <w:tc>
          <w:tcPr>
            <w:tcW w:w="6794" w:type="dxa"/>
            <w:tcBorders>
              <w:top w:val="single" w:sz="6" w:space="0" w:color="000001"/>
              <w:left w:val="single" w:sz="8" w:space="0" w:color="auto"/>
              <w:bottom w:val="single" w:sz="6" w:space="0" w:color="000001"/>
              <w:right w:val="single" w:sz="8" w:space="0" w:color="auto"/>
            </w:tcBorders>
            <w:vAlign w:val="center"/>
          </w:tcPr>
          <w:p w14:paraId="1AB45302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86-011 Wtelno, ul. Szkolna 7</w:t>
            </w:r>
          </w:p>
          <w:p w14:paraId="12E1384A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gm. Koronowo, pow. bydgoski, woj. kujawsko-pomorskie</w:t>
            </w:r>
          </w:p>
          <w:p w14:paraId="5F2F0F30" w14:textId="65392A13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kategoria obiektu: IX – budynki kultury, nauki i oświaty</w:t>
            </w:r>
          </w:p>
        </w:tc>
      </w:tr>
      <w:tr w:rsidR="00BF3AC2" w:rsidRPr="003605C8" w14:paraId="751ABC89" w14:textId="77777777" w:rsidTr="0026262D">
        <w:trPr>
          <w:trHeight w:val="1416"/>
        </w:trPr>
        <w:tc>
          <w:tcPr>
            <w:tcW w:w="286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8" w:space="0" w:color="auto"/>
            </w:tcBorders>
            <w:shd w:val="clear" w:color="auto" w:fill="auto"/>
            <w:tcMar>
              <w:left w:w="-15" w:type="dxa"/>
            </w:tcMar>
            <w:vAlign w:val="center"/>
          </w:tcPr>
          <w:p w14:paraId="4B070DD9" w14:textId="77777777" w:rsidR="00BF3AC2" w:rsidRDefault="00BF3AC2" w:rsidP="00BF3AC2">
            <w:pPr>
              <w:snapToGrid w:val="0"/>
              <w:spacing w:after="0" w:line="240" w:lineRule="auto"/>
              <w:ind w:left="283" w:firstLine="0"/>
              <w:rPr>
                <w:rFonts w:cs="Arial"/>
              </w:rPr>
            </w:pPr>
            <w:r w:rsidRPr="005D59CD">
              <w:rPr>
                <w:rFonts w:cs="Arial"/>
              </w:rPr>
              <w:t>POZOSTAŁE</w:t>
            </w:r>
          </w:p>
          <w:p w14:paraId="5CFEB004" w14:textId="68AB0C48" w:rsidR="00BF3AC2" w:rsidRPr="00BF3AC2" w:rsidRDefault="00BF3AC2" w:rsidP="00BF3AC2">
            <w:pPr>
              <w:widowControl w:val="0"/>
              <w:suppressAutoHyphens/>
              <w:snapToGrid w:val="0"/>
              <w:spacing w:after="0" w:line="240" w:lineRule="auto"/>
              <w:ind w:left="283" w:firstLine="0"/>
              <w:jc w:val="left"/>
              <w:textAlignment w:val="baseline"/>
              <w:rPr>
                <w:rFonts w:cs="Arial"/>
              </w:rPr>
            </w:pPr>
            <w:r w:rsidRPr="005D59CD">
              <w:rPr>
                <w:rFonts w:cs="Arial"/>
              </w:rPr>
              <w:t>DANE ADRESOWE</w:t>
            </w:r>
          </w:p>
        </w:tc>
        <w:tc>
          <w:tcPr>
            <w:tcW w:w="6794" w:type="dxa"/>
            <w:tcBorders>
              <w:top w:val="single" w:sz="6" w:space="0" w:color="000001"/>
              <w:left w:val="single" w:sz="8" w:space="0" w:color="auto"/>
              <w:bottom w:val="single" w:sz="6" w:space="0" w:color="000001"/>
              <w:right w:val="single" w:sz="8" w:space="0" w:color="auto"/>
            </w:tcBorders>
            <w:vAlign w:val="center"/>
          </w:tcPr>
          <w:p w14:paraId="60293F8A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Identyfikator działki: 040304_5.0033.240/1</w:t>
            </w:r>
          </w:p>
          <w:p w14:paraId="29777324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Numer działki ewidencyjnej: 240/1</w:t>
            </w:r>
          </w:p>
          <w:p w14:paraId="6688F608" w14:textId="77777777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Obręb ewidencyjny: 0033 - Wtelno</w:t>
            </w:r>
          </w:p>
          <w:p w14:paraId="16EA5140" w14:textId="2F537576" w:rsidR="00BF3AC2" w:rsidRPr="00BF3AC2" w:rsidRDefault="00BF3AC2" w:rsidP="00BF3AC2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BF3AC2">
              <w:rPr>
                <w:rFonts w:cs="Arial"/>
                <w:b/>
                <w:bCs/>
              </w:rPr>
              <w:t>Jednostka ewidencyjna: 040304_5 – Koronowo - obszar wiejski</w:t>
            </w:r>
          </w:p>
        </w:tc>
      </w:tr>
      <w:tr w:rsidR="006567E4" w:rsidRPr="003605C8" w14:paraId="026AFF6F" w14:textId="77777777" w:rsidTr="0026262D">
        <w:trPr>
          <w:trHeight w:val="827"/>
        </w:trPr>
        <w:tc>
          <w:tcPr>
            <w:tcW w:w="2860" w:type="dxa"/>
            <w:tcBorders>
              <w:top w:val="single" w:sz="6" w:space="0" w:color="000001"/>
              <w:left w:val="single" w:sz="12" w:space="0" w:color="000001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left w:w="-15" w:type="dxa"/>
            </w:tcMar>
            <w:vAlign w:val="center"/>
          </w:tcPr>
          <w:p w14:paraId="1DBFC417" w14:textId="26169EFB" w:rsidR="006567E4" w:rsidRPr="003605C8" w:rsidRDefault="006567E4" w:rsidP="00BF3AC2">
            <w:pPr>
              <w:widowControl w:val="0"/>
              <w:suppressAutoHyphens/>
              <w:spacing w:after="0" w:line="240" w:lineRule="auto"/>
              <w:ind w:left="283" w:firstLine="0"/>
              <w:jc w:val="left"/>
              <w:textAlignment w:val="baseline"/>
              <w:rPr>
                <w:rFonts w:eastAsia="Arial Unicode MS" w:cs="Arial"/>
                <w:kern w:val="2"/>
                <w:szCs w:val="24"/>
                <w:lang w:eastAsia="zh-CN"/>
              </w:rPr>
            </w:pPr>
            <w:r w:rsidRPr="00416E3A">
              <w:rPr>
                <w:rFonts w:cs="Arial"/>
              </w:rPr>
              <w:t>BRANŻA</w:t>
            </w:r>
          </w:p>
        </w:tc>
        <w:tc>
          <w:tcPr>
            <w:tcW w:w="6794" w:type="dxa"/>
            <w:tcBorders>
              <w:top w:val="single" w:sz="6" w:space="0" w:color="000001"/>
              <w:left w:val="single" w:sz="8" w:space="0" w:color="auto"/>
              <w:bottom w:val="single" w:sz="12" w:space="0" w:color="000001"/>
              <w:right w:val="single" w:sz="8" w:space="0" w:color="auto"/>
            </w:tcBorders>
            <w:vAlign w:val="center"/>
          </w:tcPr>
          <w:p w14:paraId="2EE6EB02" w14:textId="7313C7C7" w:rsidR="006567E4" w:rsidRPr="006567E4" w:rsidRDefault="006567E4" w:rsidP="006567E4">
            <w:pPr>
              <w:widowControl w:val="0"/>
              <w:suppressAutoHyphens/>
              <w:spacing w:after="0" w:line="240" w:lineRule="auto"/>
              <w:ind w:left="98" w:firstLine="0"/>
              <w:jc w:val="left"/>
              <w:textAlignment w:val="baseline"/>
              <w:rPr>
                <w:rFonts w:cs="Arial"/>
                <w:b/>
                <w:bCs/>
              </w:rPr>
            </w:pPr>
            <w:r w:rsidRPr="006567E4">
              <w:rPr>
                <w:rFonts w:cs="Arial"/>
                <w:b/>
                <w:bCs/>
              </w:rPr>
              <w:t>Architektoniczna</w:t>
            </w:r>
          </w:p>
        </w:tc>
      </w:tr>
    </w:tbl>
    <w:p w14:paraId="5DD5E65E" w14:textId="77777777" w:rsidR="003605C8" w:rsidRPr="003605C8" w:rsidRDefault="003605C8" w:rsidP="0068298E">
      <w:pPr>
        <w:widowControl w:val="0"/>
        <w:suppressAutoHyphens/>
        <w:spacing w:before="240" w:after="0" w:line="240" w:lineRule="auto"/>
        <w:ind w:firstLine="0"/>
        <w:jc w:val="left"/>
        <w:textAlignment w:val="baseline"/>
        <w:rPr>
          <w:rFonts w:eastAsia="Arial Unicode MS" w:cs="Arial"/>
          <w:b/>
          <w:kern w:val="2"/>
          <w:szCs w:val="24"/>
          <w:lang w:eastAsia="zh-CN"/>
        </w:rPr>
      </w:pPr>
    </w:p>
    <w:p w14:paraId="71F381F5" w14:textId="77777777" w:rsidR="00B87C0A" w:rsidRPr="00B87C0A" w:rsidRDefault="00B87C0A" w:rsidP="00B87C0A">
      <w:pPr>
        <w:spacing w:after="0" w:line="240" w:lineRule="auto"/>
        <w:ind w:firstLine="567"/>
        <w:rPr>
          <w:rFonts w:eastAsia="Times New Roman" w:cs="Arial"/>
          <w:szCs w:val="24"/>
          <w:lang w:eastAsia="pl-PL" w:bidi="pl-PL"/>
        </w:rPr>
      </w:pPr>
    </w:p>
    <w:p w14:paraId="25CD94BC" w14:textId="77777777" w:rsidR="00B87C0A" w:rsidRPr="00B87C0A" w:rsidRDefault="000A7ABD" w:rsidP="00B87C0A">
      <w:pPr>
        <w:widowControl w:val="0"/>
        <w:autoSpaceDE w:val="0"/>
        <w:spacing w:after="160" w:line="259" w:lineRule="auto"/>
        <w:ind w:firstLine="0"/>
        <w:jc w:val="right"/>
        <w:rPr>
          <w:rFonts w:eastAsia="Times New Roman" w:cs="Arial"/>
          <w:szCs w:val="24"/>
          <w:lang w:eastAsia="pl-PL" w:bidi="pl-PL"/>
        </w:rPr>
      </w:pPr>
      <w:r>
        <w:rPr>
          <w:rFonts w:eastAsia="Times New Roman" w:cs="Arial"/>
          <w:szCs w:val="24"/>
          <w:lang w:eastAsia="pl-PL" w:bidi="pl-PL"/>
        </w:rPr>
        <w:t>Opracowanie</w:t>
      </w:r>
      <w:r w:rsidR="00B87C0A" w:rsidRPr="00B87C0A">
        <w:rPr>
          <w:rFonts w:eastAsia="Times New Roman" w:cs="Arial"/>
          <w:szCs w:val="24"/>
          <w:lang w:eastAsia="pl-PL" w:bidi="pl-PL"/>
        </w:rPr>
        <w:t>:</w:t>
      </w:r>
    </w:p>
    <w:p w14:paraId="5ACFA62B" w14:textId="77777777" w:rsidR="00B87C0A" w:rsidRPr="0026262D" w:rsidRDefault="00B87C0A" w:rsidP="0026262D">
      <w:pPr>
        <w:widowControl w:val="0"/>
        <w:autoSpaceDE w:val="0"/>
        <w:spacing w:after="160" w:line="259" w:lineRule="auto"/>
        <w:ind w:firstLine="0"/>
        <w:jc w:val="right"/>
        <w:rPr>
          <w:rFonts w:eastAsia="Times New Roman" w:cs="Arial"/>
          <w:szCs w:val="24"/>
          <w:lang w:eastAsia="pl-PL" w:bidi="pl-PL"/>
        </w:rPr>
      </w:pPr>
    </w:p>
    <w:p w14:paraId="765E3FB6" w14:textId="259DA3B7" w:rsidR="0026262D" w:rsidRPr="0026262D" w:rsidRDefault="0026262D" w:rsidP="0026262D">
      <w:pPr>
        <w:widowControl w:val="0"/>
        <w:autoSpaceDE w:val="0"/>
        <w:spacing w:after="0" w:line="240" w:lineRule="auto"/>
        <w:ind w:firstLine="0"/>
        <w:jc w:val="right"/>
        <w:rPr>
          <w:rFonts w:eastAsia="Times New Roman" w:cs="Arial"/>
          <w:szCs w:val="24"/>
          <w:lang w:eastAsia="pl-PL" w:bidi="pl-PL"/>
        </w:rPr>
      </w:pPr>
      <w:r w:rsidRPr="0026262D">
        <w:rPr>
          <w:rFonts w:eastAsia="Arial Unicode MS" w:cs="Arial"/>
          <w:kern w:val="2"/>
          <w:szCs w:val="24"/>
          <w:lang w:eastAsia="zh-CN"/>
        </w:rPr>
        <w:t xml:space="preserve">mgr inż. arch. </w:t>
      </w:r>
      <w:r w:rsidR="006567E4">
        <w:rPr>
          <w:rFonts w:eastAsia="Arial Unicode MS" w:cs="Arial"/>
          <w:kern w:val="2"/>
          <w:szCs w:val="24"/>
          <w:lang w:eastAsia="zh-CN"/>
        </w:rPr>
        <w:t xml:space="preserve">Katarzyna </w:t>
      </w:r>
      <w:proofErr w:type="spellStart"/>
      <w:r w:rsidR="006567E4">
        <w:rPr>
          <w:rFonts w:eastAsia="Arial Unicode MS" w:cs="Arial"/>
          <w:kern w:val="2"/>
          <w:szCs w:val="24"/>
          <w:lang w:eastAsia="zh-CN"/>
        </w:rPr>
        <w:t>Genca</w:t>
      </w:r>
      <w:proofErr w:type="spellEnd"/>
    </w:p>
    <w:p w14:paraId="017E344B" w14:textId="77777777" w:rsidR="006567E4" w:rsidRPr="006567E4" w:rsidRDefault="0026262D" w:rsidP="006567E4">
      <w:pPr>
        <w:suppressAutoHyphens/>
        <w:spacing w:line="240" w:lineRule="auto"/>
        <w:ind w:firstLine="0"/>
        <w:jc w:val="right"/>
        <w:textAlignment w:val="baseline"/>
        <w:rPr>
          <w:rFonts w:eastAsia="Arial Unicode MS" w:cs="Arial"/>
          <w:kern w:val="2"/>
          <w:szCs w:val="24"/>
          <w:lang w:eastAsia="zh-CN"/>
        </w:rPr>
      </w:pPr>
      <w:r>
        <w:rPr>
          <w:rFonts w:eastAsia="Arial Unicode MS" w:cs="Arial"/>
          <w:kern w:val="2"/>
          <w:szCs w:val="24"/>
          <w:lang w:eastAsia="zh-CN"/>
        </w:rPr>
        <w:t xml:space="preserve">nr uprawnień: </w:t>
      </w:r>
      <w:r w:rsidR="006567E4" w:rsidRPr="006567E4">
        <w:rPr>
          <w:rFonts w:eastAsia="Arial Unicode MS" w:cs="Arial"/>
          <w:kern w:val="2"/>
          <w:szCs w:val="24"/>
          <w:lang w:eastAsia="zh-CN"/>
        </w:rPr>
        <w:t>204/LBOKK/2017</w:t>
      </w:r>
    </w:p>
    <w:p w14:paraId="01EA2509" w14:textId="74D3CDCE" w:rsidR="00235F47" w:rsidRPr="0026262D" w:rsidRDefault="000A7ABD" w:rsidP="0026262D">
      <w:pPr>
        <w:widowControl w:val="0"/>
        <w:autoSpaceDE w:val="0"/>
        <w:spacing w:after="0" w:line="240" w:lineRule="auto"/>
        <w:ind w:firstLine="0"/>
        <w:jc w:val="right"/>
        <w:rPr>
          <w:rFonts w:eastAsia="Times New Roman" w:cs="Arial"/>
          <w:szCs w:val="24"/>
          <w:lang w:eastAsia="pl-PL" w:bidi="pl-PL"/>
        </w:rPr>
      </w:pPr>
      <w:r w:rsidRPr="0026262D">
        <w:rPr>
          <w:rFonts w:eastAsia="Times New Roman" w:cs="Arial"/>
          <w:szCs w:val="24"/>
          <w:lang w:eastAsia="pl-PL" w:bidi="pl-PL"/>
        </w:rPr>
        <w:t xml:space="preserve">ul. </w:t>
      </w:r>
      <w:proofErr w:type="spellStart"/>
      <w:r w:rsidRPr="0026262D">
        <w:rPr>
          <w:rFonts w:eastAsia="Times New Roman" w:cs="Arial"/>
          <w:szCs w:val="24"/>
          <w:lang w:eastAsia="pl-PL" w:bidi="pl-PL"/>
        </w:rPr>
        <w:t>Zemborzycka</w:t>
      </w:r>
      <w:proofErr w:type="spellEnd"/>
      <w:r w:rsidRPr="0026262D">
        <w:rPr>
          <w:rFonts w:eastAsia="Times New Roman" w:cs="Arial"/>
          <w:szCs w:val="24"/>
          <w:lang w:eastAsia="pl-PL" w:bidi="pl-PL"/>
        </w:rPr>
        <w:t xml:space="preserve"> 53</w:t>
      </w:r>
    </w:p>
    <w:p w14:paraId="0E9B7907" w14:textId="77777777" w:rsidR="000A7ABD" w:rsidRPr="0026262D" w:rsidRDefault="000A7ABD" w:rsidP="0026262D">
      <w:pPr>
        <w:widowControl w:val="0"/>
        <w:autoSpaceDE w:val="0"/>
        <w:spacing w:after="0" w:line="240" w:lineRule="auto"/>
        <w:ind w:firstLine="0"/>
        <w:jc w:val="right"/>
        <w:rPr>
          <w:rFonts w:eastAsia="Times New Roman" w:cs="Arial"/>
          <w:szCs w:val="24"/>
          <w:lang w:eastAsia="pl-PL" w:bidi="pl-PL"/>
        </w:rPr>
      </w:pPr>
      <w:r w:rsidRPr="0026262D">
        <w:rPr>
          <w:rFonts w:eastAsia="Times New Roman" w:cs="Arial"/>
          <w:szCs w:val="24"/>
          <w:lang w:eastAsia="pl-PL" w:bidi="pl-PL"/>
        </w:rPr>
        <w:t>20-445 Lublin</w:t>
      </w:r>
    </w:p>
    <w:p w14:paraId="7D7EC234" w14:textId="77777777" w:rsidR="00B87C0A" w:rsidRPr="00B87C0A" w:rsidRDefault="00B87C0A" w:rsidP="00B87C0A">
      <w:pPr>
        <w:rPr>
          <w:rFonts w:cs="Arial"/>
          <w:szCs w:val="24"/>
        </w:rPr>
      </w:pPr>
    </w:p>
    <w:p w14:paraId="02ED52BC" w14:textId="77777777" w:rsidR="00C823D6" w:rsidRDefault="00C823D6" w:rsidP="00B87C0A">
      <w:pPr>
        <w:pStyle w:val="atekst"/>
      </w:pPr>
    </w:p>
    <w:p w14:paraId="658BA3ED" w14:textId="77777777" w:rsidR="00C823D6" w:rsidRDefault="00C823D6">
      <w:pPr>
        <w:spacing w:after="0" w:line="240" w:lineRule="auto"/>
        <w:ind w:firstLine="0"/>
        <w:jc w:val="left"/>
        <w:rPr>
          <w:rFonts w:eastAsia="Times New Roman"/>
          <w:szCs w:val="24"/>
          <w:lang w:eastAsia="pl-PL"/>
        </w:rPr>
      </w:pPr>
      <w:r>
        <w:br w:type="page"/>
      </w:r>
    </w:p>
    <w:p w14:paraId="391CACB1" w14:textId="77777777" w:rsidR="00C823D6" w:rsidRDefault="00C823D6" w:rsidP="00B87C0A">
      <w:pPr>
        <w:pStyle w:val="atekst"/>
      </w:pPr>
    </w:p>
    <w:p w14:paraId="1C19DADE" w14:textId="77777777" w:rsidR="00F65CAA" w:rsidRPr="00C823D6" w:rsidRDefault="00C823D6" w:rsidP="00C823D6">
      <w:pPr>
        <w:spacing w:after="0" w:line="240" w:lineRule="auto"/>
        <w:ind w:firstLine="0"/>
        <w:jc w:val="left"/>
        <w:rPr>
          <w:rFonts w:eastAsia="Times New Roman"/>
          <w:szCs w:val="24"/>
          <w:lang w:eastAsia="pl-PL"/>
        </w:rPr>
      </w:pPr>
      <w:r>
        <w:br w:type="page"/>
      </w:r>
    </w:p>
    <w:p w14:paraId="26EE44F3" w14:textId="77777777" w:rsidR="00C823D6" w:rsidRPr="007769C1" w:rsidRDefault="00C823D6" w:rsidP="00B019D9">
      <w:pPr>
        <w:pStyle w:val="anag1"/>
      </w:pPr>
      <w:r w:rsidRPr="007769C1">
        <w:lastRenderedPageBreak/>
        <w:t>Zakres i kolejność robót dla całego zamierzenia budowlanego</w:t>
      </w:r>
    </w:p>
    <w:p w14:paraId="0F246A44" w14:textId="5D77C766" w:rsidR="00B417B5" w:rsidRPr="00B417B5" w:rsidRDefault="0026262D" w:rsidP="00B417B5">
      <w:pPr>
        <w:spacing w:line="240" w:lineRule="auto"/>
        <w:ind w:left="142" w:firstLine="425"/>
        <w:rPr>
          <w:lang w:bidi="pl-PL"/>
        </w:rPr>
      </w:pPr>
      <w:r w:rsidRPr="00F60E7C">
        <w:t xml:space="preserve">Przedmiotem opracowania są planowane roboty związane z </w:t>
      </w:r>
      <w:r w:rsidR="00B417B5" w:rsidRPr="00B417B5">
        <w:rPr>
          <w:lang w:bidi="pl-PL"/>
        </w:rPr>
        <w:t>rozbudow</w:t>
      </w:r>
      <w:r w:rsidR="00B417B5">
        <w:rPr>
          <w:lang w:bidi="pl-PL"/>
        </w:rPr>
        <w:t>ą</w:t>
      </w:r>
      <w:r w:rsidR="00B417B5" w:rsidRPr="00B417B5">
        <w:rPr>
          <w:lang w:bidi="pl-PL"/>
        </w:rPr>
        <w:t xml:space="preserve"> wraz z przebudową Zespołu Szkół o obiekt przedszkola ogólnodostępnego w miejscowości Wtelno, gmina Koronowo, powiat bydgoski, województwo kujawsko-pomorskie wraz z zewnętrzną instalacją kanalizacji sanitarnej oraz zewnętrznymi liniami kablowymi zasileń elektrycznych. </w:t>
      </w:r>
    </w:p>
    <w:p w14:paraId="79DC2DAA" w14:textId="77777777" w:rsidR="00406A6D" w:rsidRPr="00406A6D" w:rsidRDefault="00406A6D" w:rsidP="00406A6D">
      <w:pPr>
        <w:spacing w:line="240" w:lineRule="auto"/>
        <w:ind w:firstLine="567"/>
      </w:pPr>
      <w:r w:rsidRPr="00406A6D">
        <w:t>Obiekt przedszkola projektuje się jako ogólnododstępny5-oddziałowy. Docelowo zakłada się maksymalnie 120 dzieci przebywających w obiekcie do 10 godzin na dobę między 6:30-16:30. Z uwagi na spełnienie przepisów przyjmuje się, że opiekę na dziećmi sprawować będzie łącznie 10 opiekunów z wyłączeniem osób niepełnosprawnych – po 2 dla każdej grupy jednocześnie przez 8 godzin oraz 5 na drugą zmianę, przy założeniu połączenia grup z dziećmi pozostającymi w przedszkolu po godzinie 14:30. W obrębie zaplecza kuchennego zatrudnienie wg projektu technologicznego.</w:t>
      </w:r>
    </w:p>
    <w:p w14:paraId="0ED0BA50" w14:textId="77777777" w:rsidR="00406A6D" w:rsidRPr="00406A6D" w:rsidRDefault="00406A6D" w:rsidP="00406A6D">
      <w:pPr>
        <w:spacing w:line="240" w:lineRule="auto"/>
        <w:ind w:firstLine="567"/>
      </w:pPr>
      <w:r w:rsidRPr="00406A6D">
        <w:t>Wejście do budynku zapewniono poprzez istniejący budynek Zespołu Szkół, dodatkowo niezależnie poprzez projektowany łącznik oraz od zachodniej strony obiektu przez wiatrołap ze względu na zapewnienie odpowiednich warunków ewakuacji.</w:t>
      </w:r>
    </w:p>
    <w:p w14:paraId="64E34083" w14:textId="4BD470D8" w:rsidR="00406A6D" w:rsidRDefault="0026262D" w:rsidP="0026262D">
      <w:pPr>
        <w:spacing w:line="240" w:lineRule="auto"/>
        <w:ind w:firstLine="567"/>
      </w:pPr>
      <w:r w:rsidRPr="00DE6531">
        <w:t>Miejsce planowanego posadowienia budynku nie jest zabudowane budynkami (nie przewiduje się konieczności dokonania rozbiórki istniejących budynków)</w:t>
      </w:r>
      <w:r w:rsidR="00D114CA">
        <w:t xml:space="preserve"> natomiast projektuje się </w:t>
      </w:r>
      <w:r w:rsidR="00406A6D">
        <w:t>demontaż istniejących elementów zagospodarowania terenu zgodnie z rysunkiem PZT-01.</w:t>
      </w:r>
    </w:p>
    <w:p w14:paraId="3603CC12" w14:textId="459136DF" w:rsidR="0026262D" w:rsidRPr="00DE6531" w:rsidRDefault="0026262D" w:rsidP="0026262D">
      <w:pPr>
        <w:spacing w:line="240" w:lineRule="auto"/>
        <w:ind w:firstLine="567"/>
      </w:pPr>
      <w:r>
        <w:t xml:space="preserve">Projektuje się </w:t>
      </w:r>
      <w:r w:rsidRPr="00DE6531">
        <w:t xml:space="preserve">posadowienie nowoprojektowanego budynku </w:t>
      </w:r>
      <w:r w:rsidR="00406A6D">
        <w:t>obok</w:t>
      </w:r>
      <w:r w:rsidRPr="00DE6531">
        <w:t xml:space="preserve"> </w:t>
      </w:r>
      <w:r>
        <w:br/>
      </w:r>
      <w:r w:rsidRPr="00DE6531">
        <w:t>budynku istniejącego</w:t>
      </w:r>
      <w:r w:rsidR="00406A6D">
        <w:t>, które połączone będą ze sobą łącznikiem. Projektowany obiekt będzie</w:t>
      </w:r>
      <w:r w:rsidR="00D114CA">
        <w:t xml:space="preserve"> </w:t>
      </w:r>
      <w:r w:rsidRPr="00DE6531">
        <w:t>oddzieln</w:t>
      </w:r>
      <w:r w:rsidR="00406A6D">
        <w:t xml:space="preserve">ą </w:t>
      </w:r>
      <w:r w:rsidRPr="00DE6531">
        <w:t>stref</w:t>
      </w:r>
      <w:r w:rsidR="00406A6D">
        <w:t>ą</w:t>
      </w:r>
      <w:r w:rsidRPr="00DE6531">
        <w:t xml:space="preserve"> przeciwpożarow</w:t>
      </w:r>
      <w:r w:rsidR="00406A6D">
        <w:t>ą.</w:t>
      </w:r>
    </w:p>
    <w:p w14:paraId="4AB8A3CF" w14:textId="55A0D3BC" w:rsidR="0026262D" w:rsidRPr="00DE6531" w:rsidRDefault="0026262D" w:rsidP="0026262D">
      <w:pPr>
        <w:spacing w:line="240" w:lineRule="auto"/>
        <w:ind w:firstLine="567"/>
      </w:pPr>
      <w:r w:rsidRPr="00DE6531">
        <w:t xml:space="preserve">W sąsiedztwie </w:t>
      </w:r>
      <w:r w:rsidR="00406A6D">
        <w:t>terenu opracowania</w:t>
      </w:r>
      <w:r w:rsidRPr="00DE6531">
        <w:t xml:space="preserve"> </w:t>
      </w:r>
      <w:r w:rsidR="00406A6D">
        <w:t xml:space="preserve">w przeważającej części </w:t>
      </w:r>
      <w:r w:rsidRPr="00DE6531">
        <w:t>znajduj</w:t>
      </w:r>
      <w:r w:rsidR="00406A6D">
        <w:t>ą się terenu zielone, pozostałe to tereny zabudowy głównie jednorodzinnej.</w:t>
      </w:r>
      <w:r w:rsidRPr="00DE6531">
        <w:t xml:space="preserve"> Teren ma dostęp do drogi publicznej: od strony </w:t>
      </w:r>
      <w:r w:rsidR="00406A6D">
        <w:t>zachodnie</w:t>
      </w:r>
      <w:r w:rsidR="00E616FD">
        <w:t>j</w:t>
      </w:r>
      <w:r w:rsidRPr="00DE6531">
        <w:t xml:space="preserve"> działka sąsiaduje z ul. </w:t>
      </w:r>
      <w:r w:rsidR="00406A6D">
        <w:t>Szkolną.</w:t>
      </w:r>
    </w:p>
    <w:p w14:paraId="65F7BCA0" w14:textId="784BC9E9" w:rsidR="0026262D" w:rsidRDefault="0026262D" w:rsidP="0026262D">
      <w:pPr>
        <w:spacing w:line="240" w:lineRule="auto"/>
        <w:ind w:firstLine="567"/>
        <w:rPr>
          <w:rFonts w:eastAsia="Arial Unicode MS" w:cs="Arial"/>
          <w:kern w:val="2"/>
          <w:szCs w:val="24"/>
          <w:lang w:eastAsia="zh-CN"/>
        </w:rPr>
      </w:pPr>
      <w:r>
        <w:t xml:space="preserve">Naturalna rzędna terenu w miejscu planowanego posadowienia wynosi </w:t>
      </w:r>
      <w:r w:rsidR="00406A6D">
        <w:t>97,8</w:t>
      </w:r>
      <w:r w:rsidR="00E616FD">
        <w:t> </w:t>
      </w:r>
      <w:r>
        <w:t xml:space="preserve">m. n. p. m. </w:t>
      </w:r>
      <w:r w:rsidR="00E616FD">
        <w:t>Poziom terenu jest nieznacznie zróżnicowany.</w:t>
      </w:r>
      <w:r>
        <w:t xml:space="preserve"> </w:t>
      </w:r>
      <w:r>
        <w:rPr>
          <w:rFonts w:cs="Arial"/>
        </w:rPr>
        <w:t xml:space="preserve">Rzędna posadowienia parteru wynosi </w:t>
      </w:r>
      <w:r w:rsidR="00406A6D">
        <w:rPr>
          <w:rFonts w:cs="Arial"/>
        </w:rPr>
        <w:t>98,32</w:t>
      </w:r>
      <w:r w:rsidR="00E616FD">
        <w:rPr>
          <w:rFonts w:cs="Arial"/>
        </w:rPr>
        <w:t xml:space="preserve"> </w:t>
      </w:r>
      <w:r>
        <w:rPr>
          <w:rFonts w:cs="Arial"/>
        </w:rPr>
        <w:t>m. n. p. m.</w:t>
      </w:r>
    </w:p>
    <w:p w14:paraId="2AA2DC57" w14:textId="68B2AADC" w:rsidR="0026262D" w:rsidRPr="003E75B3" w:rsidRDefault="0026262D" w:rsidP="0026262D">
      <w:pPr>
        <w:spacing w:after="240" w:line="240" w:lineRule="auto"/>
        <w:ind w:firstLine="567"/>
      </w:pPr>
      <w:r>
        <w:t>Projektuje się</w:t>
      </w:r>
      <w:r w:rsidRPr="003E75B3">
        <w:t xml:space="preserve"> dokonanie przebudowy terenów zewnętrznych m.in. wykonanie chodników, wykonanie terenów zielonych,</w:t>
      </w:r>
      <w:r w:rsidR="00580CC8">
        <w:t xml:space="preserve"> </w:t>
      </w:r>
      <w:r w:rsidR="00406A6D">
        <w:t xml:space="preserve">demontażu istniejących utwardzeń, alejek, chodników. </w:t>
      </w:r>
      <w:r w:rsidRPr="003E75B3">
        <w:t xml:space="preserve">Szczegóły </w:t>
      </w:r>
      <w:r>
        <w:t>zgodnie z Projektem Zagospodarowania Terenu.</w:t>
      </w:r>
    </w:p>
    <w:p w14:paraId="2E14AB39" w14:textId="5D05375C" w:rsidR="0026262D" w:rsidRDefault="0026262D" w:rsidP="00C823D6">
      <w:pPr>
        <w:pStyle w:val="Bezodstpw"/>
        <w:ind w:firstLine="567"/>
        <w:jc w:val="both"/>
        <w:rPr>
          <w:rFonts w:eastAsia="SimSun" w:cs="Arial"/>
          <w:lang w:eastAsia="zh-CN"/>
        </w:rPr>
      </w:pPr>
      <w:r w:rsidRPr="00DE6531">
        <w:t xml:space="preserve">Planowana inwestycja zgodna jest z </w:t>
      </w:r>
      <w:r w:rsidR="00B417B5" w:rsidRPr="00D925F1">
        <w:rPr>
          <w:rFonts w:cs="Calibri"/>
        </w:rPr>
        <w:t>decyzj</w:t>
      </w:r>
      <w:r w:rsidR="00B417B5">
        <w:rPr>
          <w:rFonts w:cs="Calibri"/>
        </w:rPr>
        <w:t>ą</w:t>
      </w:r>
      <w:r w:rsidR="00B417B5" w:rsidRPr="00D925F1">
        <w:rPr>
          <w:rFonts w:cs="Calibri"/>
        </w:rPr>
        <w:t xml:space="preserve"> o ustaleniu lokalizacji inwestycji celu publicznego nr 22/2024</w:t>
      </w:r>
      <w:r w:rsidR="00B417B5">
        <w:rPr>
          <w:rFonts w:eastAsia="SimSun" w:cs="Arial"/>
          <w:lang w:eastAsia="zh-CN"/>
        </w:rPr>
        <w:t>.</w:t>
      </w:r>
    </w:p>
    <w:p w14:paraId="6C8C0ECD" w14:textId="77777777" w:rsidR="00B417B5" w:rsidRDefault="00B417B5" w:rsidP="00C823D6">
      <w:pPr>
        <w:pStyle w:val="Bezodstpw"/>
        <w:ind w:firstLine="567"/>
        <w:jc w:val="both"/>
        <w:rPr>
          <w:rFonts w:eastAsia="SimSun" w:cs="Arial"/>
          <w:lang w:eastAsia="zh-CN"/>
        </w:rPr>
      </w:pPr>
    </w:p>
    <w:p w14:paraId="04B1EDB5" w14:textId="77777777" w:rsidR="00B417B5" w:rsidRDefault="00B417B5" w:rsidP="00C823D6">
      <w:pPr>
        <w:pStyle w:val="Bezodstpw"/>
        <w:ind w:firstLine="567"/>
        <w:jc w:val="both"/>
        <w:rPr>
          <w:rFonts w:eastAsia="SimSun" w:cs="Arial"/>
          <w:lang w:eastAsia="zh-CN"/>
        </w:rPr>
      </w:pPr>
    </w:p>
    <w:p w14:paraId="3EF61757" w14:textId="77777777" w:rsidR="00B417B5" w:rsidRDefault="00B417B5" w:rsidP="00C823D6">
      <w:pPr>
        <w:pStyle w:val="Bezodstpw"/>
        <w:ind w:firstLine="567"/>
        <w:jc w:val="both"/>
        <w:rPr>
          <w:rFonts w:eastAsia="SimSun" w:cs="Arial"/>
          <w:lang w:eastAsia="zh-CN"/>
        </w:rPr>
      </w:pPr>
    </w:p>
    <w:p w14:paraId="1330C42A" w14:textId="77777777" w:rsidR="00B417B5" w:rsidRDefault="00B417B5" w:rsidP="00C823D6">
      <w:pPr>
        <w:pStyle w:val="Bezodstpw"/>
        <w:ind w:firstLine="567"/>
        <w:jc w:val="both"/>
        <w:rPr>
          <w:rFonts w:eastAsia="SimSun" w:cs="Arial"/>
          <w:lang w:eastAsia="zh-CN"/>
        </w:rPr>
      </w:pPr>
    </w:p>
    <w:p w14:paraId="141138D3" w14:textId="77777777" w:rsidR="00B417B5" w:rsidRDefault="00B417B5" w:rsidP="00C823D6">
      <w:pPr>
        <w:pStyle w:val="Bezodstpw"/>
        <w:ind w:firstLine="567"/>
        <w:jc w:val="both"/>
        <w:rPr>
          <w:szCs w:val="23"/>
        </w:rPr>
      </w:pPr>
    </w:p>
    <w:p w14:paraId="0CC1075E" w14:textId="06029996" w:rsidR="00C823D6" w:rsidRPr="007769C1" w:rsidRDefault="00C823D6" w:rsidP="00B019D9">
      <w:pPr>
        <w:pStyle w:val="anag1"/>
      </w:pPr>
      <w:r w:rsidRPr="007769C1">
        <w:lastRenderedPageBreak/>
        <w:t>Obszar prac oznakować i zabezpieczyć przed dostępem osób niepowołanych.</w:t>
      </w:r>
      <w:r w:rsidR="00673FF0">
        <w:t xml:space="preserve"> Kolejność realizacji etapu I</w:t>
      </w:r>
    </w:p>
    <w:p w14:paraId="644446E9" w14:textId="77777777" w:rsidR="001F1A98" w:rsidRPr="001F1A98" w:rsidRDefault="001F1A98" w:rsidP="001F1A98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>
        <w:rPr>
          <w:szCs w:val="23"/>
        </w:rPr>
        <w:t>zagospodarowanie placu budowy</w:t>
      </w:r>
    </w:p>
    <w:p w14:paraId="2A614777" w14:textId="77777777" w:rsidR="00C823D6" w:rsidRDefault="00C823D6" w:rsidP="00C823D6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 w:rsidRPr="007769C1">
        <w:rPr>
          <w:szCs w:val="23"/>
        </w:rPr>
        <w:t>prace demontażowe</w:t>
      </w:r>
      <w:r>
        <w:rPr>
          <w:szCs w:val="23"/>
        </w:rPr>
        <w:t xml:space="preserve"> i rozbiórkowe</w:t>
      </w:r>
      <w:r w:rsidRPr="007769C1">
        <w:rPr>
          <w:szCs w:val="23"/>
        </w:rPr>
        <w:t>,</w:t>
      </w:r>
    </w:p>
    <w:p w14:paraId="70FF6C81" w14:textId="77777777" w:rsidR="001F1A98" w:rsidRDefault="001F1A98" w:rsidP="001F1A98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>
        <w:rPr>
          <w:szCs w:val="23"/>
        </w:rPr>
        <w:t>roboty ziemne</w:t>
      </w:r>
    </w:p>
    <w:p w14:paraId="11F28D9F" w14:textId="77777777" w:rsidR="001F1A98" w:rsidRDefault="001F1A98" w:rsidP="001F1A98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>
        <w:rPr>
          <w:szCs w:val="23"/>
        </w:rPr>
        <w:t>roboty budowlano montażowe</w:t>
      </w:r>
    </w:p>
    <w:p w14:paraId="212FD0E0" w14:textId="77777777" w:rsidR="001F1A98" w:rsidRDefault="001F1A98" w:rsidP="001F1A98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>
        <w:rPr>
          <w:szCs w:val="23"/>
        </w:rPr>
        <w:t>prace instalacyjne</w:t>
      </w:r>
    </w:p>
    <w:p w14:paraId="426CD91F" w14:textId="77777777" w:rsidR="001F1A98" w:rsidRPr="001F1A98" w:rsidRDefault="001F1A98" w:rsidP="001F1A98">
      <w:pPr>
        <w:pStyle w:val="Bezodstpw"/>
        <w:numPr>
          <w:ilvl w:val="0"/>
          <w:numId w:val="32"/>
        </w:numPr>
        <w:ind w:left="284" w:hanging="284"/>
        <w:rPr>
          <w:szCs w:val="23"/>
        </w:rPr>
      </w:pPr>
      <w:r>
        <w:rPr>
          <w:szCs w:val="23"/>
        </w:rPr>
        <w:t>roboty wykończeniowe</w:t>
      </w:r>
    </w:p>
    <w:p w14:paraId="74C031CE" w14:textId="77777777" w:rsidR="00C823D6" w:rsidRPr="007769C1" w:rsidRDefault="00C823D6" w:rsidP="00B019D9">
      <w:pPr>
        <w:pStyle w:val="anag1"/>
      </w:pPr>
      <w:bookmarkStart w:id="0" w:name="_Toc463012227"/>
      <w:r w:rsidRPr="007769C1">
        <w:t>Wskazania dotyczące przewidywanych zagrożeń</w:t>
      </w:r>
      <w:bookmarkEnd w:id="0"/>
    </w:p>
    <w:p w14:paraId="0C438F6B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>W związku z zakresem robót mogą wyniknąć następujące zagrożenia:</w:t>
      </w:r>
    </w:p>
    <w:p w14:paraId="16E1BEC9" w14:textId="77777777" w:rsidR="00C823D6" w:rsidRPr="007769C1" w:rsidRDefault="00C823D6" w:rsidP="00C823D6">
      <w:pPr>
        <w:pStyle w:val="Bezodstpw"/>
        <w:numPr>
          <w:ilvl w:val="0"/>
          <w:numId w:val="31"/>
        </w:numPr>
        <w:ind w:left="284" w:hanging="284"/>
        <w:jc w:val="both"/>
        <w:rPr>
          <w:szCs w:val="23"/>
        </w:rPr>
      </w:pPr>
      <w:r w:rsidRPr="007769C1">
        <w:rPr>
          <w:szCs w:val="23"/>
        </w:rPr>
        <w:t>zagrożenie</w:t>
      </w:r>
      <w:r>
        <w:rPr>
          <w:szCs w:val="23"/>
        </w:rPr>
        <w:t xml:space="preserve"> upadku</w:t>
      </w:r>
      <w:r w:rsidRPr="007769C1">
        <w:rPr>
          <w:szCs w:val="23"/>
        </w:rPr>
        <w:t>,</w:t>
      </w:r>
    </w:p>
    <w:p w14:paraId="6D60E05C" w14:textId="77777777" w:rsidR="00C823D6" w:rsidRPr="007769C1" w:rsidRDefault="00C823D6" w:rsidP="00C823D6">
      <w:pPr>
        <w:pStyle w:val="Bezodstpw"/>
        <w:numPr>
          <w:ilvl w:val="0"/>
          <w:numId w:val="31"/>
        </w:numPr>
        <w:ind w:left="284" w:hanging="284"/>
        <w:jc w:val="both"/>
        <w:rPr>
          <w:szCs w:val="23"/>
        </w:rPr>
      </w:pPr>
      <w:r w:rsidRPr="007769C1">
        <w:rPr>
          <w:szCs w:val="23"/>
        </w:rPr>
        <w:t>porażenie prądem elektrycznym podczas pracy urządzeń,</w:t>
      </w:r>
    </w:p>
    <w:p w14:paraId="388C243B" w14:textId="77777777" w:rsidR="00C823D6" w:rsidRPr="003E6AD8" w:rsidRDefault="00C823D6" w:rsidP="00C823D6">
      <w:pPr>
        <w:pStyle w:val="Bezodstpw"/>
        <w:numPr>
          <w:ilvl w:val="0"/>
          <w:numId w:val="31"/>
        </w:numPr>
        <w:ind w:left="284" w:hanging="284"/>
        <w:jc w:val="both"/>
        <w:rPr>
          <w:szCs w:val="23"/>
        </w:rPr>
      </w:pPr>
      <w:r w:rsidRPr="007769C1">
        <w:rPr>
          <w:szCs w:val="23"/>
        </w:rPr>
        <w:t>przygniecenie lub uderzenie dużymi elementami,</w:t>
      </w:r>
    </w:p>
    <w:p w14:paraId="7356BA2E" w14:textId="77777777" w:rsidR="00C823D6" w:rsidRPr="007769C1" w:rsidRDefault="00C823D6" w:rsidP="00C823D6">
      <w:pPr>
        <w:pStyle w:val="Bezodstpw"/>
        <w:numPr>
          <w:ilvl w:val="0"/>
          <w:numId w:val="31"/>
        </w:numPr>
        <w:spacing w:after="240"/>
        <w:ind w:left="284" w:hanging="284"/>
        <w:jc w:val="both"/>
        <w:rPr>
          <w:szCs w:val="23"/>
        </w:rPr>
      </w:pPr>
      <w:r w:rsidRPr="007769C1">
        <w:rPr>
          <w:szCs w:val="23"/>
        </w:rPr>
        <w:t xml:space="preserve">upadek montowanego </w:t>
      </w:r>
      <w:r>
        <w:rPr>
          <w:szCs w:val="23"/>
        </w:rPr>
        <w:t xml:space="preserve">lub demontowanego </w:t>
      </w:r>
      <w:r w:rsidRPr="007769C1">
        <w:rPr>
          <w:szCs w:val="23"/>
        </w:rPr>
        <w:t>elementu lub innego materiału budowlanego.</w:t>
      </w:r>
    </w:p>
    <w:p w14:paraId="6131733D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>Czas występowania zagrożeń pokrywa się z terminem realizacji robót. występowania w/w zagrożeń mieści się w akceptowalnej kategorii ryzyka.</w:t>
      </w:r>
    </w:p>
    <w:p w14:paraId="411EE72B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 xml:space="preserve">Wszystkie wymienione prace należy wykonywać pod ścisłym nadzorem Kierownika Budowy. Prace wykonywać zgodnie z zaleceniami BHP. </w:t>
      </w:r>
    </w:p>
    <w:p w14:paraId="599727B3" w14:textId="77777777" w:rsidR="00C823D6" w:rsidRPr="007769C1" w:rsidRDefault="00C823D6" w:rsidP="00C823D6">
      <w:pPr>
        <w:pStyle w:val="Bezodstpw"/>
        <w:spacing w:after="240"/>
        <w:ind w:firstLine="567"/>
        <w:jc w:val="both"/>
        <w:rPr>
          <w:szCs w:val="23"/>
        </w:rPr>
      </w:pPr>
      <w:r w:rsidRPr="007769C1">
        <w:rPr>
          <w:szCs w:val="23"/>
        </w:rPr>
        <w:t>Pracowników należy wyposażyć w środki bezpieczeństwa takie jak: kaski ochronne, pasy, szelki i liny do pracy na wysokościach. Ponadto pracownicy zatrudnieni przy pracach budowlanych powinni posiadać aktualne badania lekarskie, odpowiednie zaświadczenia kwalifikacyjne kategorii E, P, D (w zależności od rodzaju wykonywanych prac) oraz potwierdzenie szkolenia okresowego BHP</w:t>
      </w:r>
    </w:p>
    <w:p w14:paraId="16DAD805" w14:textId="77777777" w:rsidR="00C823D6" w:rsidRPr="007769C1" w:rsidRDefault="00C823D6" w:rsidP="00B019D9">
      <w:pPr>
        <w:pStyle w:val="anag1"/>
      </w:pPr>
      <w:r w:rsidRPr="007769C1">
        <w:t>Wskazanie sposobu prowadzenia instruktażu pracowników</w:t>
      </w:r>
    </w:p>
    <w:p w14:paraId="649DF10F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 xml:space="preserve">Instruktaż pracowników w zakresie BHP przeprowadzić przed przystąpieniem do prac. Stosować środki indywidualnej ochrony zabezpieczającej. W przypadku prowadzenia prac szczególnie niebezpiecznych należy postępować zgodnie </w:t>
      </w:r>
      <w:r>
        <w:rPr>
          <w:szCs w:val="23"/>
        </w:rPr>
        <w:br/>
      </w:r>
      <w:r w:rsidRPr="007769C1">
        <w:rPr>
          <w:szCs w:val="23"/>
        </w:rPr>
        <w:t>z zasadami określonymi przez kierownika budowy. Pomieszczenie pracowników powinno być wyposażone w apteczkę pierwszej pomocy oraz informacje o telefonach alarmowych.</w:t>
      </w:r>
    </w:p>
    <w:p w14:paraId="1A35C3F6" w14:textId="77777777" w:rsidR="00C823D6" w:rsidRDefault="00C823D6" w:rsidP="00C823D6">
      <w:pPr>
        <w:pStyle w:val="Bezodstpw"/>
        <w:spacing w:after="240"/>
        <w:ind w:firstLine="567"/>
        <w:jc w:val="both"/>
        <w:rPr>
          <w:szCs w:val="23"/>
        </w:rPr>
      </w:pPr>
      <w:r w:rsidRPr="007769C1">
        <w:rPr>
          <w:szCs w:val="23"/>
        </w:rPr>
        <w:t xml:space="preserve">Wszyscy pracownicy prowadzący prace budowlane powinni przejść szkolenie BHP na stanowisku pracy, dokonane przez osobę posiadającą aktualne uprawnienia do takich szkoleń. Należy w trakcie szkolenia zwrócić szczególną uwagę </w:t>
      </w:r>
      <w:r>
        <w:rPr>
          <w:szCs w:val="23"/>
        </w:rPr>
        <w:br/>
      </w:r>
      <w:r w:rsidRPr="007769C1">
        <w:rPr>
          <w:szCs w:val="23"/>
        </w:rPr>
        <w:t xml:space="preserve">na bezpieczeństwo pracy na dachu, konieczność używania przez wszystkich pracowników kasków ochronnych, pasów i szelek do pracy na wysokościach. Należy również przestrzegać zasad używania narzędzi elektrycznych, a zwłaszcza urządzeń do cięcia stali i drewna. Zachodzi tu niezbędna konieczność stosowania okularów </w:t>
      </w:r>
      <w:r>
        <w:rPr>
          <w:szCs w:val="23"/>
        </w:rPr>
        <w:br/>
      </w:r>
      <w:r w:rsidRPr="007769C1">
        <w:rPr>
          <w:szCs w:val="23"/>
        </w:rPr>
        <w:t>i odzieży ochronnej. Wszystkie prace niebezpieczne winny być prowadzone pod bezpośrednim nadzorem Kierownika Budowy.</w:t>
      </w:r>
    </w:p>
    <w:p w14:paraId="4E908185" w14:textId="77777777" w:rsidR="00B417B5" w:rsidRDefault="00B417B5" w:rsidP="00C823D6">
      <w:pPr>
        <w:pStyle w:val="Bezodstpw"/>
        <w:spacing w:after="240"/>
        <w:ind w:firstLine="567"/>
        <w:jc w:val="both"/>
        <w:rPr>
          <w:szCs w:val="23"/>
        </w:rPr>
      </w:pPr>
    </w:p>
    <w:p w14:paraId="748E1C79" w14:textId="77777777" w:rsidR="00B417B5" w:rsidRDefault="00B417B5" w:rsidP="00C823D6">
      <w:pPr>
        <w:pStyle w:val="Bezodstpw"/>
        <w:spacing w:after="240"/>
        <w:ind w:firstLine="567"/>
        <w:jc w:val="both"/>
        <w:rPr>
          <w:szCs w:val="23"/>
        </w:rPr>
      </w:pPr>
    </w:p>
    <w:p w14:paraId="63B1AF0A" w14:textId="77777777" w:rsidR="00B417B5" w:rsidRPr="007769C1" w:rsidRDefault="00B417B5" w:rsidP="00C823D6">
      <w:pPr>
        <w:pStyle w:val="Bezodstpw"/>
        <w:spacing w:after="240"/>
        <w:ind w:firstLine="567"/>
        <w:jc w:val="both"/>
        <w:rPr>
          <w:szCs w:val="23"/>
        </w:rPr>
      </w:pPr>
    </w:p>
    <w:p w14:paraId="1BAB8358" w14:textId="77777777" w:rsidR="00C823D6" w:rsidRPr="007769C1" w:rsidRDefault="00C823D6" w:rsidP="00B019D9">
      <w:pPr>
        <w:pStyle w:val="anag1"/>
      </w:pPr>
      <w:r w:rsidRPr="007769C1">
        <w:lastRenderedPageBreak/>
        <w:t>Sposób przechowywania i przemieszczania materiałów, wyrobów, substancji oraz preparatów niebezpiecznych na terenie budowy.</w:t>
      </w:r>
      <w:r w:rsidRPr="007769C1">
        <w:tab/>
      </w:r>
    </w:p>
    <w:p w14:paraId="1DDA8BAE" w14:textId="77777777" w:rsidR="006D009C" w:rsidRDefault="00C823D6" w:rsidP="00C823D6">
      <w:pPr>
        <w:pStyle w:val="Bezodstpw"/>
        <w:spacing w:after="240"/>
        <w:ind w:firstLine="567"/>
        <w:jc w:val="both"/>
        <w:rPr>
          <w:szCs w:val="23"/>
        </w:rPr>
      </w:pPr>
      <w:r w:rsidRPr="007769C1">
        <w:rPr>
          <w:szCs w:val="23"/>
        </w:rPr>
        <w:t>Nie przewiduje się składowania i przemieszczania niebezpiecznych materiałów.</w:t>
      </w:r>
    </w:p>
    <w:p w14:paraId="3B15FD3C" w14:textId="77777777" w:rsidR="00C823D6" w:rsidRPr="007769C1" w:rsidRDefault="00C823D6" w:rsidP="00B019D9">
      <w:pPr>
        <w:pStyle w:val="anag1"/>
      </w:pPr>
      <w:r w:rsidRPr="007769C1">
        <w:t>Środki techniczne i organizacyjne zapobiegające niebezpieczeństwom.</w:t>
      </w:r>
    </w:p>
    <w:p w14:paraId="55A0BE76" w14:textId="77777777" w:rsidR="00C823D6" w:rsidRPr="007769C1" w:rsidRDefault="00C823D6" w:rsidP="00C823D6">
      <w:pPr>
        <w:pStyle w:val="Bezodstpw"/>
        <w:jc w:val="both"/>
      </w:pPr>
      <w:r w:rsidRPr="007769C1">
        <w:t xml:space="preserve">Na terenie budowy powinna znajdować się apteczka pierwszej pomocy lekarskiej, informacja o telefonach alarmowych, a zwłaszcza Straży Pożarnej, Pogotowia, Policji. Należy wyznaczyć drogi ewakuacji terenu budowy i zapewnić ich drożność </w:t>
      </w:r>
      <w:r>
        <w:br/>
      </w:r>
      <w:r w:rsidRPr="007769C1">
        <w:t xml:space="preserve">w czasie wykonywania prac szczególnie niebezpiecznych. Wszyscy pracownicy powinni odbyć szkolenie wstępne ogólne przed dopuszczeniem ich do wykonania pracy. Powinni być także zapoznani z ryzykiem zawodowym związanym z pracą </w:t>
      </w:r>
      <w:r>
        <w:br/>
      </w:r>
      <w:r w:rsidRPr="007769C1">
        <w:t xml:space="preserve">na stanowisku. </w:t>
      </w:r>
    </w:p>
    <w:p w14:paraId="12B7A2A4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 xml:space="preserve">Wszystkie roboty budowlane muszą być wykonywane zgodnie z zasadami ustalonymi w przepisach opublikowanych w rozporządzeniu Ministra Gospodarki </w:t>
      </w:r>
      <w:r w:rsidRPr="007769C1">
        <w:rPr>
          <w:szCs w:val="23"/>
        </w:rPr>
        <w:br/>
        <w:t>z dnia 20 września 2011 r. w sprawie bezpieczeństwa i higieny pracy.</w:t>
      </w:r>
    </w:p>
    <w:p w14:paraId="29E72507" w14:textId="77777777" w:rsidR="00C823D6" w:rsidRPr="007769C1" w:rsidRDefault="00C823D6" w:rsidP="00C823D6">
      <w:pPr>
        <w:pStyle w:val="Bezodstpw"/>
        <w:ind w:firstLine="567"/>
        <w:jc w:val="both"/>
        <w:rPr>
          <w:szCs w:val="23"/>
        </w:rPr>
      </w:pPr>
      <w:r w:rsidRPr="007769C1">
        <w:rPr>
          <w:szCs w:val="23"/>
        </w:rPr>
        <w:t>W szczególności należy zwrócić uwagę na:</w:t>
      </w:r>
    </w:p>
    <w:p w14:paraId="238440E8" w14:textId="77777777" w:rsidR="00C823D6" w:rsidRPr="007769C1" w:rsidRDefault="00C823D6" w:rsidP="00C823D6">
      <w:pPr>
        <w:pStyle w:val="Bezodstpw"/>
        <w:numPr>
          <w:ilvl w:val="0"/>
          <w:numId w:val="33"/>
        </w:numPr>
        <w:ind w:left="567"/>
        <w:jc w:val="both"/>
        <w:rPr>
          <w:szCs w:val="23"/>
        </w:rPr>
      </w:pPr>
      <w:r w:rsidRPr="007769C1">
        <w:rPr>
          <w:szCs w:val="23"/>
        </w:rPr>
        <w:t>poprawne przygotowanie, zabezpieczenie i oznakowanie miejsca pracy;</w:t>
      </w:r>
    </w:p>
    <w:p w14:paraId="23BAC313" w14:textId="77777777" w:rsidR="00C823D6" w:rsidRPr="007769C1" w:rsidRDefault="00C823D6" w:rsidP="00C823D6">
      <w:pPr>
        <w:pStyle w:val="Bezodstpw"/>
        <w:numPr>
          <w:ilvl w:val="0"/>
          <w:numId w:val="33"/>
        </w:numPr>
        <w:ind w:left="567"/>
        <w:jc w:val="both"/>
        <w:rPr>
          <w:szCs w:val="23"/>
        </w:rPr>
      </w:pPr>
      <w:r w:rsidRPr="007769C1">
        <w:rPr>
          <w:szCs w:val="23"/>
        </w:rPr>
        <w:t>uniemożliwienie dokonania zmian środków ochrony i zabezpieczeń przez osoby nieupoważnione;</w:t>
      </w:r>
    </w:p>
    <w:p w14:paraId="4EDA6B9F" w14:textId="77777777" w:rsidR="00C823D6" w:rsidRPr="007769C1" w:rsidRDefault="00C823D6" w:rsidP="00C823D6">
      <w:pPr>
        <w:pStyle w:val="Bezodstpw"/>
        <w:numPr>
          <w:ilvl w:val="0"/>
          <w:numId w:val="33"/>
        </w:numPr>
        <w:ind w:left="567"/>
        <w:jc w:val="both"/>
        <w:rPr>
          <w:szCs w:val="23"/>
        </w:rPr>
      </w:pPr>
      <w:r w:rsidRPr="007769C1">
        <w:rPr>
          <w:szCs w:val="23"/>
        </w:rPr>
        <w:t>zastosowanie narzędzi i sprzętu ochronnego, posiadających aktualne świadectwa i oznaczenia prób okresowych w zakresie określonym w polskich normach i dokumentacji producenta;</w:t>
      </w:r>
    </w:p>
    <w:p w14:paraId="2C5F83B0" w14:textId="77777777" w:rsidR="00C823D6" w:rsidRPr="007769C1" w:rsidRDefault="00C823D6" w:rsidP="00C823D6">
      <w:pPr>
        <w:pStyle w:val="Bezodstpw"/>
        <w:numPr>
          <w:ilvl w:val="0"/>
          <w:numId w:val="33"/>
        </w:numPr>
        <w:spacing w:after="240"/>
        <w:ind w:left="567"/>
        <w:jc w:val="both"/>
        <w:rPr>
          <w:szCs w:val="23"/>
        </w:rPr>
      </w:pPr>
      <w:r w:rsidRPr="007769C1">
        <w:rPr>
          <w:szCs w:val="23"/>
        </w:rPr>
        <w:t>sprawdzenie stanu technicznego narzędzi pracy i sprzętu ochronnego bezpośrednio przed jego użyciem;</w:t>
      </w:r>
    </w:p>
    <w:p w14:paraId="674BB101" w14:textId="77777777" w:rsidR="00C823D6" w:rsidRPr="007769C1" w:rsidRDefault="00C823D6" w:rsidP="00B019D9">
      <w:pPr>
        <w:pStyle w:val="anag1"/>
        <w:rPr>
          <w:rFonts w:cs="Arial"/>
          <w:bCs/>
        </w:rPr>
      </w:pPr>
      <w:r w:rsidRPr="007769C1">
        <w:t>Miejsce przechowywania dokumentacji.</w:t>
      </w:r>
    </w:p>
    <w:p w14:paraId="5DD26ACC" w14:textId="77777777" w:rsidR="00C823D6" w:rsidRPr="007769C1" w:rsidRDefault="00C823D6" w:rsidP="00C823D6">
      <w:pPr>
        <w:pStyle w:val="Bezodstpw"/>
        <w:spacing w:after="240"/>
        <w:ind w:firstLine="567"/>
        <w:jc w:val="both"/>
        <w:rPr>
          <w:szCs w:val="23"/>
        </w:rPr>
      </w:pPr>
      <w:r w:rsidRPr="007769C1">
        <w:rPr>
          <w:szCs w:val="23"/>
        </w:rPr>
        <w:t>Dokumentacja techniczna powinna znajdować się w biurze Kierownika Budowy.</w:t>
      </w:r>
    </w:p>
    <w:p w14:paraId="6C58027A" w14:textId="77777777" w:rsidR="00C823D6" w:rsidRPr="007769C1" w:rsidRDefault="00C823D6" w:rsidP="00B019D9">
      <w:pPr>
        <w:pStyle w:val="anag1"/>
      </w:pPr>
      <w:r w:rsidRPr="007769C1">
        <w:t>Podstawa prawna opracowania.</w:t>
      </w:r>
    </w:p>
    <w:p w14:paraId="0763F185" w14:textId="77777777" w:rsidR="00C823D6" w:rsidRPr="007769C1" w:rsidRDefault="00C823D6" w:rsidP="00C823D6">
      <w:pPr>
        <w:pStyle w:val="Bezodstpw"/>
        <w:spacing w:after="240"/>
        <w:ind w:firstLine="567"/>
        <w:jc w:val="both"/>
        <w:rPr>
          <w:szCs w:val="23"/>
        </w:rPr>
      </w:pPr>
      <w:r w:rsidRPr="007769C1">
        <w:rPr>
          <w:szCs w:val="23"/>
        </w:rPr>
        <w:t xml:space="preserve">Rozporządzenie Ministra Gospodarki z dnia 20 września 2001 r. </w:t>
      </w:r>
      <w:proofErr w:type="spellStart"/>
      <w:r w:rsidRPr="007769C1">
        <w:rPr>
          <w:szCs w:val="23"/>
        </w:rPr>
        <w:t>ws</w:t>
      </w:r>
      <w:proofErr w:type="spellEnd"/>
      <w:r w:rsidRPr="007769C1">
        <w:rPr>
          <w:szCs w:val="23"/>
        </w:rPr>
        <w:t xml:space="preserve">. bezpieczeństwa i higieny pracy podczas eksploatacji maszyn i innych urządzeń technicznych do robót ziemnych, budowlanych i drogowych (Dz. U. Nr 120, poz.1263 z </w:t>
      </w:r>
      <w:proofErr w:type="spellStart"/>
      <w:r w:rsidRPr="007769C1">
        <w:rPr>
          <w:szCs w:val="23"/>
        </w:rPr>
        <w:t>późn</w:t>
      </w:r>
      <w:proofErr w:type="spellEnd"/>
      <w:r w:rsidRPr="007769C1">
        <w:rPr>
          <w:szCs w:val="23"/>
        </w:rPr>
        <w:t>. zm.).</w:t>
      </w:r>
    </w:p>
    <w:p w14:paraId="20351DB6" w14:textId="77777777" w:rsidR="00C823D6" w:rsidRPr="00F65CAA" w:rsidRDefault="00C823D6" w:rsidP="00F65CAA">
      <w:pPr>
        <w:pStyle w:val="atekst"/>
      </w:pPr>
    </w:p>
    <w:sectPr w:rsidR="00C823D6" w:rsidRPr="00F65CAA" w:rsidSect="009E38B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BF5BE" w14:textId="77777777" w:rsidR="00F26F18" w:rsidRDefault="00F26F18" w:rsidP="00950D3F">
      <w:pPr>
        <w:spacing w:after="0" w:line="240" w:lineRule="auto"/>
      </w:pPr>
      <w:r>
        <w:separator/>
      </w:r>
    </w:p>
  </w:endnote>
  <w:endnote w:type="continuationSeparator" w:id="0">
    <w:p w14:paraId="39BB52F7" w14:textId="77777777" w:rsidR="00F26F18" w:rsidRDefault="00F26F18" w:rsidP="0095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OpenSymbol"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, 'Arial Unicode MS'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="Arial"/>
        <w:sz w:val="16"/>
        <w:szCs w:val="16"/>
      </w:rPr>
      <w:id w:val="-655455084"/>
      <w:docPartObj>
        <w:docPartGallery w:val="Page Numbers (Bottom of Page)"/>
        <w:docPartUnique/>
      </w:docPartObj>
    </w:sdtPr>
    <w:sdtContent>
      <w:p w14:paraId="7A46371E" w14:textId="1CAF2320" w:rsidR="00F04BAB" w:rsidRPr="00F850D9" w:rsidRDefault="00F04BAB">
        <w:pPr>
          <w:pStyle w:val="Stopka"/>
          <w:jc w:val="right"/>
          <w:rPr>
            <w:rFonts w:eastAsiaTheme="majorEastAsia" w:cs="Arial"/>
            <w:sz w:val="16"/>
            <w:szCs w:val="16"/>
          </w:rPr>
        </w:pPr>
        <w:r w:rsidRPr="00F850D9">
          <w:rPr>
            <w:rFonts w:eastAsiaTheme="majorEastAsia" w:cs="Arial"/>
            <w:sz w:val="16"/>
            <w:szCs w:val="16"/>
          </w:rPr>
          <w:t xml:space="preserve">str. </w:t>
        </w:r>
        <w:r w:rsidR="00623FF0" w:rsidRPr="00F850D9">
          <w:rPr>
            <w:rFonts w:eastAsiaTheme="minorEastAsia" w:cs="Arial"/>
            <w:sz w:val="16"/>
            <w:szCs w:val="16"/>
          </w:rPr>
          <w:fldChar w:fldCharType="begin"/>
        </w:r>
        <w:r w:rsidRPr="00F850D9">
          <w:rPr>
            <w:rFonts w:cs="Arial"/>
            <w:sz w:val="16"/>
            <w:szCs w:val="16"/>
          </w:rPr>
          <w:instrText>PAGE    \* MERGEFORMAT</w:instrText>
        </w:r>
        <w:r w:rsidR="00623FF0" w:rsidRPr="00F850D9">
          <w:rPr>
            <w:rFonts w:eastAsiaTheme="minorEastAsia" w:cs="Arial"/>
            <w:sz w:val="16"/>
            <w:szCs w:val="16"/>
          </w:rPr>
          <w:fldChar w:fldCharType="separate"/>
        </w:r>
        <w:r w:rsidR="00F95A1D" w:rsidRPr="00F95A1D">
          <w:rPr>
            <w:rFonts w:eastAsiaTheme="majorEastAsia" w:cs="Arial"/>
            <w:noProof/>
            <w:sz w:val="16"/>
            <w:szCs w:val="16"/>
          </w:rPr>
          <w:t>1</w:t>
        </w:r>
        <w:r w:rsidR="00623FF0" w:rsidRPr="00F850D9">
          <w:rPr>
            <w:rFonts w:eastAsiaTheme="majorEastAsia" w:cs="Arial"/>
            <w:sz w:val="16"/>
            <w:szCs w:val="16"/>
          </w:rPr>
          <w:fldChar w:fldCharType="end"/>
        </w:r>
      </w:p>
    </w:sdtContent>
  </w:sdt>
  <w:p w14:paraId="339AEF45" w14:textId="59DA0999" w:rsidR="000231A9" w:rsidRDefault="00023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5255D" w14:textId="77777777" w:rsidR="00F26F18" w:rsidRDefault="00F26F18" w:rsidP="00950D3F">
      <w:pPr>
        <w:spacing w:after="0" w:line="240" w:lineRule="auto"/>
      </w:pPr>
      <w:r>
        <w:separator/>
      </w:r>
    </w:p>
  </w:footnote>
  <w:footnote w:type="continuationSeparator" w:id="0">
    <w:p w14:paraId="3B8F7937" w14:textId="77777777" w:rsidR="00F26F18" w:rsidRDefault="00F26F18" w:rsidP="0095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DC793" w14:textId="5532E1CB" w:rsidR="00F04BAB" w:rsidRDefault="00F04BAB" w:rsidP="0080481E">
    <w:pPr>
      <w:pStyle w:val="Nagwek"/>
      <w:pBdr>
        <w:bottom w:val="single" w:sz="2" w:space="1" w:color="000000"/>
      </w:pBdr>
      <w:spacing w:after="240"/>
    </w:pPr>
    <w:r>
      <w:t>BIOZ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BE6B" w14:textId="77777777" w:rsidR="00F04BAB" w:rsidRDefault="00360ED7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C7C4A82" wp14:editId="6743221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10540" cy="2183130"/>
              <wp:effectExtent l="0" t="0" r="0" b="0"/>
              <wp:wrapNone/>
              <wp:docPr id="3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7F7D10" w14:textId="77777777" w:rsidR="00F04BAB" w:rsidRPr="00156823" w:rsidRDefault="00F04BAB">
                          <w:pPr>
                            <w:pStyle w:val="Stopka"/>
                            <w:rPr>
                              <w:rFonts w:ascii="Cambria" w:eastAsia="Times New Roman" w:hAnsi="Cambria"/>
                              <w:sz w:val="44"/>
                              <w:szCs w:val="44"/>
                            </w:rPr>
                          </w:pPr>
                          <w:r w:rsidRPr="00156823">
                            <w:rPr>
                              <w:rFonts w:ascii="Cambria" w:eastAsia="Times New Roman" w:hAnsi="Cambria"/>
                            </w:rPr>
                            <w:t>Strona</w:t>
                          </w:r>
                          <w:r w:rsidR="00623FF0" w:rsidRPr="00156823">
                            <w:rPr>
                              <w:rFonts w:eastAsia="Times New Roman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="00623FF0" w:rsidRPr="00156823">
                            <w:rPr>
                              <w:rFonts w:eastAsia="Times New Roman"/>
                              <w:szCs w:val="21"/>
                            </w:rPr>
                            <w:fldChar w:fldCharType="separate"/>
                          </w:r>
                          <w:r w:rsidRPr="00156823">
                            <w:rPr>
                              <w:rFonts w:ascii="Cambria" w:eastAsia="Times New Roman" w:hAnsi="Cambria"/>
                              <w:noProof/>
                              <w:sz w:val="44"/>
                              <w:szCs w:val="44"/>
                            </w:rPr>
                            <w:t>5</w:t>
                          </w:r>
                          <w:r w:rsidR="00623FF0" w:rsidRPr="00156823">
                            <w:rPr>
                              <w:rFonts w:ascii="Cambria" w:eastAsia="Times New Roman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7C4A82" id="Prostokąt 1" o:spid="_x0000_s1026" style="position:absolute;left:0;text-align:left;margin-left:0;margin-top:0;width:40.2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<v:textbox style="layout-flow:vertical;mso-layout-flow-alt:bottom-to-top;mso-fit-shape-to-text:t">
                <w:txbxContent>
                  <w:p w14:paraId="157F7D10" w14:textId="77777777" w:rsidR="00F04BAB" w:rsidRPr="00156823" w:rsidRDefault="00F04BAB">
                    <w:pPr>
                      <w:pStyle w:val="Stopka"/>
                      <w:rPr>
                        <w:rFonts w:ascii="Cambria" w:eastAsia="Times New Roman" w:hAnsi="Cambria"/>
                        <w:sz w:val="44"/>
                        <w:szCs w:val="44"/>
                      </w:rPr>
                    </w:pPr>
                    <w:r w:rsidRPr="00156823">
                      <w:rPr>
                        <w:rFonts w:ascii="Cambria" w:eastAsia="Times New Roman" w:hAnsi="Cambria"/>
                      </w:rPr>
                      <w:t>Strona</w:t>
                    </w:r>
                    <w:r w:rsidR="00623FF0" w:rsidRPr="00156823">
                      <w:rPr>
                        <w:rFonts w:eastAsia="Times New Roman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623FF0" w:rsidRPr="00156823">
                      <w:rPr>
                        <w:rFonts w:eastAsia="Times New Roman"/>
                        <w:szCs w:val="21"/>
                      </w:rPr>
                      <w:fldChar w:fldCharType="separate"/>
                    </w:r>
                    <w:r w:rsidRPr="00156823">
                      <w:rPr>
                        <w:rFonts w:ascii="Cambria" w:eastAsia="Times New Roman" w:hAnsi="Cambria"/>
                        <w:noProof/>
                        <w:sz w:val="44"/>
                        <w:szCs w:val="44"/>
                      </w:rPr>
                      <w:t>5</w:t>
                    </w:r>
                    <w:r w:rsidR="00623FF0" w:rsidRPr="00156823">
                      <w:rPr>
                        <w:rFonts w:ascii="Cambria" w:eastAsia="Times New Roman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-"/>
      <w:lvlJc w:val="left"/>
      <w:pPr>
        <w:tabs>
          <w:tab w:val="num" w:pos="-68"/>
        </w:tabs>
        <w:ind w:left="-68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color w:val="000000"/>
      </w:rPr>
    </w:lvl>
  </w:abstractNum>
  <w:abstractNum w:abstractNumId="3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auto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lang w:val="en-US"/>
      </w:rPr>
    </w:lvl>
  </w:abstractNum>
  <w:abstractNum w:abstractNumId="4" w15:restartNumberingAfterBreak="0">
    <w:nsid w:val="00000013"/>
    <w:multiLevelType w:val="singleLevel"/>
    <w:tmpl w:val="00000013"/>
    <w:name w:val="WW8Num21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 w:cs="OpenSymbol"/>
        <w:caps w:val="0"/>
        <w:smallCaps w:val="0"/>
        <w:sz w:val="22"/>
        <w:szCs w:val="22"/>
        <w:shd w:val="clear" w:color="auto" w:fill="auto"/>
      </w:rPr>
    </w:lvl>
  </w:abstractNum>
  <w:abstractNum w:abstractNumId="5" w15:restartNumberingAfterBreak="0">
    <w:nsid w:val="00000015"/>
    <w:multiLevelType w:val="singleLevel"/>
    <w:tmpl w:val="00000015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6" w15:restartNumberingAfterBreak="0">
    <w:nsid w:val="00000016"/>
    <w:multiLevelType w:val="multilevel"/>
    <w:tmpl w:val="00000016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aps w:val="0"/>
        <w:smallCaps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pl-PL"/>
      </w:rPr>
    </w:lvl>
  </w:abstractNum>
  <w:abstractNum w:abstractNumId="8" w15:restartNumberingAfterBreak="0">
    <w:nsid w:val="02077779"/>
    <w:multiLevelType w:val="multilevel"/>
    <w:tmpl w:val="596C15C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42F24B7"/>
    <w:multiLevelType w:val="multilevel"/>
    <w:tmpl w:val="57FAAD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92F6FE3"/>
    <w:multiLevelType w:val="hybridMultilevel"/>
    <w:tmpl w:val="B19AFC86"/>
    <w:lvl w:ilvl="0" w:tplc="5B66E8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9F4164"/>
    <w:multiLevelType w:val="hybridMultilevel"/>
    <w:tmpl w:val="A19C7D96"/>
    <w:lvl w:ilvl="0" w:tplc="EE224B6A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2" w15:restartNumberingAfterBreak="0">
    <w:nsid w:val="10CB7FBB"/>
    <w:multiLevelType w:val="hybridMultilevel"/>
    <w:tmpl w:val="E5404C6E"/>
    <w:lvl w:ilvl="0" w:tplc="BA0CCF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BF446F"/>
    <w:multiLevelType w:val="hybridMultilevel"/>
    <w:tmpl w:val="2F14644E"/>
    <w:lvl w:ilvl="0" w:tplc="00000013">
      <w:numFmt w:val="bullet"/>
      <w:lvlText w:val="-"/>
      <w:lvlJc w:val="left"/>
      <w:pPr>
        <w:ind w:left="1211" w:hanging="360"/>
      </w:pPr>
      <w:rPr>
        <w:rFonts w:ascii="StarSymbol" w:hAnsi="StarSymbol" w:cs="OpenSymbol"/>
        <w:caps w:val="0"/>
        <w:smallCaps w:val="0"/>
        <w:sz w:val="22"/>
        <w:szCs w:val="22"/>
        <w:shd w:val="clear" w:color="auto" w:fil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C66B8D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15" w15:restartNumberingAfterBreak="0">
    <w:nsid w:val="17170B52"/>
    <w:multiLevelType w:val="hybridMultilevel"/>
    <w:tmpl w:val="E4345D2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1A5F6CB6"/>
    <w:multiLevelType w:val="multilevel"/>
    <w:tmpl w:val="BD6A371A"/>
    <w:lvl w:ilvl="0">
      <w:start w:val="1"/>
      <w:numFmt w:val="decimal"/>
      <w:pStyle w:val="anag1"/>
      <w:suff w:val="space"/>
      <w:lvlText w:val="%1."/>
      <w:lvlJc w:val="left"/>
      <w:pPr>
        <w:ind w:left="340" w:hanging="34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pStyle w:val="anag2"/>
      <w:suff w:val="space"/>
      <w:lvlText w:val="%1.%2."/>
      <w:lvlJc w:val="left"/>
      <w:pPr>
        <w:ind w:left="738" w:hanging="45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anag3"/>
      <w:suff w:val="space"/>
      <w:lvlText w:val="%1.%2.%3."/>
      <w:lvlJc w:val="left"/>
      <w:pPr>
        <w:ind w:left="680" w:hanging="68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nag4"/>
      <w:suff w:val="space"/>
      <w:lvlText w:val="%1.%2.%3.%4."/>
      <w:lvlJc w:val="left"/>
      <w:pPr>
        <w:ind w:left="839" w:hanging="839"/>
      </w:pPr>
      <w:rPr>
        <w:rFonts w:hint="default"/>
      </w:rPr>
    </w:lvl>
    <w:lvl w:ilvl="4">
      <w:start w:val="1"/>
      <w:numFmt w:val="decimal"/>
      <w:pStyle w:val="anag5"/>
      <w:suff w:val="space"/>
      <w:lvlText w:val="%1.%2.%3.%4.%5."/>
      <w:lvlJc w:val="left"/>
      <w:pPr>
        <w:ind w:left="1077" w:hanging="1077"/>
      </w:pPr>
      <w:rPr>
        <w:rFonts w:hint="default"/>
      </w:rPr>
    </w:lvl>
    <w:lvl w:ilvl="5">
      <w:start w:val="1"/>
      <w:numFmt w:val="decimal"/>
      <w:pStyle w:val="anag6"/>
      <w:suff w:val="space"/>
      <w:lvlText w:val="%1.%2.%3.%4.%5.%6.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96" w:hanging="708"/>
      </w:pPr>
      <w:rPr>
        <w:rFonts w:hint="default"/>
      </w:rPr>
    </w:lvl>
  </w:abstractNum>
  <w:abstractNum w:abstractNumId="17" w15:restartNumberingAfterBreak="0">
    <w:nsid w:val="23B164E0"/>
    <w:multiLevelType w:val="hybridMultilevel"/>
    <w:tmpl w:val="4B78B286"/>
    <w:lvl w:ilvl="0" w:tplc="00000013">
      <w:numFmt w:val="bullet"/>
      <w:lvlText w:val="-"/>
      <w:lvlJc w:val="left"/>
      <w:pPr>
        <w:ind w:left="1211" w:hanging="360"/>
      </w:pPr>
      <w:rPr>
        <w:rFonts w:ascii="StarSymbol" w:hAnsi="StarSymbol" w:cs="OpenSymbol"/>
        <w:caps w:val="0"/>
        <w:smallCaps w:val="0"/>
        <w:sz w:val="22"/>
        <w:szCs w:val="22"/>
        <w:shd w:val="clear" w:color="auto" w:fil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06D7F7A"/>
    <w:multiLevelType w:val="multilevel"/>
    <w:tmpl w:val="5C242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617BF9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20" w15:restartNumberingAfterBreak="0">
    <w:nsid w:val="3BD2330D"/>
    <w:multiLevelType w:val="multilevel"/>
    <w:tmpl w:val="7DACA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9C7BBB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22" w15:restartNumberingAfterBreak="0">
    <w:nsid w:val="3D9A76D2"/>
    <w:multiLevelType w:val="hybridMultilevel"/>
    <w:tmpl w:val="32066C8E"/>
    <w:lvl w:ilvl="0" w:tplc="BA0CC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E7956"/>
    <w:multiLevelType w:val="multilevel"/>
    <w:tmpl w:val="3E4E79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3421"/>
    <w:multiLevelType w:val="hybridMultilevel"/>
    <w:tmpl w:val="1B1A0970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CBD3593"/>
    <w:multiLevelType w:val="hybridMultilevel"/>
    <w:tmpl w:val="26A4E4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E1721E"/>
    <w:multiLevelType w:val="multilevel"/>
    <w:tmpl w:val="65B67C24"/>
    <w:styleLink w:val="WWNum33"/>
    <w:lvl w:ilvl="0">
      <w:numFmt w:val="bullet"/>
      <w:lvlText w:val=""/>
      <w:lvlJc w:val="left"/>
      <w:pPr>
        <w:ind w:left="13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06" w:hanging="360"/>
      </w:pPr>
      <w:rPr>
        <w:rFonts w:ascii="Wingdings" w:hAnsi="Wingdings"/>
      </w:rPr>
    </w:lvl>
  </w:abstractNum>
  <w:abstractNum w:abstractNumId="27" w15:restartNumberingAfterBreak="0">
    <w:nsid w:val="5A552839"/>
    <w:multiLevelType w:val="hybridMultilevel"/>
    <w:tmpl w:val="AA7CFFA8"/>
    <w:lvl w:ilvl="0" w:tplc="BA0CCF9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8" w15:restartNumberingAfterBreak="0">
    <w:nsid w:val="61B105ED"/>
    <w:multiLevelType w:val="hybridMultilevel"/>
    <w:tmpl w:val="0BF2AADE"/>
    <w:lvl w:ilvl="0" w:tplc="35F691D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67A151F"/>
    <w:multiLevelType w:val="hybridMultilevel"/>
    <w:tmpl w:val="E0E8E44E"/>
    <w:lvl w:ilvl="0" w:tplc="BA0CCF96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0" w15:restartNumberingAfterBreak="0">
    <w:nsid w:val="678F1551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31" w15:restartNumberingAfterBreak="0">
    <w:nsid w:val="679637E8"/>
    <w:multiLevelType w:val="multilevel"/>
    <w:tmpl w:val="143CAC2A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Symbol"/>
        <w:color w:val="000000"/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  <w:lvl w:ilvl="3">
      <w:numFmt w:val="bullet"/>
      <w:lvlText w:val=""/>
      <w:lvlJc w:val="left"/>
      <w:pPr>
        <w:ind w:left="1800" w:hanging="360"/>
      </w:pPr>
      <w:rPr>
        <w:rFonts w:ascii="Symbol" w:eastAsia="Calibri" w:hAnsi="Symbol" w:cs="Symbol"/>
        <w:color w:val="000000"/>
        <w:sz w:val="24"/>
        <w:szCs w:val="24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  <w:lvl w:ilvl="6">
      <w:numFmt w:val="bullet"/>
      <w:lvlText w:val=""/>
      <w:lvlJc w:val="left"/>
      <w:pPr>
        <w:ind w:left="2880" w:hanging="360"/>
      </w:pPr>
      <w:rPr>
        <w:rFonts w:ascii="Symbol" w:eastAsia="Calibri" w:hAnsi="Symbol" w:cs="Symbol"/>
        <w:color w:val="000000"/>
        <w:sz w:val="24"/>
        <w:szCs w:val="24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  <w:color w:val="000000"/>
        <w:sz w:val="24"/>
      </w:rPr>
    </w:lvl>
  </w:abstractNum>
  <w:abstractNum w:abstractNumId="32" w15:restartNumberingAfterBreak="0">
    <w:nsid w:val="681838DB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33" w15:restartNumberingAfterBreak="0">
    <w:nsid w:val="68A96065"/>
    <w:multiLevelType w:val="multilevel"/>
    <w:tmpl w:val="858EFD5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34" w15:restartNumberingAfterBreak="0">
    <w:nsid w:val="7EE3288E"/>
    <w:multiLevelType w:val="multilevel"/>
    <w:tmpl w:val="FB7C5416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en-US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en-US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35" w15:restartNumberingAfterBreak="0">
    <w:nsid w:val="7F024B3B"/>
    <w:multiLevelType w:val="hybridMultilevel"/>
    <w:tmpl w:val="ABEC03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9226417">
    <w:abstractNumId w:val="16"/>
  </w:num>
  <w:num w:numId="2" w16cid:durableId="1314985914">
    <w:abstractNumId w:val="4"/>
  </w:num>
  <w:num w:numId="3" w16cid:durableId="278144349">
    <w:abstractNumId w:val="13"/>
  </w:num>
  <w:num w:numId="4" w16cid:durableId="604315068">
    <w:abstractNumId w:val="17"/>
  </w:num>
  <w:num w:numId="5" w16cid:durableId="685718624">
    <w:abstractNumId w:val="27"/>
  </w:num>
  <w:num w:numId="6" w16cid:durableId="746998514">
    <w:abstractNumId w:val="2"/>
  </w:num>
  <w:num w:numId="7" w16cid:durableId="1256284847">
    <w:abstractNumId w:val="3"/>
  </w:num>
  <w:num w:numId="8" w16cid:durableId="45952010">
    <w:abstractNumId w:val="5"/>
  </w:num>
  <w:num w:numId="9" w16cid:durableId="290940060">
    <w:abstractNumId w:val="6"/>
  </w:num>
  <w:num w:numId="10" w16cid:durableId="1349916072">
    <w:abstractNumId w:val="7"/>
  </w:num>
  <w:num w:numId="11" w16cid:durableId="1215118017">
    <w:abstractNumId w:val="29"/>
  </w:num>
  <w:num w:numId="12" w16cid:durableId="1736395563">
    <w:abstractNumId w:val="12"/>
  </w:num>
  <w:num w:numId="13" w16cid:durableId="94447495">
    <w:abstractNumId w:val="33"/>
  </w:num>
  <w:num w:numId="14" w16cid:durableId="28847488">
    <w:abstractNumId w:val="21"/>
  </w:num>
  <w:num w:numId="15" w16cid:durableId="341468923">
    <w:abstractNumId w:val="19"/>
  </w:num>
  <w:num w:numId="16" w16cid:durableId="948900896">
    <w:abstractNumId w:val="14"/>
  </w:num>
  <w:num w:numId="17" w16cid:durableId="1823235701">
    <w:abstractNumId w:val="32"/>
  </w:num>
  <w:num w:numId="18" w16cid:durableId="491793373">
    <w:abstractNumId w:val="34"/>
  </w:num>
  <w:num w:numId="19" w16cid:durableId="180169526">
    <w:abstractNumId w:val="30"/>
  </w:num>
  <w:num w:numId="20" w16cid:durableId="1244607464">
    <w:abstractNumId w:val="25"/>
  </w:num>
  <w:num w:numId="21" w16cid:durableId="1701082360">
    <w:abstractNumId w:val="22"/>
  </w:num>
  <w:num w:numId="22" w16cid:durableId="1889994592">
    <w:abstractNumId w:val="24"/>
  </w:num>
  <w:num w:numId="23" w16cid:durableId="648437727">
    <w:abstractNumId w:val="11"/>
  </w:num>
  <w:num w:numId="24" w16cid:durableId="1408067050">
    <w:abstractNumId w:val="23"/>
  </w:num>
  <w:num w:numId="25" w16cid:durableId="501817837">
    <w:abstractNumId w:val="8"/>
  </w:num>
  <w:num w:numId="26" w16cid:durableId="979771237">
    <w:abstractNumId w:val="26"/>
  </w:num>
  <w:num w:numId="27" w16cid:durableId="1662461136">
    <w:abstractNumId w:val="28"/>
  </w:num>
  <w:num w:numId="28" w16cid:durableId="1419139095">
    <w:abstractNumId w:val="31"/>
  </w:num>
  <w:num w:numId="29" w16cid:durableId="1757289601">
    <w:abstractNumId w:val="15"/>
  </w:num>
  <w:num w:numId="30" w16cid:durableId="1567104401">
    <w:abstractNumId w:val="20"/>
  </w:num>
  <w:num w:numId="31" w16cid:durableId="1387070218">
    <w:abstractNumId w:val="9"/>
  </w:num>
  <w:num w:numId="32" w16cid:durableId="1198159978">
    <w:abstractNumId w:val="18"/>
  </w:num>
  <w:num w:numId="33" w16cid:durableId="1791317335">
    <w:abstractNumId w:val="35"/>
  </w:num>
  <w:num w:numId="34" w16cid:durableId="1398477595">
    <w:abstractNumId w:val="10"/>
  </w:num>
  <w:num w:numId="35" w16cid:durableId="1957717098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CF"/>
    <w:rsid w:val="0000119E"/>
    <w:rsid w:val="00001E9A"/>
    <w:rsid w:val="000022CF"/>
    <w:rsid w:val="00002495"/>
    <w:rsid w:val="0000295E"/>
    <w:rsid w:val="000033A8"/>
    <w:rsid w:val="0000480F"/>
    <w:rsid w:val="000049CE"/>
    <w:rsid w:val="00005757"/>
    <w:rsid w:val="000064FC"/>
    <w:rsid w:val="0000653E"/>
    <w:rsid w:val="00006DCD"/>
    <w:rsid w:val="000071DC"/>
    <w:rsid w:val="0000769A"/>
    <w:rsid w:val="00007A1A"/>
    <w:rsid w:val="00007D68"/>
    <w:rsid w:val="00007E55"/>
    <w:rsid w:val="0001042C"/>
    <w:rsid w:val="000104EA"/>
    <w:rsid w:val="00010697"/>
    <w:rsid w:val="00010A10"/>
    <w:rsid w:val="00011055"/>
    <w:rsid w:val="000115E3"/>
    <w:rsid w:val="000115EA"/>
    <w:rsid w:val="00012D88"/>
    <w:rsid w:val="00012D9D"/>
    <w:rsid w:val="00012F50"/>
    <w:rsid w:val="00012FA8"/>
    <w:rsid w:val="000136E6"/>
    <w:rsid w:val="00014921"/>
    <w:rsid w:val="00015546"/>
    <w:rsid w:val="00015C54"/>
    <w:rsid w:val="000161AF"/>
    <w:rsid w:val="00017D7A"/>
    <w:rsid w:val="00017EAD"/>
    <w:rsid w:val="000200F8"/>
    <w:rsid w:val="00020D68"/>
    <w:rsid w:val="00020EF0"/>
    <w:rsid w:val="00021B4F"/>
    <w:rsid w:val="000230C2"/>
    <w:rsid w:val="000231A9"/>
    <w:rsid w:val="000233DC"/>
    <w:rsid w:val="00024D02"/>
    <w:rsid w:val="00024D30"/>
    <w:rsid w:val="000254E4"/>
    <w:rsid w:val="00025A90"/>
    <w:rsid w:val="0002611C"/>
    <w:rsid w:val="00026C19"/>
    <w:rsid w:val="00026D64"/>
    <w:rsid w:val="0002700D"/>
    <w:rsid w:val="000275A7"/>
    <w:rsid w:val="0002782F"/>
    <w:rsid w:val="00030584"/>
    <w:rsid w:val="000305AD"/>
    <w:rsid w:val="000306E4"/>
    <w:rsid w:val="00031879"/>
    <w:rsid w:val="000328C5"/>
    <w:rsid w:val="00032B12"/>
    <w:rsid w:val="00032DCE"/>
    <w:rsid w:val="000332B7"/>
    <w:rsid w:val="0003390A"/>
    <w:rsid w:val="000351AA"/>
    <w:rsid w:val="000353E4"/>
    <w:rsid w:val="00035E1D"/>
    <w:rsid w:val="00035F31"/>
    <w:rsid w:val="0003613C"/>
    <w:rsid w:val="00036CA0"/>
    <w:rsid w:val="00036FF3"/>
    <w:rsid w:val="000371EF"/>
    <w:rsid w:val="000373F7"/>
    <w:rsid w:val="0003759A"/>
    <w:rsid w:val="00040876"/>
    <w:rsid w:val="00040A99"/>
    <w:rsid w:val="00040DF1"/>
    <w:rsid w:val="00040FE8"/>
    <w:rsid w:val="000410D0"/>
    <w:rsid w:val="00041A3E"/>
    <w:rsid w:val="00041CEE"/>
    <w:rsid w:val="00041FEF"/>
    <w:rsid w:val="000423F2"/>
    <w:rsid w:val="000439A2"/>
    <w:rsid w:val="00044650"/>
    <w:rsid w:val="00044B08"/>
    <w:rsid w:val="00044BC7"/>
    <w:rsid w:val="00045188"/>
    <w:rsid w:val="00045C34"/>
    <w:rsid w:val="0004603C"/>
    <w:rsid w:val="00047EE0"/>
    <w:rsid w:val="00050032"/>
    <w:rsid w:val="000505E5"/>
    <w:rsid w:val="00050C34"/>
    <w:rsid w:val="00051E9C"/>
    <w:rsid w:val="00052298"/>
    <w:rsid w:val="00052465"/>
    <w:rsid w:val="00052566"/>
    <w:rsid w:val="000527E3"/>
    <w:rsid w:val="00053208"/>
    <w:rsid w:val="0005322C"/>
    <w:rsid w:val="000534C0"/>
    <w:rsid w:val="00053C96"/>
    <w:rsid w:val="000547D5"/>
    <w:rsid w:val="00054D79"/>
    <w:rsid w:val="00054DFA"/>
    <w:rsid w:val="00054F5C"/>
    <w:rsid w:val="0005500F"/>
    <w:rsid w:val="00056A8F"/>
    <w:rsid w:val="00056C68"/>
    <w:rsid w:val="0005770A"/>
    <w:rsid w:val="00057AD4"/>
    <w:rsid w:val="00060AA8"/>
    <w:rsid w:val="00060B88"/>
    <w:rsid w:val="00060BEC"/>
    <w:rsid w:val="00062907"/>
    <w:rsid w:val="00062F1E"/>
    <w:rsid w:val="000631A0"/>
    <w:rsid w:val="00063525"/>
    <w:rsid w:val="00065C67"/>
    <w:rsid w:val="0006655F"/>
    <w:rsid w:val="00066777"/>
    <w:rsid w:val="0006694A"/>
    <w:rsid w:val="00066BA5"/>
    <w:rsid w:val="000701B5"/>
    <w:rsid w:val="000702CD"/>
    <w:rsid w:val="000712E1"/>
    <w:rsid w:val="0007146E"/>
    <w:rsid w:val="000720A4"/>
    <w:rsid w:val="000720AD"/>
    <w:rsid w:val="0007215D"/>
    <w:rsid w:val="00072678"/>
    <w:rsid w:val="00072681"/>
    <w:rsid w:val="00072C15"/>
    <w:rsid w:val="00072E33"/>
    <w:rsid w:val="00073CEB"/>
    <w:rsid w:val="00075087"/>
    <w:rsid w:val="00075C7F"/>
    <w:rsid w:val="00076A6D"/>
    <w:rsid w:val="000777EB"/>
    <w:rsid w:val="00080078"/>
    <w:rsid w:val="00080472"/>
    <w:rsid w:val="000805E2"/>
    <w:rsid w:val="0008091C"/>
    <w:rsid w:val="00080E67"/>
    <w:rsid w:val="0008175A"/>
    <w:rsid w:val="000827BA"/>
    <w:rsid w:val="00082900"/>
    <w:rsid w:val="00083EC0"/>
    <w:rsid w:val="000844AA"/>
    <w:rsid w:val="000848F9"/>
    <w:rsid w:val="00084A8A"/>
    <w:rsid w:val="00084D71"/>
    <w:rsid w:val="00086B56"/>
    <w:rsid w:val="00086BDF"/>
    <w:rsid w:val="000873D7"/>
    <w:rsid w:val="0008757E"/>
    <w:rsid w:val="00087C21"/>
    <w:rsid w:val="00090A6A"/>
    <w:rsid w:val="00091136"/>
    <w:rsid w:val="00091A5A"/>
    <w:rsid w:val="00091B14"/>
    <w:rsid w:val="00091BA2"/>
    <w:rsid w:val="00092456"/>
    <w:rsid w:val="00092878"/>
    <w:rsid w:val="00093DCC"/>
    <w:rsid w:val="00094273"/>
    <w:rsid w:val="00094BAB"/>
    <w:rsid w:val="00094EB8"/>
    <w:rsid w:val="0009599E"/>
    <w:rsid w:val="00095CE1"/>
    <w:rsid w:val="00095D17"/>
    <w:rsid w:val="00096399"/>
    <w:rsid w:val="0009649E"/>
    <w:rsid w:val="00096D98"/>
    <w:rsid w:val="00097F9E"/>
    <w:rsid w:val="000A088F"/>
    <w:rsid w:val="000A1461"/>
    <w:rsid w:val="000A1499"/>
    <w:rsid w:val="000A1647"/>
    <w:rsid w:val="000A201F"/>
    <w:rsid w:val="000A2728"/>
    <w:rsid w:val="000A29FA"/>
    <w:rsid w:val="000A3C34"/>
    <w:rsid w:val="000A3D98"/>
    <w:rsid w:val="000A40EF"/>
    <w:rsid w:val="000A4515"/>
    <w:rsid w:val="000A45C9"/>
    <w:rsid w:val="000A4D6F"/>
    <w:rsid w:val="000A4F8A"/>
    <w:rsid w:val="000A5857"/>
    <w:rsid w:val="000A6381"/>
    <w:rsid w:val="000A6D0E"/>
    <w:rsid w:val="000A7ABD"/>
    <w:rsid w:val="000B0B8C"/>
    <w:rsid w:val="000B0E54"/>
    <w:rsid w:val="000B139A"/>
    <w:rsid w:val="000B204D"/>
    <w:rsid w:val="000B2286"/>
    <w:rsid w:val="000B3351"/>
    <w:rsid w:val="000B3460"/>
    <w:rsid w:val="000B39DA"/>
    <w:rsid w:val="000B3EE6"/>
    <w:rsid w:val="000B3F26"/>
    <w:rsid w:val="000B4A1D"/>
    <w:rsid w:val="000B5042"/>
    <w:rsid w:val="000B5286"/>
    <w:rsid w:val="000B5ACD"/>
    <w:rsid w:val="000B5D54"/>
    <w:rsid w:val="000B5E2A"/>
    <w:rsid w:val="000B65E5"/>
    <w:rsid w:val="000B66E7"/>
    <w:rsid w:val="000B7AF2"/>
    <w:rsid w:val="000C053F"/>
    <w:rsid w:val="000C0B52"/>
    <w:rsid w:val="000C0DB2"/>
    <w:rsid w:val="000C2D19"/>
    <w:rsid w:val="000C303D"/>
    <w:rsid w:val="000C331D"/>
    <w:rsid w:val="000C3624"/>
    <w:rsid w:val="000C3703"/>
    <w:rsid w:val="000C4907"/>
    <w:rsid w:val="000C5060"/>
    <w:rsid w:val="000C61F8"/>
    <w:rsid w:val="000C64BF"/>
    <w:rsid w:val="000C64EB"/>
    <w:rsid w:val="000C6770"/>
    <w:rsid w:val="000C6930"/>
    <w:rsid w:val="000C6A45"/>
    <w:rsid w:val="000C6E2A"/>
    <w:rsid w:val="000C7BAB"/>
    <w:rsid w:val="000D0412"/>
    <w:rsid w:val="000D147B"/>
    <w:rsid w:val="000D1886"/>
    <w:rsid w:val="000D1FC5"/>
    <w:rsid w:val="000D34AA"/>
    <w:rsid w:val="000D37BC"/>
    <w:rsid w:val="000D4CFC"/>
    <w:rsid w:val="000D58C9"/>
    <w:rsid w:val="000D58EC"/>
    <w:rsid w:val="000D59A4"/>
    <w:rsid w:val="000D6456"/>
    <w:rsid w:val="000D6E35"/>
    <w:rsid w:val="000D6E6D"/>
    <w:rsid w:val="000D6F9E"/>
    <w:rsid w:val="000D7819"/>
    <w:rsid w:val="000E0BC3"/>
    <w:rsid w:val="000E23EE"/>
    <w:rsid w:val="000E2686"/>
    <w:rsid w:val="000E2E3F"/>
    <w:rsid w:val="000E2FC8"/>
    <w:rsid w:val="000E3B4E"/>
    <w:rsid w:val="000E4EDD"/>
    <w:rsid w:val="000E5359"/>
    <w:rsid w:val="000E583E"/>
    <w:rsid w:val="000E59F4"/>
    <w:rsid w:val="000E67B6"/>
    <w:rsid w:val="000E67F8"/>
    <w:rsid w:val="000E6BE4"/>
    <w:rsid w:val="000E789A"/>
    <w:rsid w:val="000E78AF"/>
    <w:rsid w:val="000F02A0"/>
    <w:rsid w:val="000F0537"/>
    <w:rsid w:val="000F0848"/>
    <w:rsid w:val="000F0932"/>
    <w:rsid w:val="000F0D41"/>
    <w:rsid w:val="000F10B1"/>
    <w:rsid w:val="000F129B"/>
    <w:rsid w:val="000F22A9"/>
    <w:rsid w:val="000F2338"/>
    <w:rsid w:val="000F2C7B"/>
    <w:rsid w:val="000F3596"/>
    <w:rsid w:val="000F3BA4"/>
    <w:rsid w:val="000F3C6E"/>
    <w:rsid w:val="000F42C7"/>
    <w:rsid w:val="000F49B7"/>
    <w:rsid w:val="000F4D16"/>
    <w:rsid w:val="000F68DF"/>
    <w:rsid w:val="000F6AEA"/>
    <w:rsid w:val="00100D0A"/>
    <w:rsid w:val="00103C3D"/>
    <w:rsid w:val="001043F9"/>
    <w:rsid w:val="001045BF"/>
    <w:rsid w:val="001045CB"/>
    <w:rsid w:val="00104A5A"/>
    <w:rsid w:val="00104AC5"/>
    <w:rsid w:val="00104D95"/>
    <w:rsid w:val="0010584F"/>
    <w:rsid w:val="00105E17"/>
    <w:rsid w:val="001060CB"/>
    <w:rsid w:val="0010796C"/>
    <w:rsid w:val="00107ACD"/>
    <w:rsid w:val="00107B30"/>
    <w:rsid w:val="0011010F"/>
    <w:rsid w:val="001101DE"/>
    <w:rsid w:val="001102B4"/>
    <w:rsid w:val="00110600"/>
    <w:rsid w:val="001108CE"/>
    <w:rsid w:val="0011139D"/>
    <w:rsid w:val="00112870"/>
    <w:rsid w:val="00112CE5"/>
    <w:rsid w:val="00114C82"/>
    <w:rsid w:val="001150A8"/>
    <w:rsid w:val="00115266"/>
    <w:rsid w:val="00116882"/>
    <w:rsid w:val="00116E4F"/>
    <w:rsid w:val="0011762E"/>
    <w:rsid w:val="001177FE"/>
    <w:rsid w:val="00117A12"/>
    <w:rsid w:val="00120AF4"/>
    <w:rsid w:val="00120CF4"/>
    <w:rsid w:val="001213E0"/>
    <w:rsid w:val="00123117"/>
    <w:rsid w:val="00123B75"/>
    <w:rsid w:val="00125E13"/>
    <w:rsid w:val="00125FE0"/>
    <w:rsid w:val="00126129"/>
    <w:rsid w:val="00126B48"/>
    <w:rsid w:val="001271C7"/>
    <w:rsid w:val="001271DE"/>
    <w:rsid w:val="00127644"/>
    <w:rsid w:val="00130260"/>
    <w:rsid w:val="001306C4"/>
    <w:rsid w:val="001312A3"/>
    <w:rsid w:val="00132964"/>
    <w:rsid w:val="00133293"/>
    <w:rsid w:val="00134D53"/>
    <w:rsid w:val="001351ED"/>
    <w:rsid w:val="001358D2"/>
    <w:rsid w:val="00135AC7"/>
    <w:rsid w:val="00136725"/>
    <w:rsid w:val="001373BE"/>
    <w:rsid w:val="00137575"/>
    <w:rsid w:val="0013781D"/>
    <w:rsid w:val="00137CA0"/>
    <w:rsid w:val="00140344"/>
    <w:rsid w:val="00140E77"/>
    <w:rsid w:val="00141544"/>
    <w:rsid w:val="00141694"/>
    <w:rsid w:val="00141773"/>
    <w:rsid w:val="001419CC"/>
    <w:rsid w:val="00141FDD"/>
    <w:rsid w:val="00143200"/>
    <w:rsid w:val="00143E2E"/>
    <w:rsid w:val="0014406A"/>
    <w:rsid w:val="001442E3"/>
    <w:rsid w:val="001445D6"/>
    <w:rsid w:val="00144621"/>
    <w:rsid w:val="0014493E"/>
    <w:rsid w:val="00146558"/>
    <w:rsid w:val="00146BBD"/>
    <w:rsid w:val="00146C6A"/>
    <w:rsid w:val="00146E82"/>
    <w:rsid w:val="0014774D"/>
    <w:rsid w:val="00147C55"/>
    <w:rsid w:val="001514DA"/>
    <w:rsid w:val="00151559"/>
    <w:rsid w:val="001517B5"/>
    <w:rsid w:val="00151E33"/>
    <w:rsid w:val="001523C5"/>
    <w:rsid w:val="00152807"/>
    <w:rsid w:val="00152816"/>
    <w:rsid w:val="0015317D"/>
    <w:rsid w:val="0015322A"/>
    <w:rsid w:val="0015398E"/>
    <w:rsid w:val="00153D2D"/>
    <w:rsid w:val="00155518"/>
    <w:rsid w:val="00156326"/>
    <w:rsid w:val="00156823"/>
    <w:rsid w:val="001569AC"/>
    <w:rsid w:val="00156EA2"/>
    <w:rsid w:val="00157375"/>
    <w:rsid w:val="00157762"/>
    <w:rsid w:val="001601E0"/>
    <w:rsid w:val="00160AD3"/>
    <w:rsid w:val="001620D2"/>
    <w:rsid w:val="0016337A"/>
    <w:rsid w:val="001635B5"/>
    <w:rsid w:val="00164737"/>
    <w:rsid w:val="00164EA4"/>
    <w:rsid w:val="00165746"/>
    <w:rsid w:val="001660B4"/>
    <w:rsid w:val="001666D0"/>
    <w:rsid w:val="00166A74"/>
    <w:rsid w:val="001670A8"/>
    <w:rsid w:val="001674EC"/>
    <w:rsid w:val="001702E3"/>
    <w:rsid w:val="00170D4E"/>
    <w:rsid w:val="00170EC2"/>
    <w:rsid w:val="00170F2A"/>
    <w:rsid w:val="00171BAA"/>
    <w:rsid w:val="00171FD9"/>
    <w:rsid w:val="001721EA"/>
    <w:rsid w:val="00173A91"/>
    <w:rsid w:val="0017413F"/>
    <w:rsid w:val="00175AD6"/>
    <w:rsid w:val="00175F0E"/>
    <w:rsid w:val="00176610"/>
    <w:rsid w:val="001775AE"/>
    <w:rsid w:val="00177BA8"/>
    <w:rsid w:val="00180947"/>
    <w:rsid w:val="00181C6B"/>
    <w:rsid w:val="00183FC4"/>
    <w:rsid w:val="0018410E"/>
    <w:rsid w:val="001841A4"/>
    <w:rsid w:val="00184BEF"/>
    <w:rsid w:val="00184DAF"/>
    <w:rsid w:val="00185154"/>
    <w:rsid w:val="00185F5F"/>
    <w:rsid w:val="00186693"/>
    <w:rsid w:val="00186AA4"/>
    <w:rsid w:val="00187C1C"/>
    <w:rsid w:val="00187F4F"/>
    <w:rsid w:val="00191F00"/>
    <w:rsid w:val="00192900"/>
    <w:rsid w:val="00193717"/>
    <w:rsid w:val="00193C43"/>
    <w:rsid w:val="001941A5"/>
    <w:rsid w:val="00194215"/>
    <w:rsid w:val="00194331"/>
    <w:rsid w:val="00195713"/>
    <w:rsid w:val="00196C76"/>
    <w:rsid w:val="00197D26"/>
    <w:rsid w:val="001A0C48"/>
    <w:rsid w:val="001A1852"/>
    <w:rsid w:val="001A2E54"/>
    <w:rsid w:val="001A31D9"/>
    <w:rsid w:val="001A4C2B"/>
    <w:rsid w:val="001A5264"/>
    <w:rsid w:val="001A603A"/>
    <w:rsid w:val="001A6531"/>
    <w:rsid w:val="001A7013"/>
    <w:rsid w:val="001A73F6"/>
    <w:rsid w:val="001A7942"/>
    <w:rsid w:val="001A7F85"/>
    <w:rsid w:val="001B04A6"/>
    <w:rsid w:val="001B0F9B"/>
    <w:rsid w:val="001B0FE3"/>
    <w:rsid w:val="001B124C"/>
    <w:rsid w:val="001B1321"/>
    <w:rsid w:val="001B179F"/>
    <w:rsid w:val="001B1B64"/>
    <w:rsid w:val="001B1F51"/>
    <w:rsid w:val="001B2472"/>
    <w:rsid w:val="001B321B"/>
    <w:rsid w:val="001B36C3"/>
    <w:rsid w:val="001B39F8"/>
    <w:rsid w:val="001B4DF2"/>
    <w:rsid w:val="001B57A6"/>
    <w:rsid w:val="001B58F6"/>
    <w:rsid w:val="001B5CF3"/>
    <w:rsid w:val="001B6DB8"/>
    <w:rsid w:val="001B6E31"/>
    <w:rsid w:val="001C024E"/>
    <w:rsid w:val="001C0299"/>
    <w:rsid w:val="001C0915"/>
    <w:rsid w:val="001C1587"/>
    <w:rsid w:val="001C2891"/>
    <w:rsid w:val="001C2A1D"/>
    <w:rsid w:val="001C347F"/>
    <w:rsid w:val="001C361D"/>
    <w:rsid w:val="001C36F0"/>
    <w:rsid w:val="001C3A2F"/>
    <w:rsid w:val="001C3AE9"/>
    <w:rsid w:val="001C3B45"/>
    <w:rsid w:val="001C407F"/>
    <w:rsid w:val="001C4693"/>
    <w:rsid w:val="001C47DE"/>
    <w:rsid w:val="001C4965"/>
    <w:rsid w:val="001C5EAC"/>
    <w:rsid w:val="001C7458"/>
    <w:rsid w:val="001D064C"/>
    <w:rsid w:val="001D09C9"/>
    <w:rsid w:val="001D0D45"/>
    <w:rsid w:val="001D1162"/>
    <w:rsid w:val="001D1585"/>
    <w:rsid w:val="001D1FB6"/>
    <w:rsid w:val="001D2671"/>
    <w:rsid w:val="001D33FB"/>
    <w:rsid w:val="001D3CB4"/>
    <w:rsid w:val="001D40D9"/>
    <w:rsid w:val="001D4BD2"/>
    <w:rsid w:val="001D53CF"/>
    <w:rsid w:val="001D547C"/>
    <w:rsid w:val="001D57B6"/>
    <w:rsid w:val="001D64F6"/>
    <w:rsid w:val="001D6AC2"/>
    <w:rsid w:val="001D6B0B"/>
    <w:rsid w:val="001D6BD4"/>
    <w:rsid w:val="001D6BD7"/>
    <w:rsid w:val="001D6E76"/>
    <w:rsid w:val="001D78E3"/>
    <w:rsid w:val="001E1874"/>
    <w:rsid w:val="001E21AD"/>
    <w:rsid w:val="001E384C"/>
    <w:rsid w:val="001E3A21"/>
    <w:rsid w:val="001E3A32"/>
    <w:rsid w:val="001E3EFD"/>
    <w:rsid w:val="001E4311"/>
    <w:rsid w:val="001E4799"/>
    <w:rsid w:val="001E4820"/>
    <w:rsid w:val="001E4C01"/>
    <w:rsid w:val="001E5430"/>
    <w:rsid w:val="001E57BF"/>
    <w:rsid w:val="001E5EA2"/>
    <w:rsid w:val="001E7089"/>
    <w:rsid w:val="001F110D"/>
    <w:rsid w:val="001F1A6A"/>
    <w:rsid w:val="001F1A98"/>
    <w:rsid w:val="001F242D"/>
    <w:rsid w:val="001F2EB6"/>
    <w:rsid w:val="001F3707"/>
    <w:rsid w:val="001F41AE"/>
    <w:rsid w:val="001F599E"/>
    <w:rsid w:val="001F5DA3"/>
    <w:rsid w:val="001F6230"/>
    <w:rsid w:val="001F635F"/>
    <w:rsid w:val="001F69C9"/>
    <w:rsid w:val="001F776E"/>
    <w:rsid w:val="001F7A45"/>
    <w:rsid w:val="002001D8"/>
    <w:rsid w:val="0020058C"/>
    <w:rsid w:val="00202666"/>
    <w:rsid w:val="0020283B"/>
    <w:rsid w:val="002038F0"/>
    <w:rsid w:val="00203BEA"/>
    <w:rsid w:val="00203EE1"/>
    <w:rsid w:val="00205A2E"/>
    <w:rsid w:val="00207C74"/>
    <w:rsid w:val="00207D9E"/>
    <w:rsid w:val="00207EAA"/>
    <w:rsid w:val="00210070"/>
    <w:rsid w:val="002100CE"/>
    <w:rsid w:val="002108FC"/>
    <w:rsid w:val="00210AB8"/>
    <w:rsid w:val="00210D00"/>
    <w:rsid w:val="0021238C"/>
    <w:rsid w:val="00212D0B"/>
    <w:rsid w:val="0021391A"/>
    <w:rsid w:val="00213F2D"/>
    <w:rsid w:val="00213FA4"/>
    <w:rsid w:val="00213FF0"/>
    <w:rsid w:val="00214248"/>
    <w:rsid w:val="00215265"/>
    <w:rsid w:val="00215936"/>
    <w:rsid w:val="002168AB"/>
    <w:rsid w:val="0021690B"/>
    <w:rsid w:val="00217BB9"/>
    <w:rsid w:val="00217FEB"/>
    <w:rsid w:val="002204CD"/>
    <w:rsid w:val="00220E9C"/>
    <w:rsid w:val="00221F38"/>
    <w:rsid w:val="002223EF"/>
    <w:rsid w:val="002231E8"/>
    <w:rsid w:val="0022382A"/>
    <w:rsid w:val="002239F9"/>
    <w:rsid w:val="00223D9E"/>
    <w:rsid w:val="0022471E"/>
    <w:rsid w:val="00224A18"/>
    <w:rsid w:val="00224E37"/>
    <w:rsid w:val="0022528F"/>
    <w:rsid w:val="00225EC8"/>
    <w:rsid w:val="00225F37"/>
    <w:rsid w:val="00226C2E"/>
    <w:rsid w:val="00227AB4"/>
    <w:rsid w:val="002302F5"/>
    <w:rsid w:val="00230BDB"/>
    <w:rsid w:val="00231485"/>
    <w:rsid w:val="0023168C"/>
    <w:rsid w:val="00231B58"/>
    <w:rsid w:val="00232094"/>
    <w:rsid w:val="002331F2"/>
    <w:rsid w:val="00233584"/>
    <w:rsid w:val="00233AA6"/>
    <w:rsid w:val="0023404C"/>
    <w:rsid w:val="002343C2"/>
    <w:rsid w:val="00234BB3"/>
    <w:rsid w:val="00234BBB"/>
    <w:rsid w:val="002355FC"/>
    <w:rsid w:val="00235B18"/>
    <w:rsid w:val="00235DE0"/>
    <w:rsid w:val="00235F47"/>
    <w:rsid w:val="002363F0"/>
    <w:rsid w:val="00237071"/>
    <w:rsid w:val="00237106"/>
    <w:rsid w:val="002400D8"/>
    <w:rsid w:val="00240B36"/>
    <w:rsid w:val="002412C3"/>
    <w:rsid w:val="0024162D"/>
    <w:rsid w:val="00241B38"/>
    <w:rsid w:val="00242976"/>
    <w:rsid w:val="00242B34"/>
    <w:rsid w:val="00242D27"/>
    <w:rsid w:val="00243FEA"/>
    <w:rsid w:val="00244E35"/>
    <w:rsid w:val="002454D2"/>
    <w:rsid w:val="00245852"/>
    <w:rsid w:val="00245A9D"/>
    <w:rsid w:val="0024686C"/>
    <w:rsid w:val="00246F32"/>
    <w:rsid w:val="00246F83"/>
    <w:rsid w:val="002476A4"/>
    <w:rsid w:val="00247B63"/>
    <w:rsid w:val="00247D1F"/>
    <w:rsid w:val="0025087E"/>
    <w:rsid w:val="00250976"/>
    <w:rsid w:val="00250A53"/>
    <w:rsid w:val="00251DCE"/>
    <w:rsid w:val="00252727"/>
    <w:rsid w:val="00252D5E"/>
    <w:rsid w:val="00253067"/>
    <w:rsid w:val="00253AE1"/>
    <w:rsid w:val="00253AE3"/>
    <w:rsid w:val="00254A83"/>
    <w:rsid w:val="00255CE7"/>
    <w:rsid w:val="00256B86"/>
    <w:rsid w:val="002571B3"/>
    <w:rsid w:val="0025734E"/>
    <w:rsid w:val="00257FC8"/>
    <w:rsid w:val="0026048F"/>
    <w:rsid w:val="00262422"/>
    <w:rsid w:val="0026262D"/>
    <w:rsid w:val="0026268C"/>
    <w:rsid w:val="002626AC"/>
    <w:rsid w:val="0026292E"/>
    <w:rsid w:val="00264200"/>
    <w:rsid w:val="00264A30"/>
    <w:rsid w:val="00265CF7"/>
    <w:rsid w:val="00265E72"/>
    <w:rsid w:val="00266285"/>
    <w:rsid w:val="002667A4"/>
    <w:rsid w:val="00267220"/>
    <w:rsid w:val="00267CEB"/>
    <w:rsid w:val="00267F20"/>
    <w:rsid w:val="0027011C"/>
    <w:rsid w:val="00271739"/>
    <w:rsid w:val="00271FCF"/>
    <w:rsid w:val="002725EA"/>
    <w:rsid w:val="002726DE"/>
    <w:rsid w:val="00272A55"/>
    <w:rsid w:val="00272D51"/>
    <w:rsid w:val="00273719"/>
    <w:rsid w:val="002742F2"/>
    <w:rsid w:val="00274417"/>
    <w:rsid w:val="0027459C"/>
    <w:rsid w:val="002745A8"/>
    <w:rsid w:val="00274D89"/>
    <w:rsid w:val="00274D9A"/>
    <w:rsid w:val="00274DF2"/>
    <w:rsid w:val="002761D9"/>
    <w:rsid w:val="002776C4"/>
    <w:rsid w:val="00280F0C"/>
    <w:rsid w:val="0028155C"/>
    <w:rsid w:val="002816FA"/>
    <w:rsid w:val="0028187C"/>
    <w:rsid w:val="00281C0E"/>
    <w:rsid w:val="002821FA"/>
    <w:rsid w:val="00283050"/>
    <w:rsid w:val="00283206"/>
    <w:rsid w:val="00283586"/>
    <w:rsid w:val="00283919"/>
    <w:rsid w:val="00284998"/>
    <w:rsid w:val="002849DC"/>
    <w:rsid w:val="00284C17"/>
    <w:rsid w:val="00284D2B"/>
    <w:rsid w:val="0028529F"/>
    <w:rsid w:val="0028674B"/>
    <w:rsid w:val="00286D6D"/>
    <w:rsid w:val="002873CA"/>
    <w:rsid w:val="00287A7C"/>
    <w:rsid w:val="00287ED5"/>
    <w:rsid w:val="002902C1"/>
    <w:rsid w:val="00290A03"/>
    <w:rsid w:val="0029157B"/>
    <w:rsid w:val="00291879"/>
    <w:rsid w:val="00291D56"/>
    <w:rsid w:val="00292024"/>
    <w:rsid w:val="00292134"/>
    <w:rsid w:val="00292266"/>
    <w:rsid w:val="0029261C"/>
    <w:rsid w:val="00292F8E"/>
    <w:rsid w:val="002948EC"/>
    <w:rsid w:val="0029506B"/>
    <w:rsid w:val="002950FD"/>
    <w:rsid w:val="0029527E"/>
    <w:rsid w:val="002977C9"/>
    <w:rsid w:val="00297B82"/>
    <w:rsid w:val="00297CDA"/>
    <w:rsid w:val="00297EFD"/>
    <w:rsid w:val="002A0413"/>
    <w:rsid w:val="002A0493"/>
    <w:rsid w:val="002A0924"/>
    <w:rsid w:val="002A0ADD"/>
    <w:rsid w:val="002A106A"/>
    <w:rsid w:val="002A183F"/>
    <w:rsid w:val="002A249A"/>
    <w:rsid w:val="002A293D"/>
    <w:rsid w:val="002A2E98"/>
    <w:rsid w:val="002A3C44"/>
    <w:rsid w:val="002A3E63"/>
    <w:rsid w:val="002A656F"/>
    <w:rsid w:val="002A6901"/>
    <w:rsid w:val="002A77E9"/>
    <w:rsid w:val="002A7D5D"/>
    <w:rsid w:val="002B0731"/>
    <w:rsid w:val="002B115A"/>
    <w:rsid w:val="002B1273"/>
    <w:rsid w:val="002B146D"/>
    <w:rsid w:val="002B1BA7"/>
    <w:rsid w:val="002B1F2D"/>
    <w:rsid w:val="002B2114"/>
    <w:rsid w:val="002B3862"/>
    <w:rsid w:val="002B3F81"/>
    <w:rsid w:val="002B5BEF"/>
    <w:rsid w:val="002C01ED"/>
    <w:rsid w:val="002C054F"/>
    <w:rsid w:val="002C0B78"/>
    <w:rsid w:val="002C1231"/>
    <w:rsid w:val="002C13C3"/>
    <w:rsid w:val="002C145A"/>
    <w:rsid w:val="002C1D20"/>
    <w:rsid w:val="002C251E"/>
    <w:rsid w:val="002C2523"/>
    <w:rsid w:val="002C2579"/>
    <w:rsid w:val="002C3467"/>
    <w:rsid w:val="002C3CFF"/>
    <w:rsid w:val="002C413F"/>
    <w:rsid w:val="002C425B"/>
    <w:rsid w:val="002C4CA6"/>
    <w:rsid w:val="002C4FF3"/>
    <w:rsid w:val="002C5099"/>
    <w:rsid w:val="002C5DEA"/>
    <w:rsid w:val="002C6F38"/>
    <w:rsid w:val="002C6F63"/>
    <w:rsid w:val="002C7A25"/>
    <w:rsid w:val="002C7D93"/>
    <w:rsid w:val="002D1A45"/>
    <w:rsid w:val="002D22DC"/>
    <w:rsid w:val="002D23CC"/>
    <w:rsid w:val="002D32A1"/>
    <w:rsid w:val="002D425C"/>
    <w:rsid w:val="002D43B8"/>
    <w:rsid w:val="002D45F1"/>
    <w:rsid w:val="002D4C83"/>
    <w:rsid w:val="002D56A7"/>
    <w:rsid w:val="002D5F31"/>
    <w:rsid w:val="002D61B6"/>
    <w:rsid w:val="002D6774"/>
    <w:rsid w:val="002D67FE"/>
    <w:rsid w:val="002D6EBD"/>
    <w:rsid w:val="002D71B9"/>
    <w:rsid w:val="002D796B"/>
    <w:rsid w:val="002D7AD2"/>
    <w:rsid w:val="002D7B4D"/>
    <w:rsid w:val="002E2249"/>
    <w:rsid w:val="002E26C6"/>
    <w:rsid w:val="002E26D6"/>
    <w:rsid w:val="002E31E2"/>
    <w:rsid w:val="002E32E4"/>
    <w:rsid w:val="002E3F72"/>
    <w:rsid w:val="002E4667"/>
    <w:rsid w:val="002E4D7C"/>
    <w:rsid w:val="002E69AE"/>
    <w:rsid w:val="002E6FDA"/>
    <w:rsid w:val="002E7999"/>
    <w:rsid w:val="002F01E0"/>
    <w:rsid w:val="002F0338"/>
    <w:rsid w:val="002F1B41"/>
    <w:rsid w:val="002F25D0"/>
    <w:rsid w:val="002F2C4A"/>
    <w:rsid w:val="002F3037"/>
    <w:rsid w:val="002F347E"/>
    <w:rsid w:val="002F3DB2"/>
    <w:rsid w:val="002F479F"/>
    <w:rsid w:val="002F5866"/>
    <w:rsid w:val="002F634D"/>
    <w:rsid w:val="002F6535"/>
    <w:rsid w:val="002F7048"/>
    <w:rsid w:val="002F72E7"/>
    <w:rsid w:val="002F73CB"/>
    <w:rsid w:val="00300170"/>
    <w:rsid w:val="0030177F"/>
    <w:rsid w:val="00302ED6"/>
    <w:rsid w:val="00302FC5"/>
    <w:rsid w:val="0030339C"/>
    <w:rsid w:val="003033CD"/>
    <w:rsid w:val="00303966"/>
    <w:rsid w:val="00304671"/>
    <w:rsid w:val="0030534D"/>
    <w:rsid w:val="003055AC"/>
    <w:rsid w:val="00305C30"/>
    <w:rsid w:val="00305EFB"/>
    <w:rsid w:val="0030602C"/>
    <w:rsid w:val="00306C82"/>
    <w:rsid w:val="00306E1D"/>
    <w:rsid w:val="00306EDD"/>
    <w:rsid w:val="0030789B"/>
    <w:rsid w:val="00307DAC"/>
    <w:rsid w:val="00307E69"/>
    <w:rsid w:val="00310BCC"/>
    <w:rsid w:val="00310E0F"/>
    <w:rsid w:val="003116FF"/>
    <w:rsid w:val="003122E1"/>
    <w:rsid w:val="00313069"/>
    <w:rsid w:val="003133A8"/>
    <w:rsid w:val="00313C11"/>
    <w:rsid w:val="0031408D"/>
    <w:rsid w:val="003144F7"/>
    <w:rsid w:val="003146E0"/>
    <w:rsid w:val="00314BB2"/>
    <w:rsid w:val="003150A2"/>
    <w:rsid w:val="00315E01"/>
    <w:rsid w:val="003160D8"/>
    <w:rsid w:val="00316335"/>
    <w:rsid w:val="00316C40"/>
    <w:rsid w:val="00317E11"/>
    <w:rsid w:val="00321B6D"/>
    <w:rsid w:val="00321C1F"/>
    <w:rsid w:val="00323BD7"/>
    <w:rsid w:val="003241CD"/>
    <w:rsid w:val="00324D6D"/>
    <w:rsid w:val="00324E3A"/>
    <w:rsid w:val="003254A7"/>
    <w:rsid w:val="003258C2"/>
    <w:rsid w:val="003264A0"/>
    <w:rsid w:val="00326CD6"/>
    <w:rsid w:val="00326F81"/>
    <w:rsid w:val="00327AA0"/>
    <w:rsid w:val="00327BD8"/>
    <w:rsid w:val="0033051D"/>
    <w:rsid w:val="0033080A"/>
    <w:rsid w:val="003309B3"/>
    <w:rsid w:val="0033177D"/>
    <w:rsid w:val="003317F7"/>
    <w:rsid w:val="00331D12"/>
    <w:rsid w:val="003322D4"/>
    <w:rsid w:val="003328DE"/>
    <w:rsid w:val="00333556"/>
    <w:rsid w:val="003338CF"/>
    <w:rsid w:val="00334718"/>
    <w:rsid w:val="00334C91"/>
    <w:rsid w:val="003357D0"/>
    <w:rsid w:val="0033619E"/>
    <w:rsid w:val="00336A69"/>
    <w:rsid w:val="00336B5E"/>
    <w:rsid w:val="00336C34"/>
    <w:rsid w:val="00340113"/>
    <w:rsid w:val="00340CC9"/>
    <w:rsid w:val="00341575"/>
    <w:rsid w:val="00342BBB"/>
    <w:rsid w:val="0034305F"/>
    <w:rsid w:val="0034328E"/>
    <w:rsid w:val="003437BC"/>
    <w:rsid w:val="003442E8"/>
    <w:rsid w:val="00344881"/>
    <w:rsid w:val="003449E4"/>
    <w:rsid w:val="00344B18"/>
    <w:rsid w:val="00344E61"/>
    <w:rsid w:val="003453B5"/>
    <w:rsid w:val="0034551D"/>
    <w:rsid w:val="00346160"/>
    <w:rsid w:val="0034618A"/>
    <w:rsid w:val="00346CA0"/>
    <w:rsid w:val="00347958"/>
    <w:rsid w:val="00350210"/>
    <w:rsid w:val="0035073A"/>
    <w:rsid w:val="00350CCE"/>
    <w:rsid w:val="00350FFD"/>
    <w:rsid w:val="00352308"/>
    <w:rsid w:val="00352A45"/>
    <w:rsid w:val="00352F37"/>
    <w:rsid w:val="0035330F"/>
    <w:rsid w:val="00353710"/>
    <w:rsid w:val="003537A0"/>
    <w:rsid w:val="0035426F"/>
    <w:rsid w:val="00354F6C"/>
    <w:rsid w:val="0035505E"/>
    <w:rsid w:val="00355C5F"/>
    <w:rsid w:val="00355D76"/>
    <w:rsid w:val="003561B3"/>
    <w:rsid w:val="003568FC"/>
    <w:rsid w:val="003569DD"/>
    <w:rsid w:val="00356AA7"/>
    <w:rsid w:val="00356AB6"/>
    <w:rsid w:val="003570E3"/>
    <w:rsid w:val="003577B6"/>
    <w:rsid w:val="00357897"/>
    <w:rsid w:val="003579DE"/>
    <w:rsid w:val="00357C9B"/>
    <w:rsid w:val="0036003E"/>
    <w:rsid w:val="003604CC"/>
    <w:rsid w:val="003605C8"/>
    <w:rsid w:val="00360605"/>
    <w:rsid w:val="00360ED7"/>
    <w:rsid w:val="00361964"/>
    <w:rsid w:val="00361B2D"/>
    <w:rsid w:val="00362AA4"/>
    <w:rsid w:val="00362E86"/>
    <w:rsid w:val="003635C1"/>
    <w:rsid w:val="003637FF"/>
    <w:rsid w:val="003645D8"/>
    <w:rsid w:val="00365B74"/>
    <w:rsid w:val="00366374"/>
    <w:rsid w:val="00366B26"/>
    <w:rsid w:val="00366D59"/>
    <w:rsid w:val="00366F08"/>
    <w:rsid w:val="0036754F"/>
    <w:rsid w:val="00367A1D"/>
    <w:rsid w:val="00367D41"/>
    <w:rsid w:val="0037032C"/>
    <w:rsid w:val="0037087C"/>
    <w:rsid w:val="00370AC5"/>
    <w:rsid w:val="00372000"/>
    <w:rsid w:val="0037206D"/>
    <w:rsid w:val="00372DF7"/>
    <w:rsid w:val="0037334D"/>
    <w:rsid w:val="0037361C"/>
    <w:rsid w:val="003738EC"/>
    <w:rsid w:val="003740A4"/>
    <w:rsid w:val="003757DE"/>
    <w:rsid w:val="003769A9"/>
    <w:rsid w:val="00376E49"/>
    <w:rsid w:val="003771E5"/>
    <w:rsid w:val="00377906"/>
    <w:rsid w:val="00380B03"/>
    <w:rsid w:val="00380D41"/>
    <w:rsid w:val="003815BD"/>
    <w:rsid w:val="00381649"/>
    <w:rsid w:val="00381C0C"/>
    <w:rsid w:val="003821A7"/>
    <w:rsid w:val="00382B09"/>
    <w:rsid w:val="00383229"/>
    <w:rsid w:val="00384199"/>
    <w:rsid w:val="003841DB"/>
    <w:rsid w:val="00385E0F"/>
    <w:rsid w:val="00386468"/>
    <w:rsid w:val="00386709"/>
    <w:rsid w:val="0038693C"/>
    <w:rsid w:val="00387A7F"/>
    <w:rsid w:val="00387D6C"/>
    <w:rsid w:val="00387D7F"/>
    <w:rsid w:val="00391027"/>
    <w:rsid w:val="003916BD"/>
    <w:rsid w:val="003917D1"/>
    <w:rsid w:val="00391B5C"/>
    <w:rsid w:val="00392376"/>
    <w:rsid w:val="00392A8B"/>
    <w:rsid w:val="00393A75"/>
    <w:rsid w:val="00393E45"/>
    <w:rsid w:val="0039436E"/>
    <w:rsid w:val="003944A0"/>
    <w:rsid w:val="003945A1"/>
    <w:rsid w:val="003955F5"/>
    <w:rsid w:val="00395C76"/>
    <w:rsid w:val="00396151"/>
    <w:rsid w:val="003971CE"/>
    <w:rsid w:val="003A20A3"/>
    <w:rsid w:val="003A28AE"/>
    <w:rsid w:val="003A3A8B"/>
    <w:rsid w:val="003A3BE5"/>
    <w:rsid w:val="003A4004"/>
    <w:rsid w:val="003A41BE"/>
    <w:rsid w:val="003A49C4"/>
    <w:rsid w:val="003A5004"/>
    <w:rsid w:val="003A5432"/>
    <w:rsid w:val="003A57C5"/>
    <w:rsid w:val="003A58F0"/>
    <w:rsid w:val="003A59B7"/>
    <w:rsid w:val="003A5B69"/>
    <w:rsid w:val="003A5DBB"/>
    <w:rsid w:val="003A788B"/>
    <w:rsid w:val="003A7BBB"/>
    <w:rsid w:val="003B11F4"/>
    <w:rsid w:val="003B13FF"/>
    <w:rsid w:val="003B16A6"/>
    <w:rsid w:val="003B21DF"/>
    <w:rsid w:val="003B28D3"/>
    <w:rsid w:val="003B2F7A"/>
    <w:rsid w:val="003B2FFD"/>
    <w:rsid w:val="003B304D"/>
    <w:rsid w:val="003B3283"/>
    <w:rsid w:val="003B359C"/>
    <w:rsid w:val="003B3AC8"/>
    <w:rsid w:val="003B4011"/>
    <w:rsid w:val="003B5494"/>
    <w:rsid w:val="003B594F"/>
    <w:rsid w:val="003B5BB8"/>
    <w:rsid w:val="003B5FCD"/>
    <w:rsid w:val="003B66C3"/>
    <w:rsid w:val="003B6AA1"/>
    <w:rsid w:val="003B725D"/>
    <w:rsid w:val="003B7932"/>
    <w:rsid w:val="003C0152"/>
    <w:rsid w:val="003C0803"/>
    <w:rsid w:val="003C0D16"/>
    <w:rsid w:val="003C13F2"/>
    <w:rsid w:val="003C171D"/>
    <w:rsid w:val="003C184A"/>
    <w:rsid w:val="003C24C5"/>
    <w:rsid w:val="003C2C3B"/>
    <w:rsid w:val="003C2FD2"/>
    <w:rsid w:val="003C3CF6"/>
    <w:rsid w:val="003C5566"/>
    <w:rsid w:val="003C5967"/>
    <w:rsid w:val="003C5A3C"/>
    <w:rsid w:val="003C5D33"/>
    <w:rsid w:val="003C5DC4"/>
    <w:rsid w:val="003C6C6A"/>
    <w:rsid w:val="003C724E"/>
    <w:rsid w:val="003C73CD"/>
    <w:rsid w:val="003C7D38"/>
    <w:rsid w:val="003D0277"/>
    <w:rsid w:val="003D05F9"/>
    <w:rsid w:val="003D0636"/>
    <w:rsid w:val="003D2194"/>
    <w:rsid w:val="003D359E"/>
    <w:rsid w:val="003D3A2A"/>
    <w:rsid w:val="003D5B3D"/>
    <w:rsid w:val="003D5F92"/>
    <w:rsid w:val="003D6463"/>
    <w:rsid w:val="003D69BF"/>
    <w:rsid w:val="003D75D0"/>
    <w:rsid w:val="003D7B1D"/>
    <w:rsid w:val="003D7C9A"/>
    <w:rsid w:val="003D7D8D"/>
    <w:rsid w:val="003E081A"/>
    <w:rsid w:val="003E1817"/>
    <w:rsid w:val="003E19A1"/>
    <w:rsid w:val="003E19F6"/>
    <w:rsid w:val="003E1B94"/>
    <w:rsid w:val="003E28E0"/>
    <w:rsid w:val="003E343D"/>
    <w:rsid w:val="003E494F"/>
    <w:rsid w:val="003E4BB5"/>
    <w:rsid w:val="003E5BA6"/>
    <w:rsid w:val="003E61CA"/>
    <w:rsid w:val="003F05AF"/>
    <w:rsid w:val="003F05E7"/>
    <w:rsid w:val="003F0CC4"/>
    <w:rsid w:val="003F1294"/>
    <w:rsid w:val="003F1E42"/>
    <w:rsid w:val="003F202C"/>
    <w:rsid w:val="003F2BBC"/>
    <w:rsid w:val="003F39DF"/>
    <w:rsid w:val="003F4E33"/>
    <w:rsid w:val="003F52EC"/>
    <w:rsid w:val="003F55F4"/>
    <w:rsid w:val="003F573F"/>
    <w:rsid w:val="003F6CB2"/>
    <w:rsid w:val="003F7019"/>
    <w:rsid w:val="003F71DC"/>
    <w:rsid w:val="003F748A"/>
    <w:rsid w:val="004006BF"/>
    <w:rsid w:val="00401889"/>
    <w:rsid w:val="00402E5C"/>
    <w:rsid w:val="004030EF"/>
    <w:rsid w:val="0040312D"/>
    <w:rsid w:val="004031E1"/>
    <w:rsid w:val="00403A96"/>
    <w:rsid w:val="00404A1B"/>
    <w:rsid w:val="00404CDC"/>
    <w:rsid w:val="004057ED"/>
    <w:rsid w:val="00406A6D"/>
    <w:rsid w:val="00406D0D"/>
    <w:rsid w:val="00406E67"/>
    <w:rsid w:val="00406F56"/>
    <w:rsid w:val="00407C66"/>
    <w:rsid w:val="00407D70"/>
    <w:rsid w:val="004105A0"/>
    <w:rsid w:val="00410FE7"/>
    <w:rsid w:val="00411DA5"/>
    <w:rsid w:val="00411EBD"/>
    <w:rsid w:val="004120FB"/>
    <w:rsid w:val="004136A8"/>
    <w:rsid w:val="00414CEC"/>
    <w:rsid w:val="00415379"/>
    <w:rsid w:val="00415778"/>
    <w:rsid w:val="00415C95"/>
    <w:rsid w:val="004174CF"/>
    <w:rsid w:val="00417FE6"/>
    <w:rsid w:val="004200B4"/>
    <w:rsid w:val="004201EA"/>
    <w:rsid w:val="004206E6"/>
    <w:rsid w:val="00420CAD"/>
    <w:rsid w:val="00420DD7"/>
    <w:rsid w:val="00421ADA"/>
    <w:rsid w:val="004229CB"/>
    <w:rsid w:val="004239D8"/>
    <w:rsid w:val="00423A9D"/>
    <w:rsid w:val="00423ACE"/>
    <w:rsid w:val="00423FB7"/>
    <w:rsid w:val="0042508C"/>
    <w:rsid w:val="00425789"/>
    <w:rsid w:val="00425D5A"/>
    <w:rsid w:val="004264AE"/>
    <w:rsid w:val="00426F7E"/>
    <w:rsid w:val="00427292"/>
    <w:rsid w:val="004307DD"/>
    <w:rsid w:val="00430BF0"/>
    <w:rsid w:val="004314A1"/>
    <w:rsid w:val="0043187C"/>
    <w:rsid w:val="00432761"/>
    <w:rsid w:val="004327DF"/>
    <w:rsid w:val="004336C3"/>
    <w:rsid w:val="00433D86"/>
    <w:rsid w:val="00433DF7"/>
    <w:rsid w:val="0043410E"/>
    <w:rsid w:val="004343E0"/>
    <w:rsid w:val="00435077"/>
    <w:rsid w:val="004352F0"/>
    <w:rsid w:val="00435D40"/>
    <w:rsid w:val="00435EFF"/>
    <w:rsid w:val="00436E11"/>
    <w:rsid w:val="00437173"/>
    <w:rsid w:val="00440406"/>
    <w:rsid w:val="0044041F"/>
    <w:rsid w:val="0044057A"/>
    <w:rsid w:val="0044119D"/>
    <w:rsid w:val="004411FF"/>
    <w:rsid w:val="00441718"/>
    <w:rsid w:val="00441A79"/>
    <w:rsid w:val="00441B5A"/>
    <w:rsid w:val="00441C37"/>
    <w:rsid w:val="00441CF7"/>
    <w:rsid w:val="0044225F"/>
    <w:rsid w:val="00442882"/>
    <w:rsid w:val="00442BAC"/>
    <w:rsid w:val="004434C6"/>
    <w:rsid w:val="00443E51"/>
    <w:rsid w:val="004442A1"/>
    <w:rsid w:val="004452E7"/>
    <w:rsid w:val="00445D1C"/>
    <w:rsid w:val="00445F8D"/>
    <w:rsid w:val="0044705F"/>
    <w:rsid w:val="00447401"/>
    <w:rsid w:val="0044771D"/>
    <w:rsid w:val="00447A91"/>
    <w:rsid w:val="00450864"/>
    <w:rsid w:val="00450F50"/>
    <w:rsid w:val="004511AC"/>
    <w:rsid w:val="00452460"/>
    <w:rsid w:val="0045329B"/>
    <w:rsid w:val="004538E3"/>
    <w:rsid w:val="00453BCD"/>
    <w:rsid w:val="004541E4"/>
    <w:rsid w:val="00454CC1"/>
    <w:rsid w:val="00455870"/>
    <w:rsid w:val="00455D0D"/>
    <w:rsid w:val="004563E1"/>
    <w:rsid w:val="004568E3"/>
    <w:rsid w:val="00456FE5"/>
    <w:rsid w:val="00461074"/>
    <w:rsid w:val="00461490"/>
    <w:rsid w:val="00461FEC"/>
    <w:rsid w:val="00462795"/>
    <w:rsid w:val="004635FC"/>
    <w:rsid w:val="004639C3"/>
    <w:rsid w:val="00464393"/>
    <w:rsid w:val="00466893"/>
    <w:rsid w:val="00466AFF"/>
    <w:rsid w:val="0046703F"/>
    <w:rsid w:val="004675BB"/>
    <w:rsid w:val="0047095A"/>
    <w:rsid w:val="00470E3D"/>
    <w:rsid w:val="004719D1"/>
    <w:rsid w:val="0047225C"/>
    <w:rsid w:val="00472A81"/>
    <w:rsid w:val="00473706"/>
    <w:rsid w:val="0047384B"/>
    <w:rsid w:val="00474907"/>
    <w:rsid w:val="004749B7"/>
    <w:rsid w:val="004759D7"/>
    <w:rsid w:val="004766A4"/>
    <w:rsid w:val="0047676E"/>
    <w:rsid w:val="00477241"/>
    <w:rsid w:val="00477522"/>
    <w:rsid w:val="00477C5E"/>
    <w:rsid w:val="00480A34"/>
    <w:rsid w:val="00481296"/>
    <w:rsid w:val="004812D3"/>
    <w:rsid w:val="004813CA"/>
    <w:rsid w:val="00481B81"/>
    <w:rsid w:val="0048219A"/>
    <w:rsid w:val="0048384F"/>
    <w:rsid w:val="00483D37"/>
    <w:rsid w:val="00484621"/>
    <w:rsid w:val="00484E16"/>
    <w:rsid w:val="00484EBF"/>
    <w:rsid w:val="004851F3"/>
    <w:rsid w:val="00486212"/>
    <w:rsid w:val="0048628A"/>
    <w:rsid w:val="004863D0"/>
    <w:rsid w:val="004866C9"/>
    <w:rsid w:val="004866EC"/>
    <w:rsid w:val="00486ACE"/>
    <w:rsid w:val="00486B60"/>
    <w:rsid w:val="004875C8"/>
    <w:rsid w:val="00490611"/>
    <w:rsid w:val="004916C8"/>
    <w:rsid w:val="00492482"/>
    <w:rsid w:val="00493124"/>
    <w:rsid w:val="00493306"/>
    <w:rsid w:val="00493506"/>
    <w:rsid w:val="004936B8"/>
    <w:rsid w:val="00493A5E"/>
    <w:rsid w:val="00493BC2"/>
    <w:rsid w:val="0049442C"/>
    <w:rsid w:val="00494554"/>
    <w:rsid w:val="00494858"/>
    <w:rsid w:val="00494F7B"/>
    <w:rsid w:val="004950DA"/>
    <w:rsid w:val="004962D6"/>
    <w:rsid w:val="004964E1"/>
    <w:rsid w:val="004965CD"/>
    <w:rsid w:val="00496FE0"/>
    <w:rsid w:val="004971DF"/>
    <w:rsid w:val="004972DA"/>
    <w:rsid w:val="004974E7"/>
    <w:rsid w:val="004976AF"/>
    <w:rsid w:val="004A0768"/>
    <w:rsid w:val="004A1788"/>
    <w:rsid w:val="004A1B64"/>
    <w:rsid w:val="004A2025"/>
    <w:rsid w:val="004A237F"/>
    <w:rsid w:val="004A2AFC"/>
    <w:rsid w:val="004A312F"/>
    <w:rsid w:val="004A3E47"/>
    <w:rsid w:val="004A3E83"/>
    <w:rsid w:val="004A407F"/>
    <w:rsid w:val="004A4D22"/>
    <w:rsid w:val="004A6151"/>
    <w:rsid w:val="004A6525"/>
    <w:rsid w:val="004A6669"/>
    <w:rsid w:val="004A6B33"/>
    <w:rsid w:val="004A75FF"/>
    <w:rsid w:val="004A774A"/>
    <w:rsid w:val="004A7AC5"/>
    <w:rsid w:val="004B02A8"/>
    <w:rsid w:val="004B0C18"/>
    <w:rsid w:val="004B1066"/>
    <w:rsid w:val="004B11B0"/>
    <w:rsid w:val="004B1E35"/>
    <w:rsid w:val="004B2798"/>
    <w:rsid w:val="004B2A1D"/>
    <w:rsid w:val="004B2FDB"/>
    <w:rsid w:val="004B3210"/>
    <w:rsid w:val="004B3CDE"/>
    <w:rsid w:val="004B3FC8"/>
    <w:rsid w:val="004B4936"/>
    <w:rsid w:val="004B5006"/>
    <w:rsid w:val="004B5942"/>
    <w:rsid w:val="004B68F9"/>
    <w:rsid w:val="004B7257"/>
    <w:rsid w:val="004B7A00"/>
    <w:rsid w:val="004C022B"/>
    <w:rsid w:val="004C09EF"/>
    <w:rsid w:val="004C0AB0"/>
    <w:rsid w:val="004C0FBE"/>
    <w:rsid w:val="004C15C2"/>
    <w:rsid w:val="004C170B"/>
    <w:rsid w:val="004C2162"/>
    <w:rsid w:val="004C2AB7"/>
    <w:rsid w:val="004C2F03"/>
    <w:rsid w:val="004C2FFF"/>
    <w:rsid w:val="004C416B"/>
    <w:rsid w:val="004C428B"/>
    <w:rsid w:val="004C4E89"/>
    <w:rsid w:val="004C54B2"/>
    <w:rsid w:val="004C7568"/>
    <w:rsid w:val="004C7BBC"/>
    <w:rsid w:val="004D042F"/>
    <w:rsid w:val="004D04F5"/>
    <w:rsid w:val="004D1226"/>
    <w:rsid w:val="004D12CD"/>
    <w:rsid w:val="004D138B"/>
    <w:rsid w:val="004D1799"/>
    <w:rsid w:val="004D1819"/>
    <w:rsid w:val="004D1A5D"/>
    <w:rsid w:val="004D1B60"/>
    <w:rsid w:val="004D277E"/>
    <w:rsid w:val="004D2BA1"/>
    <w:rsid w:val="004D372E"/>
    <w:rsid w:val="004D42C7"/>
    <w:rsid w:val="004D4B5D"/>
    <w:rsid w:val="004D58DF"/>
    <w:rsid w:val="004D59B1"/>
    <w:rsid w:val="004D609D"/>
    <w:rsid w:val="004D624F"/>
    <w:rsid w:val="004D647C"/>
    <w:rsid w:val="004D663E"/>
    <w:rsid w:val="004D6C3E"/>
    <w:rsid w:val="004D6EB4"/>
    <w:rsid w:val="004E0774"/>
    <w:rsid w:val="004E0902"/>
    <w:rsid w:val="004E0B97"/>
    <w:rsid w:val="004E0BA2"/>
    <w:rsid w:val="004E0C36"/>
    <w:rsid w:val="004E0FBF"/>
    <w:rsid w:val="004E1008"/>
    <w:rsid w:val="004E1764"/>
    <w:rsid w:val="004E178B"/>
    <w:rsid w:val="004E1937"/>
    <w:rsid w:val="004E2122"/>
    <w:rsid w:val="004E2362"/>
    <w:rsid w:val="004E27BB"/>
    <w:rsid w:val="004E3447"/>
    <w:rsid w:val="004E3868"/>
    <w:rsid w:val="004E39D2"/>
    <w:rsid w:val="004E4FF0"/>
    <w:rsid w:val="004E51F9"/>
    <w:rsid w:val="004E61BF"/>
    <w:rsid w:val="004E667D"/>
    <w:rsid w:val="004E6849"/>
    <w:rsid w:val="004E6FE6"/>
    <w:rsid w:val="004E777C"/>
    <w:rsid w:val="004E793A"/>
    <w:rsid w:val="004E79DA"/>
    <w:rsid w:val="004F019F"/>
    <w:rsid w:val="004F0594"/>
    <w:rsid w:val="004F0CB1"/>
    <w:rsid w:val="004F1697"/>
    <w:rsid w:val="004F24A6"/>
    <w:rsid w:val="004F2EE2"/>
    <w:rsid w:val="004F300D"/>
    <w:rsid w:val="004F3419"/>
    <w:rsid w:val="004F377C"/>
    <w:rsid w:val="004F3A91"/>
    <w:rsid w:val="004F41A5"/>
    <w:rsid w:val="004F423B"/>
    <w:rsid w:val="004F472C"/>
    <w:rsid w:val="004F491B"/>
    <w:rsid w:val="004F58A3"/>
    <w:rsid w:val="004F5B65"/>
    <w:rsid w:val="004F649D"/>
    <w:rsid w:val="004F6606"/>
    <w:rsid w:val="004F6A78"/>
    <w:rsid w:val="004F6FC5"/>
    <w:rsid w:val="004F7739"/>
    <w:rsid w:val="004F7A2F"/>
    <w:rsid w:val="004F7B13"/>
    <w:rsid w:val="0050025F"/>
    <w:rsid w:val="0050032E"/>
    <w:rsid w:val="00500909"/>
    <w:rsid w:val="00501457"/>
    <w:rsid w:val="0050161B"/>
    <w:rsid w:val="005016F0"/>
    <w:rsid w:val="00502158"/>
    <w:rsid w:val="005023CE"/>
    <w:rsid w:val="00502711"/>
    <w:rsid w:val="0050275E"/>
    <w:rsid w:val="00502A0D"/>
    <w:rsid w:val="00503EF4"/>
    <w:rsid w:val="005044B1"/>
    <w:rsid w:val="005059DB"/>
    <w:rsid w:val="00506B9C"/>
    <w:rsid w:val="005077E8"/>
    <w:rsid w:val="00510120"/>
    <w:rsid w:val="0051108E"/>
    <w:rsid w:val="00511A77"/>
    <w:rsid w:val="00511E83"/>
    <w:rsid w:val="00511EFA"/>
    <w:rsid w:val="00512973"/>
    <w:rsid w:val="005132FC"/>
    <w:rsid w:val="0051338A"/>
    <w:rsid w:val="005144F5"/>
    <w:rsid w:val="0051468D"/>
    <w:rsid w:val="00515537"/>
    <w:rsid w:val="00515FA0"/>
    <w:rsid w:val="00516802"/>
    <w:rsid w:val="00517638"/>
    <w:rsid w:val="00517876"/>
    <w:rsid w:val="0051788A"/>
    <w:rsid w:val="00517C38"/>
    <w:rsid w:val="0052000A"/>
    <w:rsid w:val="0052044F"/>
    <w:rsid w:val="00520BFD"/>
    <w:rsid w:val="00520E63"/>
    <w:rsid w:val="00520EDC"/>
    <w:rsid w:val="00522024"/>
    <w:rsid w:val="00522985"/>
    <w:rsid w:val="00522EC4"/>
    <w:rsid w:val="00524215"/>
    <w:rsid w:val="0052542E"/>
    <w:rsid w:val="005262C7"/>
    <w:rsid w:val="00526609"/>
    <w:rsid w:val="00526925"/>
    <w:rsid w:val="00526B4B"/>
    <w:rsid w:val="00526BE3"/>
    <w:rsid w:val="005272F2"/>
    <w:rsid w:val="00527365"/>
    <w:rsid w:val="00527489"/>
    <w:rsid w:val="00527EA4"/>
    <w:rsid w:val="00530268"/>
    <w:rsid w:val="00531D0B"/>
    <w:rsid w:val="005322F8"/>
    <w:rsid w:val="0053253C"/>
    <w:rsid w:val="00532827"/>
    <w:rsid w:val="00532C83"/>
    <w:rsid w:val="00532FD3"/>
    <w:rsid w:val="005336D6"/>
    <w:rsid w:val="00533787"/>
    <w:rsid w:val="0053394F"/>
    <w:rsid w:val="00533C19"/>
    <w:rsid w:val="00534D3E"/>
    <w:rsid w:val="005352EB"/>
    <w:rsid w:val="00535B96"/>
    <w:rsid w:val="00535BEF"/>
    <w:rsid w:val="00536DF3"/>
    <w:rsid w:val="00537FC3"/>
    <w:rsid w:val="00540148"/>
    <w:rsid w:val="0054016E"/>
    <w:rsid w:val="005402B1"/>
    <w:rsid w:val="0054050A"/>
    <w:rsid w:val="00541283"/>
    <w:rsid w:val="00541B68"/>
    <w:rsid w:val="00542E9F"/>
    <w:rsid w:val="00543BA9"/>
    <w:rsid w:val="00543BBF"/>
    <w:rsid w:val="00543F1C"/>
    <w:rsid w:val="00544BB1"/>
    <w:rsid w:val="00546A89"/>
    <w:rsid w:val="00547419"/>
    <w:rsid w:val="00547E2E"/>
    <w:rsid w:val="00547F6D"/>
    <w:rsid w:val="00550BE8"/>
    <w:rsid w:val="00551FEA"/>
    <w:rsid w:val="00552481"/>
    <w:rsid w:val="005527DF"/>
    <w:rsid w:val="00552FBA"/>
    <w:rsid w:val="00554EC4"/>
    <w:rsid w:val="005552CC"/>
    <w:rsid w:val="0055662E"/>
    <w:rsid w:val="005572C5"/>
    <w:rsid w:val="00560DD1"/>
    <w:rsid w:val="005611F9"/>
    <w:rsid w:val="00561806"/>
    <w:rsid w:val="00561815"/>
    <w:rsid w:val="00561839"/>
    <w:rsid w:val="00561A73"/>
    <w:rsid w:val="00563A40"/>
    <w:rsid w:val="00563C3A"/>
    <w:rsid w:val="00564AF0"/>
    <w:rsid w:val="00567347"/>
    <w:rsid w:val="00567796"/>
    <w:rsid w:val="00570076"/>
    <w:rsid w:val="00570FFB"/>
    <w:rsid w:val="00572518"/>
    <w:rsid w:val="00572A47"/>
    <w:rsid w:val="005732D5"/>
    <w:rsid w:val="005735AD"/>
    <w:rsid w:val="0057398E"/>
    <w:rsid w:val="00573F01"/>
    <w:rsid w:val="005745EC"/>
    <w:rsid w:val="00574BEA"/>
    <w:rsid w:val="00574E41"/>
    <w:rsid w:val="00575F68"/>
    <w:rsid w:val="0057794E"/>
    <w:rsid w:val="00580610"/>
    <w:rsid w:val="0058076F"/>
    <w:rsid w:val="005807DC"/>
    <w:rsid w:val="00580CC8"/>
    <w:rsid w:val="00581634"/>
    <w:rsid w:val="00581C35"/>
    <w:rsid w:val="00582215"/>
    <w:rsid w:val="005830C5"/>
    <w:rsid w:val="00583B16"/>
    <w:rsid w:val="00584D25"/>
    <w:rsid w:val="00585832"/>
    <w:rsid w:val="005861AF"/>
    <w:rsid w:val="005862A3"/>
    <w:rsid w:val="00586626"/>
    <w:rsid w:val="00586FB3"/>
    <w:rsid w:val="005871D5"/>
    <w:rsid w:val="00590036"/>
    <w:rsid w:val="0059018B"/>
    <w:rsid w:val="0059022C"/>
    <w:rsid w:val="005902C3"/>
    <w:rsid w:val="00591017"/>
    <w:rsid w:val="005915AD"/>
    <w:rsid w:val="00592A83"/>
    <w:rsid w:val="00592D2E"/>
    <w:rsid w:val="005944FD"/>
    <w:rsid w:val="00595E1C"/>
    <w:rsid w:val="00596099"/>
    <w:rsid w:val="005962AE"/>
    <w:rsid w:val="0059630C"/>
    <w:rsid w:val="005967FB"/>
    <w:rsid w:val="00596C28"/>
    <w:rsid w:val="00597038"/>
    <w:rsid w:val="00597E3C"/>
    <w:rsid w:val="005A0060"/>
    <w:rsid w:val="005A03A8"/>
    <w:rsid w:val="005A153B"/>
    <w:rsid w:val="005A40BA"/>
    <w:rsid w:val="005A488E"/>
    <w:rsid w:val="005A6014"/>
    <w:rsid w:val="005A70D2"/>
    <w:rsid w:val="005B0238"/>
    <w:rsid w:val="005B13B4"/>
    <w:rsid w:val="005B15B3"/>
    <w:rsid w:val="005B183C"/>
    <w:rsid w:val="005B1BAB"/>
    <w:rsid w:val="005B26B8"/>
    <w:rsid w:val="005B346C"/>
    <w:rsid w:val="005B3D36"/>
    <w:rsid w:val="005B3EB8"/>
    <w:rsid w:val="005B4663"/>
    <w:rsid w:val="005B48F1"/>
    <w:rsid w:val="005B4E99"/>
    <w:rsid w:val="005B5CF0"/>
    <w:rsid w:val="005B609C"/>
    <w:rsid w:val="005B6B77"/>
    <w:rsid w:val="005B72F5"/>
    <w:rsid w:val="005B7D6C"/>
    <w:rsid w:val="005B7E94"/>
    <w:rsid w:val="005C10FC"/>
    <w:rsid w:val="005C1230"/>
    <w:rsid w:val="005C176B"/>
    <w:rsid w:val="005C17D7"/>
    <w:rsid w:val="005C23C6"/>
    <w:rsid w:val="005C2625"/>
    <w:rsid w:val="005C2FF7"/>
    <w:rsid w:val="005C3509"/>
    <w:rsid w:val="005C3623"/>
    <w:rsid w:val="005C424C"/>
    <w:rsid w:val="005C5035"/>
    <w:rsid w:val="005C53B2"/>
    <w:rsid w:val="005C5FBA"/>
    <w:rsid w:val="005C69B0"/>
    <w:rsid w:val="005C6DE1"/>
    <w:rsid w:val="005C79E5"/>
    <w:rsid w:val="005D0191"/>
    <w:rsid w:val="005D04BE"/>
    <w:rsid w:val="005D0CB6"/>
    <w:rsid w:val="005D1074"/>
    <w:rsid w:val="005D10B9"/>
    <w:rsid w:val="005D189D"/>
    <w:rsid w:val="005D1CD5"/>
    <w:rsid w:val="005D1F53"/>
    <w:rsid w:val="005D3847"/>
    <w:rsid w:val="005D3BB2"/>
    <w:rsid w:val="005D3C62"/>
    <w:rsid w:val="005D4407"/>
    <w:rsid w:val="005D47F1"/>
    <w:rsid w:val="005D4B7D"/>
    <w:rsid w:val="005D52BA"/>
    <w:rsid w:val="005D5B9B"/>
    <w:rsid w:val="005D5FE0"/>
    <w:rsid w:val="005D6E55"/>
    <w:rsid w:val="005D6F8C"/>
    <w:rsid w:val="005D6FB7"/>
    <w:rsid w:val="005D72B1"/>
    <w:rsid w:val="005D731A"/>
    <w:rsid w:val="005D74D7"/>
    <w:rsid w:val="005D76A1"/>
    <w:rsid w:val="005E0C69"/>
    <w:rsid w:val="005E12B6"/>
    <w:rsid w:val="005E1616"/>
    <w:rsid w:val="005E1C5C"/>
    <w:rsid w:val="005E3033"/>
    <w:rsid w:val="005E31A8"/>
    <w:rsid w:val="005E42E1"/>
    <w:rsid w:val="005E4628"/>
    <w:rsid w:val="005E58AA"/>
    <w:rsid w:val="005E58C2"/>
    <w:rsid w:val="005E6F17"/>
    <w:rsid w:val="005E7BD1"/>
    <w:rsid w:val="005F020A"/>
    <w:rsid w:val="005F039E"/>
    <w:rsid w:val="005F03EA"/>
    <w:rsid w:val="005F0414"/>
    <w:rsid w:val="005F1518"/>
    <w:rsid w:val="005F1914"/>
    <w:rsid w:val="005F19DD"/>
    <w:rsid w:val="005F27E9"/>
    <w:rsid w:val="005F3693"/>
    <w:rsid w:val="005F3B40"/>
    <w:rsid w:val="005F3F86"/>
    <w:rsid w:val="005F3FF8"/>
    <w:rsid w:val="005F458A"/>
    <w:rsid w:val="005F4D69"/>
    <w:rsid w:val="005F514D"/>
    <w:rsid w:val="005F593E"/>
    <w:rsid w:val="005F60E0"/>
    <w:rsid w:val="005F6F37"/>
    <w:rsid w:val="005F7065"/>
    <w:rsid w:val="00600066"/>
    <w:rsid w:val="00600415"/>
    <w:rsid w:val="00600F79"/>
    <w:rsid w:val="006027FA"/>
    <w:rsid w:val="00602F6A"/>
    <w:rsid w:val="00603106"/>
    <w:rsid w:val="006035F9"/>
    <w:rsid w:val="00603BCF"/>
    <w:rsid w:val="00604698"/>
    <w:rsid w:val="00604BFB"/>
    <w:rsid w:val="00604F35"/>
    <w:rsid w:val="006054E3"/>
    <w:rsid w:val="006055B6"/>
    <w:rsid w:val="006058E8"/>
    <w:rsid w:val="00606C4E"/>
    <w:rsid w:val="0060768F"/>
    <w:rsid w:val="00610C5B"/>
    <w:rsid w:val="00610F06"/>
    <w:rsid w:val="00611E72"/>
    <w:rsid w:val="00612789"/>
    <w:rsid w:val="00612938"/>
    <w:rsid w:val="00612EED"/>
    <w:rsid w:val="006137D9"/>
    <w:rsid w:val="00614D85"/>
    <w:rsid w:val="00617F08"/>
    <w:rsid w:val="00620367"/>
    <w:rsid w:val="00621BA0"/>
    <w:rsid w:val="00621C40"/>
    <w:rsid w:val="00621E1C"/>
    <w:rsid w:val="00621E46"/>
    <w:rsid w:val="00622115"/>
    <w:rsid w:val="00622724"/>
    <w:rsid w:val="006229C2"/>
    <w:rsid w:val="00622A99"/>
    <w:rsid w:val="00622D71"/>
    <w:rsid w:val="00622D7D"/>
    <w:rsid w:val="0062336C"/>
    <w:rsid w:val="0062399C"/>
    <w:rsid w:val="00623E5E"/>
    <w:rsid w:val="00623FF0"/>
    <w:rsid w:val="00624871"/>
    <w:rsid w:val="006252BB"/>
    <w:rsid w:val="00625EE2"/>
    <w:rsid w:val="00625FA7"/>
    <w:rsid w:val="00627023"/>
    <w:rsid w:val="00627F1B"/>
    <w:rsid w:val="00627FBC"/>
    <w:rsid w:val="006308D6"/>
    <w:rsid w:val="00631326"/>
    <w:rsid w:val="00632CB6"/>
    <w:rsid w:val="00633450"/>
    <w:rsid w:val="006337B2"/>
    <w:rsid w:val="00633BD1"/>
    <w:rsid w:val="00634337"/>
    <w:rsid w:val="00634595"/>
    <w:rsid w:val="00634FDA"/>
    <w:rsid w:val="006351ED"/>
    <w:rsid w:val="00635AF7"/>
    <w:rsid w:val="00635DD5"/>
    <w:rsid w:val="00636273"/>
    <w:rsid w:val="00636361"/>
    <w:rsid w:val="00636DA4"/>
    <w:rsid w:val="00637D02"/>
    <w:rsid w:val="006403E1"/>
    <w:rsid w:val="00641086"/>
    <w:rsid w:val="0064184E"/>
    <w:rsid w:val="006425DF"/>
    <w:rsid w:val="0064262B"/>
    <w:rsid w:val="00642D9A"/>
    <w:rsid w:val="006433BA"/>
    <w:rsid w:val="00643987"/>
    <w:rsid w:val="00644F6F"/>
    <w:rsid w:val="00645476"/>
    <w:rsid w:val="00645644"/>
    <w:rsid w:val="00645729"/>
    <w:rsid w:val="00645BDB"/>
    <w:rsid w:val="00646E13"/>
    <w:rsid w:val="00646E3B"/>
    <w:rsid w:val="00647AB8"/>
    <w:rsid w:val="00647D9C"/>
    <w:rsid w:val="00650AB8"/>
    <w:rsid w:val="00650CC1"/>
    <w:rsid w:val="00650D94"/>
    <w:rsid w:val="00650F02"/>
    <w:rsid w:val="00650FCC"/>
    <w:rsid w:val="006510B1"/>
    <w:rsid w:val="006529DB"/>
    <w:rsid w:val="006533CB"/>
    <w:rsid w:val="0065341F"/>
    <w:rsid w:val="006541E1"/>
    <w:rsid w:val="006546CE"/>
    <w:rsid w:val="0065551E"/>
    <w:rsid w:val="00655651"/>
    <w:rsid w:val="006557C4"/>
    <w:rsid w:val="00655CC4"/>
    <w:rsid w:val="00656069"/>
    <w:rsid w:val="00656139"/>
    <w:rsid w:val="006567E4"/>
    <w:rsid w:val="006568D4"/>
    <w:rsid w:val="00656C00"/>
    <w:rsid w:val="00656D0B"/>
    <w:rsid w:val="006607D2"/>
    <w:rsid w:val="00660B33"/>
    <w:rsid w:val="00660D78"/>
    <w:rsid w:val="00661D9D"/>
    <w:rsid w:val="00661FCD"/>
    <w:rsid w:val="006634D3"/>
    <w:rsid w:val="00663B23"/>
    <w:rsid w:val="00663F15"/>
    <w:rsid w:val="00664BE5"/>
    <w:rsid w:val="00664FA2"/>
    <w:rsid w:val="00665F35"/>
    <w:rsid w:val="00665F61"/>
    <w:rsid w:val="006660FB"/>
    <w:rsid w:val="0066619F"/>
    <w:rsid w:val="00666EE1"/>
    <w:rsid w:val="0066721E"/>
    <w:rsid w:val="00667BCD"/>
    <w:rsid w:val="0067108D"/>
    <w:rsid w:val="00671A91"/>
    <w:rsid w:val="00672279"/>
    <w:rsid w:val="00672D46"/>
    <w:rsid w:val="006736DD"/>
    <w:rsid w:val="006739B1"/>
    <w:rsid w:val="00673A0E"/>
    <w:rsid w:val="00673FF0"/>
    <w:rsid w:val="006740F2"/>
    <w:rsid w:val="006742E0"/>
    <w:rsid w:val="006748CF"/>
    <w:rsid w:val="0067508F"/>
    <w:rsid w:val="0067645D"/>
    <w:rsid w:val="006764C1"/>
    <w:rsid w:val="0067655C"/>
    <w:rsid w:val="00677026"/>
    <w:rsid w:val="00677308"/>
    <w:rsid w:val="0067740E"/>
    <w:rsid w:val="00680121"/>
    <w:rsid w:val="00681178"/>
    <w:rsid w:val="00681A07"/>
    <w:rsid w:val="0068298E"/>
    <w:rsid w:val="00683546"/>
    <w:rsid w:val="0068422C"/>
    <w:rsid w:val="0068450C"/>
    <w:rsid w:val="00684C50"/>
    <w:rsid w:val="00685DB5"/>
    <w:rsid w:val="00686451"/>
    <w:rsid w:val="00686CB5"/>
    <w:rsid w:val="0068729E"/>
    <w:rsid w:val="00687911"/>
    <w:rsid w:val="00687980"/>
    <w:rsid w:val="00687DF0"/>
    <w:rsid w:val="00690C9B"/>
    <w:rsid w:val="006914E9"/>
    <w:rsid w:val="0069152E"/>
    <w:rsid w:val="00692029"/>
    <w:rsid w:val="00692B82"/>
    <w:rsid w:val="006932A6"/>
    <w:rsid w:val="00693AD1"/>
    <w:rsid w:val="00693CDA"/>
    <w:rsid w:val="00694B73"/>
    <w:rsid w:val="00695750"/>
    <w:rsid w:val="00695824"/>
    <w:rsid w:val="00695FF6"/>
    <w:rsid w:val="0069618F"/>
    <w:rsid w:val="00696675"/>
    <w:rsid w:val="00696930"/>
    <w:rsid w:val="00696A7B"/>
    <w:rsid w:val="00697418"/>
    <w:rsid w:val="00697861"/>
    <w:rsid w:val="006A06D4"/>
    <w:rsid w:val="006A113D"/>
    <w:rsid w:val="006A186F"/>
    <w:rsid w:val="006A19D6"/>
    <w:rsid w:val="006A1C15"/>
    <w:rsid w:val="006A280C"/>
    <w:rsid w:val="006A2CAC"/>
    <w:rsid w:val="006A2E23"/>
    <w:rsid w:val="006A4331"/>
    <w:rsid w:val="006A4FDE"/>
    <w:rsid w:val="006A5D74"/>
    <w:rsid w:val="006A6342"/>
    <w:rsid w:val="006A689B"/>
    <w:rsid w:val="006A6E9B"/>
    <w:rsid w:val="006A7670"/>
    <w:rsid w:val="006B0A9B"/>
    <w:rsid w:val="006B0D6B"/>
    <w:rsid w:val="006B21C3"/>
    <w:rsid w:val="006B2B90"/>
    <w:rsid w:val="006B2F01"/>
    <w:rsid w:val="006B3058"/>
    <w:rsid w:val="006B3C1B"/>
    <w:rsid w:val="006B3E2B"/>
    <w:rsid w:val="006B4A61"/>
    <w:rsid w:val="006B5AE7"/>
    <w:rsid w:val="006B67AB"/>
    <w:rsid w:val="006B708E"/>
    <w:rsid w:val="006B72C3"/>
    <w:rsid w:val="006B7C92"/>
    <w:rsid w:val="006B7E2B"/>
    <w:rsid w:val="006C05C5"/>
    <w:rsid w:val="006C068E"/>
    <w:rsid w:val="006C0AC6"/>
    <w:rsid w:val="006C130F"/>
    <w:rsid w:val="006C13E9"/>
    <w:rsid w:val="006C288C"/>
    <w:rsid w:val="006C2E7F"/>
    <w:rsid w:val="006C3384"/>
    <w:rsid w:val="006C4660"/>
    <w:rsid w:val="006C4B9A"/>
    <w:rsid w:val="006C504C"/>
    <w:rsid w:val="006C56D3"/>
    <w:rsid w:val="006C666A"/>
    <w:rsid w:val="006C6CA2"/>
    <w:rsid w:val="006C752A"/>
    <w:rsid w:val="006D009C"/>
    <w:rsid w:val="006D1488"/>
    <w:rsid w:val="006D386F"/>
    <w:rsid w:val="006D3957"/>
    <w:rsid w:val="006D4778"/>
    <w:rsid w:val="006D4888"/>
    <w:rsid w:val="006D4B1C"/>
    <w:rsid w:val="006D5F2D"/>
    <w:rsid w:val="006D6125"/>
    <w:rsid w:val="006D6970"/>
    <w:rsid w:val="006D6B11"/>
    <w:rsid w:val="006D6CB7"/>
    <w:rsid w:val="006D74EE"/>
    <w:rsid w:val="006E2258"/>
    <w:rsid w:val="006E2DF8"/>
    <w:rsid w:val="006E2EC2"/>
    <w:rsid w:val="006E41BF"/>
    <w:rsid w:val="006E5487"/>
    <w:rsid w:val="006E58E4"/>
    <w:rsid w:val="006E69C3"/>
    <w:rsid w:val="006E6C3E"/>
    <w:rsid w:val="006F000B"/>
    <w:rsid w:val="006F023C"/>
    <w:rsid w:val="006F1C88"/>
    <w:rsid w:val="006F29AB"/>
    <w:rsid w:val="006F33BB"/>
    <w:rsid w:val="006F35F2"/>
    <w:rsid w:val="006F5158"/>
    <w:rsid w:val="006F5180"/>
    <w:rsid w:val="006F5563"/>
    <w:rsid w:val="006F5574"/>
    <w:rsid w:val="006F559C"/>
    <w:rsid w:val="006F5F66"/>
    <w:rsid w:val="006F7BBE"/>
    <w:rsid w:val="006F7C8E"/>
    <w:rsid w:val="0070005C"/>
    <w:rsid w:val="007007AF"/>
    <w:rsid w:val="0070191E"/>
    <w:rsid w:val="007019DE"/>
    <w:rsid w:val="00702256"/>
    <w:rsid w:val="007026A5"/>
    <w:rsid w:val="0070287C"/>
    <w:rsid w:val="007028DD"/>
    <w:rsid w:val="0070294D"/>
    <w:rsid w:val="00702EF9"/>
    <w:rsid w:val="00703F9C"/>
    <w:rsid w:val="0070470E"/>
    <w:rsid w:val="00704D72"/>
    <w:rsid w:val="00705107"/>
    <w:rsid w:val="00705553"/>
    <w:rsid w:val="0070556D"/>
    <w:rsid w:val="00705F0B"/>
    <w:rsid w:val="0070734D"/>
    <w:rsid w:val="007073F6"/>
    <w:rsid w:val="00707A23"/>
    <w:rsid w:val="00707DA8"/>
    <w:rsid w:val="00707F32"/>
    <w:rsid w:val="00710B1C"/>
    <w:rsid w:val="00711BA2"/>
    <w:rsid w:val="00712487"/>
    <w:rsid w:val="00712CF3"/>
    <w:rsid w:val="00712D0D"/>
    <w:rsid w:val="00713106"/>
    <w:rsid w:val="0071452C"/>
    <w:rsid w:val="007158C5"/>
    <w:rsid w:val="007167D6"/>
    <w:rsid w:val="00716935"/>
    <w:rsid w:val="00717BC6"/>
    <w:rsid w:val="00720695"/>
    <w:rsid w:val="0072200D"/>
    <w:rsid w:val="007226D3"/>
    <w:rsid w:val="00722CB8"/>
    <w:rsid w:val="00723D16"/>
    <w:rsid w:val="00724A5D"/>
    <w:rsid w:val="00724D77"/>
    <w:rsid w:val="00725064"/>
    <w:rsid w:val="00725945"/>
    <w:rsid w:val="00726313"/>
    <w:rsid w:val="00726904"/>
    <w:rsid w:val="00726D10"/>
    <w:rsid w:val="00727533"/>
    <w:rsid w:val="007307CA"/>
    <w:rsid w:val="007307FC"/>
    <w:rsid w:val="00730ECD"/>
    <w:rsid w:val="007314D1"/>
    <w:rsid w:val="007317F7"/>
    <w:rsid w:val="00731894"/>
    <w:rsid w:val="007318BA"/>
    <w:rsid w:val="007323F8"/>
    <w:rsid w:val="00733F32"/>
    <w:rsid w:val="007341EA"/>
    <w:rsid w:val="0073497C"/>
    <w:rsid w:val="007357F9"/>
    <w:rsid w:val="00735B5F"/>
    <w:rsid w:val="00735BCA"/>
    <w:rsid w:val="00735D8F"/>
    <w:rsid w:val="00735E6D"/>
    <w:rsid w:val="00736B09"/>
    <w:rsid w:val="00737164"/>
    <w:rsid w:val="007406DB"/>
    <w:rsid w:val="0074090D"/>
    <w:rsid w:val="00741398"/>
    <w:rsid w:val="00741ADE"/>
    <w:rsid w:val="00741F1E"/>
    <w:rsid w:val="00742237"/>
    <w:rsid w:val="00742F9B"/>
    <w:rsid w:val="00743E7E"/>
    <w:rsid w:val="00744D39"/>
    <w:rsid w:val="00745128"/>
    <w:rsid w:val="007456F2"/>
    <w:rsid w:val="00745C3A"/>
    <w:rsid w:val="00747119"/>
    <w:rsid w:val="007471C2"/>
    <w:rsid w:val="007500CC"/>
    <w:rsid w:val="007501B7"/>
    <w:rsid w:val="00751743"/>
    <w:rsid w:val="00751E79"/>
    <w:rsid w:val="00751F26"/>
    <w:rsid w:val="00751FF3"/>
    <w:rsid w:val="00752F32"/>
    <w:rsid w:val="007549A6"/>
    <w:rsid w:val="007549CC"/>
    <w:rsid w:val="00755001"/>
    <w:rsid w:val="007550C7"/>
    <w:rsid w:val="00755985"/>
    <w:rsid w:val="00755BF6"/>
    <w:rsid w:val="00755C17"/>
    <w:rsid w:val="00757877"/>
    <w:rsid w:val="007578B5"/>
    <w:rsid w:val="007579AA"/>
    <w:rsid w:val="0076028C"/>
    <w:rsid w:val="0076029D"/>
    <w:rsid w:val="0076043D"/>
    <w:rsid w:val="0076051F"/>
    <w:rsid w:val="00761581"/>
    <w:rsid w:val="00761957"/>
    <w:rsid w:val="00762571"/>
    <w:rsid w:val="00762708"/>
    <w:rsid w:val="00762BFA"/>
    <w:rsid w:val="00762CEC"/>
    <w:rsid w:val="00763283"/>
    <w:rsid w:val="007636CA"/>
    <w:rsid w:val="00763D2A"/>
    <w:rsid w:val="00764C10"/>
    <w:rsid w:val="00764CBD"/>
    <w:rsid w:val="007652D0"/>
    <w:rsid w:val="00766A7F"/>
    <w:rsid w:val="00767052"/>
    <w:rsid w:val="00767D0B"/>
    <w:rsid w:val="00770D09"/>
    <w:rsid w:val="00771220"/>
    <w:rsid w:val="0077138B"/>
    <w:rsid w:val="0077144C"/>
    <w:rsid w:val="00771BC9"/>
    <w:rsid w:val="00772064"/>
    <w:rsid w:val="00773234"/>
    <w:rsid w:val="00773254"/>
    <w:rsid w:val="007732C3"/>
    <w:rsid w:val="00773559"/>
    <w:rsid w:val="00773B38"/>
    <w:rsid w:val="00774543"/>
    <w:rsid w:val="00774FFA"/>
    <w:rsid w:val="00775133"/>
    <w:rsid w:val="0077521A"/>
    <w:rsid w:val="00775448"/>
    <w:rsid w:val="0077544D"/>
    <w:rsid w:val="007754CA"/>
    <w:rsid w:val="00775E0D"/>
    <w:rsid w:val="00776FD1"/>
    <w:rsid w:val="00777F93"/>
    <w:rsid w:val="00780A81"/>
    <w:rsid w:val="00780BC1"/>
    <w:rsid w:val="00781883"/>
    <w:rsid w:val="00782386"/>
    <w:rsid w:val="007825E9"/>
    <w:rsid w:val="00782CB0"/>
    <w:rsid w:val="00783029"/>
    <w:rsid w:val="00783DCD"/>
    <w:rsid w:val="007862BD"/>
    <w:rsid w:val="007862E2"/>
    <w:rsid w:val="00786C7A"/>
    <w:rsid w:val="00786F23"/>
    <w:rsid w:val="007916FB"/>
    <w:rsid w:val="0079172E"/>
    <w:rsid w:val="007924A4"/>
    <w:rsid w:val="007932BA"/>
    <w:rsid w:val="00793C66"/>
    <w:rsid w:val="00794B1B"/>
    <w:rsid w:val="00795434"/>
    <w:rsid w:val="00796558"/>
    <w:rsid w:val="00796611"/>
    <w:rsid w:val="007970CD"/>
    <w:rsid w:val="00797649"/>
    <w:rsid w:val="007977A3"/>
    <w:rsid w:val="007A1A3D"/>
    <w:rsid w:val="007A21AC"/>
    <w:rsid w:val="007A2B2C"/>
    <w:rsid w:val="007A2C14"/>
    <w:rsid w:val="007A4146"/>
    <w:rsid w:val="007A5B7C"/>
    <w:rsid w:val="007A6208"/>
    <w:rsid w:val="007A62D6"/>
    <w:rsid w:val="007A74E8"/>
    <w:rsid w:val="007A7B52"/>
    <w:rsid w:val="007B0ACF"/>
    <w:rsid w:val="007B0BD2"/>
    <w:rsid w:val="007B0C15"/>
    <w:rsid w:val="007B14C5"/>
    <w:rsid w:val="007B32E2"/>
    <w:rsid w:val="007B3B1F"/>
    <w:rsid w:val="007B51F8"/>
    <w:rsid w:val="007B6DAB"/>
    <w:rsid w:val="007B7CBE"/>
    <w:rsid w:val="007C0846"/>
    <w:rsid w:val="007C0866"/>
    <w:rsid w:val="007C0B86"/>
    <w:rsid w:val="007C0BA4"/>
    <w:rsid w:val="007C0C50"/>
    <w:rsid w:val="007C1456"/>
    <w:rsid w:val="007C1866"/>
    <w:rsid w:val="007C224C"/>
    <w:rsid w:val="007C242E"/>
    <w:rsid w:val="007C2920"/>
    <w:rsid w:val="007C29AD"/>
    <w:rsid w:val="007C2E46"/>
    <w:rsid w:val="007C2F3E"/>
    <w:rsid w:val="007C3234"/>
    <w:rsid w:val="007C3315"/>
    <w:rsid w:val="007C3D51"/>
    <w:rsid w:val="007C3DE5"/>
    <w:rsid w:val="007C4962"/>
    <w:rsid w:val="007C4FED"/>
    <w:rsid w:val="007C523A"/>
    <w:rsid w:val="007C532A"/>
    <w:rsid w:val="007C5A3D"/>
    <w:rsid w:val="007C5CEF"/>
    <w:rsid w:val="007C5F31"/>
    <w:rsid w:val="007C647F"/>
    <w:rsid w:val="007D0262"/>
    <w:rsid w:val="007D034B"/>
    <w:rsid w:val="007D0436"/>
    <w:rsid w:val="007D0B1E"/>
    <w:rsid w:val="007D2138"/>
    <w:rsid w:val="007D251D"/>
    <w:rsid w:val="007D28CD"/>
    <w:rsid w:val="007D2A2E"/>
    <w:rsid w:val="007D41B1"/>
    <w:rsid w:val="007D4C4B"/>
    <w:rsid w:val="007D5EA9"/>
    <w:rsid w:val="007D6413"/>
    <w:rsid w:val="007D7502"/>
    <w:rsid w:val="007D79F2"/>
    <w:rsid w:val="007D7E1B"/>
    <w:rsid w:val="007E045E"/>
    <w:rsid w:val="007E0657"/>
    <w:rsid w:val="007E14A3"/>
    <w:rsid w:val="007E159C"/>
    <w:rsid w:val="007E16F2"/>
    <w:rsid w:val="007E2190"/>
    <w:rsid w:val="007E2E2F"/>
    <w:rsid w:val="007E32B4"/>
    <w:rsid w:val="007E3F17"/>
    <w:rsid w:val="007E4BC7"/>
    <w:rsid w:val="007E5398"/>
    <w:rsid w:val="007E565E"/>
    <w:rsid w:val="007E60E0"/>
    <w:rsid w:val="007E7CE9"/>
    <w:rsid w:val="007F0630"/>
    <w:rsid w:val="007F0747"/>
    <w:rsid w:val="007F0A64"/>
    <w:rsid w:val="007F22B5"/>
    <w:rsid w:val="007F29FF"/>
    <w:rsid w:val="007F2C3F"/>
    <w:rsid w:val="007F2D31"/>
    <w:rsid w:val="007F41E1"/>
    <w:rsid w:val="007F458B"/>
    <w:rsid w:val="007F4814"/>
    <w:rsid w:val="007F4999"/>
    <w:rsid w:val="007F4A45"/>
    <w:rsid w:val="007F5609"/>
    <w:rsid w:val="007F5774"/>
    <w:rsid w:val="007F64FF"/>
    <w:rsid w:val="007F6519"/>
    <w:rsid w:val="007F69FA"/>
    <w:rsid w:val="007F6FFD"/>
    <w:rsid w:val="007F7094"/>
    <w:rsid w:val="007F72F8"/>
    <w:rsid w:val="007F738D"/>
    <w:rsid w:val="007F77DF"/>
    <w:rsid w:val="007F7BDF"/>
    <w:rsid w:val="00801290"/>
    <w:rsid w:val="00801795"/>
    <w:rsid w:val="0080210F"/>
    <w:rsid w:val="00802148"/>
    <w:rsid w:val="00802323"/>
    <w:rsid w:val="00802662"/>
    <w:rsid w:val="008028F0"/>
    <w:rsid w:val="00802CCE"/>
    <w:rsid w:val="00803018"/>
    <w:rsid w:val="0080330C"/>
    <w:rsid w:val="0080333F"/>
    <w:rsid w:val="008040C6"/>
    <w:rsid w:val="008047DE"/>
    <w:rsid w:val="0080481E"/>
    <w:rsid w:val="00804C62"/>
    <w:rsid w:val="008053E0"/>
    <w:rsid w:val="00805738"/>
    <w:rsid w:val="0080575C"/>
    <w:rsid w:val="008057FE"/>
    <w:rsid w:val="00806108"/>
    <w:rsid w:val="008064CF"/>
    <w:rsid w:val="00807F9F"/>
    <w:rsid w:val="008107AB"/>
    <w:rsid w:val="008112BA"/>
    <w:rsid w:val="00812371"/>
    <w:rsid w:val="00812C24"/>
    <w:rsid w:val="00812DA4"/>
    <w:rsid w:val="00812E3B"/>
    <w:rsid w:val="008139A9"/>
    <w:rsid w:val="0081422D"/>
    <w:rsid w:val="00814581"/>
    <w:rsid w:val="00814799"/>
    <w:rsid w:val="00814C51"/>
    <w:rsid w:val="00814E60"/>
    <w:rsid w:val="00815DB8"/>
    <w:rsid w:val="00815F0B"/>
    <w:rsid w:val="00816990"/>
    <w:rsid w:val="00816AE7"/>
    <w:rsid w:val="00816E70"/>
    <w:rsid w:val="00817862"/>
    <w:rsid w:val="00820578"/>
    <w:rsid w:val="00820FE1"/>
    <w:rsid w:val="008212D1"/>
    <w:rsid w:val="00821719"/>
    <w:rsid w:val="00821741"/>
    <w:rsid w:val="00821772"/>
    <w:rsid w:val="00821B51"/>
    <w:rsid w:val="00821BA5"/>
    <w:rsid w:val="0082273F"/>
    <w:rsid w:val="008229EB"/>
    <w:rsid w:val="00822A0A"/>
    <w:rsid w:val="00822B96"/>
    <w:rsid w:val="00823126"/>
    <w:rsid w:val="008242EA"/>
    <w:rsid w:val="00824668"/>
    <w:rsid w:val="00825C59"/>
    <w:rsid w:val="008270A3"/>
    <w:rsid w:val="00827A06"/>
    <w:rsid w:val="00830EAC"/>
    <w:rsid w:val="008315DF"/>
    <w:rsid w:val="00831F54"/>
    <w:rsid w:val="008337E9"/>
    <w:rsid w:val="008342C0"/>
    <w:rsid w:val="008342E9"/>
    <w:rsid w:val="00834505"/>
    <w:rsid w:val="00834CB8"/>
    <w:rsid w:val="0083503D"/>
    <w:rsid w:val="0083541F"/>
    <w:rsid w:val="00835552"/>
    <w:rsid w:val="00836A07"/>
    <w:rsid w:val="00836CCA"/>
    <w:rsid w:val="008375EB"/>
    <w:rsid w:val="00837D02"/>
    <w:rsid w:val="00837EEF"/>
    <w:rsid w:val="0084003C"/>
    <w:rsid w:val="00840487"/>
    <w:rsid w:val="00841EF4"/>
    <w:rsid w:val="008434DD"/>
    <w:rsid w:val="00844FF2"/>
    <w:rsid w:val="0084511B"/>
    <w:rsid w:val="00845288"/>
    <w:rsid w:val="00845D0A"/>
    <w:rsid w:val="00845D55"/>
    <w:rsid w:val="00847EBB"/>
    <w:rsid w:val="0085158E"/>
    <w:rsid w:val="00851950"/>
    <w:rsid w:val="00851985"/>
    <w:rsid w:val="00851F12"/>
    <w:rsid w:val="00852EC6"/>
    <w:rsid w:val="00853603"/>
    <w:rsid w:val="00853D5E"/>
    <w:rsid w:val="0085452F"/>
    <w:rsid w:val="00854646"/>
    <w:rsid w:val="00855209"/>
    <w:rsid w:val="00855D2A"/>
    <w:rsid w:val="00855F51"/>
    <w:rsid w:val="008561B3"/>
    <w:rsid w:val="00856A20"/>
    <w:rsid w:val="00856EA9"/>
    <w:rsid w:val="00857C67"/>
    <w:rsid w:val="00861D52"/>
    <w:rsid w:val="008620F1"/>
    <w:rsid w:val="00862157"/>
    <w:rsid w:val="008623C7"/>
    <w:rsid w:val="0086268B"/>
    <w:rsid w:val="00862CDA"/>
    <w:rsid w:val="00864172"/>
    <w:rsid w:val="00865141"/>
    <w:rsid w:val="0086521A"/>
    <w:rsid w:val="008659FB"/>
    <w:rsid w:val="00865EBA"/>
    <w:rsid w:val="0086642F"/>
    <w:rsid w:val="008667C6"/>
    <w:rsid w:val="008669CB"/>
    <w:rsid w:val="00867814"/>
    <w:rsid w:val="00867F12"/>
    <w:rsid w:val="00870010"/>
    <w:rsid w:val="0087069B"/>
    <w:rsid w:val="00870788"/>
    <w:rsid w:val="008708B3"/>
    <w:rsid w:val="0087122E"/>
    <w:rsid w:val="008715A9"/>
    <w:rsid w:val="00871898"/>
    <w:rsid w:val="008718C8"/>
    <w:rsid w:val="00872486"/>
    <w:rsid w:val="0087331C"/>
    <w:rsid w:val="00873A0F"/>
    <w:rsid w:val="00873FE6"/>
    <w:rsid w:val="00874335"/>
    <w:rsid w:val="00874898"/>
    <w:rsid w:val="00875D7D"/>
    <w:rsid w:val="008767B6"/>
    <w:rsid w:val="00877241"/>
    <w:rsid w:val="00877B63"/>
    <w:rsid w:val="0088068C"/>
    <w:rsid w:val="008806DB"/>
    <w:rsid w:val="00880E41"/>
    <w:rsid w:val="00880FDC"/>
    <w:rsid w:val="00881D46"/>
    <w:rsid w:val="00882765"/>
    <w:rsid w:val="008828F4"/>
    <w:rsid w:val="00882CF3"/>
    <w:rsid w:val="008830F3"/>
    <w:rsid w:val="00883679"/>
    <w:rsid w:val="008841F2"/>
    <w:rsid w:val="00885467"/>
    <w:rsid w:val="0088607E"/>
    <w:rsid w:val="00887A12"/>
    <w:rsid w:val="00887C23"/>
    <w:rsid w:val="00887E94"/>
    <w:rsid w:val="0089060F"/>
    <w:rsid w:val="00890BA8"/>
    <w:rsid w:val="00890EE2"/>
    <w:rsid w:val="0089356C"/>
    <w:rsid w:val="00893C2E"/>
    <w:rsid w:val="008949F8"/>
    <w:rsid w:val="00894EED"/>
    <w:rsid w:val="008954D0"/>
    <w:rsid w:val="0089552A"/>
    <w:rsid w:val="0089553D"/>
    <w:rsid w:val="00895F5B"/>
    <w:rsid w:val="008967E8"/>
    <w:rsid w:val="00896911"/>
    <w:rsid w:val="0089726D"/>
    <w:rsid w:val="00897B2A"/>
    <w:rsid w:val="00897F3B"/>
    <w:rsid w:val="008A047B"/>
    <w:rsid w:val="008A0C05"/>
    <w:rsid w:val="008A0F62"/>
    <w:rsid w:val="008A1B59"/>
    <w:rsid w:val="008A1FE1"/>
    <w:rsid w:val="008A2C25"/>
    <w:rsid w:val="008A55AC"/>
    <w:rsid w:val="008A6366"/>
    <w:rsid w:val="008A6529"/>
    <w:rsid w:val="008A6678"/>
    <w:rsid w:val="008A675F"/>
    <w:rsid w:val="008A7075"/>
    <w:rsid w:val="008A776C"/>
    <w:rsid w:val="008A7F98"/>
    <w:rsid w:val="008B0545"/>
    <w:rsid w:val="008B0758"/>
    <w:rsid w:val="008B0E29"/>
    <w:rsid w:val="008B2013"/>
    <w:rsid w:val="008B2BB2"/>
    <w:rsid w:val="008B3C47"/>
    <w:rsid w:val="008B4255"/>
    <w:rsid w:val="008B4B89"/>
    <w:rsid w:val="008B4BCB"/>
    <w:rsid w:val="008B687E"/>
    <w:rsid w:val="008B6F4C"/>
    <w:rsid w:val="008C089F"/>
    <w:rsid w:val="008C0F3D"/>
    <w:rsid w:val="008C2DC3"/>
    <w:rsid w:val="008C368C"/>
    <w:rsid w:val="008C37CF"/>
    <w:rsid w:val="008C3EC6"/>
    <w:rsid w:val="008C43F3"/>
    <w:rsid w:val="008C466C"/>
    <w:rsid w:val="008C4CD7"/>
    <w:rsid w:val="008C5B52"/>
    <w:rsid w:val="008C5C1C"/>
    <w:rsid w:val="008C66A0"/>
    <w:rsid w:val="008C7F15"/>
    <w:rsid w:val="008D05D0"/>
    <w:rsid w:val="008D1705"/>
    <w:rsid w:val="008D22CB"/>
    <w:rsid w:val="008D2311"/>
    <w:rsid w:val="008D3C2E"/>
    <w:rsid w:val="008D52E9"/>
    <w:rsid w:val="008D758A"/>
    <w:rsid w:val="008D7952"/>
    <w:rsid w:val="008E0892"/>
    <w:rsid w:val="008E0FC0"/>
    <w:rsid w:val="008E278D"/>
    <w:rsid w:val="008E2B4C"/>
    <w:rsid w:val="008E4DE6"/>
    <w:rsid w:val="008E66EF"/>
    <w:rsid w:val="008E6A5A"/>
    <w:rsid w:val="008E6BE4"/>
    <w:rsid w:val="008E75D5"/>
    <w:rsid w:val="008F0A60"/>
    <w:rsid w:val="008F1018"/>
    <w:rsid w:val="008F1600"/>
    <w:rsid w:val="008F1905"/>
    <w:rsid w:val="008F19C7"/>
    <w:rsid w:val="008F1EFD"/>
    <w:rsid w:val="008F245A"/>
    <w:rsid w:val="008F3CFB"/>
    <w:rsid w:val="008F411F"/>
    <w:rsid w:val="008F4489"/>
    <w:rsid w:val="008F4677"/>
    <w:rsid w:val="008F5E89"/>
    <w:rsid w:val="008F66E2"/>
    <w:rsid w:val="008F6AA6"/>
    <w:rsid w:val="008F7085"/>
    <w:rsid w:val="008F73ED"/>
    <w:rsid w:val="008F7AC2"/>
    <w:rsid w:val="009001B9"/>
    <w:rsid w:val="0090062D"/>
    <w:rsid w:val="00900A35"/>
    <w:rsid w:val="009014EC"/>
    <w:rsid w:val="00901647"/>
    <w:rsid w:val="009017FC"/>
    <w:rsid w:val="00901CC8"/>
    <w:rsid w:val="0090215B"/>
    <w:rsid w:val="00902B25"/>
    <w:rsid w:val="00902DB9"/>
    <w:rsid w:val="00903957"/>
    <w:rsid w:val="00903DF6"/>
    <w:rsid w:val="00904CC2"/>
    <w:rsid w:val="0090589A"/>
    <w:rsid w:val="009062F1"/>
    <w:rsid w:val="00906468"/>
    <w:rsid w:val="00906FA7"/>
    <w:rsid w:val="00907848"/>
    <w:rsid w:val="00907E37"/>
    <w:rsid w:val="009108E4"/>
    <w:rsid w:val="00910B57"/>
    <w:rsid w:val="00910EC5"/>
    <w:rsid w:val="009113D9"/>
    <w:rsid w:val="00911510"/>
    <w:rsid w:val="009115D2"/>
    <w:rsid w:val="009115FF"/>
    <w:rsid w:val="009121E4"/>
    <w:rsid w:val="009121FF"/>
    <w:rsid w:val="009125DA"/>
    <w:rsid w:val="00912E03"/>
    <w:rsid w:val="00913093"/>
    <w:rsid w:val="00913664"/>
    <w:rsid w:val="00914BDD"/>
    <w:rsid w:val="009152BD"/>
    <w:rsid w:val="0091533A"/>
    <w:rsid w:val="0091570A"/>
    <w:rsid w:val="00916182"/>
    <w:rsid w:val="00916A4A"/>
    <w:rsid w:val="00916B9E"/>
    <w:rsid w:val="00917362"/>
    <w:rsid w:val="00917EC1"/>
    <w:rsid w:val="00920F21"/>
    <w:rsid w:val="00921074"/>
    <w:rsid w:val="0092133F"/>
    <w:rsid w:val="00921A96"/>
    <w:rsid w:val="00921D43"/>
    <w:rsid w:val="009228C7"/>
    <w:rsid w:val="00922DD9"/>
    <w:rsid w:val="0092346C"/>
    <w:rsid w:val="009248A2"/>
    <w:rsid w:val="00925108"/>
    <w:rsid w:val="00925220"/>
    <w:rsid w:val="00926A01"/>
    <w:rsid w:val="00926C9E"/>
    <w:rsid w:val="00926E6D"/>
    <w:rsid w:val="009274C7"/>
    <w:rsid w:val="00927613"/>
    <w:rsid w:val="00930A5D"/>
    <w:rsid w:val="009317CF"/>
    <w:rsid w:val="00931F5A"/>
    <w:rsid w:val="00932D87"/>
    <w:rsid w:val="00933D0F"/>
    <w:rsid w:val="00933EEB"/>
    <w:rsid w:val="00934921"/>
    <w:rsid w:val="00934FFA"/>
    <w:rsid w:val="00935586"/>
    <w:rsid w:val="00935A8A"/>
    <w:rsid w:val="0093648D"/>
    <w:rsid w:val="0093776D"/>
    <w:rsid w:val="009377A6"/>
    <w:rsid w:val="0094032D"/>
    <w:rsid w:val="00941808"/>
    <w:rsid w:val="00941D00"/>
    <w:rsid w:val="00942087"/>
    <w:rsid w:val="00942186"/>
    <w:rsid w:val="0094268F"/>
    <w:rsid w:val="00942A8C"/>
    <w:rsid w:val="009437AC"/>
    <w:rsid w:val="009438D9"/>
    <w:rsid w:val="00943F4B"/>
    <w:rsid w:val="00944455"/>
    <w:rsid w:val="0094473B"/>
    <w:rsid w:val="009459BF"/>
    <w:rsid w:val="0094664C"/>
    <w:rsid w:val="00946A6F"/>
    <w:rsid w:val="00946EED"/>
    <w:rsid w:val="00946FA5"/>
    <w:rsid w:val="0094780E"/>
    <w:rsid w:val="00947B78"/>
    <w:rsid w:val="0095019F"/>
    <w:rsid w:val="009502E5"/>
    <w:rsid w:val="00950A96"/>
    <w:rsid w:val="00950B84"/>
    <w:rsid w:val="00950D3F"/>
    <w:rsid w:val="00951C2D"/>
    <w:rsid w:val="00951E07"/>
    <w:rsid w:val="009525C0"/>
    <w:rsid w:val="009526A6"/>
    <w:rsid w:val="00952839"/>
    <w:rsid w:val="009530CB"/>
    <w:rsid w:val="00954D15"/>
    <w:rsid w:val="00955075"/>
    <w:rsid w:val="00955589"/>
    <w:rsid w:val="0095638E"/>
    <w:rsid w:val="009564BF"/>
    <w:rsid w:val="00956724"/>
    <w:rsid w:val="00957108"/>
    <w:rsid w:val="00957EE5"/>
    <w:rsid w:val="0096036E"/>
    <w:rsid w:val="0096053E"/>
    <w:rsid w:val="00960E23"/>
    <w:rsid w:val="0096220E"/>
    <w:rsid w:val="00962480"/>
    <w:rsid w:val="009647E7"/>
    <w:rsid w:val="00964BD0"/>
    <w:rsid w:val="00964F2D"/>
    <w:rsid w:val="00965176"/>
    <w:rsid w:val="0096664B"/>
    <w:rsid w:val="00966949"/>
    <w:rsid w:val="00966DA8"/>
    <w:rsid w:val="00970326"/>
    <w:rsid w:val="00970657"/>
    <w:rsid w:val="00971CAF"/>
    <w:rsid w:val="00972709"/>
    <w:rsid w:val="00973278"/>
    <w:rsid w:val="00973B7A"/>
    <w:rsid w:val="0097426E"/>
    <w:rsid w:val="0097457F"/>
    <w:rsid w:val="00974934"/>
    <w:rsid w:val="00974E23"/>
    <w:rsid w:val="00976126"/>
    <w:rsid w:val="009767C6"/>
    <w:rsid w:val="00977BB2"/>
    <w:rsid w:val="00977C86"/>
    <w:rsid w:val="00980272"/>
    <w:rsid w:val="00980345"/>
    <w:rsid w:val="00980A83"/>
    <w:rsid w:val="00980AC5"/>
    <w:rsid w:val="00981579"/>
    <w:rsid w:val="00981742"/>
    <w:rsid w:val="00981766"/>
    <w:rsid w:val="009818C4"/>
    <w:rsid w:val="0098242D"/>
    <w:rsid w:val="00982691"/>
    <w:rsid w:val="0098312C"/>
    <w:rsid w:val="009838A2"/>
    <w:rsid w:val="009841AB"/>
    <w:rsid w:val="0098582A"/>
    <w:rsid w:val="00985C97"/>
    <w:rsid w:val="0098658B"/>
    <w:rsid w:val="009868AE"/>
    <w:rsid w:val="009870CB"/>
    <w:rsid w:val="00987805"/>
    <w:rsid w:val="00987EF7"/>
    <w:rsid w:val="00990115"/>
    <w:rsid w:val="00992885"/>
    <w:rsid w:val="00992DEC"/>
    <w:rsid w:val="009937C9"/>
    <w:rsid w:val="00993C2A"/>
    <w:rsid w:val="00993CDD"/>
    <w:rsid w:val="00994686"/>
    <w:rsid w:val="00995856"/>
    <w:rsid w:val="00995ACF"/>
    <w:rsid w:val="00995D0B"/>
    <w:rsid w:val="00995F7E"/>
    <w:rsid w:val="00995F96"/>
    <w:rsid w:val="00996088"/>
    <w:rsid w:val="00996862"/>
    <w:rsid w:val="009968C4"/>
    <w:rsid w:val="00996A01"/>
    <w:rsid w:val="009972D3"/>
    <w:rsid w:val="009973E0"/>
    <w:rsid w:val="00997A1A"/>
    <w:rsid w:val="00997A51"/>
    <w:rsid w:val="00997E80"/>
    <w:rsid w:val="009A026C"/>
    <w:rsid w:val="009A0688"/>
    <w:rsid w:val="009A0AC2"/>
    <w:rsid w:val="009A0BB5"/>
    <w:rsid w:val="009A1CD1"/>
    <w:rsid w:val="009A1F45"/>
    <w:rsid w:val="009A25FA"/>
    <w:rsid w:val="009A2CBC"/>
    <w:rsid w:val="009A2E2A"/>
    <w:rsid w:val="009A2F35"/>
    <w:rsid w:val="009A327C"/>
    <w:rsid w:val="009A3AB8"/>
    <w:rsid w:val="009A3B29"/>
    <w:rsid w:val="009A3D00"/>
    <w:rsid w:val="009A4C23"/>
    <w:rsid w:val="009A533A"/>
    <w:rsid w:val="009A53DF"/>
    <w:rsid w:val="009A5509"/>
    <w:rsid w:val="009A55D7"/>
    <w:rsid w:val="009A59CF"/>
    <w:rsid w:val="009A5AC0"/>
    <w:rsid w:val="009A5B19"/>
    <w:rsid w:val="009A73F7"/>
    <w:rsid w:val="009A7874"/>
    <w:rsid w:val="009A7F9E"/>
    <w:rsid w:val="009B0ED8"/>
    <w:rsid w:val="009B236E"/>
    <w:rsid w:val="009B2774"/>
    <w:rsid w:val="009B3591"/>
    <w:rsid w:val="009B37A5"/>
    <w:rsid w:val="009B3DC4"/>
    <w:rsid w:val="009B47DE"/>
    <w:rsid w:val="009B5458"/>
    <w:rsid w:val="009B565E"/>
    <w:rsid w:val="009B56E9"/>
    <w:rsid w:val="009B6A16"/>
    <w:rsid w:val="009B7019"/>
    <w:rsid w:val="009C01C4"/>
    <w:rsid w:val="009C078F"/>
    <w:rsid w:val="009C0E19"/>
    <w:rsid w:val="009C171B"/>
    <w:rsid w:val="009C19EA"/>
    <w:rsid w:val="009C2B4E"/>
    <w:rsid w:val="009C39F2"/>
    <w:rsid w:val="009C410D"/>
    <w:rsid w:val="009C4F0F"/>
    <w:rsid w:val="009C518B"/>
    <w:rsid w:val="009C572F"/>
    <w:rsid w:val="009C71F4"/>
    <w:rsid w:val="009D0EA7"/>
    <w:rsid w:val="009D124A"/>
    <w:rsid w:val="009D1A62"/>
    <w:rsid w:val="009D1F74"/>
    <w:rsid w:val="009D20A5"/>
    <w:rsid w:val="009D263D"/>
    <w:rsid w:val="009D296A"/>
    <w:rsid w:val="009D2AE6"/>
    <w:rsid w:val="009D2D9A"/>
    <w:rsid w:val="009D2E7E"/>
    <w:rsid w:val="009D2F86"/>
    <w:rsid w:val="009D3285"/>
    <w:rsid w:val="009D35A9"/>
    <w:rsid w:val="009D3CC6"/>
    <w:rsid w:val="009D5058"/>
    <w:rsid w:val="009D54C0"/>
    <w:rsid w:val="009D5E58"/>
    <w:rsid w:val="009D6BA7"/>
    <w:rsid w:val="009D6EBD"/>
    <w:rsid w:val="009D7246"/>
    <w:rsid w:val="009E1BE4"/>
    <w:rsid w:val="009E1C5A"/>
    <w:rsid w:val="009E23DF"/>
    <w:rsid w:val="009E24A4"/>
    <w:rsid w:val="009E38B7"/>
    <w:rsid w:val="009E38FC"/>
    <w:rsid w:val="009E41BB"/>
    <w:rsid w:val="009E421F"/>
    <w:rsid w:val="009E4A56"/>
    <w:rsid w:val="009E795B"/>
    <w:rsid w:val="009F0093"/>
    <w:rsid w:val="009F0D84"/>
    <w:rsid w:val="009F0DE4"/>
    <w:rsid w:val="009F2832"/>
    <w:rsid w:val="009F328D"/>
    <w:rsid w:val="009F3304"/>
    <w:rsid w:val="009F332B"/>
    <w:rsid w:val="009F3652"/>
    <w:rsid w:val="009F40FC"/>
    <w:rsid w:val="009F5556"/>
    <w:rsid w:val="009F61BD"/>
    <w:rsid w:val="009F632B"/>
    <w:rsid w:val="009F64E8"/>
    <w:rsid w:val="009F6781"/>
    <w:rsid w:val="009F700E"/>
    <w:rsid w:val="009F7400"/>
    <w:rsid w:val="009F7EF5"/>
    <w:rsid w:val="00A00CC6"/>
    <w:rsid w:val="00A00D95"/>
    <w:rsid w:val="00A014EB"/>
    <w:rsid w:val="00A017F9"/>
    <w:rsid w:val="00A018E3"/>
    <w:rsid w:val="00A02B44"/>
    <w:rsid w:val="00A030FA"/>
    <w:rsid w:val="00A03488"/>
    <w:rsid w:val="00A03A4B"/>
    <w:rsid w:val="00A03D46"/>
    <w:rsid w:val="00A04362"/>
    <w:rsid w:val="00A044CA"/>
    <w:rsid w:val="00A0524C"/>
    <w:rsid w:val="00A06008"/>
    <w:rsid w:val="00A06012"/>
    <w:rsid w:val="00A0687E"/>
    <w:rsid w:val="00A07217"/>
    <w:rsid w:val="00A07A8B"/>
    <w:rsid w:val="00A10228"/>
    <w:rsid w:val="00A107B2"/>
    <w:rsid w:val="00A10D0D"/>
    <w:rsid w:val="00A10D25"/>
    <w:rsid w:val="00A10FD2"/>
    <w:rsid w:val="00A110A4"/>
    <w:rsid w:val="00A11935"/>
    <w:rsid w:val="00A1313A"/>
    <w:rsid w:val="00A13A26"/>
    <w:rsid w:val="00A13DF5"/>
    <w:rsid w:val="00A14293"/>
    <w:rsid w:val="00A14E4B"/>
    <w:rsid w:val="00A1529E"/>
    <w:rsid w:val="00A1579D"/>
    <w:rsid w:val="00A15954"/>
    <w:rsid w:val="00A16407"/>
    <w:rsid w:val="00A16427"/>
    <w:rsid w:val="00A16A69"/>
    <w:rsid w:val="00A173E4"/>
    <w:rsid w:val="00A17757"/>
    <w:rsid w:val="00A17776"/>
    <w:rsid w:val="00A2079C"/>
    <w:rsid w:val="00A208D1"/>
    <w:rsid w:val="00A208DC"/>
    <w:rsid w:val="00A20AAA"/>
    <w:rsid w:val="00A20E7A"/>
    <w:rsid w:val="00A211F1"/>
    <w:rsid w:val="00A2172E"/>
    <w:rsid w:val="00A21B6E"/>
    <w:rsid w:val="00A2255B"/>
    <w:rsid w:val="00A23AF5"/>
    <w:rsid w:val="00A23F9E"/>
    <w:rsid w:val="00A248B7"/>
    <w:rsid w:val="00A24BDA"/>
    <w:rsid w:val="00A260D5"/>
    <w:rsid w:val="00A26B46"/>
    <w:rsid w:val="00A26F1C"/>
    <w:rsid w:val="00A274DA"/>
    <w:rsid w:val="00A279BA"/>
    <w:rsid w:val="00A3078B"/>
    <w:rsid w:val="00A30855"/>
    <w:rsid w:val="00A30979"/>
    <w:rsid w:val="00A31B53"/>
    <w:rsid w:val="00A3234D"/>
    <w:rsid w:val="00A32682"/>
    <w:rsid w:val="00A33438"/>
    <w:rsid w:val="00A33909"/>
    <w:rsid w:val="00A3398C"/>
    <w:rsid w:val="00A33BA1"/>
    <w:rsid w:val="00A33F90"/>
    <w:rsid w:val="00A34019"/>
    <w:rsid w:val="00A34106"/>
    <w:rsid w:val="00A34196"/>
    <w:rsid w:val="00A35BE6"/>
    <w:rsid w:val="00A36F5E"/>
    <w:rsid w:val="00A37877"/>
    <w:rsid w:val="00A37F89"/>
    <w:rsid w:val="00A37FBF"/>
    <w:rsid w:val="00A41733"/>
    <w:rsid w:val="00A41E41"/>
    <w:rsid w:val="00A42237"/>
    <w:rsid w:val="00A432B7"/>
    <w:rsid w:val="00A4341C"/>
    <w:rsid w:val="00A440D4"/>
    <w:rsid w:val="00A447AF"/>
    <w:rsid w:val="00A4480D"/>
    <w:rsid w:val="00A448CA"/>
    <w:rsid w:val="00A45022"/>
    <w:rsid w:val="00A46067"/>
    <w:rsid w:val="00A46803"/>
    <w:rsid w:val="00A471B5"/>
    <w:rsid w:val="00A4729C"/>
    <w:rsid w:val="00A51009"/>
    <w:rsid w:val="00A51BF4"/>
    <w:rsid w:val="00A51C7C"/>
    <w:rsid w:val="00A5212E"/>
    <w:rsid w:val="00A52E98"/>
    <w:rsid w:val="00A53733"/>
    <w:rsid w:val="00A53B6A"/>
    <w:rsid w:val="00A55866"/>
    <w:rsid w:val="00A558A7"/>
    <w:rsid w:val="00A55F6B"/>
    <w:rsid w:val="00A561A5"/>
    <w:rsid w:val="00A5632C"/>
    <w:rsid w:val="00A563C7"/>
    <w:rsid w:val="00A57179"/>
    <w:rsid w:val="00A57327"/>
    <w:rsid w:val="00A5753F"/>
    <w:rsid w:val="00A6147D"/>
    <w:rsid w:val="00A619B0"/>
    <w:rsid w:val="00A62D56"/>
    <w:rsid w:val="00A630CE"/>
    <w:rsid w:val="00A63947"/>
    <w:rsid w:val="00A64517"/>
    <w:rsid w:val="00A6452E"/>
    <w:rsid w:val="00A65181"/>
    <w:rsid w:val="00A6520F"/>
    <w:rsid w:val="00A65ABE"/>
    <w:rsid w:val="00A66A73"/>
    <w:rsid w:val="00A6704D"/>
    <w:rsid w:val="00A6760A"/>
    <w:rsid w:val="00A67B42"/>
    <w:rsid w:val="00A67E06"/>
    <w:rsid w:val="00A7050C"/>
    <w:rsid w:val="00A73376"/>
    <w:rsid w:val="00A738AE"/>
    <w:rsid w:val="00A73DF4"/>
    <w:rsid w:val="00A73F11"/>
    <w:rsid w:val="00A73F78"/>
    <w:rsid w:val="00A74094"/>
    <w:rsid w:val="00A74856"/>
    <w:rsid w:val="00A74A03"/>
    <w:rsid w:val="00A74B28"/>
    <w:rsid w:val="00A75C52"/>
    <w:rsid w:val="00A75CA3"/>
    <w:rsid w:val="00A75EAC"/>
    <w:rsid w:val="00A75F5D"/>
    <w:rsid w:val="00A76AFF"/>
    <w:rsid w:val="00A807B7"/>
    <w:rsid w:val="00A807C0"/>
    <w:rsid w:val="00A808E5"/>
    <w:rsid w:val="00A81410"/>
    <w:rsid w:val="00A818D8"/>
    <w:rsid w:val="00A81B09"/>
    <w:rsid w:val="00A831A1"/>
    <w:rsid w:val="00A83488"/>
    <w:rsid w:val="00A83CF4"/>
    <w:rsid w:val="00A83D4C"/>
    <w:rsid w:val="00A83F4A"/>
    <w:rsid w:val="00A8463E"/>
    <w:rsid w:val="00A84C38"/>
    <w:rsid w:val="00A84C7E"/>
    <w:rsid w:val="00A84F34"/>
    <w:rsid w:val="00A854A6"/>
    <w:rsid w:val="00A8629B"/>
    <w:rsid w:val="00A86655"/>
    <w:rsid w:val="00A86CFE"/>
    <w:rsid w:val="00A873AD"/>
    <w:rsid w:val="00A877AE"/>
    <w:rsid w:val="00A87AF2"/>
    <w:rsid w:val="00A87CBE"/>
    <w:rsid w:val="00A90FCF"/>
    <w:rsid w:val="00A91CF6"/>
    <w:rsid w:val="00A92363"/>
    <w:rsid w:val="00A92E5A"/>
    <w:rsid w:val="00A93851"/>
    <w:rsid w:val="00A93B6D"/>
    <w:rsid w:val="00A93C52"/>
    <w:rsid w:val="00A94997"/>
    <w:rsid w:val="00A95319"/>
    <w:rsid w:val="00A95BF7"/>
    <w:rsid w:val="00A95C7A"/>
    <w:rsid w:val="00A95ECC"/>
    <w:rsid w:val="00AA077E"/>
    <w:rsid w:val="00AA12ED"/>
    <w:rsid w:val="00AA1CDA"/>
    <w:rsid w:val="00AA1D7C"/>
    <w:rsid w:val="00AA1E0A"/>
    <w:rsid w:val="00AA200F"/>
    <w:rsid w:val="00AA2115"/>
    <w:rsid w:val="00AA2489"/>
    <w:rsid w:val="00AA292C"/>
    <w:rsid w:val="00AA2E79"/>
    <w:rsid w:val="00AA3478"/>
    <w:rsid w:val="00AA3A67"/>
    <w:rsid w:val="00AA48B7"/>
    <w:rsid w:val="00AA4AAA"/>
    <w:rsid w:val="00AA51E6"/>
    <w:rsid w:val="00AA5989"/>
    <w:rsid w:val="00AA5D63"/>
    <w:rsid w:val="00AA6608"/>
    <w:rsid w:val="00AA6B0D"/>
    <w:rsid w:val="00AA6DE2"/>
    <w:rsid w:val="00AB03AA"/>
    <w:rsid w:val="00AB0477"/>
    <w:rsid w:val="00AB0C2C"/>
    <w:rsid w:val="00AB11B2"/>
    <w:rsid w:val="00AB139F"/>
    <w:rsid w:val="00AB13B3"/>
    <w:rsid w:val="00AB1C08"/>
    <w:rsid w:val="00AB21D2"/>
    <w:rsid w:val="00AB38E1"/>
    <w:rsid w:val="00AB3EC0"/>
    <w:rsid w:val="00AB5EF2"/>
    <w:rsid w:val="00AB6DF7"/>
    <w:rsid w:val="00AB6F1A"/>
    <w:rsid w:val="00AB7157"/>
    <w:rsid w:val="00AB78D0"/>
    <w:rsid w:val="00AB7BA5"/>
    <w:rsid w:val="00AB7E5E"/>
    <w:rsid w:val="00AB7F84"/>
    <w:rsid w:val="00AC0261"/>
    <w:rsid w:val="00AC033E"/>
    <w:rsid w:val="00AC098D"/>
    <w:rsid w:val="00AC1245"/>
    <w:rsid w:val="00AC13AF"/>
    <w:rsid w:val="00AC197B"/>
    <w:rsid w:val="00AC2B1E"/>
    <w:rsid w:val="00AC2B4D"/>
    <w:rsid w:val="00AC46C7"/>
    <w:rsid w:val="00AC4B4E"/>
    <w:rsid w:val="00AC4BBB"/>
    <w:rsid w:val="00AC4D48"/>
    <w:rsid w:val="00AC588E"/>
    <w:rsid w:val="00AC5C84"/>
    <w:rsid w:val="00AC60BF"/>
    <w:rsid w:val="00AC6AD6"/>
    <w:rsid w:val="00AC74BC"/>
    <w:rsid w:val="00AD079F"/>
    <w:rsid w:val="00AD0AA2"/>
    <w:rsid w:val="00AD0C64"/>
    <w:rsid w:val="00AD0E37"/>
    <w:rsid w:val="00AD0EF3"/>
    <w:rsid w:val="00AD1A5E"/>
    <w:rsid w:val="00AD2CE4"/>
    <w:rsid w:val="00AD33AD"/>
    <w:rsid w:val="00AD3440"/>
    <w:rsid w:val="00AD36F6"/>
    <w:rsid w:val="00AD3F51"/>
    <w:rsid w:val="00AD4174"/>
    <w:rsid w:val="00AD457C"/>
    <w:rsid w:val="00AD465C"/>
    <w:rsid w:val="00AD46AF"/>
    <w:rsid w:val="00AD4BAD"/>
    <w:rsid w:val="00AD4DCB"/>
    <w:rsid w:val="00AD516E"/>
    <w:rsid w:val="00AD5C69"/>
    <w:rsid w:val="00AD5EAC"/>
    <w:rsid w:val="00AD5FB9"/>
    <w:rsid w:val="00AD60A8"/>
    <w:rsid w:val="00AD656E"/>
    <w:rsid w:val="00AD6883"/>
    <w:rsid w:val="00AD69D5"/>
    <w:rsid w:val="00AD6CA7"/>
    <w:rsid w:val="00AD6CF1"/>
    <w:rsid w:val="00AD7512"/>
    <w:rsid w:val="00AD7AD4"/>
    <w:rsid w:val="00AD7F88"/>
    <w:rsid w:val="00AE0201"/>
    <w:rsid w:val="00AE03C2"/>
    <w:rsid w:val="00AE0F86"/>
    <w:rsid w:val="00AE1031"/>
    <w:rsid w:val="00AE3C47"/>
    <w:rsid w:val="00AE4190"/>
    <w:rsid w:val="00AE4690"/>
    <w:rsid w:val="00AE4940"/>
    <w:rsid w:val="00AE4DD9"/>
    <w:rsid w:val="00AE5174"/>
    <w:rsid w:val="00AE615D"/>
    <w:rsid w:val="00AE62E5"/>
    <w:rsid w:val="00AE685A"/>
    <w:rsid w:val="00AE6F0A"/>
    <w:rsid w:val="00AE7D4C"/>
    <w:rsid w:val="00AF01C8"/>
    <w:rsid w:val="00AF1CCB"/>
    <w:rsid w:val="00AF2452"/>
    <w:rsid w:val="00AF2D55"/>
    <w:rsid w:val="00AF31EB"/>
    <w:rsid w:val="00AF390F"/>
    <w:rsid w:val="00AF3A52"/>
    <w:rsid w:val="00AF4145"/>
    <w:rsid w:val="00AF57B1"/>
    <w:rsid w:val="00AF6629"/>
    <w:rsid w:val="00AF6B07"/>
    <w:rsid w:val="00AF6D14"/>
    <w:rsid w:val="00AF6E87"/>
    <w:rsid w:val="00AF7533"/>
    <w:rsid w:val="00AF7BF7"/>
    <w:rsid w:val="00B0183F"/>
    <w:rsid w:val="00B019D9"/>
    <w:rsid w:val="00B01A3A"/>
    <w:rsid w:val="00B03697"/>
    <w:rsid w:val="00B04386"/>
    <w:rsid w:val="00B04C2E"/>
    <w:rsid w:val="00B05FDC"/>
    <w:rsid w:val="00B06A47"/>
    <w:rsid w:val="00B06A83"/>
    <w:rsid w:val="00B0767E"/>
    <w:rsid w:val="00B07D20"/>
    <w:rsid w:val="00B10271"/>
    <w:rsid w:val="00B10510"/>
    <w:rsid w:val="00B109EE"/>
    <w:rsid w:val="00B12252"/>
    <w:rsid w:val="00B122F0"/>
    <w:rsid w:val="00B12394"/>
    <w:rsid w:val="00B14AC5"/>
    <w:rsid w:val="00B14CEA"/>
    <w:rsid w:val="00B154FB"/>
    <w:rsid w:val="00B1581B"/>
    <w:rsid w:val="00B160E7"/>
    <w:rsid w:val="00B16D42"/>
    <w:rsid w:val="00B16F06"/>
    <w:rsid w:val="00B17207"/>
    <w:rsid w:val="00B2027F"/>
    <w:rsid w:val="00B207B5"/>
    <w:rsid w:val="00B20A3F"/>
    <w:rsid w:val="00B210E3"/>
    <w:rsid w:val="00B212E9"/>
    <w:rsid w:val="00B215E1"/>
    <w:rsid w:val="00B21783"/>
    <w:rsid w:val="00B21942"/>
    <w:rsid w:val="00B21960"/>
    <w:rsid w:val="00B219C7"/>
    <w:rsid w:val="00B2288D"/>
    <w:rsid w:val="00B22E06"/>
    <w:rsid w:val="00B22EA0"/>
    <w:rsid w:val="00B23850"/>
    <w:rsid w:val="00B238EF"/>
    <w:rsid w:val="00B239FA"/>
    <w:rsid w:val="00B23EED"/>
    <w:rsid w:val="00B23F35"/>
    <w:rsid w:val="00B23FDA"/>
    <w:rsid w:val="00B24D4C"/>
    <w:rsid w:val="00B25487"/>
    <w:rsid w:val="00B255EA"/>
    <w:rsid w:val="00B25C4B"/>
    <w:rsid w:val="00B263C3"/>
    <w:rsid w:val="00B2650D"/>
    <w:rsid w:val="00B26C0E"/>
    <w:rsid w:val="00B26D9D"/>
    <w:rsid w:val="00B27A94"/>
    <w:rsid w:val="00B30353"/>
    <w:rsid w:val="00B30C36"/>
    <w:rsid w:val="00B30C78"/>
    <w:rsid w:val="00B311F9"/>
    <w:rsid w:val="00B32B4F"/>
    <w:rsid w:val="00B333DC"/>
    <w:rsid w:val="00B334D7"/>
    <w:rsid w:val="00B33569"/>
    <w:rsid w:val="00B33DD5"/>
    <w:rsid w:val="00B343F3"/>
    <w:rsid w:val="00B34C4A"/>
    <w:rsid w:val="00B35078"/>
    <w:rsid w:val="00B35F4B"/>
    <w:rsid w:val="00B36D70"/>
    <w:rsid w:val="00B417B5"/>
    <w:rsid w:val="00B41B76"/>
    <w:rsid w:val="00B421F9"/>
    <w:rsid w:val="00B422AB"/>
    <w:rsid w:val="00B42B67"/>
    <w:rsid w:val="00B4315F"/>
    <w:rsid w:val="00B4381F"/>
    <w:rsid w:val="00B444E2"/>
    <w:rsid w:val="00B44CC7"/>
    <w:rsid w:val="00B4539F"/>
    <w:rsid w:val="00B453A1"/>
    <w:rsid w:val="00B45456"/>
    <w:rsid w:val="00B4548A"/>
    <w:rsid w:val="00B454D9"/>
    <w:rsid w:val="00B465EE"/>
    <w:rsid w:val="00B47081"/>
    <w:rsid w:val="00B4791C"/>
    <w:rsid w:val="00B47C99"/>
    <w:rsid w:val="00B47DB1"/>
    <w:rsid w:val="00B5006A"/>
    <w:rsid w:val="00B5097B"/>
    <w:rsid w:val="00B50E7A"/>
    <w:rsid w:val="00B513F7"/>
    <w:rsid w:val="00B5236B"/>
    <w:rsid w:val="00B52CA8"/>
    <w:rsid w:val="00B53EE5"/>
    <w:rsid w:val="00B5437A"/>
    <w:rsid w:val="00B54577"/>
    <w:rsid w:val="00B54D0E"/>
    <w:rsid w:val="00B559F0"/>
    <w:rsid w:val="00B55BA9"/>
    <w:rsid w:val="00B55E71"/>
    <w:rsid w:val="00B5735A"/>
    <w:rsid w:val="00B57AC6"/>
    <w:rsid w:val="00B60819"/>
    <w:rsid w:val="00B61BB8"/>
    <w:rsid w:val="00B62000"/>
    <w:rsid w:val="00B62A3E"/>
    <w:rsid w:val="00B62BB8"/>
    <w:rsid w:val="00B633AD"/>
    <w:rsid w:val="00B6374D"/>
    <w:rsid w:val="00B63F5C"/>
    <w:rsid w:val="00B640A3"/>
    <w:rsid w:val="00B6480D"/>
    <w:rsid w:val="00B650C9"/>
    <w:rsid w:val="00B6577C"/>
    <w:rsid w:val="00B66699"/>
    <w:rsid w:val="00B672C5"/>
    <w:rsid w:val="00B67AFE"/>
    <w:rsid w:val="00B700FF"/>
    <w:rsid w:val="00B7074E"/>
    <w:rsid w:val="00B70BC5"/>
    <w:rsid w:val="00B7144D"/>
    <w:rsid w:val="00B71460"/>
    <w:rsid w:val="00B7148B"/>
    <w:rsid w:val="00B71A43"/>
    <w:rsid w:val="00B71B71"/>
    <w:rsid w:val="00B7278B"/>
    <w:rsid w:val="00B732A9"/>
    <w:rsid w:val="00B736DE"/>
    <w:rsid w:val="00B743C3"/>
    <w:rsid w:val="00B74888"/>
    <w:rsid w:val="00B748AC"/>
    <w:rsid w:val="00B75B37"/>
    <w:rsid w:val="00B75CB6"/>
    <w:rsid w:val="00B76449"/>
    <w:rsid w:val="00B7779F"/>
    <w:rsid w:val="00B80C22"/>
    <w:rsid w:val="00B81DB6"/>
    <w:rsid w:val="00B81E19"/>
    <w:rsid w:val="00B829CC"/>
    <w:rsid w:val="00B82AB0"/>
    <w:rsid w:val="00B8301A"/>
    <w:rsid w:val="00B83D2F"/>
    <w:rsid w:val="00B843E0"/>
    <w:rsid w:val="00B844BA"/>
    <w:rsid w:val="00B84D27"/>
    <w:rsid w:val="00B85B5E"/>
    <w:rsid w:val="00B866F0"/>
    <w:rsid w:val="00B86A75"/>
    <w:rsid w:val="00B8790C"/>
    <w:rsid w:val="00B87C0A"/>
    <w:rsid w:val="00B87CC1"/>
    <w:rsid w:val="00B87DA0"/>
    <w:rsid w:val="00B90033"/>
    <w:rsid w:val="00B904B0"/>
    <w:rsid w:val="00B90F54"/>
    <w:rsid w:val="00B9102A"/>
    <w:rsid w:val="00B915B8"/>
    <w:rsid w:val="00B923B4"/>
    <w:rsid w:val="00B939B5"/>
    <w:rsid w:val="00B93DB7"/>
    <w:rsid w:val="00B94075"/>
    <w:rsid w:val="00B9447F"/>
    <w:rsid w:val="00B94726"/>
    <w:rsid w:val="00B94C70"/>
    <w:rsid w:val="00B95435"/>
    <w:rsid w:val="00B957A0"/>
    <w:rsid w:val="00B95FE0"/>
    <w:rsid w:val="00B96F7A"/>
    <w:rsid w:val="00B97059"/>
    <w:rsid w:val="00B97A53"/>
    <w:rsid w:val="00BA00B6"/>
    <w:rsid w:val="00BA02B5"/>
    <w:rsid w:val="00BA26E1"/>
    <w:rsid w:val="00BA427E"/>
    <w:rsid w:val="00BA4B06"/>
    <w:rsid w:val="00BA4FEC"/>
    <w:rsid w:val="00BA5686"/>
    <w:rsid w:val="00BA5873"/>
    <w:rsid w:val="00BA5FD2"/>
    <w:rsid w:val="00BA606D"/>
    <w:rsid w:val="00BA777F"/>
    <w:rsid w:val="00BA78F3"/>
    <w:rsid w:val="00BB021E"/>
    <w:rsid w:val="00BB05F4"/>
    <w:rsid w:val="00BB10DC"/>
    <w:rsid w:val="00BB156F"/>
    <w:rsid w:val="00BB1B27"/>
    <w:rsid w:val="00BB1F06"/>
    <w:rsid w:val="00BB22A3"/>
    <w:rsid w:val="00BB2E3A"/>
    <w:rsid w:val="00BB6850"/>
    <w:rsid w:val="00BB6A0B"/>
    <w:rsid w:val="00BB6BFA"/>
    <w:rsid w:val="00BB73ED"/>
    <w:rsid w:val="00BC053A"/>
    <w:rsid w:val="00BC08E1"/>
    <w:rsid w:val="00BC0980"/>
    <w:rsid w:val="00BC09AB"/>
    <w:rsid w:val="00BC0E37"/>
    <w:rsid w:val="00BC0FB4"/>
    <w:rsid w:val="00BC1D3D"/>
    <w:rsid w:val="00BC3AD2"/>
    <w:rsid w:val="00BC3E09"/>
    <w:rsid w:val="00BC40E3"/>
    <w:rsid w:val="00BC415B"/>
    <w:rsid w:val="00BC5AAC"/>
    <w:rsid w:val="00BC7131"/>
    <w:rsid w:val="00BC7D77"/>
    <w:rsid w:val="00BD0666"/>
    <w:rsid w:val="00BD0C17"/>
    <w:rsid w:val="00BD0D34"/>
    <w:rsid w:val="00BD130A"/>
    <w:rsid w:val="00BD16B0"/>
    <w:rsid w:val="00BD171A"/>
    <w:rsid w:val="00BD1B4A"/>
    <w:rsid w:val="00BD1C00"/>
    <w:rsid w:val="00BD205F"/>
    <w:rsid w:val="00BD3443"/>
    <w:rsid w:val="00BD4384"/>
    <w:rsid w:val="00BD45D4"/>
    <w:rsid w:val="00BD6E45"/>
    <w:rsid w:val="00BE03B8"/>
    <w:rsid w:val="00BE0A3E"/>
    <w:rsid w:val="00BE1FA3"/>
    <w:rsid w:val="00BE2093"/>
    <w:rsid w:val="00BE2507"/>
    <w:rsid w:val="00BE358E"/>
    <w:rsid w:val="00BE3ED1"/>
    <w:rsid w:val="00BE4233"/>
    <w:rsid w:val="00BE582B"/>
    <w:rsid w:val="00BE5A0F"/>
    <w:rsid w:val="00BE616C"/>
    <w:rsid w:val="00BE684E"/>
    <w:rsid w:val="00BE6CE5"/>
    <w:rsid w:val="00BE6DD2"/>
    <w:rsid w:val="00BE7421"/>
    <w:rsid w:val="00BE766C"/>
    <w:rsid w:val="00BE7A36"/>
    <w:rsid w:val="00BE7A83"/>
    <w:rsid w:val="00BF022B"/>
    <w:rsid w:val="00BF05E3"/>
    <w:rsid w:val="00BF0A6C"/>
    <w:rsid w:val="00BF1497"/>
    <w:rsid w:val="00BF185C"/>
    <w:rsid w:val="00BF232D"/>
    <w:rsid w:val="00BF24D2"/>
    <w:rsid w:val="00BF26FF"/>
    <w:rsid w:val="00BF28FA"/>
    <w:rsid w:val="00BF38F2"/>
    <w:rsid w:val="00BF3AC2"/>
    <w:rsid w:val="00BF3C85"/>
    <w:rsid w:val="00BF4644"/>
    <w:rsid w:val="00BF49D2"/>
    <w:rsid w:val="00BF4A9D"/>
    <w:rsid w:val="00BF55DA"/>
    <w:rsid w:val="00BF5A62"/>
    <w:rsid w:val="00BF63DA"/>
    <w:rsid w:val="00BF63FC"/>
    <w:rsid w:val="00BF6430"/>
    <w:rsid w:val="00BF64D9"/>
    <w:rsid w:val="00BF65F8"/>
    <w:rsid w:val="00BF7C8E"/>
    <w:rsid w:val="00BF7D70"/>
    <w:rsid w:val="00C008BE"/>
    <w:rsid w:val="00C01064"/>
    <w:rsid w:val="00C018CE"/>
    <w:rsid w:val="00C02656"/>
    <w:rsid w:val="00C02B51"/>
    <w:rsid w:val="00C02DDC"/>
    <w:rsid w:val="00C03212"/>
    <w:rsid w:val="00C03B73"/>
    <w:rsid w:val="00C04650"/>
    <w:rsid w:val="00C04706"/>
    <w:rsid w:val="00C04DE6"/>
    <w:rsid w:val="00C058DF"/>
    <w:rsid w:val="00C06333"/>
    <w:rsid w:val="00C0677E"/>
    <w:rsid w:val="00C07246"/>
    <w:rsid w:val="00C07473"/>
    <w:rsid w:val="00C07A09"/>
    <w:rsid w:val="00C07D6A"/>
    <w:rsid w:val="00C07E59"/>
    <w:rsid w:val="00C11158"/>
    <w:rsid w:val="00C115AA"/>
    <w:rsid w:val="00C11999"/>
    <w:rsid w:val="00C11E43"/>
    <w:rsid w:val="00C124C3"/>
    <w:rsid w:val="00C13762"/>
    <w:rsid w:val="00C13DED"/>
    <w:rsid w:val="00C13ED5"/>
    <w:rsid w:val="00C14035"/>
    <w:rsid w:val="00C1529B"/>
    <w:rsid w:val="00C15C7C"/>
    <w:rsid w:val="00C1672F"/>
    <w:rsid w:val="00C1684B"/>
    <w:rsid w:val="00C16D1E"/>
    <w:rsid w:val="00C17325"/>
    <w:rsid w:val="00C1758B"/>
    <w:rsid w:val="00C20A82"/>
    <w:rsid w:val="00C20ED3"/>
    <w:rsid w:val="00C21526"/>
    <w:rsid w:val="00C21733"/>
    <w:rsid w:val="00C21B26"/>
    <w:rsid w:val="00C21E55"/>
    <w:rsid w:val="00C228CE"/>
    <w:rsid w:val="00C22C24"/>
    <w:rsid w:val="00C238A2"/>
    <w:rsid w:val="00C23B0B"/>
    <w:rsid w:val="00C23D01"/>
    <w:rsid w:val="00C245D4"/>
    <w:rsid w:val="00C25295"/>
    <w:rsid w:val="00C2765F"/>
    <w:rsid w:val="00C27850"/>
    <w:rsid w:val="00C30562"/>
    <w:rsid w:val="00C307D8"/>
    <w:rsid w:val="00C308AD"/>
    <w:rsid w:val="00C30A7C"/>
    <w:rsid w:val="00C30BDA"/>
    <w:rsid w:val="00C30F5C"/>
    <w:rsid w:val="00C31788"/>
    <w:rsid w:val="00C31900"/>
    <w:rsid w:val="00C3196D"/>
    <w:rsid w:val="00C325A6"/>
    <w:rsid w:val="00C32876"/>
    <w:rsid w:val="00C33747"/>
    <w:rsid w:val="00C34528"/>
    <w:rsid w:val="00C345D3"/>
    <w:rsid w:val="00C34942"/>
    <w:rsid w:val="00C34AC0"/>
    <w:rsid w:val="00C3563E"/>
    <w:rsid w:val="00C35E56"/>
    <w:rsid w:val="00C36048"/>
    <w:rsid w:val="00C362C2"/>
    <w:rsid w:val="00C367CF"/>
    <w:rsid w:val="00C36CEF"/>
    <w:rsid w:val="00C3724B"/>
    <w:rsid w:val="00C377EF"/>
    <w:rsid w:val="00C37C35"/>
    <w:rsid w:val="00C407B8"/>
    <w:rsid w:val="00C407B9"/>
    <w:rsid w:val="00C408A4"/>
    <w:rsid w:val="00C40B33"/>
    <w:rsid w:val="00C41C62"/>
    <w:rsid w:val="00C427DA"/>
    <w:rsid w:val="00C43601"/>
    <w:rsid w:val="00C43A61"/>
    <w:rsid w:val="00C43B2F"/>
    <w:rsid w:val="00C4404C"/>
    <w:rsid w:val="00C448D1"/>
    <w:rsid w:val="00C45585"/>
    <w:rsid w:val="00C464EC"/>
    <w:rsid w:val="00C46943"/>
    <w:rsid w:val="00C46BD4"/>
    <w:rsid w:val="00C50AD4"/>
    <w:rsid w:val="00C50E52"/>
    <w:rsid w:val="00C5106B"/>
    <w:rsid w:val="00C51C6E"/>
    <w:rsid w:val="00C521A9"/>
    <w:rsid w:val="00C52341"/>
    <w:rsid w:val="00C5241F"/>
    <w:rsid w:val="00C5279E"/>
    <w:rsid w:val="00C5343C"/>
    <w:rsid w:val="00C54853"/>
    <w:rsid w:val="00C55965"/>
    <w:rsid w:val="00C55CDA"/>
    <w:rsid w:val="00C561EC"/>
    <w:rsid w:val="00C56888"/>
    <w:rsid w:val="00C5690D"/>
    <w:rsid w:val="00C62844"/>
    <w:rsid w:val="00C62B13"/>
    <w:rsid w:val="00C62BDA"/>
    <w:rsid w:val="00C62F91"/>
    <w:rsid w:val="00C62FF2"/>
    <w:rsid w:val="00C63061"/>
    <w:rsid w:val="00C638DD"/>
    <w:rsid w:val="00C65B96"/>
    <w:rsid w:val="00C66DB1"/>
    <w:rsid w:val="00C66FB6"/>
    <w:rsid w:val="00C67505"/>
    <w:rsid w:val="00C67680"/>
    <w:rsid w:val="00C67D30"/>
    <w:rsid w:val="00C7002F"/>
    <w:rsid w:val="00C70451"/>
    <w:rsid w:val="00C70E4B"/>
    <w:rsid w:val="00C70E69"/>
    <w:rsid w:val="00C710B5"/>
    <w:rsid w:val="00C711D2"/>
    <w:rsid w:val="00C713C3"/>
    <w:rsid w:val="00C71FD6"/>
    <w:rsid w:val="00C72B12"/>
    <w:rsid w:val="00C739EF"/>
    <w:rsid w:val="00C73E70"/>
    <w:rsid w:val="00C749CA"/>
    <w:rsid w:val="00C74CDE"/>
    <w:rsid w:val="00C751DB"/>
    <w:rsid w:val="00C769C5"/>
    <w:rsid w:val="00C76D80"/>
    <w:rsid w:val="00C76F3C"/>
    <w:rsid w:val="00C772EC"/>
    <w:rsid w:val="00C77617"/>
    <w:rsid w:val="00C80425"/>
    <w:rsid w:val="00C810C6"/>
    <w:rsid w:val="00C81206"/>
    <w:rsid w:val="00C81D35"/>
    <w:rsid w:val="00C823D6"/>
    <w:rsid w:val="00C826A8"/>
    <w:rsid w:val="00C8291B"/>
    <w:rsid w:val="00C83BB1"/>
    <w:rsid w:val="00C859AA"/>
    <w:rsid w:val="00C85CFD"/>
    <w:rsid w:val="00C85D5C"/>
    <w:rsid w:val="00C85DD8"/>
    <w:rsid w:val="00C8666C"/>
    <w:rsid w:val="00C8787A"/>
    <w:rsid w:val="00C87FF6"/>
    <w:rsid w:val="00C921E5"/>
    <w:rsid w:val="00C92452"/>
    <w:rsid w:val="00C925F0"/>
    <w:rsid w:val="00C92632"/>
    <w:rsid w:val="00C929F9"/>
    <w:rsid w:val="00C93CF9"/>
    <w:rsid w:val="00C945A6"/>
    <w:rsid w:val="00C94DD2"/>
    <w:rsid w:val="00C9555D"/>
    <w:rsid w:val="00C95F3A"/>
    <w:rsid w:val="00C96670"/>
    <w:rsid w:val="00C9713A"/>
    <w:rsid w:val="00C976E8"/>
    <w:rsid w:val="00CA04F5"/>
    <w:rsid w:val="00CA0E15"/>
    <w:rsid w:val="00CA1511"/>
    <w:rsid w:val="00CA193D"/>
    <w:rsid w:val="00CA2455"/>
    <w:rsid w:val="00CA2760"/>
    <w:rsid w:val="00CA3D9E"/>
    <w:rsid w:val="00CA43C6"/>
    <w:rsid w:val="00CA44AA"/>
    <w:rsid w:val="00CA4665"/>
    <w:rsid w:val="00CA4CA8"/>
    <w:rsid w:val="00CA4E6B"/>
    <w:rsid w:val="00CA51BD"/>
    <w:rsid w:val="00CA61FF"/>
    <w:rsid w:val="00CA6662"/>
    <w:rsid w:val="00CB1FD6"/>
    <w:rsid w:val="00CB215B"/>
    <w:rsid w:val="00CB3743"/>
    <w:rsid w:val="00CB4D23"/>
    <w:rsid w:val="00CB5741"/>
    <w:rsid w:val="00CB686C"/>
    <w:rsid w:val="00CB7829"/>
    <w:rsid w:val="00CC09C0"/>
    <w:rsid w:val="00CC1F2B"/>
    <w:rsid w:val="00CC326C"/>
    <w:rsid w:val="00CC3315"/>
    <w:rsid w:val="00CC3D18"/>
    <w:rsid w:val="00CC3F4C"/>
    <w:rsid w:val="00CC4882"/>
    <w:rsid w:val="00CC4883"/>
    <w:rsid w:val="00CC4E21"/>
    <w:rsid w:val="00CC51C9"/>
    <w:rsid w:val="00CC537B"/>
    <w:rsid w:val="00CC5873"/>
    <w:rsid w:val="00CC5B60"/>
    <w:rsid w:val="00CC5C0F"/>
    <w:rsid w:val="00CC60EE"/>
    <w:rsid w:val="00CC654A"/>
    <w:rsid w:val="00CC65FC"/>
    <w:rsid w:val="00CC7006"/>
    <w:rsid w:val="00CC7F2A"/>
    <w:rsid w:val="00CD0774"/>
    <w:rsid w:val="00CD0BA9"/>
    <w:rsid w:val="00CD0C12"/>
    <w:rsid w:val="00CD0CB5"/>
    <w:rsid w:val="00CD1173"/>
    <w:rsid w:val="00CD1BD8"/>
    <w:rsid w:val="00CD1DA1"/>
    <w:rsid w:val="00CD218C"/>
    <w:rsid w:val="00CD37BF"/>
    <w:rsid w:val="00CD39ED"/>
    <w:rsid w:val="00CD3C1E"/>
    <w:rsid w:val="00CD40C9"/>
    <w:rsid w:val="00CD526B"/>
    <w:rsid w:val="00CD53CA"/>
    <w:rsid w:val="00CD5ECB"/>
    <w:rsid w:val="00CD711A"/>
    <w:rsid w:val="00CD7AF9"/>
    <w:rsid w:val="00CE05AF"/>
    <w:rsid w:val="00CE0C32"/>
    <w:rsid w:val="00CE134B"/>
    <w:rsid w:val="00CE14F1"/>
    <w:rsid w:val="00CE169F"/>
    <w:rsid w:val="00CE1AD3"/>
    <w:rsid w:val="00CE1C37"/>
    <w:rsid w:val="00CE21D7"/>
    <w:rsid w:val="00CE23C3"/>
    <w:rsid w:val="00CE2570"/>
    <w:rsid w:val="00CE2DB5"/>
    <w:rsid w:val="00CE3328"/>
    <w:rsid w:val="00CE3702"/>
    <w:rsid w:val="00CE3E57"/>
    <w:rsid w:val="00CE4234"/>
    <w:rsid w:val="00CE45FE"/>
    <w:rsid w:val="00CE5431"/>
    <w:rsid w:val="00CE5562"/>
    <w:rsid w:val="00CE5A61"/>
    <w:rsid w:val="00CE7931"/>
    <w:rsid w:val="00CE7937"/>
    <w:rsid w:val="00CE7B47"/>
    <w:rsid w:val="00CE7E7B"/>
    <w:rsid w:val="00CF0E64"/>
    <w:rsid w:val="00CF0FBB"/>
    <w:rsid w:val="00CF22B3"/>
    <w:rsid w:val="00CF22DE"/>
    <w:rsid w:val="00CF2C58"/>
    <w:rsid w:val="00CF2D7E"/>
    <w:rsid w:val="00CF36C9"/>
    <w:rsid w:val="00CF3A46"/>
    <w:rsid w:val="00CF3F7A"/>
    <w:rsid w:val="00CF43F6"/>
    <w:rsid w:val="00CF4636"/>
    <w:rsid w:val="00CF47A3"/>
    <w:rsid w:val="00CF49CC"/>
    <w:rsid w:val="00CF5BA6"/>
    <w:rsid w:val="00CF5DF4"/>
    <w:rsid w:val="00CF68DA"/>
    <w:rsid w:val="00D00043"/>
    <w:rsid w:val="00D00FC0"/>
    <w:rsid w:val="00D00FC3"/>
    <w:rsid w:val="00D0110D"/>
    <w:rsid w:val="00D014C0"/>
    <w:rsid w:val="00D01F85"/>
    <w:rsid w:val="00D02749"/>
    <w:rsid w:val="00D02B22"/>
    <w:rsid w:val="00D02F70"/>
    <w:rsid w:val="00D03903"/>
    <w:rsid w:val="00D03A57"/>
    <w:rsid w:val="00D042AA"/>
    <w:rsid w:val="00D04444"/>
    <w:rsid w:val="00D0459D"/>
    <w:rsid w:val="00D04946"/>
    <w:rsid w:val="00D05130"/>
    <w:rsid w:val="00D0575B"/>
    <w:rsid w:val="00D0707E"/>
    <w:rsid w:val="00D07E76"/>
    <w:rsid w:val="00D10287"/>
    <w:rsid w:val="00D10C7A"/>
    <w:rsid w:val="00D10DC2"/>
    <w:rsid w:val="00D114CA"/>
    <w:rsid w:val="00D11F08"/>
    <w:rsid w:val="00D12091"/>
    <w:rsid w:val="00D126BA"/>
    <w:rsid w:val="00D128DD"/>
    <w:rsid w:val="00D12ED1"/>
    <w:rsid w:val="00D12EDD"/>
    <w:rsid w:val="00D13C4F"/>
    <w:rsid w:val="00D14053"/>
    <w:rsid w:val="00D1517E"/>
    <w:rsid w:val="00D154CF"/>
    <w:rsid w:val="00D1557C"/>
    <w:rsid w:val="00D15CC1"/>
    <w:rsid w:val="00D1734F"/>
    <w:rsid w:val="00D17A70"/>
    <w:rsid w:val="00D17E09"/>
    <w:rsid w:val="00D216E2"/>
    <w:rsid w:val="00D21A6E"/>
    <w:rsid w:val="00D22A76"/>
    <w:rsid w:val="00D22D1A"/>
    <w:rsid w:val="00D22E5B"/>
    <w:rsid w:val="00D25920"/>
    <w:rsid w:val="00D2659E"/>
    <w:rsid w:val="00D2667E"/>
    <w:rsid w:val="00D269D3"/>
    <w:rsid w:val="00D27084"/>
    <w:rsid w:val="00D27205"/>
    <w:rsid w:val="00D277BB"/>
    <w:rsid w:val="00D30767"/>
    <w:rsid w:val="00D31122"/>
    <w:rsid w:val="00D31B42"/>
    <w:rsid w:val="00D31CA5"/>
    <w:rsid w:val="00D324A1"/>
    <w:rsid w:val="00D324D4"/>
    <w:rsid w:val="00D354FB"/>
    <w:rsid w:val="00D36B1E"/>
    <w:rsid w:val="00D36CD6"/>
    <w:rsid w:val="00D3761A"/>
    <w:rsid w:val="00D4000D"/>
    <w:rsid w:val="00D41779"/>
    <w:rsid w:val="00D42ADE"/>
    <w:rsid w:val="00D42C0C"/>
    <w:rsid w:val="00D43FA6"/>
    <w:rsid w:val="00D44687"/>
    <w:rsid w:val="00D448B8"/>
    <w:rsid w:val="00D44F21"/>
    <w:rsid w:val="00D45D5E"/>
    <w:rsid w:val="00D47DD1"/>
    <w:rsid w:val="00D50640"/>
    <w:rsid w:val="00D50928"/>
    <w:rsid w:val="00D50A2A"/>
    <w:rsid w:val="00D50C8B"/>
    <w:rsid w:val="00D51E45"/>
    <w:rsid w:val="00D51E7E"/>
    <w:rsid w:val="00D532C4"/>
    <w:rsid w:val="00D54B74"/>
    <w:rsid w:val="00D5593A"/>
    <w:rsid w:val="00D57803"/>
    <w:rsid w:val="00D6031D"/>
    <w:rsid w:val="00D60A70"/>
    <w:rsid w:val="00D60D20"/>
    <w:rsid w:val="00D6101F"/>
    <w:rsid w:val="00D617BE"/>
    <w:rsid w:val="00D61B1E"/>
    <w:rsid w:val="00D624EB"/>
    <w:rsid w:val="00D6359B"/>
    <w:rsid w:val="00D6388B"/>
    <w:rsid w:val="00D63E55"/>
    <w:rsid w:val="00D642FA"/>
    <w:rsid w:val="00D6462A"/>
    <w:rsid w:val="00D65A7D"/>
    <w:rsid w:val="00D66023"/>
    <w:rsid w:val="00D666B2"/>
    <w:rsid w:val="00D67104"/>
    <w:rsid w:val="00D6756B"/>
    <w:rsid w:val="00D67CF2"/>
    <w:rsid w:val="00D67E54"/>
    <w:rsid w:val="00D67ECD"/>
    <w:rsid w:val="00D708A9"/>
    <w:rsid w:val="00D720C2"/>
    <w:rsid w:val="00D722E1"/>
    <w:rsid w:val="00D72960"/>
    <w:rsid w:val="00D73028"/>
    <w:rsid w:val="00D73388"/>
    <w:rsid w:val="00D743EE"/>
    <w:rsid w:val="00D747EE"/>
    <w:rsid w:val="00D747FA"/>
    <w:rsid w:val="00D748C8"/>
    <w:rsid w:val="00D75077"/>
    <w:rsid w:val="00D75B3B"/>
    <w:rsid w:val="00D76048"/>
    <w:rsid w:val="00D7775F"/>
    <w:rsid w:val="00D806FE"/>
    <w:rsid w:val="00D80AD0"/>
    <w:rsid w:val="00D80B2C"/>
    <w:rsid w:val="00D81DD6"/>
    <w:rsid w:val="00D84A20"/>
    <w:rsid w:val="00D84E97"/>
    <w:rsid w:val="00D8537D"/>
    <w:rsid w:val="00D85F57"/>
    <w:rsid w:val="00D86123"/>
    <w:rsid w:val="00D863BD"/>
    <w:rsid w:val="00D86620"/>
    <w:rsid w:val="00D87F94"/>
    <w:rsid w:val="00D901FC"/>
    <w:rsid w:val="00D90247"/>
    <w:rsid w:val="00D908B5"/>
    <w:rsid w:val="00D90F11"/>
    <w:rsid w:val="00D91966"/>
    <w:rsid w:val="00D92061"/>
    <w:rsid w:val="00D93FE1"/>
    <w:rsid w:val="00D9427F"/>
    <w:rsid w:val="00D9481F"/>
    <w:rsid w:val="00D948E7"/>
    <w:rsid w:val="00D964E9"/>
    <w:rsid w:val="00D96C41"/>
    <w:rsid w:val="00D97AEB"/>
    <w:rsid w:val="00DA0CCA"/>
    <w:rsid w:val="00DA0D7F"/>
    <w:rsid w:val="00DA1608"/>
    <w:rsid w:val="00DA1FB9"/>
    <w:rsid w:val="00DA2C83"/>
    <w:rsid w:val="00DA3414"/>
    <w:rsid w:val="00DA3469"/>
    <w:rsid w:val="00DA4AC0"/>
    <w:rsid w:val="00DA627D"/>
    <w:rsid w:val="00DA66FB"/>
    <w:rsid w:val="00DA709A"/>
    <w:rsid w:val="00DA7727"/>
    <w:rsid w:val="00DB011B"/>
    <w:rsid w:val="00DB04FB"/>
    <w:rsid w:val="00DB0993"/>
    <w:rsid w:val="00DB16FF"/>
    <w:rsid w:val="00DB1CC7"/>
    <w:rsid w:val="00DB2272"/>
    <w:rsid w:val="00DB228D"/>
    <w:rsid w:val="00DB2B4C"/>
    <w:rsid w:val="00DB4133"/>
    <w:rsid w:val="00DB4B7E"/>
    <w:rsid w:val="00DB4E93"/>
    <w:rsid w:val="00DB50EE"/>
    <w:rsid w:val="00DB5117"/>
    <w:rsid w:val="00DB54DA"/>
    <w:rsid w:val="00DB5855"/>
    <w:rsid w:val="00DB585B"/>
    <w:rsid w:val="00DB60EA"/>
    <w:rsid w:val="00DB7331"/>
    <w:rsid w:val="00DB7932"/>
    <w:rsid w:val="00DC0ED4"/>
    <w:rsid w:val="00DC24B0"/>
    <w:rsid w:val="00DC2F7B"/>
    <w:rsid w:val="00DC315D"/>
    <w:rsid w:val="00DC3251"/>
    <w:rsid w:val="00DC3401"/>
    <w:rsid w:val="00DC356A"/>
    <w:rsid w:val="00DC3CA7"/>
    <w:rsid w:val="00DC5516"/>
    <w:rsid w:val="00DC5529"/>
    <w:rsid w:val="00DC5972"/>
    <w:rsid w:val="00DC6952"/>
    <w:rsid w:val="00DC7C49"/>
    <w:rsid w:val="00DC7CC2"/>
    <w:rsid w:val="00DD03C0"/>
    <w:rsid w:val="00DD05EA"/>
    <w:rsid w:val="00DD1BFC"/>
    <w:rsid w:val="00DD2529"/>
    <w:rsid w:val="00DD30E6"/>
    <w:rsid w:val="00DD38A9"/>
    <w:rsid w:val="00DD6B9B"/>
    <w:rsid w:val="00DD721B"/>
    <w:rsid w:val="00DD7981"/>
    <w:rsid w:val="00DE14C8"/>
    <w:rsid w:val="00DE1E11"/>
    <w:rsid w:val="00DE2BF6"/>
    <w:rsid w:val="00DE2C70"/>
    <w:rsid w:val="00DE3CAC"/>
    <w:rsid w:val="00DE4235"/>
    <w:rsid w:val="00DE4D93"/>
    <w:rsid w:val="00DE585B"/>
    <w:rsid w:val="00DE61DB"/>
    <w:rsid w:val="00DF1891"/>
    <w:rsid w:val="00DF1B61"/>
    <w:rsid w:val="00DF21F1"/>
    <w:rsid w:val="00DF2204"/>
    <w:rsid w:val="00DF23FD"/>
    <w:rsid w:val="00DF28AE"/>
    <w:rsid w:val="00DF2989"/>
    <w:rsid w:val="00DF3C09"/>
    <w:rsid w:val="00DF3DE7"/>
    <w:rsid w:val="00DF4476"/>
    <w:rsid w:val="00DF455A"/>
    <w:rsid w:val="00DF5474"/>
    <w:rsid w:val="00DF603B"/>
    <w:rsid w:val="00DF65B9"/>
    <w:rsid w:val="00DF66F2"/>
    <w:rsid w:val="00DF7648"/>
    <w:rsid w:val="00DF7852"/>
    <w:rsid w:val="00DF7E64"/>
    <w:rsid w:val="00DF7FD2"/>
    <w:rsid w:val="00E001EB"/>
    <w:rsid w:val="00E00853"/>
    <w:rsid w:val="00E01813"/>
    <w:rsid w:val="00E029CA"/>
    <w:rsid w:val="00E030C2"/>
    <w:rsid w:val="00E0388A"/>
    <w:rsid w:val="00E03E89"/>
    <w:rsid w:val="00E03EBA"/>
    <w:rsid w:val="00E042C8"/>
    <w:rsid w:val="00E047C9"/>
    <w:rsid w:val="00E047F7"/>
    <w:rsid w:val="00E04AF6"/>
    <w:rsid w:val="00E05800"/>
    <w:rsid w:val="00E05A81"/>
    <w:rsid w:val="00E05DB6"/>
    <w:rsid w:val="00E05DD8"/>
    <w:rsid w:val="00E066A1"/>
    <w:rsid w:val="00E067E5"/>
    <w:rsid w:val="00E072CF"/>
    <w:rsid w:val="00E07803"/>
    <w:rsid w:val="00E07CF8"/>
    <w:rsid w:val="00E07F1C"/>
    <w:rsid w:val="00E10E79"/>
    <w:rsid w:val="00E11A88"/>
    <w:rsid w:val="00E11CF4"/>
    <w:rsid w:val="00E134BC"/>
    <w:rsid w:val="00E13ABC"/>
    <w:rsid w:val="00E14009"/>
    <w:rsid w:val="00E142C0"/>
    <w:rsid w:val="00E1436D"/>
    <w:rsid w:val="00E15CB6"/>
    <w:rsid w:val="00E15D2A"/>
    <w:rsid w:val="00E166A0"/>
    <w:rsid w:val="00E17327"/>
    <w:rsid w:val="00E17BF2"/>
    <w:rsid w:val="00E17EA4"/>
    <w:rsid w:val="00E17ECD"/>
    <w:rsid w:val="00E17F56"/>
    <w:rsid w:val="00E200A5"/>
    <w:rsid w:val="00E20766"/>
    <w:rsid w:val="00E2081D"/>
    <w:rsid w:val="00E20ED3"/>
    <w:rsid w:val="00E20F8D"/>
    <w:rsid w:val="00E23291"/>
    <w:rsid w:val="00E24263"/>
    <w:rsid w:val="00E2708F"/>
    <w:rsid w:val="00E27427"/>
    <w:rsid w:val="00E2794C"/>
    <w:rsid w:val="00E27FE3"/>
    <w:rsid w:val="00E30D1E"/>
    <w:rsid w:val="00E30E24"/>
    <w:rsid w:val="00E31913"/>
    <w:rsid w:val="00E31C99"/>
    <w:rsid w:val="00E31CBA"/>
    <w:rsid w:val="00E32144"/>
    <w:rsid w:val="00E3220B"/>
    <w:rsid w:val="00E3250A"/>
    <w:rsid w:val="00E32741"/>
    <w:rsid w:val="00E32D80"/>
    <w:rsid w:val="00E335BC"/>
    <w:rsid w:val="00E33E96"/>
    <w:rsid w:val="00E340BC"/>
    <w:rsid w:val="00E347CF"/>
    <w:rsid w:val="00E34B80"/>
    <w:rsid w:val="00E34CF9"/>
    <w:rsid w:val="00E35809"/>
    <w:rsid w:val="00E35A7A"/>
    <w:rsid w:val="00E3618E"/>
    <w:rsid w:val="00E36A54"/>
    <w:rsid w:val="00E37238"/>
    <w:rsid w:val="00E376F4"/>
    <w:rsid w:val="00E3797B"/>
    <w:rsid w:val="00E4026F"/>
    <w:rsid w:val="00E40574"/>
    <w:rsid w:val="00E40C26"/>
    <w:rsid w:val="00E41640"/>
    <w:rsid w:val="00E42A74"/>
    <w:rsid w:val="00E42A99"/>
    <w:rsid w:val="00E434CA"/>
    <w:rsid w:val="00E43667"/>
    <w:rsid w:val="00E43B86"/>
    <w:rsid w:val="00E44034"/>
    <w:rsid w:val="00E4433C"/>
    <w:rsid w:val="00E44435"/>
    <w:rsid w:val="00E44A19"/>
    <w:rsid w:val="00E44A26"/>
    <w:rsid w:val="00E44B51"/>
    <w:rsid w:val="00E453AA"/>
    <w:rsid w:val="00E45A4F"/>
    <w:rsid w:val="00E4602E"/>
    <w:rsid w:val="00E461EB"/>
    <w:rsid w:val="00E46D0A"/>
    <w:rsid w:val="00E472B7"/>
    <w:rsid w:val="00E4730C"/>
    <w:rsid w:val="00E47762"/>
    <w:rsid w:val="00E47B9C"/>
    <w:rsid w:val="00E47F76"/>
    <w:rsid w:val="00E50564"/>
    <w:rsid w:val="00E5131F"/>
    <w:rsid w:val="00E51728"/>
    <w:rsid w:val="00E52B36"/>
    <w:rsid w:val="00E52CD7"/>
    <w:rsid w:val="00E531A3"/>
    <w:rsid w:val="00E538C9"/>
    <w:rsid w:val="00E5398B"/>
    <w:rsid w:val="00E53B7D"/>
    <w:rsid w:val="00E53BEB"/>
    <w:rsid w:val="00E54592"/>
    <w:rsid w:val="00E558D4"/>
    <w:rsid w:val="00E55B58"/>
    <w:rsid w:val="00E5646D"/>
    <w:rsid w:val="00E602C0"/>
    <w:rsid w:val="00E60AF9"/>
    <w:rsid w:val="00E61022"/>
    <w:rsid w:val="00E616FD"/>
    <w:rsid w:val="00E61CE0"/>
    <w:rsid w:val="00E622E1"/>
    <w:rsid w:val="00E623AE"/>
    <w:rsid w:val="00E62F74"/>
    <w:rsid w:val="00E6307E"/>
    <w:rsid w:val="00E630D8"/>
    <w:rsid w:val="00E63437"/>
    <w:rsid w:val="00E63B2A"/>
    <w:rsid w:val="00E64631"/>
    <w:rsid w:val="00E64D58"/>
    <w:rsid w:val="00E654CC"/>
    <w:rsid w:val="00E66A4B"/>
    <w:rsid w:val="00E66B08"/>
    <w:rsid w:val="00E673F9"/>
    <w:rsid w:val="00E72881"/>
    <w:rsid w:val="00E72CE5"/>
    <w:rsid w:val="00E72CFB"/>
    <w:rsid w:val="00E7316F"/>
    <w:rsid w:val="00E7323E"/>
    <w:rsid w:val="00E73B39"/>
    <w:rsid w:val="00E73C1F"/>
    <w:rsid w:val="00E73C4D"/>
    <w:rsid w:val="00E73FDA"/>
    <w:rsid w:val="00E74074"/>
    <w:rsid w:val="00E7436E"/>
    <w:rsid w:val="00E7467F"/>
    <w:rsid w:val="00E74830"/>
    <w:rsid w:val="00E75E3C"/>
    <w:rsid w:val="00E75F7C"/>
    <w:rsid w:val="00E7711E"/>
    <w:rsid w:val="00E77364"/>
    <w:rsid w:val="00E77F02"/>
    <w:rsid w:val="00E809BA"/>
    <w:rsid w:val="00E80CBE"/>
    <w:rsid w:val="00E8156A"/>
    <w:rsid w:val="00E8161E"/>
    <w:rsid w:val="00E8306C"/>
    <w:rsid w:val="00E831CD"/>
    <w:rsid w:val="00E838C3"/>
    <w:rsid w:val="00E83F8A"/>
    <w:rsid w:val="00E84A68"/>
    <w:rsid w:val="00E84DFB"/>
    <w:rsid w:val="00E85A2C"/>
    <w:rsid w:val="00E8751C"/>
    <w:rsid w:val="00E87994"/>
    <w:rsid w:val="00E87E67"/>
    <w:rsid w:val="00E9008B"/>
    <w:rsid w:val="00E90175"/>
    <w:rsid w:val="00E917C3"/>
    <w:rsid w:val="00E91CAD"/>
    <w:rsid w:val="00E91D2B"/>
    <w:rsid w:val="00E921B5"/>
    <w:rsid w:val="00E924F5"/>
    <w:rsid w:val="00E925F1"/>
    <w:rsid w:val="00E92700"/>
    <w:rsid w:val="00E9320C"/>
    <w:rsid w:val="00E95403"/>
    <w:rsid w:val="00E95ADA"/>
    <w:rsid w:val="00E95F67"/>
    <w:rsid w:val="00E9649D"/>
    <w:rsid w:val="00E96A0C"/>
    <w:rsid w:val="00E97607"/>
    <w:rsid w:val="00EA00B3"/>
    <w:rsid w:val="00EA0570"/>
    <w:rsid w:val="00EA06BA"/>
    <w:rsid w:val="00EA1CDB"/>
    <w:rsid w:val="00EA247E"/>
    <w:rsid w:val="00EA28AE"/>
    <w:rsid w:val="00EA2C9C"/>
    <w:rsid w:val="00EA2FAF"/>
    <w:rsid w:val="00EA308A"/>
    <w:rsid w:val="00EA474C"/>
    <w:rsid w:val="00EA4845"/>
    <w:rsid w:val="00EA4F37"/>
    <w:rsid w:val="00EA6322"/>
    <w:rsid w:val="00EA68F1"/>
    <w:rsid w:val="00EB0206"/>
    <w:rsid w:val="00EB3B1D"/>
    <w:rsid w:val="00EB438F"/>
    <w:rsid w:val="00EB4D4A"/>
    <w:rsid w:val="00EB6386"/>
    <w:rsid w:val="00EB785D"/>
    <w:rsid w:val="00EC0AA8"/>
    <w:rsid w:val="00EC0D0E"/>
    <w:rsid w:val="00EC1DFE"/>
    <w:rsid w:val="00EC2CF3"/>
    <w:rsid w:val="00EC3067"/>
    <w:rsid w:val="00EC3142"/>
    <w:rsid w:val="00EC348A"/>
    <w:rsid w:val="00EC379E"/>
    <w:rsid w:val="00EC3AC0"/>
    <w:rsid w:val="00EC42C1"/>
    <w:rsid w:val="00EC4F0A"/>
    <w:rsid w:val="00EC5752"/>
    <w:rsid w:val="00EC5F4C"/>
    <w:rsid w:val="00EC6153"/>
    <w:rsid w:val="00EC6D58"/>
    <w:rsid w:val="00EC6D70"/>
    <w:rsid w:val="00EC78DD"/>
    <w:rsid w:val="00EC7C4A"/>
    <w:rsid w:val="00EC7F6A"/>
    <w:rsid w:val="00ED05ED"/>
    <w:rsid w:val="00ED1004"/>
    <w:rsid w:val="00ED15E0"/>
    <w:rsid w:val="00ED1A51"/>
    <w:rsid w:val="00ED2052"/>
    <w:rsid w:val="00ED2D2D"/>
    <w:rsid w:val="00ED3235"/>
    <w:rsid w:val="00ED36B2"/>
    <w:rsid w:val="00ED36C9"/>
    <w:rsid w:val="00ED3739"/>
    <w:rsid w:val="00ED3956"/>
    <w:rsid w:val="00ED42E2"/>
    <w:rsid w:val="00ED438F"/>
    <w:rsid w:val="00ED477D"/>
    <w:rsid w:val="00ED4E83"/>
    <w:rsid w:val="00ED5A15"/>
    <w:rsid w:val="00ED67B7"/>
    <w:rsid w:val="00ED6CF2"/>
    <w:rsid w:val="00ED7064"/>
    <w:rsid w:val="00ED7904"/>
    <w:rsid w:val="00EE02FE"/>
    <w:rsid w:val="00EE0360"/>
    <w:rsid w:val="00EE1923"/>
    <w:rsid w:val="00EE2253"/>
    <w:rsid w:val="00EE229B"/>
    <w:rsid w:val="00EE342A"/>
    <w:rsid w:val="00EE3A62"/>
    <w:rsid w:val="00EE3A94"/>
    <w:rsid w:val="00EE4197"/>
    <w:rsid w:val="00EE4360"/>
    <w:rsid w:val="00EE457A"/>
    <w:rsid w:val="00EE49B8"/>
    <w:rsid w:val="00EE5534"/>
    <w:rsid w:val="00EE6249"/>
    <w:rsid w:val="00EE6626"/>
    <w:rsid w:val="00EE66F0"/>
    <w:rsid w:val="00EE6911"/>
    <w:rsid w:val="00EE6A67"/>
    <w:rsid w:val="00EE71A7"/>
    <w:rsid w:val="00EE7819"/>
    <w:rsid w:val="00EE7C0C"/>
    <w:rsid w:val="00EE7DD9"/>
    <w:rsid w:val="00EF00E0"/>
    <w:rsid w:val="00EF08D2"/>
    <w:rsid w:val="00EF13C0"/>
    <w:rsid w:val="00EF168A"/>
    <w:rsid w:val="00EF16DC"/>
    <w:rsid w:val="00EF194C"/>
    <w:rsid w:val="00EF2265"/>
    <w:rsid w:val="00EF2CE8"/>
    <w:rsid w:val="00EF2F58"/>
    <w:rsid w:val="00EF321A"/>
    <w:rsid w:val="00EF3B64"/>
    <w:rsid w:val="00EF4235"/>
    <w:rsid w:val="00EF450C"/>
    <w:rsid w:val="00EF4B2A"/>
    <w:rsid w:val="00EF5252"/>
    <w:rsid w:val="00EF56F0"/>
    <w:rsid w:val="00EF5D73"/>
    <w:rsid w:val="00EF60B0"/>
    <w:rsid w:val="00EF6538"/>
    <w:rsid w:val="00EF65E4"/>
    <w:rsid w:val="00EF7A4D"/>
    <w:rsid w:val="00F009BB"/>
    <w:rsid w:val="00F01118"/>
    <w:rsid w:val="00F01AB1"/>
    <w:rsid w:val="00F01BF3"/>
    <w:rsid w:val="00F0225E"/>
    <w:rsid w:val="00F02383"/>
    <w:rsid w:val="00F025C7"/>
    <w:rsid w:val="00F0282F"/>
    <w:rsid w:val="00F02DB9"/>
    <w:rsid w:val="00F03655"/>
    <w:rsid w:val="00F03A9F"/>
    <w:rsid w:val="00F04312"/>
    <w:rsid w:val="00F04BAB"/>
    <w:rsid w:val="00F04F89"/>
    <w:rsid w:val="00F054BB"/>
    <w:rsid w:val="00F0557F"/>
    <w:rsid w:val="00F058F4"/>
    <w:rsid w:val="00F05A31"/>
    <w:rsid w:val="00F05A5C"/>
    <w:rsid w:val="00F05C89"/>
    <w:rsid w:val="00F060A3"/>
    <w:rsid w:val="00F0624B"/>
    <w:rsid w:val="00F07A04"/>
    <w:rsid w:val="00F10280"/>
    <w:rsid w:val="00F1087D"/>
    <w:rsid w:val="00F10AAF"/>
    <w:rsid w:val="00F10EC6"/>
    <w:rsid w:val="00F115D0"/>
    <w:rsid w:val="00F12E2D"/>
    <w:rsid w:val="00F13D9C"/>
    <w:rsid w:val="00F14416"/>
    <w:rsid w:val="00F14E23"/>
    <w:rsid w:val="00F14EB3"/>
    <w:rsid w:val="00F16560"/>
    <w:rsid w:val="00F20849"/>
    <w:rsid w:val="00F20972"/>
    <w:rsid w:val="00F2121E"/>
    <w:rsid w:val="00F212C5"/>
    <w:rsid w:val="00F21AE4"/>
    <w:rsid w:val="00F21E90"/>
    <w:rsid w:val="00F222BA"/>
    <w:rsid w:val="00F23895"/>
    <w:rsid w:val="00F2396A"/>
    <w:rsid w:val="00F23B84"/>
    <w:rsid w:val="00F24464"/>
    <w:rsid w:val="00F25AB4"/>
    <w:rsid w:val="00F25C09"/>
    <w:rsid w:val="00F26806"/>
    <w:rsid w:val="00F26B0F"/>
    <w:rsid w:val="00F26F18"/>
    <w:rsid w:val="00F27A1C"/>
    <w:rsid w:val="00F30B3E"/>
    <w:rsid w:val="00F30FB4"/>
    <w:rsid w:val="00F312AD"/>
    <w:rsid w:val="00F3133B"/>
    <w:rsid w:val="00F31967"/>
    <w:rsid w:val="00F32096"/>
    <w:rsid w:val="00F325CE"/>
    <w:rsid w:val="00F363F2"/>
    <w:rsid w:val="00F36772"/>
    <w:rsid w:val="00F36E37"/>
    <w:rsid w:val="00F40364"/>
    <w:rsid w:val="00F4071E"/>
    <w:rsid w:val="00F40887"/>
    <w:rsid w:val="00F40CFA"/>
    <w:rsid w:val="00F414AE"/>
    <w:rsid w:val="00F41917"/>
    <w:rsid w:val="00F42283"/>
    <w:rsid w:val="00F42AFC"/>
    <w:rsid w:val="00F42EE5"/>
    <w:rsid w:val="00F447F4"/>
    <w:rsid w:val="00F44983"/>
    <w:rsid w:val="00F44BD4"/>
    <w:rsid w:val="00F44D83"/>
    <w:rsid w:val="00F45C7D"/>
    <w:rsid w:val="00F45C7E"/>
    <w:rsid w:val="00F45C8C"/>
    <w:rsid w:val="00F4632D"/>
    <w:rsid w:val="00F46D17"/>
    <w:rsid w:val="00F46F62"/>
    <w:rsid w:val="00F46FA0"/>
    <w:rsid w:val="00F47258"/>
    <w:rsid w:val="00F47500"/>
    <w:rsid w:val="00F47E00"/>
    <w:rsid w:val="00F502F1"/>
    <w:rsid w:val="00F50D34"/>
    <w:rsid w:val="00F51491"/>
    <w:rsid w:val="00F51605"/>
    <w:rsid w:val="00F5283E"/>
    <w:rsid w:val="00F53187"/>
    <w:rsid w:val="00F53875"/>
    <w:rsid w:val="00F53FB4"/>
    <w:rsid w:val="00F5475F"/>
    <w:rsid w:val="00F54A1B"/>
    <w:rsid w:val="00F5678A"/>
    <w:rsid w:val="00F5718A"/>
    <w:rsid w:val="00F60384"/>
    <w:rsid w:val="00F61DB4"/>
    <w:rsid w:val="00F62933"/>
    <w:rsid w:val="00F631A8"/>
    <w:rsid w:val="00F635D8"/>
    <w:rsid w:val="00F64B86"/>
    <w:rsid w:val="00F64E47"/>
    <w:rsid w:val="00F65035"/>
    <w:rsid w:val="00F65CAA"/>
    <w:rsid w:val="00F65E50"/>
    <w:rsid w:val="00F66204"/>
    <w:rsid w:val="00F668A5"/>
    <w:rsid w:val="00F66CBA"/>
    <w:rsid w:val="00F66E63"/>
    <w:rsid w:val="00F672C1"/>
    <w:rsid w:val="00F67431"/>
    <w:rsid w:val="00F678F7"/>
    <w:rsid w:val="00F709AB"/>
    <w:rsid w:val="00F70A6D"/>
    <w:rsid w:val="00F70FA7"/>
    <w:rsid w:val="00F711F3"/>
    <w:rsid w:val="00F71A29"/>
    <w:rsid w:val="00F72259"/>
    <w:rsid w:val="00F727CA"/>
    <w:rsid w:val="00F72E5A"/>
    <w:rsid w:val="00F73253"/>
    <w:rsid w:val="00F74BB0"/>
    <w:rsid w:val="00F7530B"/>
    <w:rsid w:val="00F75C47"/>
    <w:rsid w:val="00F75E82"/>
    <w:rsid w:val="00F76450"/>
    <w:rsid w:val="00F802C8"/>
    <w:rsid w:val="00F803A1"/>
    <w:rsid w:val="00F8143F"/>
    <w:rsid w:val="00F81F8B"/>
    <w:rsid w:val="00F823E6"/>
    <w:rsid w:val="00F82753"/>
    <w:rsid w:val="00F82986"/>
    <w:rsid w:val="00F82ED6"/>
    <w:rsid w:val="00F82F49"/>
    <w:rsid w:val="00F832A9"/>
    <w:rsid w:val="00F840C3"/>
    <w:rsid w:val="00F845FC"/>
    <w:rsid w:val="00F84D06"/>
    <w:rsid w:val="00F84F76"/>
    <w:rsid w:val="00F8508E"/>
    <w:rsid w:val="00F850D9"/>
    <w:rsid w:val="00F85564"/>
    <w:rsid w:val="00F85D97"/>
    <w:rsid w:val="00F8623E"/>
    <w:rsid w:val="00F87458"/>
    <w:rsid w:val="00F90234"/>
    <w:rsid w:val="00F91411"/>
    <w:rsid w:val="00F91891"/>
    <w:rsid w:val="00F930B2"/>
    <w:rsid w:val="00F932DA"/>
    <w:rsid w:val="00F933CF"/>
    <w:rsid w:val="00F95A1D"/>
    <w:rsid w:val="00F95F27"/>
    <w:rsid w:val="00F96469"/>
    <w:rsid w:val="00F972D5"/>
    <w:rsid w:val="00F974A5"/>
    <w:rsid w:val="00F97555"/>
    <w:rsid w:val="00FA04F7"/>
    <w:rsid w:val="00FA1299"/>
    <w:rsid w:val="00FA1CBA"/>
    <w:rsid w:val="00FA32AF"/>
    <w:rsid w:val="00FA346F"/>
    <w:rsid w:val="00FA34C3"/>
    <w:rsid w:val="00FA39EE"/>
    <w:rsid w:val="00FA3AF2"/>
    <w:rsid w:val="00FA3BE7"/>
    <w:rsid w:val="00FA4268"/>
    <w:rsid w:val="00FA460F"/>
    <w:rsid w:val="00FA706D"/>
    <w:rsid w:val="00FA73C1"/>
    <w:rsid w:val="00FA73E1"/>
    <w:rsid w:val="00FA77FB"/>
    <w:rsid w:val="00FA7AFE"/>
    <w:rsid w:val="00FB00EF"/>
    <w:rsid w:val="00FB0D5A"/>
    <w:rsid w:val="00FB0E28"/>
    <w:rsid w:val="00FB16FB"/>
    <w:rsid w:val="00FB22B2"/>
    <w:rsid w:val="00FB2BF9"/>
    <w:rsid w:val="00FB3535"/>
    <w:rsid w:val="00FB3631"/>
    <w:rsid w:val="00FB4421"/>
    <w:rsid w:val="00FB4F7B"/>
    <w:rsid w:val="00FB55BF"/>
    <w:rsid w:val="00FB5AE6"/>
    <w:rsid w:val="00FB725C"/>
    <w:rsid w:val="00FB7B37"/>
    <w:rsid w:val="00FC031C"/>
    <w:rsid w:val="00FC1DD7"/>
    <w:rsid w:val="00FC2EB1"/>
    <w:rsid w:val="00FC3AB1"/>
    <w:rsid w:val="00FC42FF"/>
    <w:rsid w:val="00FC445D"/>
    <w:rsid w:val="00FC4D29"/>
    <w:rsid w:val="00FC51BD"/>
    <w:rsid w:val="00FC55AC"/>
    <w:rsid w:val="00FC55D0"/>
    <w:rsid w:val="00FC560E"/>
    <w:rsid w:val="00FC5DCA"/>
    <w:rsid w:val="00FC746F"/>
    <w:rsid w:val="00FC7AB5"/>
    <w:rsid w:val="00FC7C97"/>
    <w:rsid w:val="00FC7FAB"/>
    <w:rsid w:val="00FD013A"/>
    <w:rsid w:val="00FD0B12"/>
    <w:rsid w:val="00FD0F2D"/>
    <w:rsid w:val="00FD1493"/>
    <w:rsid w:val="00FD1614"/>
    <w:rsid w:val="00FD1696"/>
    <w:rsid w:val="00FD3161"/>
    <w:rsid w:val="00FD376C"/>
    <w:rsid w:val="00FD42F5"/>
    <w:rsid w:val="00FD4F37"/>
    <w:rsid w:val="00FD5039"/>
    <w:rsid w:val="00FD567E"/>
    <w:rsid w:val="00FD63EB"/>
    <w:rsid w:val="00FD6580"/>
    <w:rsid w:val="00FD6C7E"/>
    <w:rsid w:val="00FD6D74"/>
    <w:rsid w:val="00FD72A5"/>
    <w:rsid w:val="00FD746C"/>
    <w:rsid w:val="00FD7977"/>
    <w:rsid w:val="00FD7A34"/>
    <w:rsid w:val="00FE07A0"/>
    <w:rsid w:val="00FE0809"/>
    <w:rsid w:val="00FE16F1"/>
    <w:rsid w:val="00FE2872"/>
    <w:rsid w:val="00FE2DCC"/>
    <w:rsid w:val="00FE2F02"/>
    <w:rsid w:val="00FE3186"/>
    <w:rsid w:val="00FE38D9"/>
    <w:rsid w:val="00FE429B"/>
    <w:rsid w:val="00FE51B2"/>
    <w:rsid w:val="00FE6A1F"/>
    <w:rsid w:val="00FE6C77"/>
    <w:rsid w:val="00FE76B5"/>
    <w:rsid w:val="00FE7BA5"/>
    <w:rsid w:val="00FE7BDB"/>
    <w:rsid w:val="00FE7BFB"/>
    <w:rsid w:val="00FF0268"/>
    <w:rsid w:val="00FF0584"/>
    <w:rsid w:val="00FF0A8D"/>
    <w:rsid w:val="00FF1631"/>
    <w:rsid w:val="00FF25A1"/>
    <w:rsid w:val="00FF41DB"/>
    <w:rsid w:val="00FF5051"/>
    <w:rsid w:val="00FF527E"/>
    <w:rsid w:val="00FF6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B3E03"/>
  <w15:docId w15:val="{D798376D-C894-49AF-AAB3-BDA1F464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882"/>
    <w:pPr>
      <w:spacing w:after="200" w:line="276" w:lineRule="auto"/>
      <w:ind w:firstLine="357"/>
      <w:jc w:val="both"/>
    </w:pPr>
    <w:rPr>
      <w:rFonts w:ascii="Arial" w:hAnsi="Arial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36F0"/>
    <w:pPr>
      <w:keepNext/>
      <w:keepLines/>
      <w:widowControl w:val="0"/>
      <w:suppressAutoHyphens/>
      <w:autoSpaceDN w:val="0"/>
      <w:spacing w:before="240" w:after="240" w:line="360" w:lineRule="auto"/>
      <w:textAlignment w:val="baseline"/>
      <w:outlineLvl w:val="0"/>
    </w:pPr>
    <w:rPr>
      <w:rFonts w:eastAsia="Times New Roman"/>
      <w:b/>
      <w:bCs/>
      <w:kern w:val="3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49B7"/>
    <w:pPr>
      <w:keepNext/>
      <w:keepLines/>
      <w:spacing w:before="200"/>
      <w:outlineLvl w:val="1"/>
    </w:pPr>
    <w:rPr>
      <w:rFonts w:eastAsia="Times New Roman"/>
      <w:b/>
      <w:bCs/>
      <w:color w:val="00000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49B7"/>
    <w:pPr>
      <w:keepNext/>
      <w:keepLines/>
      <w:spacing w:before="200"/>
      <w:outlineLvl w:val="2"/>
    </w:pPr>
    <w:rPr>
      <w:rFonts w:eastAsia="Times New Roman"/>
      <w:b/>
      <w:bCs/>
      <w:color w:val="0D0D0D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6FD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74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74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D3F"/>
  </w:style>
  <w:style w:type="paragraph" w:styleId="Stopka">
    <w:name w:val="footer"/>
    <w:basedOn w:val="Normalny"/>
    <w:link w:val="StopkaZnak"/>
    <w:uiPriority w:val="99"/>
    <w:unhideWhenUsed/>
    <w:rsid w:val="00950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50D3F"/>
  </w:style>
  <w:style w:type="paragraph" w:styleId="Akapitzlist">
    <w:name w:val="List Paragraph"/>
    <w:aliases w:val="BulletC,Numerowanie,Wyliczanie,Obiekt,normalny tekst,IBP Obrazek"/>
    <w:basedOn w:val="Normalny"/>
    <w:link w:val="AkapitzlistZnak"/>
    <w:uiPriority w:val="34"/>
    <w:qFormat/>
    <w:rsid w:val="00A92E5A"/>
    <w:pPr>
      <w:ind w:left="720"/>
      <w:contextualSpacing/>
    </w:pPr>
  </w:style>
  <w:style w:type="paragraph" w:customStyle="1" w:styleId="atekst">
    <w:name w:val="atekst"/>
    <w:basedOn w:val="Normalny"/>
    <w:qFormat/>
    <w:rsid w:val="00A92E5A"/>
    <w:pPr>
      <w:spacing w:after="0" w:line="240" w:lineRule="auto"/>
      <w:ind w:left="397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C49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4907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C49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9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C4907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AC197B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Cs w:val="24"/>
      <w:lang w:eastAsia="ar-SA"/>
    </w:rPr>
  </w:style>
  <w:style w:type="paragraph" w:customStyle="1" w:styleId="anag1">
    <w:name w:val="anag1"/>
    <w:basedOn w:val="Wcicienormalne"/>
    <w:next w:val="atekst"/>
    <w:qFormat/>
    <w:rsid w:val="006740F2"/>
    <w:pPr>
      <w:numPr>
        <w:numId w:val="1"/>
      </w:numPr>
      <w:spacing w:before="240" w:after="120" w:line="240" w:lineRule="auto"/>
      <w:ind w:left="334" w:hanging="357"/>
      <w:outlineLvl w:val="0"/>
    </w:pPr>
    <w:rPr>
      <w:rFonts w:eastAsia="Times New Roman"/>
      <w:b/>
      <w:caps/>
      <w:szCs w:val="24"/>
      <w:lang w:eastAsia="pl-PL"/>
    </w:rPr>
  </w:style>
  <w:style w:type="paragraph" w:customStyle="1" w:styleId="anag2">
    <w:name w:val="anag2"/>
    <w:basedOn w:val="Wcicienormalne"/>
    <w:next w:val="atekst"/>
    <w:qFormat/>
    <w:rsid w:val="006740F2"/>
    <w:pPr>
      <w:numPr>
        <w:ilvl w:val="1"/>
        <w:numId w:val="1"/>
      </w:numPr>
      <w:spacing w:before="240" w:after="120" w:line="240" w:lineRule="auto"/>
      <w:ind w:left="851" w:hanging="567"/>
      <w:outlineLvl w:val="1"/>
    </w:pPr>
    <w:rPr>
      <w:rFonts w:eastAsia="Times New Roman"/>
      <w:b/>
      <w:szCs w:val="24"/>
      <w:lang w:eastAsia="pl-PL"/>
    </w:rPr>
  </w:style>
  <w:style w:type="paragraph" w:customStyle="1" w:styleId="anag3">
    <w:name w:val="anag3"/>
    <w:basedOn w:val="Wcicienormalne"/>
    <w:next w:val="atekst"/>
    <w:qFormat/>
    <w:rsid w:val="006740F2"/>
    <w:pPr>
      <w:numPr>
        <w:ilvl w:val="2"/>
        <w:numId w:val="1"/>
      </w:numPr>
      <w:spacing w:before="120" w:after="120" w:line="240" w:lineRule="auto"/>
      <w:ind w:left="1389" w:hanging="720"/>
      <w:outlineLvl w:val="2"/>
    </w:pPr>
    <w:rPr>
      <w:rFonts w:eastAsia="Times New Roman"/>
      <w:b/>
      <w:szCs w:val="24"/>
      <w:lang w:eastAsia="pl-PL"/>
    </w:rPr>
  </w:style>
  <w:style w:type="paragraph" w:customStyle="1" w:styleId="anag4">
    <w:name w:val="anag4"/>
    <w:basedOn w:val="Wcicienormalne"/>
    <w:next w:val="atekst"/>
    <w:qFormat/>
    <w:rsid w:val="00E917C3"/>
    <w:pPr>
      <w:numPr>
        <w:ilvl w:val="3"/>
        <w:numId w:val="1"/>
      </w:numPr>
      <w:spacing w:before="240" w:after="120" w:line="240" w:lineRule="auto"/>
      <w:ind w:left="1080" w:hanging="1080"/>
      <w:outlineLvl w:val="3"/>
    </w:pPr>
    <w:rPr>
      <w:rFonts w:eastAsia="Times New Roman"/>
      <w:szCs w:val="24"/>
      <w:lang w:eastAsia="pl-PL"/>
    </w:rPr>
  </w:style>
  <w:style w:type="paragraph" w:customStyle="1" w:styleId="anag5">
    <w:name w:val="anag5"/>
    <w:basedOn w:val="Wcicienormalne"/>
    <w:next w:val="atekst"/>
    <w:qFormat/>
    <w:rsid w:val="00E917C3"/>
    <w:pPr>
      <w:numPr>
        <w:ilvl w:val="4"/>
        <w:numId w:val="1"/>
      </w:numPr>
      <w:spacing w:after="0" w:line="240" w:lineRule="auto"/>
      <w:ind w:left="1080" w:hanging="1080"/>
    </w:pPr>
    <w:rPr>
      <w:rFonts w:eastAsia="Times New Roman"/>
      <w:szCs w:val="24"/>
      <w:lang w:eastAsia="pl-PL"/>
    </w:rPr>
  </w:style>
  <w:style w:type="paragraph" w:customStyle="1" w:styleId="anag6">
    <w:name w:val="anag6"/>
    <w:basedOn w:val="Wcicienormalne"/>
    <w:next w:val="atekst"/>
    <w:qFormat/>
    <w:rsid w:val="00E917C3"/>
    <w:pPr>
      <w:numPr>
        <w:ilvl w:val="5"/>
        <w:numId w:val="1"/>
      </w:numPr>
      <w:spacing w:after="0" w:line="240" w:lineRule="auto"/>
      <w:ind w:left="1440" w:hanging="1440"/>
    </w:pPr>
    <w:rPr>
      <w:rFonts w:eastAsia="Times New Roman"/>
      <w:szCs w:val="24"/>
      <w:lang w:eastAsia="pl-PL"/>
    </w:rPr>
  </w:style>
  <w:style w:type="character" w:styleId="Pogrubienie">
    <w:name w:val="Strong"/>
    <w:uiPriority w:val="22"/>
    <w:qFormat/>
    <w:rsid w:val="00E917C3"/>
    <w:rPr>
      <w:b/>
      <w:bCs/>
    </w:rPr>
  </w:style>
  <w:style w:type="paragraph" w:styleId="Wcicienormalne">
    <w:name w:val="Normal Indent"/>
    <w:basedOn w:val="Normalny"/>
    <w:uiPriority w:val="99"/>
    <w:semiHidden/>
    <w:unhideWhenUsed/>
    <w:rsid w:val="00E917C3"/>
    <w:pPr>
      <w:ind w:left="708"/>
    </w:pPr>
  </w:style>
  <w:style w:type="character" w:customStyle="1" w:styleId="Nagwek1Znak">
    <w:name w:val="Nagłówek 1 Znak"/>
    <w:link w:val="Nagwek1"/>
    <w:uiPriority w:val="9"/>
    <w:rsid w:val="001C36F0"/>
    <w:rPr>
      <w:rFonts w:ascii="Arial" w:eastAsia="Times New Roman" w:hAnsi="Arial" w:cs="Times New Roman"/>
      <w:b/>
      <w:bCs/>
      <w:kern w:val="3"/>
      <w:sz w:val="24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144D"/>
    <w:pPr>
      <w:widowControl/>
      <w:suppressAutoHyphens w:val="0"/>
      <w:autoSpaceDN/>
      <w:spacing w:before="480" w:after="0" w:line="276" w:lineRule="auto"/>
      <w:jc w:val="left"/>
      <w:textAlignment w:val="auto"/>
      <w:outlineLvl w:val="9"/>
    </w:pPr>
    <w:rPr>
      <w:rFonts w:ascii="Cambria" w:hAnsi="Cambria"/>
      <w:color w:val="365F91"/>
      <w:kern w:val="0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B7144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7144D"/>
    <w:pPr>
      <w:spacing w:after="100"/>
      <w:ind w:left="220"/>
    </w:pPr>
  </w:style>
  <w:style w:type="character" w:styleId="Hipercze">
    <w:name w:val="Hyperlink"/>
    <w:uiPriority w:val="99"/>
    <w:unhideWhenUsed/>
    <w:rsid w:val="00B7144D"/>
    <w:rPr>
      <w:color w:val="0000FF"/>
      <w:u w:val="single"/>
    </w:rPr>
  </w:style>
  <w:style w:type="paragraph" w:styleId="Zwykytekst">
    <w:name w:val="Plain Text"/>
    <w:basedOn w:val="Normalny"/>
    <w:link w:val="ZwykytekstZnak"/>
    <w:semiHidden/>
    <w:unhideWhenUsed/>
    <w:rsid w:val="00287A7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287A7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0F49B7"/>
    <w:rPr>
      <w:rFonts w:ascii="Arial" w:eastAsia="Times New Roman" w:hAnsi="Arial" w:cs="Times New Roman"/>
      <w:b/>
      <w:bCs/>
      <w:color w:val="000000"/>
      <w:sz w:val="24"/>
      <w:szCs w:val="26"/>
    </w:rPr>
  </w:style>
  <w:style w:type="character" w:customStyle="1" w:styleId="Nagwek3Znak">
    <w:name w:val="Nagłówek 3 Znak"/>
    <w:link w:val="Nagwek3"/>
    <w:uiPriority w:val="9"/>
    <w:rsid w:val="000F49B7"/>
    <w:rPr>
      <w:rFonts w:ascii="Arial" w:eastAsia="Times New Roman" w:hAnsi="Arial" w:cs="Times New Roman"/>
      <w:b/>
      <w:bCs/>
      <w:color w:val="0D0D0D"/>
      <w:sz w:val="24"/>
    </w:rPr>
  </w:style>
  <w:style w:type="paragraph" w:styleId="Tekstpodstawowy">
    <w:name w:val="Body Text"/>
    <w:basedOn w:val="Normalny"/>
    <w:link w:val="TekstpodstawowyZnak"/>
    <w:uiPriority w:val="99"/>
    <w:rsid w:val="00563C3A"/>
    <w:pPr>
      <w:suppressAutoHyphens/>
      <w:overflowPunct w:val="0"/>
      <w:autoSpaceDE w:val="0"/>
      <w:spacing w:after="0" w:line="240" w:lineRule="auto"/>
      <w:ind w:firstLine="0"/>
      <w:textAlignment w:val="baseline"/>
    </w:pPr>
    <w:rPr>
      <w:rFonts w:ascii="Times New Roman" w:eastAsia="Times New Roman" w:hAnsi="Times New Roman"/>
      <w:color w:val="0000FF"/>
      <w:szCs w:val="20"/>
      <w:lang w:eastAsia="zh-CN"/>
    </w:rPr>
  </w:style>
  <w:style w:type="character" w:customStyle="1" w:styleId="TekstpodstawowyZnak">
    <w:name w:val="Tekst podstawowy Znak"/>
    <w:link w:val="Tekstpodstawowy"/>
    <w:uiPriority w:val="99"/>
    <w:rsid w:val="00563C3A"/>
    <w:rPr>
      <w:rFonts w:ascii="Times New Roman" w:eastAsia="Times New Roman" w:hAnsi="Times New Roman" w:cs="Times New Roman"/>
      <w:color w:val="0000FF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921D43"/>
    <w:pPr>
      <w:spacing w:after="100"/>
      <w:ind w:left="480"/>
    </w:pPr>
  </w:style>
  <w:style w:type="character" w:customStyle="1" w:styleId="Nagwek4Znak">
    <w:name w:val="Nagłówek 4 Znak"/>
    <w:link w:val="Nagwek4"/>
    <w:uiPriority w:val="9"/>
    <w:semiHidden/>
    <w:rsid w:val="00776FD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76FD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776FD1"/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9F40FC"/>
    <w:rPr>
      <w:color w:val="808080"/>
    </w:rPr>
  </w:style>
  <w:style w:type="paragraph" w:customStyle="1" w:styleId="Default">
    <w:name w:val="Default"/>
    <w:link w:val="DefaultZnak"/>
    <w:qFormat/>
    <w:rsid w:val="00C427DA"/>
    <w:pPr>
      <w:autoSpaceDE w:val="0"/>
      <w:autoSpaceDN w:val="0"/>
      <w:adjustRightInd w:val="0"/>
      <w:spacing w:after="120"/>
      <w:ind w:firstLine="357"/>
      <w:jc w:val="center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6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A6525"/>
    <w:rPr>
      <w:rFonts w:ascii="Arial" w:hAnsi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652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D63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D63EB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D63EB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F5D73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EF5D73"/>
    <w:rPr>
      <w:rFonts w:ascii="Arial" w:hAnsi="Arial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C2B1E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C2B1E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51743"/>
    <w:pPr>
      <w:widowControl w:val="0"/>
      <w:suppressAutoHyphens/>
      <w:autoSpaceDN w:val="0"/>
      <w:spacing w:after="0" w:line="240" w:lineRule="auto"/>
      <w:ind w:firstLine="0"/>
      <w:contextualSpacing/>
      <w:jc w:val="left"/>
      <w:textAlignment w:val="baseline"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751743"/>
    <w:rPr>
      <w:rFonts w:ascii="Cambria" w:eastAsia="Times New Roman" w:hAnsi="Cambria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52CD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F7739"/>
    <w:pPr>
      <w:suppressAutoHyphens/>
      <w:autoSpaceDN w:val="0"/>
      <w:spacing w:after="300" w:line="360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character" w:customStyle="1" w:styleId="st">
    <w:name w:val="st"/>
    <w:qFormat/>
    <w:rsid w:val="003D05F9"/>
  </w:style>
  <w:style w:type="paragraph" w:customStyle="1" w:styleId="western">
    <w:name w:val="western"/>
    <w:basedOn w:val="Normalny"/>
    <w:qFormat/>
    <w:rsid w:val="00FC42FF"/>
    <w:pPr>
      <w:spacing w:before="100" w:beforeAutospacing="1" w:after="0" w:line="240" w:lineRule="auto"/>
      <w:ind w:firstLine="0"/>
    </w:pPr>
    <w:rPr>
      <w:rFonts w:ascii="Times New Roman" w:eastAsia="Times New Roman" w:hAnsi="Times New Roman"/>
      <w:szCs w:val="24"/>
      <w:lang w:eastAsia="pl-PL"/>
    </w:rPr>
  </w:style>
  <w:style w:type="paragraph" w:styleId="NormalnyWeb">
    <w:name w:val="Normal (Web)"/>
    <w:basedOn w:val="Normalny"/>
    <w:unhideWhenUsed/>
    <w:rsid w:val="00E20F8D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Cs w:val="24"/>
      <w:lang w:eastAsia="pl-PL"/>
    </w:rPr>
  </w:style>
  <w:style w:type="character" w:customStyle="1" w:styleId="acopre">
    <w:name w:val="acopre"/>
    <w:basedOn w:val="Domylnaczcionkaakapitu"/>
    <w:rsid w:val="00DB60EA"/>
  </w:style>
  <w:style w:type="character" w:customStyle="1" w:styleId="markedcontent">
    <w:name w:val="markedcontent"/>
    <w:basedOn w:val="Domylnaczcionkaakapitu"/>
    <w:rsid w:val="00391B5C"/>
  </w:style>
  <w:style w:type="character" w:customStyle="1" w:styleId="Teksttreci">
    <w:name w:val="Tekst treści_"/>
    <w:link w:val="Teksttreci0"/>
    <w:locked/>
    <w:rsid w:val="002948EC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948EC"/>
    <w:pPr>
      <w:shd w:val="clear" w:color="auto" w:fill="FFFFFF"/>
      <w:spacing w:before="180" w:after="120" w:line="322" w:lineRule="exact"/>
      <w:ind w:hanging="36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color-theme">
    <w:name w:val="color-theme"/>
    <w:basedOn w:val="Domylnaczcionkaakapitu"/>
    <w:rsid w:val="00FD1493"/>
  </w:style>
  <w:style w:type="character" w:customStyle="1" w:styleId="StopkaZnak1">
    <w:name w:val="Stopka Znak1"/>
    <w:uiPriority w:val="99"/>
    <w:qFormat/>
    <w:rsid w:val="0039436E"/>
    <w:rPr>
      <w:rFonts w:ascii="Arial" w:eastAsia="Arial Unicode MS" w:hAnsi="Arial"/>
      <w:kern w:val="2"/>
      <w:sz w:val="24"/>
      <w:szCs w:val="24"/>
      <w:lang w:eastAsia="zh-CN"/>
    </w:rPr>
  </w:style>
  <w:style w:type="character" w:customStyle="1" w:styleId="def">
    <w:name w:val="def"/>
    <w:basedOn w:val="Domylnaczcionkaakapitu"/>
    <w:rsid w:val="00ED3739"/>
  </w:style>
  <w:style w:type="numbering" w:customStyle="1" w:styleId="Bezlisty1">
    <w:name w:val="Bez listy1"/>
    <w:next w:val="Bezlisty"/>
    <w:uiPriority w:val="99"/>
    <w:semiHidden/>
    <w:unhideWhenUsed/>
    <w:rsid w:val="003605C8"/>
  </w:style>
  <w:style w:type="character" w:customStyle="1" w:styleId="NagwekZnak1">
    <w:name w:val="Nagłówek Znak1"/>
    <w:uiPriority w:val="99"/>
    <w:qFormat/>
    <w:rsid w:val="003605C8"/>
    <w:rPr>
      <w:rFonts w:ascii="Arial" w:eastAsia="Arial Unicode MS" w:hAnsi="Arial"/>
      <w:kern w:val="2"/>
      <w:sz w:val="24"/>
      <w:szCs w:val="24"/>
      <w:lang w:eastAsia="zh-CN"/>
    </w:rPr>
  </w:style>
  <w:style w:type="character" w:customStyle="1" w:styleId="czeinternetowe">
    <w:name w:val="Łącze internetowe"/>
    <w:uiPriority w:val="99"/>
    <w:rsid w:val="003605C8"/>
    <w:rPr>
      <w:color w:val="0000FF"/>
      <w:u w:val="single"/>
    </w:rPr>
  </w:style>
  <w:style w:type="character" w:customStyle="1" w:styleId="item-fieldname">
    <w:name w:val="item-fieldname"/>
    <w:basedOn w:val="Domylnaczcionkaakapitu"/>
    <w:rsid w:val="003605C8"/>
  </w:style>
  <w:style w:type="character" w:customStyle="1" w:styleId="item-fieldvalue">
    <w:name w:val="item-fieldvalue"/>
    <w:basedOn w:val="Domylnaczcionkaakapitu"/>
    <w:rsid w:val="003605C8"/>
  </w:style>
  <w:style w:type="table" w:customStyle="1" w:styleId="Tabela-Siatka1">
    <w:name w:val="Tabela - Siatka1"/>
    <w:basedOn w:val="Standardowy"/>
    <w:next w:val="Tabela-Siatka"/>
    <w:uiPriority w:val="39"/>
    <w:rsid w:val="003605C8"/>
    <w:pPr>
      <w:jc w:val="center"/>
    </w:pPr>
    <w:rPr>
      <w:rFonts w:ascii="Arial" w:eastAsia="Calibri" w:hAnsi="Arial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ekstkomentarzaZnak1">
    <w:name w:val="Tekst komentarza Znak1"/>
    <w:uiPriority w:val="99"/>
    <w:semiHidden/>
    <w:rsid w:val="003605C8"/>
    <w:rPr>
      <w:rFonts w:ascii="Arial" w:eastAsia="Arial Unicode MS" w:hAnsi="Arial" w:cs="Tahoma"/>
      <w:kern w:val="2"/>
      <w:sz w:val="20"/>
      <w:szCs w:val="20"/>
      <w:lang w:eastAsia="zh-CN"/>
    </w:rPr>
  </w:style>
  <w:style w:type="character" w:customStyle="1" w:styleId="AkapitzlistZnak">
    <w:name w:val="Akapit z listą Znak"/>
    <w:aliases w:val="BulletC Znak,Numerowanie Znak,Wyliczanie Znak,Obiekt Znak,normalny tekst Znak,IBP Obrazek Znak"/>
    <w:link w:val="Akapitzlist"/>
    <w:uiPriority w:val="34"/>
    <w:qFormat/>
    <w:rsid w:val="003605C8"/>
    <w:rPr>
      <w:rFonts w:ascii="Arial" w:hAnsi="Arial"/>
      <w:sz w:val="24"/>
      <w:szCs w:val="22"/>
      <w:lang w:eastAsia="en-US"/>
    </w:rPr>
  </w:style>
  <w:style w:type="character" w:customStyle="1" w:styleId="FontStyle14">
    <w:name w:val="Font Style14"/>
    <w:rsid w:val="003605C8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Normalny"/>
    <w:rsid w:val="003605C8"/>
    <w:pPr>
      <w:autoSpaceDE w:val="0"/>
      <w:spacing w:after="0" w:line="552" w:lineRule="exact"/>
      <w:ind w:firstLine="0"/>
      <w:jc w:val="left"/>
    </w:pPr>
    <w:rPr>
      <w:rFonts w:ascii="Times New Roman" w:eastAsia="Times New Roman" w:hAnsi="Times New Roman"/>
      <w:kern w:val="1"/>
      <w:szCs w:val="24"/>
      <w:lang w:eastAsia="ar-SA"/>
    </w:rPr>
  </w:style>
  <w:style w:type="paragraph" w:customStyle="1" w:styleId="Textbodyindent">
    <w:name w:val="Text body indent"/>
    <w:basedOn w:val="Standard"/>
    <w:rsid w:val="003605C8"/>
    <w:pPr>
      <w:autoSpaceDN/>
      <w:spacing w:before="120" w:after="0" w:line="240" w:lineRule="auto"/>
      <w:ind w:left="851"/>
      <w:textAlignment w:val="auto"/>
    </w:pPr>
    <w:rPr>
      <w:rFonts w:ascii="Times New Roman" w:eastAsia="Arial" w:hAnsi="Times New Roman" w:cs="Times New Roman"/>
      <w:kern w:val="0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4327DF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420DD7"/>
    <w:pPr>
      <w:numPr>
        <w:numId w:val="26"/>
      </w:numPr>
    </w:pPr>
  </w:style>
  <w:style w:type="numbering" w:customStyle="1" w:styleId="WW8Num2">
    <w:name w:val="WW8Num2"/>
    <w:basedOn w:val="Bezlisty"/>
    <w:rsid w:val="00F65CAA"/>
    <w:pPr>
      <w:numPr>
        <w:numId w:val="28"/>
      </w:numPr>
    </w:pPr>
  </w:style>
  <w:style w:type="paragraph" w:styleId="Bezodstpw">
    <w:name w:val="No Spacing"/>
    <w:uiPriority w:val="1"/>
    <w:qFormat/>
    <w:rsid w:val="00C823D6"/>
    <w:pPr>
      <w:widowControl w:val="0"/>
      <w:suppressAutoHyphens/>
      <w:textAlignment w:val="baseline"/>
    </w:pPr>
    <w:rPr>
      <w:rFonts w:ascii="Arial" w:eastAsia="Arial Unicode MS" w:hAnsi="Arial" w:cs="Tahoma"/>
      <w:kern w:val="2"/>
      <w:sz w:val="24"/>
      <w:szCs w:val="24"/>
    </w:rPr>
  </w:style>
  <w:style w:type="paragraph" w:customStyle="1" w:styleId="TableContents">
    <w:name w:val="Table Contents"/>
    <w:basedOn w:val="Standard"/>
    <w:rsid w:val="00360ED7"/>
    <w:pPr>
      <w:suppressLineNumbers/>
      <w:suppressAutoHyphens w:val="0"/>
      <w:autoSpaceDN/>
      <w:spacing w:after="200" w:line="276" w:lineRule="auto"/>
    </w:pPr>
    <w:rPr>
      <w:rFonts w:ascii="Times New Roman" w:hAnsi="Times New Roman" w:cs="Ari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360ED7"/>
    <w:pPr>
      <w:autoSpaceDN/>
      <w:spacing w:after="120" w:line="276" w:lineRule="auto"/>
    </w:pPr>
    <w:rPr>
      <w:rFonts w:ascii="Times New Roman" w:hAnsi="Times New Roman" w:cs="Arial"/>
      <w:kern w:val="1"/>
      <w:sz w:val="24"/>
      <w:szCs w:val="24"/>
      <w:lang w:eastAsia="hi-IN" w:bidi="hi-IN"/>
    </w:rPr>
  </w:style>
  <w:style w:type="character" w:customStyle="1" w:styleId="DefaultZnak">
    <w:name w:val="Default Znak"/>
    <w:basedOn w:val="Domylnaczcionkaakapitu"/>
    <w:link w:val="Default"/>
    <w:qFormat/>
    <w:locked/>
    <w:rsid w:val="0026262D"/>
    <w:rPr>
      <w:rFonts w:ascii="Arial" w:hAnsi="Arial" w:cs="Arial"/>
      <w:color w:val="000000"/>
      <w:sz w:val="24"/>
      <w:szCs w:val="24"/>
    </w:rPr>
  </w:style>
  <w:style w:type="character" w:customStyle="1" w:styleId="ListLabel53">
    <w:name w:val="ListLabel 53"/>
    <w:qFormat/>
    <w:rsid w:val="00BF3AC2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3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24EDD-8BC4-4E47-94CE-D28CA60E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Links>
    <vt:vector size="108" baseType="variant"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_Toc65485849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_Toc65485848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_Toc65485847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_Toc65485846</vt:lpwstr>
      </vt:variant>
      <vt:variant>
        <vt:i4>1507379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_Toc65485845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_Toc65485844</vt:lpwstr>
      </vt:variant>
      <vt:variant>
        <vt:i4>1114163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_Toc65485843</vt:lpwstr>
      </vt:variant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_Toc65485842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_Toc65485841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_Toc65485840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_Toc65485839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_Toc65485838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_Toc65485837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_Toc65485836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_Toc65485835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_Toc65485834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_Toc65485833</vt:lpwstr>
      </vt:variant>
      <vt:variant>
        <vt:i4>4128845</vt:i4>
      </vt:variant>
      <vt:variant>
        <vt:i4>0</vt:i4>
      </vt:variant>
      <vt:variant>
        <vt:i4>0</vt:i4>
      </vt:variant>
      <vt:variant>
        <vt:i4>5</vt:i4>
      </vt:variant>
      <vt:variant>
        <vt:lpwstr>mailto:biuro@k30.com.pl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fcs</dc:creator>
  <cp:lastModifiedBy>1</cp:lastModifiedBy>
  <cp:revision>2</cp:revision>
  <cp:lastPrinted>2024-09-11T11:21:00Z</cp:lastPrinted>
  <dcterms:created xsi:type="dcterms:W3CDTF">2024-09-11T13:07:00Z</dcterms:created>
  <dcterms:modified xsi:type="dcterms:W3CDTF">2024-09-11T13:07:00Z</dcterms:modified>
</cp:coreProperties>
</file>