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76260" w14:textId="086F605D" w:rsidR="00436F76" w:rsidRPr="00D109B4" w:rsidRDefault="00436F76" w:rsidP="00D109B4">
      <w:pPr>
        <w:spacing w:line="480" w:lineRule="auto"/>
        <w:rPr>
          <w:rFonts w:asciiTheme="minorHAnsi" w:eastAsia="Calibri" w:hAnsiTheme="minorHAnsi" w:cstheme="minorHAnsi"/>
          <w:b/>
          <w:iCs/>
          <w:sz w:val="22"/>
          <w:szCs w:val="22"/>
        </w:rPr>
      </w:pPr>
      <w:r w:rsidRPr="00D109B4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Załącznik nr </w:t>
      </w:r>
      <w:r w:rsidR="00DF6203">
        <w:rPr>
          <w:rFonts w:asciiTheme="minorHAnsi" w:eastAsia="Calibri" w:hAnsiTheme="minorHAnsi" w:cstheme="minorHAnsi"/>
          <w:b/>
          <w:iCs/>
          <w:sz w:val="22"/>
          <w:szCs w:val="22"/>
        </w:rPr>
        <w:t>3</w:t>
      </w:r>
      <w:r w:rsidRPr="00D109B4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 do SWZ</w:t>
      </w:r>
      <w:r w:rsidR="00D109B4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 </w:t>
      </w:r>
    </w:p>
    <w:p w14:paraId="635B4ACA" w14:textId="77777777" w:rsidR="00445F10" w:rsidRDefault="00445F10" w:rsidP="00D109B4">
      <w:pPr>
        <w:ind w:right="-142"/>
        <w:rPr>
          <w:rFonts w:asciiTheme="minorHAnsi" w:eastAsia="Calibri" w:hAnsiTheme="minorHAnsi" w:cstheme="minorHAnsi"/>
          <w:b/>
          <w:iCs/>
          <w:sz w:val="22"/>
          <w:szCs w:val="22"/>
        </w:rPr>
      </w:pPr>
    </w:p>
    <w:p w14:paraId="30D2F6AB" w14:textId="06E321BD" w:rsidR="00C621AB" w:rsidRPr="00D109B4" w:rsidRDefault="00C621AB" w:rsidP="00D109B4">
      <w:pPr>
        <w:ind w:right="-142"/>
        <w:rPr>
          <w:rFonts w:asciiTheme="minorHAnsi" w:eastAsia="Calibri" w:hAnsiTheme="minorHAnsi" w:cstheme="minorHAnsi"/>
          <w:sz w:val="22"/>
          <w:szCs w:val="22"/>
        </w:rPr>
      </w:pPr>
      <w:r w:rsidRPr="00D109B4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</w:t>
      </w:r>
      <w:r w:rsidR="00D109B4" w:rsidRPr="00D109B4">
        <w:rPr>
          <w:rFonts w:asciiTheme="minorHAnsi" w:eastAsia="Calibri" w:hAnsiTheme="minorHAnsi" w:cstheme="minorHAnsi"/>
          <w:sz w:val="22"/>
          <w:szCs w:val="22"/>
        </w:rPr>
        <w:t xml:space="preserve">.......    </w:t>
      </w:r>
      <w:r w:rsidR="00D109B4" w:rsidRPr="00D109B4">
        <w:rPr>
          <w:rFonts w:asciiTheme="minorHAnsi" w:eastAsia="Calibri" w:hAnsiTheme="minorHAnsi" w:cstheme="minorHAnsi"/>
          <w:sz w:val="22"/>
          <w:szCs w:val="22"/>
        </w:rPr>
        <w:tab/>
      </w:r>
      <w:r w:rsidR="00D109B4" w:rsidRPr="00D109B4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D109B4" w:rsidRPr="00D109B4">
        <w:rPr>
          <w:rFonts w:asciiTheme="minorHAnsi" w:eastAsia="Calibri" w:hAnsiTheme="minorHAnsi" w:cstheme="minorHAnsi"/>
          <w:sz w:val="22"/>
          <w:szCs w:val="22"/>
        </w:rPr>
        <w:tab/>
        <w:t xml:space="preserve"> </w:t>
      </w:r>
    </w:p>
    <w:p w14:paraId="284DC96D" w14:textId="4529C207" w:rsidR="00C621AB" w:rsidRPr="00D109B4" w:rsidRDefault="00C621AB" w:rsidP="00D109B4">
      <w:pPr>
        <w:rPr>
          <w:rFonts w:asciiTheme="minorHAnsi" w:eastAsia="Calibri" w:hAnsiTheme="minorHAnsi" w:cstheme="minorHAnsi"/>
          <w:sz w:val="22"/>
          <w:szCs w:val="22"/>
        </w:rPr>
      </w:pPr>
      <w:r w:rsidRPr="00D109B4">
        <w:rPr>
          <w:rFonts w:asciiTheme="minorHAnsi" w:eastAsia="Calibri" w:hAnsiTheme="minorHAnsi" w:cstheme="minorHAnsi"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02854E93" w14:textId="7348B0D6" w:rsidR="00436F76" w:rsidRDefault="00C621AB" w:rsidP="007F2AD2">
      <w:pPr>
        <w:rPr>
          <w:rFonts w:asciiTheme="minorHAnsi" w:eastAsia="Calibri" w:hAnsiTheme="minorHAnsi" w:cstheme="minorHAnsi"/>
          <w:sz w:val="22"/>
          <w:szCs w:val="22"/>
        </w:rPr>
      </w:pPr>
      <w:r w:rsidRPr="00D109B4">
        <w:rPr>
          <w:rFonts w:asciiTheme="minorHAnsi" w:eastAsia="Calibri" w:hAnsiTheme="minorHAnsi" w:cstheme="minorHAnsi"/>
          <w:sz w:val="22"/>
          <w:szCs w:val="22"/>
        </w:rPr>
        <w:t xml:space="preserve">albo miejsce zamieszkania </w:t>
      </w:r>
      <w:r w:rsidR="009A2DF5" w:rsidRPr="00D109B4">
        <w:rPr>
          <w:rFonts w:asciiTheme="minorHAnsi" w:eastAsia="Calibri" w:hAnsiTheme="minorHAnsi" w:cstheme="minorHAnsi"/>
          <w:sz w:val="22"/>
          <w:szCs w:val="22"/>
        </w:rPr>
        <w:t xml:space="preserve">i adres </w:t>
      </w:r>
      <w:r w:rsidRPr="00D109B4">
        <w:rPr>
          <w:rFonts w:asciiTheme="minorHAnsi" w:eastAsia="Calibri" w:hAnsiTheme="minorHAnsi" w:cstheme="minorHAnsi"/>
          <w:sz w:val="22"/>
          <w:szCs w:val="22"/>
        </w:rPr>
        <w:t>Wykonawcy</w:t>
      </w:r>
      <w:r w:rsidR="00D109B4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195D404E" w14:textId="77777777" w:rsidR="007F2AD2" w:rsidRDefault="007F2AD2" w:rsidP="007F2AD2">
      <w:pPr>
        <w:rPr>
          <w:rFonts w:asciiTheme="minorHAnsi" w:eastAsia="Calibri" w:hAnsiTheme="minorHAnsi" w:cstheme="minorHAnsi"/>
          <w:sz w:val="22"/>
          <w:szCs w:val="22"/>
        </w:rPr>
      </w:pPr>
    </w:p>
    <w:p w14:paraId="2978B4D2" w14:textId="77777777" w:rsidR="007F2AD2" w:rsidRDefault="007F2AD2" w:rsidP="007F2AD2">
      <w:pPr>
        <w:rPr>
          <w:rFonts w:asciiTheme="minorHAnsi" w:eastAsia="Calibri" w:hAnsiTheme="minorHAnsi" w:cstheme="minorHAnsi"/>
          <w:sz w:val="22"/>
          <w:szCs w:val="22"/>
        </w:rPr>
      </w:pPr>
    </w:p>
    <w:p w14:paraId="16BDB6E1" w14:textId="77777777" w:rsidR="007F2AD2" w:rsidRDefault="007F2AD2" w:rsidP="007F2AD2">
      <w:pPr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559"/>
        <w:gridCol w:w="2128"/>
        <w:gridCol w:w="1700"/>
        <w:gridCol w:w="1702"/>
      </w:tblGrid>
      <w:tr w:rsidR="00010BBD" w:rsidRPr="009E0728" w14:paraId="06672A25" w14:textId="77777777" w:rsidTr="00517127">
        <w:tc>
          <w:tcPr>
            <w:tcW w:w="9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9448A" w14:textId="0E6D04F4" w:rsidR="00010BBD" w:rsidRPr="009E0728" w:rsidRDefault="00010BBD" w:rsidP="0051712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0728">
              <w:rPr>
                <w:rFonts w:asciiTheme="minorHAnsi" w:hAnsiTheme="minorHAnsi" w:cstheme="minorHAnsi"/>
                <w:b/>
                <w:sz w:val="22"/>
                <w:szCs w:val="22"/>
              </w:rPr>
              <w:t>WYKAZ USŁUG WYKONANYCH LUB WYKONYWANYCH W OKRESIE OSTATNICH 3 LAT PRZED UPŁYWEM TERMINU SKŁADANIA OFERT, A JEŻELI OKRES PROWADZENIA DZIAŁALNOŚCI JEST KRÓTSZY - W TYM OKRESIE, W ZAKRESIE WYMAGANYM W SWZ</w:t>
            </w:r>
          </w:p>
        </w:tc>
      </w:tr>
      <w:tr w:rsidR="009E0728" w:rsidRPr="006A51BF" w14:paraId="44323207" w14:textId="77777777" w:rsidTr="00517127">
        <w:tc>
          <w:tcPr>
            <w:tcW w:w="19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691D71" w14:textId="77777777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>Przedmiot zamówienia</w:t>
            </w:r>
          </w:p>
          <w:p w14:paraId="5B4766A3" w14:textId="35FBF4CB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>(charakterystyka, opis usługi)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33F0C1" w14:textId="77777777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>Data wykonania/</w:t>
            </w:r>
          </w:p>
          <w:p w14:paraId="5D396DA1" w14:textId="0EA7E28D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>wykonywania</w:t>
            </w:r>
          </w:p>
        </w:tc>
        <w:tc>
          <w:tcPr>
            <w:tcW w:w="21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2FA156" w14:textId="298F6E5B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 xml:space="preserve">Podmiot, na rzecz którego usługi zostały wykonane (nazwa </w:t>
            </w:r>
            <w:r w:rsidR="00D8095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A51BF">
              <w:rPr>
                <w:rFonts w:asciiTheme="minorHAnsi" w:hAnsiTheme="minorHAnsi" w:cstheme="minorHAnsi"/>
                <w:sz w:val="22"/>
                <w:szCs w:val="22"/>
              </w:rPr>
              <w:t>i adres</w:t>
            </w:r>
            <w:r w:rsidR="00517127" w:rsidRPr="006A51B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F9774" w14:textId="776E52C1" w:rsidR="009E0728" w:rsidRPr="006A51BF" w:rsidRDefault="009E0728" w:rsidP="00517127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eastAsia="Calibri" w:hAnsiTheme="minorHAnsi" w:cstheme="minorHAnsi"/>
                <w:sz w:val="22"/>
                <w:szCs w:val="22"/>
              </w:rPr>
              <w:t>Podmiot realizujący usługi</w:t>
            </w:r>
          </w:p>
        </w:tc>
      </w:tr>
      <w:tr w:rsidR="009E0728" w:rsidRPr="006A51BF" w14:paraId="62C5D040" w14:textId="148E99FC" w:rsidTr="00517127">
        <w:tc>
          <w:tcPr>
            <w:tcW w:w="19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04ADD" w14:textId="0F2E185B" w:rsidR="009E0728" w:rsidRPr="006A51BF" w:rsidRDefault="009E0728" w:rsidP="0051712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416BE" w14:textId="1A4CE282" w:rsidR="009E0728" w:rsidRPr="006A51BF" w:rsidRDefault="009E0728" w:rsidP="0051712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1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9476C" w14:textId="27C985D0" w:rsidR="009E0728" w:rsidRPr="006A51BF" w:rsidRDefault="009E0728" w:rsidP="0051712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880EC" w14:textId="18D7E13D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Polegamy </w:t>
            </w:r>
            <w:r w:rsidRPr="006A51BF">
              <w:rPr>
                <w:rFonts w:asciiTheme="minorHAnsi" w:eastAsia="Calibri" w:hAnsiTheme="minorHAnsi" w:cstheme="minorHAnsi"/>
                <w:sz w:val="22"/>
                <w:szCs w:val="22"/>
              </w:rPr>
              <w:br/>
              <w:t>na zdolnościach innych podmiotów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62593" w14:textId="2CE8A93E" w:rsidR="009E0728" w:rsidRPr="006A51BF" w:rsidRDefault="009E0728" w:rsidP="00517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A51BF">
              <w:rPr>
                <w:rFonts w:asciiTheme="minorHAnsi" w:eastAsia="Calibri" w:hAnsiTheme="minorHAnsi" w:cstheme="minorHAnsi"/>
                <w:sz w:val="22"/>
                <w:szCs w:val="22"/>
              </w:rPr>
              <w:t>Usługi wykonaliśmy sami</w:t>
            </w:r>
          </w:p>
        </w:tc>
      </w:tr>
      <w:tr w:rsidR="009E0728" w:rsidRPr="006A51BF" w14:paraId="5A30E639" w14:textId="0FCC47C1" w:rsidTr="00517127"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3152B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1DFFE5F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F2F64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9EA5E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30DAA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9784D" w14:textId="77777777" w:rsidR="009E0728" w:rsidRPr="006A51BF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E0728" w:rsidRPr="009E0728" w14:paraId="17EF61B5" w14:textId="59B8FCDC" w:rsidTr="00517127"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CFCE3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47E64B0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29451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0BFEB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E9590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96A6D" w14:textId="77777777" w:rsidR="009E0728" w:rsidRPr="009E0728" w:rsidRDefault="009E0728" w:rsidP="00517127">
            <w:pPr>
              <w:spacing w:after="200"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04013259" w14:textId="77777777" w:rsidR="00F2582E" w:rsidRPr="00F2582E" w:rsidRDefault="00F2582E" w:rsidP="00F2582E">
      <w:pPr>
        <w:spacing w:after="200" w:line="276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F2582E">
        <w:rPr>
          <w:rFonts w:asciiTheme="minorHAnsi" w:hAnsiTheme="minorHAnsi" w:cstheme="minorHAnsi"/>
          <w:b/>
          <w:i/>
          <w:sz w:val="22"/>
          <w:szCs w:val="22"/>
        </w:rPr>
        <w:t>Oświadczam, iż wskazane usługi spełniają warunki określone w części VIII pkt 1.4.2 SWZ.</w:t>
      </w:r>
      <w:r w:rsidRPr="00F2582E">
        <w:rPr>
          <w:rFonts w:asciiTheme="minorHAnsi" w:hAnsiTheme="minorHAnsi" w:cstheme="minorHAnsi"/>
          <w:b/>
          <w:i/>
          <w:sz w:val="22"/>
          <w:szCs w:val="22"/>
        </w:rPr>
        <w:tab/>
        <w:t xml:space="preserve">                                                      </w:t>
      </w:r>
    </w:p>
    <w:p w14:paraId="38122948" w14:textId="77777777" w:rsidR="00F8569F" w:rsidRPr="00D109B4" w:rsidRDefault="00436F76" w:rsidP="00D109B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D109B4">
        <w:rPr>
          <w:rFonts w:asciiTheme="minorHAnsi" w:hAnsiTheme="minorHAnsi" w:cstheme="minorHAnsi"/>
          <w:sz w:val="22"/>
          <w:szCs w:val="22"/>
        </w:rPr>
        <w:tab/>
      </w:r>
    </w:p>
    <w:p w14:paraId="361CD7D1" w14:textId="77777777" w:rsidR="009A2DF5" w:rsidRPr="007A511C" w:rsidRDefault="009A2DF5" w:rsidP="00D109B4">
      <w:pPr>
        <w:autoSpaceDE w:val="0"/>
        <w:rPr>
          <w:rFonts w:asciiTheme="minorHAnsi" w:eastAsia="Calibri" w:hAnsiTheme="minorHAnsi" w:cstheme="minorHAnsi"/>
          <w:sz w:val="20"/>
          <w:szCs w:val="20"/>
          <w:u w:val="single"/>
        </w:rPr>
      </w:pPr>
      <w:r w:rsidRPr="007A511C">
        <w:rPr>
          <w:rFonts w:asciiTheme="minorHAnsi" w:eastAsia="Calibri" w:hAnsiTheme="minorHAnsi" w:cstheme="minorHAnsi"/>
          <w:sz w:val="20"/>
          <w:szCs w:val="20"/>
          <w:u w:val="single"/>
        </w:rPr>
        <w:t>UWAGA:</w:t>
      </w:r>
    </w:p>
    <w:p w14:paraId="6D0B176C" w14:textId="4E65036D" w:rsidR="009A2DF5" w:rsidRPr="007A511C" w:rsidRDefault="009A2DF5" w:rsidP="00D109B4">
      <w:pPr>
        <w:spacing w:after="240"/>
        <w:rPr>
          <w:rFonts w:asciiTheme="minorHAnsi" w:hAnsiTheme="minorHAnsi" w:cstheme="minorHAnsi"/>
          <w:sz w:val="20"/>
          <w:szCs w:val="20"/>
        </w:rPr>
      </w:pPr>
      <w:r w:rsidRPr="007A511C">
        <w:rPr>
          <w:rFonts w:asciiTheme="minorHAnsi" w:hAnsiTheme="minorHAnsi" w:cstheme="minorHAnsi"/>
          <w:sz w:val="20"/>
          <w:szCs w:val="20"/>
        </w:rPr>
        <w:t xml:space="preserve">Do wykazu </w:t>
      </w:r>
      <w:r w:rsidRPr="007A511C">
        <w:rPr>
          <w:rFonts w:asciiTheme="minorHAnsi" w:hAnsiTheme="minorHAnsi" w:cstheme="minorHAnsi"/>
          <w:b/>
          <w:sz w:val="20"/>
          <w:szCs w:val="20"/>
        </w:rPr>
        <w:t>należy załączyć d</w:t>
      </w:r>
      <w:r w:rsidR="00E4551C" w:rsidRPr="007A511C">
        <w:rPr>
          <w:rFonts w:asciiTheme="minorHAnsi" w:hAnsiTheme="minorHAnsi" w:cstheme="minorHAnsi"/>
          <w:b/>
          <w:sz w:val="20"/>
          <w:szCs w:val="20"/>
        </w:rPr>
        <w:t>owody</w:t>
      </w:r>
      <w:r w:rsidR="00E4551C" w:rsidRPr="007A511C">
        <w:rPr>
          <w:rFonts w:asciiTheme="minorHAnsi" w:hAnsiTheme="minorHAnsi" w:cstheme="minorHAnsi"/>
          <w:sz w:val="20"/>
          <w:szCs w:val="20"/>
        </w:rPr>
        <w:t xml:space="preserve"> określające, czy </w:t>
      </w:r>
      <w:r w:rsidR="007A6CC8" w:rsidRPr="007A511C">
        <w:rPr>
          <w:rFonts w:asciiTheme="minorHAnsi" w:hAnsiTheme="minorHAnsi" w:cstheme="minorHAnsi"/>
          <w:sz w:val="20"/>
          <w:szCs w:val="20"/>
        </w:rPr>
        <w:t>usługi</w:t>
      </w:r>
      <w:r w:rsidR="00E4551C" w:rsidRPr="007A511C">
        <w:rPr>
          <w:rFonts w:asciiTheme="minorHAnsi" w:hAnsiTheme="minorHAnsi" w:cstheme="minorHAnsi"/>
          <w:sz w:val="20"/>
          <w:szCs w:val="20"/>
        </w:rPr>
        <w:t xml:space="preserve"> </w:t>
      </w:r>
      <w:r w:rsidRPr="007A511C">
        <w:rPr>
          <w:rFonts w:asciiTheme="minorHAnsi" w:hAnsiTheme="minorHAnsi" w:cstheme="minorHAnsi"/>
          <w:sz w:val="20"/>
          <w:szCs w:val="20"/>
        </w:rPr>
        <w:t xml:space="preserve">zostały wykonane </w:t>
      </w:r>
      <w:r w:rsidR="007A6CC8" w:rsidRPr="007A511C">
        <w:rPr>
          <w:rFonts w:asciiTheme="minorHAnsi" w:hAnsiTheme="minorHAnsi" w:cstheme="minorHAnsi"/>
          <w:sz w:val="20"/>
          <w:szCs w:val="20"/>
        </w:rPr>
        <w:t xml:space="preserve">lub są wykonywane </w:t>
      </w:r>
      <w:r w:rsidRPr="007A511C">
        <w:rPr>
          <w:rFonts w:asciiTheme="minorHAnsi" w:hAnsiTheme="minorHAnsi" w:cstheme="minorHAnsi"/>
          <w:sz w:val="20"/>
          <w:szCs w:val="20"/>
        </w:rPr>
        <w:t>należycie.</w:t>
      </w:r>
      <w:r w:rsidR="00D109B4" w:rsidRPr="007A511C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38D18E3" w14:textId="77777777" w:rsidR="00DF6203" w:rsidRDefault="00DF6203" w:rsidP="00D109B4">
      <w:pPr>
        <w:shd w:val="clear" w:color="auto" w:fill="FFFFFF"/>
        <w:tabs>
          <w:tab w:val="left" w:pos="900"/>
          <w:tab w:val="left" w:pos="4536"/>
        </w:tabs>
        <w:spacing w:line="720" w:lineRule="auto"/>
        <w:ind w:right="422"/>
        <w:rPr>
          <w:rFonts w:asciiTheme="minorHAnsi" w:hAnsiTheme="minorHAnsi" w:cstheme="minorHAnsi"/>
          <w:i/>
          <w:sz w:val="22"/>
          <w:szCs w:val="22"/>
        </w:rPr>
      </w:pPr>
    </w:p>
    <w:p w14:paraId="020A1C66" w14:textId="38BA6E36" w:rsidR="009A2DF5" w:rsidRPr="000976F7" w:rsidRDefault="009A2DF5" w:rsidP="00D109B4">
      <w:pPr>
        <w:shd w:val="clear" w:color="auto" w:fill="FFFFFF"/>
        <w:tabs>
          <w:tab w:val="left" w:pos="900"/>
          <w:tab w:val="left" w:pos="4536"/>
        </w:tabs>
        <w:spacing w:line="720" w:lineRule="auto"/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0976F7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58F0320C" w14:textId="11BCCAA9" w:rsidR="009A2DF5" w:rsidRPr="00D109B4" w:rsidRDefault="009A2DF5" w:rsidP="00D109B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74141BD2" w14:textId="77777777" w:rsidR="00963A4B" w:rsidRPr="00D109B4" w:rsidRDefault="00963A4B" w:rsidP="00D109B4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sectPr w:rsidR="00963A4B" w:rsidRPr="00D109B4" w:rsidSect="00A63E1D">
      <w:foot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DE77CA" w14:textId="77777777" w:rsidR="00D851E8" w:rsidRDefault="00D851E8" w:rsidP="00A63E1D">
      <w:r>
        <w:separator/>
      </w:r>
    </w:p>
  </w:endnote>
  <w:endnote w:type="continuationSeparator" w:id="0">
    <w:p w14:paraId="3181B52E" w14:textId="77777777" w:rsidR="00D851E8" w:rsidRDefault="00D851E8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7379F465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2F4C349E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2F4C349E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527312" w14:textId="77777777" w:rsidR="00D851E8" w:rsidRDefault="00D851E8" w:rsidP="00A63E1D">
      <w:r>
        <w:separator/>
      </w:r>
    </w:p>
  </w:footnote>
  <w:footnote w:type="continuationSeparator" w:id="0">
    <w:p w14:paraId="443D132B" w14:textId="77777777" w:rsidR="00D851E8" w:rsidRDefault="00D851E8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8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3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7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3"/>
  </w:num>
  <w:num w:numId="3">
    <w:abstractNumId w:val="30"/>
  </w:num>
  <w:num w:numId="4">
    <w:abstractNumId w:val="19"/>
  </w:num>
  <w:num w:numId="5">
    <w:abstractNumId w:val="15"/>
  </w:num>
  <w:num w:numId="6">
    <w:abstractNumId w:val="18"/>
  </w:num>
  <w:num w:numId="7">
    <w:abstractNumId w:val="4"/>
  </w:num>
  <w:num w:numId="8">
    <w:abstractNumId w:val="31"/>
  </w:num>
  <w:num w:numId="9">
    <w:abstractNumId w:val="32"/>
  </w:num>
  <w:num w:numId="10">
    <w:abstractNumId w:val="25"/>
  </w:num>
  <w:num w:numId="11">
    <w:abstractNumId w:val="9"/>
  </w:num>
  <w:num w:numId="12">
    <w:abstractNumId w:val="27"/>
  </w:num>
  <w:num w:numId="13">
    <w:abstractNumId w:val="22"/>
  </w:num>
  <w:num w:numId="14">
    <w:abstractNumId w:val="17"/>
  </w:num>
  <w:num w:numId="15">
    <w:abstractNumId w:val="11"/>
  </w:num>
  <w:num w:numId="16">
    <w:abstractNumId w:val="14"/>
  </w:num>
  <w:num w:numId="17">
    <w:abstractNumId w:val="16"/>
  </w:num>
  <w:num w:numId="18">
    <w:abstractNumId w:val="20"/>
  </w:num>
  <w:num w:numId="19">
    <w:abstractNumId w:val="13"/>
  </w:num>
  <w:num w:numId="20">
    <w:abstractNumId w:val="26"/>
  </w:num>
  <w:num w:numId="21">
    <w:abstractNumId w:val="5"/>
  </w:num>
  <w:num w:numId="22">
    <w:abstractNumId w:val="12"/>
  </w:num>
  <w:num w:numId="23">
    <w:abstractNumId w:val="28"/>
  </w:num>
  <w:num w:numId="24">
    <w:abstractNumId w:val="7"/>
  </w:num>
  <w:num w:numId="25">
    <w:abstractNumId w:val="24"/>
  </w:num>
  <w:num w:numId="26">
    <w:abstractNumId w:val="0"/>
  </w:num>
  <w:num w:numId="27">
    <w:abstractNumId w:val="2"/>
  </w:num>
  <w:num w:numId="28">
    <w:abstractNumId w:val="8"/>
  </w:num>
  <w:num w:numId="29">
    <w:abstractNumId w:val="21"/>
  </w:num>
  <w:num w:numId="30">
    <w:abstractNumId w:val="10"/>
  </w:num>
  <w:num w:numId="31">
    <w:abstractNumId w:val="6"/>
  </w:num>
  <w:num w:numId="32">
    <w:abstractNumId w:val="29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0BBD"/>
    <w:rsid w:val="00015BEB"/>
    <w:rsid w:val="00020BCF"/>
    <w:rsid w:val="00020C83"/>
    <w:rsid w:val="000214C6"/>
    <w:rsid w:val="00047601"/>
    <w:rsid w:val="00054CEA"/>
    <w:rsid w:val="00071130"/>
    <w:rsid w:val="00075DA0"/>
    <w:rsid w:val="000976F7"/>
    <w:rsid w:val="00097974"/>
    <w:rsid w:val="000B0A91"/>
    <w:rsid w:val="000B397B"/>
    <w:rsid w:val="000D74A1"/>
    <w:rsid w:val="000E0A71"/>
    <w:rsid w:val="00102B7E"/>
    <w:rsid w:val="0010712E"/>
    <w:rsid w:val="0011051C"/>
    <w:rsid w:val="00110A58"/>
    <w:rsid w:val="001233D4"/>
    <w:rsid w:val="001349E5"/>
    <w:rsid w:val="001635F5"/>
    <w:rsid w:val="00170641"/>
    <w:rsid w:val="0018219C"/>
    <w:rsid w:val="001A4ED7"/>
    <w:rsid w:val="001C5F57"/>
    <w:rsid w:val="001D3F38"/>
    <w:rsid w:val="001E3F13"/>
    <w:rsid w:val="001F685C"/>
    <w:rsid w:val="00205C49"/>
    <w:rsid w:val="00266558"/>
    <w:rsid w:val="00294248"/>
    <w:rsid w:val="002B2862"/>
    <w:rsid w:val="002F703E"/>
    <w:rsid w:val="00300947"/>
    <w:rsid w:val="00312705"/>
    <w:rsid w:val="0032359B"/>
    <w:rsid w:val="00341519"/>
    <w:rsid w:val="0034746A"/>
    <w:rsid w:val="00347B56"/>
    <w:rsid w:val="00374DAF"/>
    <w:rsid w:val="00375622"/>
    <w:rsid w:val="003760D1"/>
    <w:rsid w:val="00376B31"/>
    <w:rsid w:val="00381412"/>
    <w:rsid w:val="00385E62"/>
    <w:rsid w:val="003A42BF"/>
    <w:rsid w:val="003B2185"/>
    <w:rsid w:val="004022B6"/>
    <w:rsid w:val="004036F1"/>
    <w:rsid w:val="00417099"/>
    <w:rsid w:val="00422B61"/>
    <w:rsid w:val="00424A14"/>
    <w:rsid w:val="00436F76"/>
    <w:rsid w:val="004418AD"/>
    <w:rsid w:val="00445F10"/>
    <w:rsid w:val="00450FC1"/>
    <w:rsid w:val="00470AC8"/>
    <w:rsid w:val="004732C9"/>
    <w:rsid w:val="0049126A"/>
    <w:rsid w:val="004B1A47"/>
    <w:rsid w:val="004B5BE2"/>
    <w:rsid w:val="004D4C4C"/>
    <w:rsid w:val="004E1048"/>
    <w:rsid w:val="004E2C76"/>
    <w:rsid w:val="004E51A4"/>
    <w:rsid w:val="00517127"/>
    <w:rsid w:val="00524461"/>
    <w:rsid w:val="005312FE"/>
    <w:rsid w:val="00542A7F"/>
    <w:rsid w:val="00560618"/>
    <w:rsid w:val="005A141A"/>
    <w:rsid w:val="00600218"/>
    <w:rsid w:val="00604EAF"/>
    <w:rsid w:val="0061053C"/>
    <w:rsid w:val="0061118D"/>
    <w:rsid w:val="00615844"/>
    <w:rsid w:val="006171CE"/>
    <w:rsid w:val="00623773"/>
    <w:rsid w:val="006331CB"/>
    <w:rsid w:val="00652179"/>
    <w:rsid w:val="006716E4"/>
    <w:rsid w:val="00693D0A"/>
    <w:rsid w:val="006A42F0"/>
    <w:rsid w:val="006A51BF"/>
    <w:rsid w:val="006B2523"/>
    <w:rsid w:val="006B2C11"/>
    <w:rsid w:val="006E4518"/>
    <w:rsid w:val="006E7795"/>
    <w:rsid w:val="00705B98"/>
    <w:rsid w:val="007113D6"/>
    <w:rsid w:val="00714BE5"/>
    <w:rsid w:val="00731FC7"/>
    <w:rsid w:val="007330DC"/>
    <w:rsid w:val="00760916"/>
    <w:rsid w:val="007649F8"/>
    <w:rsid w:val="007917FC"/>
    <w:rsid w:val="007A3327"/>
    <w:rsid w:val="007A511C"/>
    <w:rsid w:val="007A6CC8"/>
    <w:rsid w:val="007A7FEC"/>
    <w:rsid w:val="007F2AD2"/>
    <w:rsid w:val="00830252"/>
    <w:rsid w:val="00834972"/>
    <w:rsid w:val="00841637"/>
    <w:rsid w:val="0084684A"/>
    <w:rsid w:val="008474D8"/>
    <w:rsid w:val="008509ED"/>
    <w:rsid w:val="00857DEA"/>
    <w:rsid w:val="00860AC4"/>
    <w:rsid w:val="0086276E"/>
    <w:rsid w:val="00890DDE"/>
    <w:rsid w:val="00896857"/>
    <w:rsid w:val="008A2D1B"/>
    <w:rsid w:val="008C2B1D"/>
    <w:rsid w:val="008C4992"/>
    <w:rsid w:val="008D3704"/>
    <w:rsid w:val="00905C27"/>
    <w:rsid w:val="009176BC"/>
    <w:rsid w:val="0092069E"/>
    <w:rsid w:val="00930AAF"/>
    <w:rsid w:val="0093474A"/>
    <w:rsid w:val="00963A4B"/>
    <w:rsid w:val="00975DB0"/>
    <w:rsid w:val="009A2DF5"/>
    <w:rsid w:val="009B1DA9"/>
    <w:rsid w:val="009B60DD"/>
    <w:rsid w:val="009B72BE"/>
    <w:rsid w:val="009B772D"/>
    <w:rsid w:val="009D16EB"/>
    <w:rsid w:val="009E0728"/>
    <w:rsid w:val="009F199C"/>
    <w:rsid w:val="009F42BB"/>
    <w:rsid w:val="00A221A9"/>
    <w:rsid w:val="00A63E1D"/>
    <w:rsid w:val="00A67A0A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90C59"/>
    <w:rsid w:val="00BC5F33"/>
    <w:rsid w:val="00BD35DE"/>
    <w:rsid w:val="00BF7C80"/>
    <w:rsid w:val="00C15604"/>
    <w:rsid w:val="00C224D8"/>
    <w:rsid w:val="00C36891"/>
    <w:rsid w:val="00C368E8"/>
    <w:rsid w:val="00C42EA4"/>
    <w:rsid w:val="00C4324C"/>
    <w:rsid w:val="00C621AB"/>
    <w:rsid w:val="00C65712"/>
    <w:rsid w:val="00C66CF6"/>
    <w:rsid w:val="00CA35EF"/>
    <w:rsid w:val="00CB3A98"/>
    <w:rsid w:val="00CC24BD"/>
    <w:rsid w:val="00CF5E7B"/>
    <w:rsid w:val="00CF6EFC"/>
    <w:rsid w:val="00D109B4"/>
    <w:rsid w:val="00D3185C"/>
    <w:rsid w:val="00D4012A"/>
    <w:rsid w:val="00D475BA"/>
    <w:rsid w:val="00D7043A"/>
    <w:rsid w:val="00D74A47"/>
    <w:rsid w:val="00D80958"/>
    <w:rsid w:val="00D851E8"/>
    <w:rsid w:val="00D9652E"/>
    <w:rsid w:val="00DC6823"/>
    <w:rsid w:val="00DF538E"/>
    <w:rsid w:val="00DF6203"/>
    <w:rsid w:val="00E4551C"/>
    <w:rsid w:val="00E63B42"/>
    <w:rsid w:val="00E848E6"/>
    <w:rsid w:val="00EA5D82"/>
    <w:rsid w:val="00EB6327"/>
    <w:rsid w:val="00EF1A67"/>
    <w:rsid w:val="00EF3CB7"/>
    <w:rsid w:val="00F00819"/>
    <w:rsid w:val="00F00931"/>
    <w:rsid w:val="00F2582E"/>
    <w:rsid w:val="00F3758D"/>
    <w:rsid w:val="00F41EDF"/>
    <w:rsid w:val="00F469F5"/>
    <w:rsid w:val="00F552CB"/>
    <w:rsid w:val="00F8569F"/>
    <w:rsid w:val="00FB1B5C"/>
    <w:rsid w:val="00FB64CE"/>
    <w:rsid w:val="00FD32F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6F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04737-1225-48DC-9F05-CF73BD7DE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Barbara Dokert-Świsłocka</cp:lastModifiedBy>
  <cp:revision>28</cp:revision>
  <cp:lastPrinted>2022-10-21T10:13:00Z</cp:lastPrinted>
  <dcterms:created xsi:type="dcterms:W3CDTF">2021-02-03T13:35:00Z</dcterms:created>
  <dcterms:modified xsi:type="dcterms:W3CDTF">2025-03-28T08:09:00Z</dcterms:modified>
</cp:coreProperties>
</file>