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CCBF5" w14:textId="77777777" w:rsidR="002C1E4C" w:rsidRPr="002C1E4C" w:rsidRDefault="002C1E4C" w:rsidP="002C1E4C">
      <w:pPr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</w:p>
    <w:p w14:paraId="6758A835" w14:textId="1D0D6720" w:rsidR="002C1E4C" w:rsidRDefault="002C1E4C" w:rsidP="002C1E4C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2C1E4C">
        <w:rPr>
          <w:rFonts w:asciiTheme="minorHAnsi" w:hAnsiTheme="minorHAnsi" w:cstheme="minorHAnsi"/>
          <w:b/>
          <w:sz w:val="24"/>
          <w:szCs w:val="24"/>
        </w:rPr>
        <w:t xml:space="preserve">Wykaz </w:t>
      </w:r>
      <w:r w:rsidR="000F00FB">
        <w:rPr>
          <w:rFonts w:asciiTheme="minorHAnsi" w:hAnsiTheme="minorHAnsi" w:cstheme="minorHAnsi"/>
          <w:b/>
          <w:sz w:val="24"/>
          <w:szCs w:val="24"/>
        </w:rPr>
        <w:t xml:space="preserve">usług </w:t>
      </w:r>
      <w:r w:rsidRPr="002C1E4C">
        <w:rPr>
          <w:rFonts w:asciiTheme="minorHAnsi" w:hAnsiTheme="minorHAnsi" w:cstheme="minorHAnsi"/>
          <w:b/>
          <w:sz w:val="24"/>
          <w:szCs w:val="24"/>
        </w:rPr>
        <w:t xml:space="preserve">składany na potrzeby </w:t>
      </w:r>
      <w:r w:rsidRPr="002C1E4C">
        <w:rPr>
          <w:rFonts w:asciiTheme="minorHAnsi" w:hAnsiTheme="minorHAnsi" w:cstheme="minorHAnsi"/>
          <w:b/>
          <w:bCs/>
          <w:sz w:val="24"/>
          <w:szCs w:val="24"/>
        </w:rPr>
        <w:t>postępowania o udzielenie zamówienia publicznego o nr DZiK-DZP.2921.</w:t>
      </w:r>
      <w:r w:rsidR="000F00FB">
        <w:rPr>
          <w:rFonts w:asciiTheme="minorHAnsi" w:hAnsiTheme="minorHAnsi" w:cstheme="minorHAnsi"/>
          <w:b/>
          <w:bCs/>
          <w:sz w:val="24"/>
          <w:szCs w:val="24"/>
        </w:rPr>
        <w:t>18.2025</w:t>
      </w:r>
      <w:r w:rsidRPr="002C1E4C">
        <w:rPr>
          <w:rFonts w:asciiTheme="minorHAnsi" w:hAnsiTheme="minorHAnsi" w:cstheme="minorHAnsi"/>
          <w:b/>
          <w:bCs/>
          <w:sz w:val="24"/>
          <w:szCs w:val="24"/>
        </w:rPr>
        <w:t xml:space="preserve">, prowadzonego w trybie podstawowym bez przeprowadzenia negocjacji, na podstawie art. 275 pkt 1 ustawy Pzp, którego przedmiotem jest </w:t>
      </w:r>
      <w:r w:rsidR="000F00FB" w:rsidRPr="000F00FB">
        <w:rPr>
          <w:rFonts w:asciiTheme="minorHAnsi" w:hAnsiTheme="minorHAnsi" w:cstheme="minorHAnsi"/>
          <w:b/>
          <w:bCs/>
          <w:iCs/>
          <w:sz w:val="24"/>
          <w:szCs w:val="24"/>
        </w:rPr>
        <w:t>„Usługa transportu studentów i pracowników Uniwersytetu Rolniczego im. Hugona Kołłątaja w Krakowie”.</w:t>
      </w:r>
    </w:p>
    <w:p w14:paraId="7BC6E6A1" w14:textId="6ABF19A8" w:rsidR="002C1E4C" w:rsidRPr="002C1E4C" w:rsidRDefault="006A79E9" w:rsidP="006A79E9">
      <w:pPr>
        <w:tabs>
          <w:tab w:val="left" w:pos="8150"/>
        </w:tabs>
        <w:spacing w:line="360" w:lineRule="auto"/>
        <w:rPr>
          <w:rFonts w:asciiTheme="minorHAnsi" w:eastAsia="Times New Roman" w:hAnsiTheme="minorHAnsi" w:cstheme="minorHAnsi"/>
          <w:b/>
          <w:color w:val="auto"/>
          <w:kern w:val="36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color w:val="auto"/>
          <w:kern w:val="36"/>
          <w:sz w:val="24"/>
          <w:szCs w:val="24"/>
        </w:rPr>
        <w:tab/>
      </w:r>
    </w:p>
    <w:p w14:paraId="48B60BA3" w14:textId="0462E543" w:rsidR="006C597D" w:rsidRPr="002C1E4C" w:rsidRDefault="006C597D" w:rsidP="002C1E4C">
      <w:pPr>
        <w:autoSpaceDE w:val="0"/>
        <w:spacing w:line="360" w:lineRule="auto"/>
        <w:rPr>
          <w:rFonts w:asciiTheme="minorHAnsi" w:eastAsia="SimSun" w:hAnsiTheme="minorHAnsi" w:cstheme="minorHAnsi"/>
          <w:kern w:val="2"/>
          <w:sz w:val="24"/>
          <w:szCs w:val="24"/>
          <w:lang w:eastAsia="hi-IN" w:bidi="hi-IN"/>
        </w:rPr>
      </w:pPr>
      <w:r w:rsidRPr="002C1E4C">
        <w:rPr>
          <w:rFonts w:asciiTheme="minorHAnsi" w:hAnsiTheme="minorHAnsi" w:cstheme="minorHAnsi"/>
          <w:sz w:val="24"/>
          <w:szCs w:val="24"/>
        </w:rPr>
        <w:t xml:space="preserve">Wykaz </w:t>
      </w:r>
      <w:r w:rsidR="000F00FB">
        <w:rPr>
          <w:rFonts w:asciiTheme="minorHAnsi" w:hAnsiTheme="minorHAnsi" w:cstheme="minorHAnsi"/>
          <w:sz w:val="24"/>
          <w:szCs w:val="24"/>
        </w:rPr>
        <w:t>usług</w:t>
      </w:r>
      <w:r w:rsidRPr="002C1E4C">
        <w:rPr>
          <w:rFonts w:asciiTheme="minorHAnsi" w:hAnsiTheme="minorHAnsi" w:cstheme="minorHAnsi"/>
          <w:sz w:val="24"/>
          <w:szCs w:val="24"/>
        </w:rPr>
        <w:t xml:space="preserve"> wykonanych, a w przypadku świadczeń powtarzających się lub ciągłych również wykonywanych, w okresie ostatnich </w:t>
      </w:r>
      <w:r w:rsidRPr="002C1E4C">
        <w:rPr>
          <w:rFonts w:asciiTheme="minorHAnsi" w:hAnsiTheme="minorHAnsi" w:cstheme="minorHAnsi"/>
          <w:b/>
          <w:bCs/>
          <w:sz w:val="24"/>
          <w:szCs w:val="24"/>
        </w:rPr>
        <w:t xml:space="preserve">3 lat </w:t>
      </w:r>
      <w:r w:rsidRPr="002C1E4C">
        <w:rPr>
          <w:rFonts w:asciiTheme="minorHAnsi" w:hAnsiTheme="minorHAnsi" w:cstheme="minorHAnsi"/>
          <w:sz w:val="24"/>
          <w:szCs w:val="24"/>
          <w:lang w:eastAsia="x-none"/>
        </w:rPr>
        <w:t>(okres wyrażony w latach lub miesiącach liczy się wstecz od dnia, w którym upłynął termin składania ofert)</w:t>
      </w:r>
      <w:r w:rsidRPr="002C1E4C">
        <w:rPr>
          <w:rFonts w:asciiTheme="minorHAnsi" w:hAnsiTheme="minorHAnsi" w:cstheme="minorHAnsi"/>
          <w:sz w:val="24"/>
          <w:szCs w:val="24"/>
        </w:rPr>
        <w:t xml:space="preserve">, a jeżeli okres prowadzenia działalności jest krótszy – w tym okresie, wraz z podaniem ich wartości, przedmiotu, dat wykonania i podmiotów, na rzecz których </w:t>
      </w:r>
      <w:r w:rsidR="000F00FB">
        <w:rPr>
          <w:rFonts w:asciiTheme="minorHAnsi" w:hAnsiTheme="minorHAnsi" w:cstheme="minorHAnsi"/>
          <w:sz w:val="24"/>
          <w:szCs w:val="24"/>
        </w:rPr>
        <w:t>usługi</w:t>
      </w:r>
      <w:r w:rsidRPr="002C1E4C">
        <w:rPr>
          <w:rFonts w:asciiTheme="minorHAnsi" w:hAnsiTheme="minorHAnsi" w:cstheme="minorHAnsi"/>
          <w:sz w:val="24"/>
          <w:szCs w:val="24"/>
        </w:rPr>
        <w:t xml:space="preserve"> zostały wykonane lub są wykonywane, oraz załączeniem dowodów określających, czy te dostawy zostały wykonane lub są wykonywane należycie, przy czym dowodami, o których mowa są referencje bądź inne dokumenty sporządzone przez podmiot, na rzecz którego dostawy były wykonywane,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224CFA8F" w14:textId="7E34FF43" w:rsidR="002C1E4C" w:rsidRDefault="002C1E4C" w:rsidP="002C1E4C">
      <w:pPr>
        <w:autoSpaceDE w:val="0"/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523199D6" w14:textId="77777777" w:rsidR="002C1E4C" w:rsidRPr="002C1E4C" w:rsidRDefault="002C1E4C" w:rsidP="002C1E4C">
      <w:pPr>
        <w:autoSpaceDE w:val="0"/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4993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7"/>
        <w:gridCol w:w="3786"/>
        <w:gridCol w:w="2241"/>
        <w:gridCol w:w="2911"/>
        <w:gridCol w:w="3542"/>
      </w:tblGrid>
      <w:tr w:rsidR="006C597D" w:rsidRPr="002C1E4C" w14:paraId="76495837" w14:textId="77777777" w:rsidTr="006C597D">
        <w:trPr>
          <w:trHeight w:val="423"/>
        </w:trPr>
        <w:tc>
          <w:tcPr>
            <w:tcW w:w="2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353C55B6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lastRenderedPageBreak/>
              <w:t>l.p.</w:t>
            </w:r>
          </w:p>
        </w:tc>
        <w:tc>
          <w:tcPr>
            <w:tcW w:w="1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66B0FC3C" w14:textId="41A57F19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 xml:space="preserve">Przedmiot </w:t>
            </w:r>
            <w:r w:rsidR="000F00FB">
              <w:rPr>
                <w:rFonts w:asciiTheme="minorHAnsi" w:hAnsiTheme="minorHAnsi" w:cstheme="minorHAnsi"/>
                <w:b/>
                <w:bCs/>
              </w:rPr>
              <w:t>usługi</w:t>
            </w:r>
          </w:p>
        </w:tc>
        <w:tc>
          <w:tcPr>
            <w:tcW w:w="8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2EC970D3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Wartość (brutto)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00FA1F21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Data wykonania/wykonywania</w:t>
            </w:r>
          </w:p>
          <w:p w14:paraId="1688EB9D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(rozpoczęcia i zakończenia)</w:t>
            </w:r>
          </w:p>
        </w:tc>
        <w:tc>
          <w:tcPr>
            <w:tcW w:w="13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14:paraId="1DC3A979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Podmiot, na rzecz którego dostawa została wykonana/jest wykonywana</w:t>
            </w:r>
          </w:p>
        </w:tc>
      </w:tr>
      <w:tr w:rsidR="006C597D" w:rsidRPr="002C1E4C" w14:paraId="1D253345" w14:textId="77777777" w:rsidTr="006C597D">
        <w:trPr>
          <w:trHeight w:val="635"/>
        </w:trPr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6CA2296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39DCC9A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1.</w:t>
            </w:r>
          </w:p>
        </w:tc>
        <w:tc>
          <w:tcPr>
            <w:tcW w:w="14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BF1061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E42A50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380712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4065F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C597D" w:rsidRPr="002C1E4C" w14:paraId="7B208C51" w14:textId="77777777" w:rsidTr="006C597D">
        <w:trPr>
          <w:trHeight w:val="648"/>
        </w:trPr>
        <w:tc>
          <w:tcPr>
            <w:tcW w:w="250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72C9FDB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5FD5A77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2.</w:t>
            </w:r>
          </w:p>
        </w:tc>
        <w:tc>
          <w:tcPr>
            <w:tcW w:w="1441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23847321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3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2B41820C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B26BDA9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46B1D1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C597D" w:rsidRPr="002C1E4C" w14:paraId="0E402153" w14:textId="77777777" w:rsidTr="006C597D">
        <w:trPr>
          <w:trHeight w:val="63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071F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782084D" w14:textId="77777777" w:rsidR="006C597D" w:rsidRPr="002C1E4C" w:rsidRDefault="006C597D" w:rsidP="002C1E4C">
            <w:pPr>
              <w:pStyle w:val="Zawartotabeli"/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2C1E4C">
              <w:rPr>
                <w:rFonts w:asciiTheme="minorHAnsi" w:hAnsiTheme="minorHAnsi" w:cstheme="minorHAnsi"/>
                <w:b/>
                <w:bCs/>
              </w:rPr>
              <w:t>3.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5C39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BFEA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393D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D313" w14:textId="77777777" w:rsidR="006C597D" w:rsidRPr="002C1E4C" w:rsidRDefault="006C597D" w:rsidP="002C1E4C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4D4B2114" w14:textId="77777777" w:rsidR="006C597D" w:rsidRPr="002C1E4C" w:rsidRDefault="006C597D" w:rsidP="002C1E4C">
      <w:pPr>
        <w:spacing w:line="360" w:lineRule="auto"/>
        <w:rPr>
          <w:rFonts w:asciiTheme="minorHAnsi" w:eastAsia="SimSun" w:hAnsiTheme="minorHAnsi" w:cstheme="minorHAnsi"/>
          <w:i/>
          <w:iCs/>
          <w:kern w:val="36"/>
          <w:sz w:val="24"/>
          <w:szCs w:val="24"/>
          <w:lang w:eastAsia="hi-IN" w:bidi="hi-IN"/>
        </w:rPr>
      </w:pPr>
    </w:p>
    <w:p w14:paraId="5640D162" w14:textId="77777777" w:rsidR="006C597D" w:rsidRPr="002C1E4C" w:rsidRDefault="006C597D" w:rsidP="002C1E4C">
      <w:pPr>
        <w:spacing w:line="360" w:lineRule="auto"/>
        <w:rPr>
          <w:rFonts w:asciiTheme="minorHAnsi" w:hAnsiTheme="minorHAnsi" w:cstheme="minorHAnsi"/>
          <w:kern w:val="2"/>
          <w:sz w:val="24"/>
          <w:szCs w:val="24"/>
        </w:rPr>
      </w:pPr>
      <w:r w:rsidRPr="002C1E4C">
        <w:rPr>
          <w:rFonts w:asciiTheme="minorHAnsi" w:hAnsiTheme="minorHAnsi" w:cstheme="minorHAnsi"/>
          <w:i/>
          <w:iCs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192FC55B" w14:textId="77777777" w:rsidR="004F5569" w:rsidRPr="002C1E4C" w:rsidRDefault="004F5569" w:rsidP="002C1E4C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sectPr w:rsidR="004F5569" w:rsidRPr="002C1E4C" w:rsidSect="006C59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6" w:right="1577" w:bottom="1247" w:left="2100" w:header="5" w:footer="113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3D8D0" w14:textId="77777777" w:rsidR="00E91A42" w:rsidRDefault="00E91A42">
      <w:pPr>
        <w:spacing w:after="0" w:line="240" w:lineRule="auto"/>
      </w:pPr>
      <w:r>
        <w:separator/>
      </w:r>
    </w:p>
  </w:endnote>
  <w:endnote w:type="continuationSeparator" w:id="0">
    <w:p w14:paraId="03AA6595" w14:textId="77777777" w:rsidR="00E91A42" w:rsidRDefault="00E91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95076" w14:textId="77777777" w:rsidR="00AC1F43" w:rsidRDefault="00AC1F43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fldSimple w:instr=" NUMPAGES   \* MERGEFORMAT ">
      <w:r w:rsidR="006A2DEC" w:rsidRPr="006A2DEC">
        <w:rPr>
          <w:rFonts w:ascii="Cambria" w:eastAsia="Cambria" w:hAnsi="Cambria" w:cs="Cambria"/>
          <w:b/>
          <w:noProof/>
          <w:sz w:val="10"/>
        </w:rPr>
        <w:t>1</w:t>
      </w:r>
    </w:fldSimple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28C063F5" w14:textId="77777777" w:rsidR="00AC1F43" w:rsidRDefault="00AC1F43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77C78478" w14:textId="77777777" w:rsidR="00AC1F43" w:rsidRDefault="00AC1F43">
    <w:pPr>
      <w:spacing w:after="0" w:line="237" w:lineRule="auto"/>
      <w:ind w:left="6373" w:right="979"/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+48 12 662 44 12   fax. +48 12 662 44 10 www.urk.edu.pl e-mail: maciej.mlynarczyk@urk.edu.pl NIP: 675-000-21-18   REGON: 000001815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7608739"/>
      <w:docPartObj>
        <w:docPartGallery w:val="Page Numbers (Bottom of Page)"/>
        <w:docPartUnique/>
      </w:docPartObj>
    </w:sdtPr>
    <w:sdtEndPr/>
    <w:sdtContent>
      <w:p w14:paraId="1BBD3E72" w14:textId="20C195DD" w:rsidR="002C1E4C" w:rsidRDefault="002C1E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9E563" w14:textId="7ADD6D76" w:rsidR="00AC1F43" w:rsidRDefault="00AC1F43" w:rsidP="006C597D">
    <w:pPr>
      <w:spacing w:after="0" w:line="237" w:lineRule="auto"/>
      <w:ind w:left="9205" w:right="979" w:firstLine="707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A4AC" w14:textId="77777777" w:rsidR="00AC1F43" w:rsidRDefault="00AC1F43">
    <w:pPr>
      <w:spacing w:after="0"/>
      <w:ind w:right="-68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b/>
        <w:sz w:val="10"/>
      </w:rPr>
      <w:t>1</w:t>
    </w:r>
    <w:r>
      <w:rPr>
        <w:rFonts w:ascii="Cambria" w:eastAsia="Cambria" w:hAnsi="Cambria" w:cs="Cambria"/>
        <w:b/>
        <w:sz w:val="10"/>
      </w:rPr>
      <w:fldChar w:fldCharType="end"/>
    </w:r>
    <w:r>
      <w:rPr>
        <w:rFonts w:ascii="Cambria" w:eastAsia="Cambria" w:hAnsi="Cambria" w:cs="Cambria"/>
        <w:b/>
        <w:sz w:val="10"/>
      </w:rPr>
      <w:t>/</w:t>
    </w:r>
    <w:fldSimple w:instr=" NUMPAGES   \* MERGEFORMAT ">
      <w:r w:rsidR="006A2DEC" w:rsidRPr="006A2DEC">
        <w:rPr>
          <w:rFonts w:ascii="Cambria" w:eastAsia="Cambria" w:hAnsi="Cambria" w:cs="Cambria"/>
          <w:b/>
          <w:noProof/>
          <w:sz w:val="10"/>
        </w:rPr>
        <w:t>1</w:t>
      </w:r>
    </w:fldSimple>
    <w:r>
      <w:rPr>
        <w:rFonts w:ascii="Cambria" w:eastAsia="Cambria" w:hAnsi="Cambria" w:cs="Cambria"/>
        <w:b/>
        <w:color w:val="1F497D"/>
        <w:sz w:val="10"/>
      </w:rPr>
      <w:t xml:space="preserve"> </w:t>
    </w:r>
  </w:p>
  <w:p w14:paraId="28024AF4" w14:textId="77777777" w:rsidR="00AC1F43" w:rsidRDefault="00AC1F43">
    <w:pPr>
      <w:spacing w:after="0"/>
      <w:ind w:right="333"/>
      <w:jc w:val="right"/>
    </w:pPr>
    <w:r>
      <w:rPr>
        <w:rFonts w:ascii="Cambria" w:eastAsia="Cambria" w:hAnsi="Cambria" w:cs="Cambria"/>
        <w:b/>
        <w:color w:val="1F497D"/>
        <w:sz w:val="10"/>
      </w:rPr>
      <w:t xml:space="preserve">Uniwersytet Rolniczy im. Hugona Kołłątaja w Krakowie </w:t>
    </w:r>
  </w:p>
  <w:p w14:paraId="7B023ED7" w14:textId="77777777" w:rsidR="00AC1F43" w:rsidRDefault="00AC1F43">
    <w:pPr>
      <w:spacing w:after="0" w:line="237" w:lineRule="auto"/>
      <w:ind w:left="6373" w:right="979"/>
    </w:pPr>
    <w:r>
      <w:rPr>
        <w:rFonts w:ascii="Cambria" w:eastAsia="Cambria" w:hAnsi="Cambria" w:cs="Cambria"/>
        <w:color w:val="1F497D"/>
        <w:sz w:val="10"/>
      </w:rPr>
      <w:t xml:space="preserve">31-120 Kraków, al. Adama Mickiewicza 21 tel. +48 12 662 44 12   fax. +48 12 662 44 10 www.urk.edu.pl e-mail: maciej.mlynarczyk@urk.edu.pl NIP: 675-000-21-18   REGON: 000001815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60C0E" w14:textId="77777777" w:rsidR="00E91A42" w:rsidRDefault="00E91A42">
      <w:pPr>
        <w:spacing w:after="0" w:line="240" w:lineRule="auto"/>
      </w:pPr>
      <w:r>
        <w:separator/>
      </w:r>
    </w:p>
  </w:footnote>
  <w:footnote w:type="continuationSeparator" w:id="0">
    <w:p w14:paraId="063D0D1C" w14:textId="77777777" w:rsidR="00E91A42" w:rsidRDefault="00E91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62C87" w14:textId="77777777" w:rsidR="00AC1F43" w:rsidRDefault="00AC1F43">
    <w:pPr>
      <w:spacing w:after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E18CD18" wp14:editId="18811EF6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45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C5B57" w14:textId="493BA335" w:rsidR="00AC1F43" w:rsidRDefault="00AC1F43">
    <w:pPr>
      <w:spacing w:after="0"/>
      <w:rPr>
        <w:rFonts w:ascii="Times New Roman" w:eastAsia="Times New Roman" w:hAnsi="Times New Roman" w:cs="Times New Roman"/>
        <w:sz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2C8D85FB" wp14:editId="4C59B404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1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FF0F6A2" w14:textId="2A3263A5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6A256CA8" w14:textId="38C66051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2D69E3DC" w14:textId="52573FFE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783EE1A4" w14:textId="1F633FC6" w:rsidR="002C1E4C" w:rsidRDefault="002C1E4C">
    <w:pPr>
      <w:spacing w:after="0"/>
      <w:rPr>
        <w:rFonts w:ascii="Times New Roman" w:eastAsia="Times New Roman" w:hAnsi="Times New Roman" w:cs="Times New Roman"/>
        <w:sz w:val="24"/>
      </w:rPr>
    </w:pPr>
  </w:p>
  <w:p w14:paraId="124AC138" w14:textId="4B68D44C" w:rsidR="002C1E4C" w:rsidRPr="002C1E4C" w:rsidRDefault="002C1E4C" w:rsidP="002C1E4C">
    <w:pPr>
      <w:spacing w:after="0"/>
      <w:rPr>
        <w:rFonts w:eastAsia="Times New Roman"/>
        <w:b/>
        <w:bCs/>
        <w:i/>
        <w:iCs/>
        <w:color w:val="auto"/>
        <w:sz w:val="24"/>
        <w:lang w:eastAsia="en-US"/>
      </w:rPr>
    </w:pPr>
    <w:r w:rsidRPr="002C1E4C">
      <w:rPr>
        <w:rFonts w:eastAsia="Times New Roman"/>
        <w:b/>
        <w:bCs/>
        <w:i/>
        <w:iCs/>
        <w:color w:val="auto"/>
        <w:sz w:val="24"/>
        <w:lang w:eastAsia="en-US"/>
      </w:rPr>
      <w:t xml:space="preserve">Zał. nr </w:t>
    </w:r>
    <w:r w:rsidR="000F00FB">
      <w:rPr>
        <w:rFonts w:eastAsia="Times New Roman"/>
        <w:b/>
        <w:bCs/>
        <w:i/>
        <w:iCs/>
        <w:color w:val="auto"/>
        <w:sz w:val="24"/>
        <w:lang w:eastAsia="en-US"/>
      </w:rPr>
      <w:t>6.1</w:t>
    </w:r>
    <w:r w:rsidRPr="002C1E4C">
      <w:rPr>
        <w:rFonts w:eastAsia="Times New Roman"/>
        <w:b/>
        <w:bCs/>
        <w:i/>
        <w:iCs/>
        <w:color w:val="auto"/>
        <w:sz w:val="24"/>
        <w:lang w:eastAsia="en-US"/>
      </w:rPr>
      <w:t xml:space="preserve"> do SWZ</w:t>
    </w:r>
    <w:r w:rsidRPr="002C1E4C">
      <w:rPr>
        <w:rFonts w:eastAsia="Times New Roman"/>
        <w:b/>
        <w:bCs/>
        <w:i/>
        <w:iCs/>
        <w:color w:val="auto"/>
        <w:sz w:val="24"/>
        <w:lang w:eastAsia="en-US"/>
      </w:rPr>
      <w:tab/>
    </w:r>
  </w:p>
  <w:p w14:paraId="58E34A66" w14:textId="1C2DBD91" w:rsidR="002C1E4C" w:rsidRPr="002C1E4C" w:rsidRDefault="002C1E4C" w:rsidP="002C1E4C">
    <w:pPr>
      <w:spacing w:after="0"/>
      <w:rPr>
        <w:rFonts w:eastAsia="Times New Roman"/>
        <w:b/>
        <w:bCs/>
        <w:i/>
        <w:iCs/>
        <w:color w:val="auto"/>
        <w:sz w:val="24"/>
        <w:lang w:eastAsia="en-US"/>
      </w:rPr>
    </w:pPr>
    <w:r w:rsidRPr="002C1E4C">
      <w:rPr>
        <w:rFonts w:eastAsia="Times New Roman"/>
        <w:b/>
        <w:bCs/>
        <w:i/>
        <w:iCs/>
        <w:color w:val="auto"/>
        <w:sz w:val="24"/>
        <w:lang w:eastAsia="en-US"/>
      </w:rPr>
      <w:t>Nr referencyjny postępowania: DZiK-DZP.2921.</w:t>
    </w:r>
    <w:r w:rsidR="000F00FB">
      <w:rPr>
        <w:rFonts w:eastAsia="Times New Roman"/>
        <w:b/>
        <w:bCs/>
        <w:i/>
        <w:iCs/>
        <w:color w:val="auto"/>
        <w:sz w:val="24"/>
        <w:lang w:eastAsia="en-US"/>
      </w:rPr>
      <w:t>18</w:t>
    </w:r>
    <w:r w:rsidRPr="002C1E4C">
      <w:rPr>
        <w:rFonts w:eastAsia="Times New Roman"/>
        <w:b/>
        <w:bCs/>
        <w:i/>
        <w:iCs/>
        <w:color w:val="auto"/>
        <w:sz w:val="24"/>
        <w:lang w:eastAsia="en-US"/>
      </w:rPr>
      <w:t>.202</w:t>
    </w:r>
    <w:r w:rsidR="000F00FB">
      <w:rPr>
        <w:rFonts w:eastAsia="Times New Roman"/>
        <w:b/>
        <w:bCs/>
        <w:i/>
        <w:iCs/>
        <w:color w:val="auto"/>
        <w:sz w:val="24"/>
        <w:lang w:eastAsia="en-US"/>
      </w:rPr>
      <w:t>5</w:t>
    </w:r>
  </w:p>
  <w:p w14:paraId="1266F17B" w14:textId="77777777" w:rsidR="002C1E4C" w:rsidRDefault="002C1E4C">
    <w:pPr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ED77D" w14:textId="77777777" w:rsidR="00AC1F43" w:rsidRDefault="00AC1F43">
    <w:pPr>
      <w:spacing w:after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85BE262" wp14:editId="680896C7">
          <wp:simplePos x="0" y="0"/>
          <wp:positionH relativeFrom="page">
            <wp:posOffset>895985</wp:posOffset>
          </wp:positionH>
          <wp:positionV relativeFrom="page">
            <wp:posOffset>200025</wp:posOffset>
          </wp:positionV>
          <wp:extent cx="1993265" cy="567055"/>
          <wp:effectExtent l="0" t="0" r="0" b="0"/>
          <wp:wrapSquare wrapText="bothSides"/>
          <wp:docPr id="2" name="Picture 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3265" cy="5670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E6938"/>
    <w:multiLevelType w:val="hybridMultilevel"/>
    <w:tmpl w:val="CEE4809E"/>
    <w:lvl w:ilvl="0" w:tplc="C87E3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8353F"/>
    <w:multiLevelType w:val="hybridMultilevel"/>
    <w:tmpl w:val="E0162BC2"/>
    <w:lvl w:ilvl="0" w:tplc="02DE79F2">
      <w:start w:val="15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96505A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3ABE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5A4CC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E86B4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16D5A6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1A5D6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462210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F2EF4A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8519DA"/>
    <w:multiLevelType w:val="hybridMultilevel"/>
    <w:tmpl w:val="EE70D5BC"/>
    <w:lvl w:ilvl="0" w:tplc="4FC0D1BA">
      <w:start w:val="2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24AEE8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4CFAE8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54A97E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23C06D8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BC313A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29486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22850A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D2697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AF5DA9"/>
    <w:multiLevelType w:val="hybridMultilevel"/>
    <w:tmpl w:val="9AA2E35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3B104414">
      <w:start w:val="1"/>
      <w:numFmt w:val="lowerLetter"/>
      <w:lvlText w:val="%2."/>
      <w:lvlJc w:val="left"/>
      <w:pPr>
        <w:ind w:left="1428" w:hanging="708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1810F6"/>
    <w:multiLevelType w:val="hybridMultilevel"/>
    <w:tmpl w:val="A9ACB850"/>
    <w:lvl w:ilvl="0" w:tplc="429CC7BC">
      <w:start w:val="9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B48870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140AD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287C62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C42EB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F62D196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72CF52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767DC6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4463F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CC424E7"/>
    <w:multiLevelType w:val="hybridMultilevel"/>
    <w:tmpl w:val="82186652"/>
    <w:lvl w:ilvl="0" w:tplc="C158F5A2">
      <w:start w:val="1"/>
      <w:numFmt w:val="decimal"/>
      <w:lvlText w:val="%1.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90964"/>
    <w:multiLevelType w:val="hybridMultilevel"/>
    <w:tmpl w:val="E680662C"/>
    <w:lvl w:ilvl="0" w:tplc="23D89FF8">
      <w:start w:val="22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B0A96E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F63E4C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1C9A6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CAF6E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329AAC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92A1CC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96017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6486AE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2456B2"/>
    <w:multiLevelType w:val="hybridMultilevel"/>
    <w:tmpl w:val="46885710"/>
    <w:lvl w:ilvl="0" w:tplc="96B2D722">
      <w:start w:val="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EAFEF6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9305754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EEE678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A8F4CE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5AA5F0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B4F9C8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445BCE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C493B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68E32F2"/>
    <w:multiLevelType w:val="hybridMultilevel"/>
    <w:tmpl w:val="4050C79A"/>
    <w:lvl w:ilvl="0" w:tplc="F356C4CA">
      <w:start w:val="1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E106EA6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074B56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C659BC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E8A3AA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2A2B90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ACC034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E0FEB2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9CF60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A03767"/>
    <w:multiLevelType w:val="hybridMultilevel"/>
    <w:tmpl w:val="518000A6"/>
    <w:lvl w:ilvl="0" w:tplc="6256E9E0">
      <w:start w:val="3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86800C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9F22506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FEBB4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5C7EAE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088970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FCA57A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80611C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E80152E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9C22052"/>
    <w:multiLevelType w:val="hybridMultilevel"/>
    <w:tmpl w:val="447CB894"/>
    <w:lvl w:ilvl="0" w:tplc="AF40DB24">
      <w:start w:val="1"/>
      <w:numFmt w:val="bullet"/>
      <w:lvlText w:val="•"/>
      <w:lvlJc w:val="left"/>
      <w:pPr>
        <w:ind w:left="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8ACA0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E050C4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04B22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ACBD12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E6BF76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56041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92BBC4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484C0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64E1D38"/>
    <w:multiLevelType w:val="hybridMultilevel"/>
    <w:tmpl w:val="38B4C556"/>
    <w:lvl w:ilvl="0" w:tplc="2F90FB1A">
      <w:start w:val="5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F4E0D0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F6FA42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64CD86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AEEA36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16831E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74A380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AEBF28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42BBF8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662DF5"/>
    <w:multiLevelType w:val="hybridMultilevel"/>
    <w:tmpl w:val="9B464440"/>
    <w:lvl w:ilvl="0" w:tplc="CFD23006">
      <w:start w:val="2"/>
      <w:numFmt w:val="lowerLetter"/>
      <w:lvlText w:val="%1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562902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0695F2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63EF03C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C8C626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02789A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422324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CF40674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6EFF5C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5CB335B"/>
    <w:multiLevelType w:val="hybridMultilevel"/>
    <w:tmpl w:val="BF48ADBE"/>
    <w:lvl w:ilvl="0" w:tplc="D314225C">
      <w:start w:val="19"/>
      <w:numFmt w:val="decimal"/>
      <w:lvlText w:val="%1."/>
      <w:lvlJc w:val="left"/>
      <w:pPr>
        <w:ind w:left="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AFF6C">
      <w:start w:val="1"/>
      <w:numFmt w:val="lowerLetter"/>
      <w:lvlText w:val="%2."/>
      <w:lvlJc w:val="left"/>
      <w:pPr>
        <w:ind w:left="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4E8906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A4DE14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D8F5F0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D84C4E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E0932E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429524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927F04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D575258"/>
    <w:multiLevelType w:val="hybridMultilevel"/>
    <w:tmpl w:val="670EDDCA"/>
    <w:lvl w:ilvl="0" w:tplc="4DB0CBB2">
      <w:start w:val="39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2FA42">
      <w:start w:val="1"/>
      <w:numFmt w:val="lowerLetter"/>
      <w:lvlText w:val="%2"/>
      <w:lvlJc w:val="left"/>
      <w:pPr>
        <w:ind w:left="1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A4E4DE">
      <w:start w:val="1"/>
      <w:numFmt w:val="lowerRoman"/>
      <w:lvlText w:val="%3"/>
      <w:lvlJc w:val="left"/>
      <w:pPr>
        <w:ind w:left="2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E2799E">
      <w:start w:val="1"/>
      <w:numFmt w:val="decimal"/>
      <w:lvlText w:val="%4"/>
      <w:lvlJc w:val="left"/>
      <w:pPr>
        <w:ind w:left="2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76AF4C">
      <w:start w:val="1"/>
      <w:numFmt w:val="lowerLetter"/>
      <w:lvlText w:val="%5"/>
      <w:lvlJc w:val="left"/>
      <w:pPr>
        <w:ind w:left="3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EA83A18">
      <w:start w:val="1"/>
      <w:numFmt w:val="lowerRoman"/>
      <w:lvlText w:val="%6"/>
      <w:lvlJc w:val="left"/>
      <w:pPr>
        <w:ind w:left="4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A82A68">
      <w:start w:val="1"/>
      <w:numFmt w:val="decimal"/>
      <w:lvlText w:val="%7"/>
      <w:lvlJc w:val="left"/>
      <w:pPr>
        <w:ind w:left="5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4C4D86">
      <w:start w:val="1"/>
      <w:numFmt w:val="lowerLetter"/>
      <w:lvlText w:val="%8"/>
      <w:lvlJc w:val="left"/>
      <w:pPr>
        <w:ind w:left="5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0657A6">
      <w:start w:val="1"/>
      <w:numFmt w:val="lowerRoman"/>
      <w:lvlText w:val="%9"/>
      <w:lvlJc w:val="left"/>
      <w:pPr>
        <w:ind w:left="6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3"/>
  </w:num>
  <w:num w:numId="5">
    <w:abstractNumId w:val="2"/>
  </w:num>
  <w:num w:numId="6">
    <w:abstractNumId w:val="10"/>
  </w:num>
  <w:num w:numId="7">
    <w:abstractNumId w:val="14"/>
  </w:num>
  <w:num w:numId="8">
    <w:abstractNumId w:val="5"/>
  </w:num>
  <w:num w:numId="9">
    <w:abstractNumId w:val="3"/>
  </w:num>
  <w:num w:numId="10">
    <w:abstractNumId w:val="15"/>
  </w:num>
  <w:num w:numId="11">
    <w:abstractNumId w:val="12"/>
  </w:num>
  <w:num w:numId="12">
    <w:abstractNumId w:val="11"/>
  </w:num>
  <w:num w:numId="13">
    <w:abstractNumId w:val="6"/>
  </w:num>
  <w:num w:numId="14">
    <w:abstractNumId w:val="4"/>
  </w:num>
  <w:num w:numId="15">
    <w:abstractNumId w:val="1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229"/>
    <w:rsid w:val="00007595"/>
    <w:rsid w:val="00013361"/>
    <w:rsid w:val="000156FB"/>
    <w:rsid w:val="00015AFD"/>
    <w:rsid w:val="0002067C"/>
    <w:rsid w:val="00027C6A"/>
    <w:rsid w:val="00050A38"/>
    <w:rsid w:val="000673D8"/>
    <w:rsid w:val="0009522C"/>
    <w:rsid w:val="000A142F"/>
    <w:rsid w:val="000A6E2D"/>
    <w:rsid w:val="000C1A39"/>
    <w:rsid w:val="000C568F"/>
    <w:rsid w:val="000F00FB"/>
    <w:rsid w:val="000F16F9"/>
    <w:rsid w:val="00101C4F"/>
    <w:rsid w:val="00112E42"/>
    <w:rsid w:val="00122BC1"/>
    <w:rsid w:val="0013423E"/>
    <w:rsid w:val="001366CC"/>
    <w:rsid w:val="00154484"/>
    <w:rsid w:val="001569AB"/>
    <w:rsid w:val="0017345B"/>
    <w:rsid w:val="00174029"/>
    <w:rsid w:val="00175526"/>
    <w:rsid w:val="00177A24"/>
    <w:rsid w:val="00183981"/>
    <w:rsid w:val="001853D1"/>
    <w:rsid w:val="00194E0C"/>
    <w:rsid w:val="001B76FF"/>
    <w:rsid w:val="001F2652"/>
    <w:rsid w:val="001F3A7F"/>
    <w:rsid w:val="00206C06"/>
    <w:rsid w:val="002167FC"/>
    <w:rsid w:val="0022278C"/>
    <w:rsid w:val="002354D8"/>
    <w:rsid w:val="002378D8"/>
    <w:rsid w:val="0025738C"/>
    <w:rsid w:val="002614F0"/>
    <w:rsid w:val="00264184"/>
    <w:rsid w:val="0027042C"/>
    <w:rsid w:val="00280B49"/>
    <w:rsid w:val="00290411"/>
    <w:rsid w:val="002A60DA"/>
    <w:rsid w:val="002C155B"/>
    <w:rsid w:val="002C1E4C"/>
    <w:rsid w:val="002C5636"/>
    <w:rsid w:val="002C57C0"/>
    <w:rsid w:val="002C6082"/>
    <w:rsid w:val="002D04D8"/>
    <w:rsid w:val="002D5EAA"/>
    <w:rsid w:val="002E18C4"/>
    <w:rsid w:val="002E6142"/>
    <w:rsid w:val="002F3D5F"/>
    <w:rsid w:val="002F5AB8"/>
    <w:rsid w:val="00316395"/>
    <w:rsid w:val="003321E6"/>
    <w:rsid w:val="00343E28"/>
    <w:rsid w:val="0036024D"/>
    <w:rsid w:val="0038418A"/>
    <w:rsid w:val="003842BD"/>
    <w:rsid w:val="003903E0"/>
    <w:rsid w:val="00395B34"/>
    <w:rsid w:val="00395C5D"/>
    <w:rsid w:val="003A1F12"/>
    <w:rsid w:val="003A6325"/>
    <w:rsid w:val="003A7D6E"/>
    <w:rsid w:val="003B32F7"/>
    <w:rsid w:val="003B6EA4"/>
    <w:rsid w:val="003C4AAA"/>
    <w:rsid w:val="003D1304"/>
    <w:rsid w:val="003D158A"/>
    <w:rsid w:val="003E005F"/>
    <w:rsid w:val="003E69C0"/>
    <w:rsid w:val="00444615"/>
    <w:rsid w:val="00450FA9"/>
    <w:rsid w:val="004712B7"/>
    <w:rsid w:val="0048287A"/>
    <w:rsid w:val="004956B2"/>
    <w:rsid w:val="004A04DF"/>
    <w:rsid w:val="004B3816"/>
    <w:rsid w:val="004C6606"/>
    <w:rsid w:val="004E3B12"/>
    <w:rsid w:val="004F20A2"/>
    <w:rsid w:val="004F5569"/>
    <w:rsid w:val="005024DB"/>
    <w:rsid w:val="00507C7C"/>
    <w:rsid w:val="00516E31"/>
    <w:rsid w:val="00523856"/>
    <w:rsid w:val="005255C1"/>
    <w:rsid w:val="00530334"/>
    <w:rsid w:val="0053086B"/>
    <w:rsid w:val="00550807"/>
    <w:rsid w:val="00565575"/>
    <w:rsid w:val="00567E0E"/>
    <w:rsid w:val="005747AD"/>
    <w:rsid w:val="005755B9"/>
    <w:rsid w:val="005B1210"/>
    <w:rsid w:val="005C0E1C"/>
    <w:rsid w:val="005C2DED"/>
    <w:rsid w:val="006010E2"/>
    <w:rsid w:val="00603229"/>
    <w:rsid w:val="00632D38"/>
    <w:rsid w:val="00633D75"/>
    <w:rsid w:val="00635CC7"/>
    <w:rsid w:val="0064553B"/>
    <w:rsid w:val="00650AB0"/>
    <w:rsid w:val="006613B4"/>
    <w:rsid w:val="0066347C"/>
    <w:rsid w:val="00663577"/>
    <w:rsid w:val="00673953"/>
    <w:rsid w:val="00682C83"/>
    <w:rsid w:val="00683F6A"/>
    <w:rsid w:val="006A2DEC"/>
    <w:rsid w:val="006A79E9"/>
    <w:rsid w:val="006B303D"/>
    <w:rsid w:val="006C57EF"/>
    <w:rsid w:val="006C597D"/>
    <w:rsid w:val="006E2CBB"/>
    <w:rsid w:val="006F4930"/>
    <w:rsid w:val="006F75C4"/>
    <w:rsid w:val="0070205C"/>
    <w:rsid w:val="00704688"/>
    <w:rsid w:val="00720741"/>
    <w:rsid w:val="007330E5"/>
    <w:rsid w:val="007357F6"/>
    <w:rsid w:val="00752AD8"/>
    <w:rsid w:val="007A5702"/>
    <w:rsid w:val="007A5B81"/>
    <w:rsid w:val="007B1E85"/>
    <w:rsid w:val="007C6518"/>
    <w:rsid w:val="007D48D0"/>
    <w:rsid w:val="007E0010"/>
    <w:rsid w:val="007E3804"/>
    <w:rsid w:val="007F270F"/>
    <w:rsid w:val="00807419"/>
    <w:rsid w:val="00816A8A"/>
    <w:rsid w:val="00822968"/>
    <w:rsid w:val="00823033"/>
    <w:rsid w:val="00827B7C"/>
    <w:rsid w:val="00834272"/>
    <w:rsid w:val="0083458D"/>
    <w:rsid w:val="008367F2"/>
    <w:rsid w:val="00855DF0"/>
    <w:rsid w:val="00870ED6"/>
    <w:rsid w:val="008737DD"/>
    <w:rsid w:val="008851D1"/>
    <w:rsid w:val="008A0395"/>
    <w:rsid w:val="008A72AA"/>
    <w:rsid w:val="008B2B00"/>
    <w:rsid w:val="008C1D1C"/>
    <w:rsid w:val="008D558E"/>
    <w:rsid w:val="0090627F"/>
    <w:rsid w:val="00907748"/>
    <w:rsid w:val="00926297"/>
    <w:rsid w:val="0093489B"/>
    <w:rsid w:val="00941EB4"/>
    <w:rsid w:val="00965F63"/>
    <w:rsid w:val="0097163E"/>
    <w:rsid w:val="009A6877"/>
    <w:rsid w:val="009B1964"/>
    <w:rsid w:val="009B7F68"/>
    <w:rsid w:val="009C35A3"/>
    <w:rsid w:val="009D0E04"/>
    <w:rsid w:val="009D58C1"/>
    <w:rsid w:val="009E5BDD"/>
    <w:rsid w:val="009F0A11"/>
    <w:rsid w:val="009F6680"/>
    <w:rsid w:val="009F79A4"/>
    <w:rsid w:val="00A23EEA"/>
    <w:rsid w:val="00A243BB"/>
    <w:rsid w:val="00A563AB"/>
    <w:rsid w:val="00A60308"/>
    <w:rsid w:val="00A662E1"/>
    <w:rsid w:val="00A74DE5"/>
    <w:rsid w:val="00A76E10"/>
    <w:rsid w:val="00A771DD"/>
    <w:rsid w:val="00A8170F"/>
    <w:rsid w:val="00A8783E"/>
    <w:rsid w:val="00A87AA9"/>
    <w:rsid w:val="00AC1F43"/>
    <w:rsid w:val="00AC48F1"/>
    <w:rsid w:val="00AF0FEE"/>
    <w:rsid w:val="00B03765"/>
    <w:rsid w:val="00B303B6"/>
    <w:rsid w:val="00B33696"/>
    <w:rsid w:val="00B34088"/>
    <w:rsid w:val="00B411B6"/>
    <w:rsid w:val="00B65B22"/>
    <w:rsid w:val="00B80FE2"/>
    <w:rsid w:val="00B916A5"/>
    <w:rsid w:val="00BC49CB"/>
    <w:rsid w:val="00BD385C"/>
    <w:rsid w:val="00BE621F"/>
    <w:rsid w:val="00BE7B5C"/>
    <w:rsid w:val="00BF7CE7"/>
    <w:rsid w:val="00C02D2D"/>
    <w:rsid w:val="00C15DB4"/>
    <w:rsid w:val="00C20E29"/>
    <w:rsid w:val="00C350F4"/>
    <w:rsid w:val="00C63309"/>
    <w:rsid w:val="00C86306"/>
    <w:rsid w:val="00CA50E1"/>
    <w:rsid w:val="00CB6EA1"/>
    <w:rsid w:val="00CC22BC"/>
    <w:rsid w:val="00CD5E77"/>
    <w:rsid w:val="00CE14AB"/>
    <w:rsid w:val="00CE200E"/>
    <w:rsid w:val="00CF7B6A"/>
    <w:rsid w:val="00D07338"/>
    <w:rsid w:val="00D40D64"/>
    <w:rsid w:val="00D47196"/>
    <w:rsid w:val="00D53E60"/>
    <w:rsid w:val="00D575EE"/>
    <w:rsid w:val="00D626FC"/>
    <w:rsid w:val="00D723B9"/>
    <w:rsid w:val="00D72923"/>
    <w:rsid w:val="00D77BCA"/>
    <w:rsid w:val="00D80039"/>
    <w:rsid w:val="00D81D8B"/>
    <w:rsid w:val="00D850EF"/>
    <w:rsid w:val="00D903DE"/>
    <w:rsid w:val="00DB3948"/>
    <w:rsid w:val="00DB757A"/>
    <w:rsid w:val="00DC1F9D"/>
    <w:rsid w:val="00DC77A7"/>
    <w:rsid w:val="00DE22EB"/>
    <w:rsid w:val="00E064BF"/>
    <w:rsid w:val="00E1508F"/>
    <w:rsid w:val="00E1670F"/>
    <w:rsid w:val="00E33FDB"/>
    <w:rsid w:val="00E5189D"/>
    <w:rsid w:val="00E76B36"/>
    <w:rsid w:val="00E9067E"/>
    <w:rsid w:val="00E91A42"/>
    <w:rsid w:val="00E96A5C"/>
    <w:rsid w:val="00EB2474"/>
    <w:rsid w:val="00EC3ADA"/>
    <w:rsid w:val="00ED4B31"/>
    <w:rsid w:val="00EE48A5"/>
    <w:rsid w:val="00F04658"/>
    <w:rsid w:val="00F04AAB"/>
    <w:rsid w:val="00F04D0A"/>
    <w:rsid w:val="00F06F2D"/>
    <w:rsid w:val="00F10CEB"/>
    <w:rsid w:val="00F22B41"/>
    <w:rsid w:val="00F35055"/>
    <w:rsid w:val="00F43720"/>
    <w:rsid w:val="00F51959"/>
    <w:rsid w:val="00F5270B"/>
    <w:rsid w:val="00F555B6"/>
    <w:rsid w:val="00F558AE"/>
    <w:rsid w:val="00F70E7F"/>
    <w:rsid w:val="00F718B7"/>
    <w:rsid w:val="00F737C7"/>
    <w:rsid w:val="00FA2A1E"/>
    <w:rsid w:val="00FB01D6"/>
    <w:rsid w:val="00FB05C4"/>
    <w:rsid w:val="00FB1A8D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1A6613"/>
  <w15:docId w15:val="{9326C149-B1CA-4F56-8534-E3ED4976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142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B24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662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62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24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EB2474"/>
    <w:pPr>
      <w:spacing w:line="256" w:lineRule="auto"/>
      <w:ind w:left="720"/>
      <w:contextualSpacing/>
    </w:pPr>
    <w:rPr>
      <w:rFonts w:cs="Times New Roman"/>
      <w:color w:val="auto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B2474"/>
    <w:rPr>
      <w:rFonts w:ascii="Calibri" w:eastAsia="Calibri" w:hAnsi="Calibri" w:cs="Times New Roman"/>
      <w:lang w:eastAsia="en-US"/>
    </w:rPr>
  </w:style>
  <w:style w:type="character" w:customStyle="1" w:styleId="WW8Num12z7">
    <w:name w:val="WW8Num12z7"/>
    <w:rsid w:val="00EB2474"/>
  </w:style>
  <w:style w:type="paragraph" w:customStyle="1" w:styleId="Default">
    <w:name w:val="Default"/>
    <w:rsid w:val="00FB1A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62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62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662E1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12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1210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121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57EF"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rsid w:val="0001336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color w:val="auto"/>
      <w:kern w:val="2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2C1E4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2C1E4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8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6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85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17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8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66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50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2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9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4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2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3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1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4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95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58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42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5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4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6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7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5A092-758F-4FD7-AD1F-4B7FC0F76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OPISU KOMPUTERA PRZENOŚNEGO</vt:lpstr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OPISU KOMPUTERA PRZENOŚNEGO</dc:title>
  <dc:subject/>
  <dc:creator>User</dc:creator>
  <cp:keywords/>
  <cp:lastModifiedBy>mgr Korbaś Karolina</cp:lastModifiedBy>
  <cp:revision>6</cp:revision>
  <cp:lastPrinted>2021-10-20T08:27:00Z</cp:lastPrinted>
  <dcterms:created xsi:type="dcterms:W3CDTF">2021-10-18T11:00:00Z</dcterms:created>
  <dcterms:modified xsi:type="dcterms:W3CDTF">2025-04-11T15:18:00Z</dcterms:modified>
</cp:coreProperties>
</file>