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1496EBF8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521954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3</w:t>
      </w:r>
      <w:r w:rsidR="00BF4EF0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6DFDC2A5" w:rsidR="001571F2" w:rsidRPr="00B336D4" w:rsidRDefault="00EF45B6" w:rsidP="00983066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983066" w:rsidRPr="00983066">
        <w:rPr>
          <w:rFonts w:cstheme="minorHAnsi"/>
          <w:b/>
        </w:rPr>
        <w:t xml:space="preserve">Wykonanie </w:t>
      </w:r>
      <w:r w:rsidR="00B90A56" w:rsidRPr="00B90A56">
        <w:rPr>
          <w:rFonts w:cstheme="minorHAnsi"/>
          <w:b/>
        </w:rPr>
        <w:t>do 550 badań obrazowych MR jamy brzusznej osobom włączonym do badań naukowych realizowanych przez Centrum Badań Klinicznych Uniwersytetu Medycznego w Białymstoku</w:t>
      </w:r>
      <w:bookmarkStart w:id="0" w:name="_GoBack"/>
      <w:bookmarkEnd w:id="0"/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336D4">
        <w:rPr>
          <w:rFonts w:cstheme="minorHAnsi"/>
          <w:b/>
          <w:bCs/>
        </w:rPr>
        <w:t>:</w:t>
      </w:r>
    </w:p>
    <w:p w14:paraId="7386A02D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0C169742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336D4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B336D4">
        <w:rPr>
          <w:rFonts w:cstheme="minorHAnsi"/>
        </w:rPr>
        <w:t>C</w:t>
      </w:r>
      <w:r w:rsidR="00577027" w:rsidRPr="00B336D4">
        <w:rPr>
          <w:rFonts w:cstheme="minorHAnsi"/>
        </w:rPr>
        <w:t>zęści VIII</w:t>
      </w:r>
      <w:r w:rsidRPr="00B336D4">
        <w:rPr>
          <w:rFonts w:cstheme="minorHAnsi"/>
        </w:rPr>
        <w:t xml:space="preserve"> SWZ</w:t>
      </w:r>
      <w:bookmarkEnd w:id="2"/>
      <w:r w:rsidRPr="00B336D4">
        <w:rPr>
          <w:rFonts w:cstheme="minorHAnsi"/>
          <w:i/>
        </w:rPr>
        <w:t>,</w:t>
      </w:r>
      <w:r w:rsidRPr="00B336D4">
        <w:rPr>
          <w:rFonts w:cstheme="minorHAnsi"/>
        </w:rPr>
        <w:t xml:space="preserve"> polegam na zdolnościach lub sytuacji następującego podmiotu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udostępniającego  zasoby: </w:t>
      </w:r>
      <w:bookmarkStart w:id="3" w:name="_Hlk99014455"/>
      <w:r w:rsidRPr="00B336D4">
        <w:rPr>
          <w:rFonts w:cstheme="minorHAnsi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="00B336D4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t>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w następującym zakresie: </w:t>
      </w:r>
      <w:r w:rsidRPr="00B336D4">
        <w:rPr>
          <w:rFonts w:cstheme="minorHAnsi"/>
        </w:rPr>
        <w:lastRenderedPageBreak/>
        <w:t>……………………………………………………………………………</w:t>
      </w:r>
      <w:r w:rsidRPr="00577027">
        <w:rPr>
          <w:rFonts w:cstheme="minorHAnsi"/>
          <w:sz w:val="21"/>
          <w:szCs w:val="21"/>
        </w:rPr>
        <w:t xml:space="preserve">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B336D4">
        <w:rPr>
          <w:rFonts w:cstheme="minorHAnsi"/>
        </w:rPr>
        <w:t>co odpowiada ponad 10% wartości przedmiotowego zamówienia.</w:t>
      </w:r>
      <w:r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E7B95" w14:textId="77777777" w:rsidR="004C231E" w:rsidRDefault="004C231E" w:rsidP="00EF45B6">
      <w:pPr>
        <w:spacing w:after="0" w:line="240" w:lineRule="auto"/>
      </w:pPr>
      <w:r>
        <w:separator/>
      </w:r>
    </w:p>
  </w:endnote>
  <w:endnote w:type="continuationSeparator" w:id="0">
    <w:p w14:paraId="4967BD3C" w14:textId="77777777" w:rsidR="004C231E" w:rsidRDefault="004C231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04AA7" w14:textId="77777777" w:rsidR="004C231E" w:rsidRDefault="004C231E" w:rsidP="00EF45B6">
      <w:pPr>
        <w:spacing w:after="0" w:line="240" w:lineRule="auto"/>
      </w:pPr>
      <w:r>
        <w:separator/>
      </w:r>
    </w:p>
  </w:footnote>
  <w:footnote w:type="continuationSeparator" w:id="0">
    <w:p w14:paraId="0298F6AF" w14:textId="77777777" w:rsidR="004C231E" w:rsidRDefault="004C231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93E"/>
    <w:rsid w:val="000F1021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C231E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E7E"/>
    <w:rsid w:val="008D364D"/>
    <w:rsid w:val="008F60AE"/>
    <w:rsid w:val="008F6ED5"/>
    <w:rsid w:val="009067DC"/>
    <w:rsid w:val="0091611E"/>
    <w:rsid w:val="00935C15"/>
    <w:rsid w:val="009561D0"/>
    <w:rsid w:val="00983066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90A56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1B518-913F-472C-B2C0-A0E26EE4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63</cp:revision>
  <dcterms:created xsi:type="dcterms:W3CDTF">2022-05-06T13:13:00Z</dcterms:created>
  <dcterms:modified xsi:type="dcterms:W3CDTF">2025-01-13T10:27:00Z</dcterms:modified>
</cp:coreProperties>
</file>