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FB79A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6253614A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33C845A0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523DAA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6B86FB3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346198E6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1F337085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370644D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9C4AA79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25C52A2" w14:textId="77777777" w:rsidR="00A86553" w:rsidRDefault="00A86553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8CCCF41" w14:textId="098BC6F5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1437CEA7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BFF8E92" w14:textId="332354E6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A86553">
        <w:rPr>
          <w:rFonts w:asciiTheme="minorHAnsi" w:hAnsiTheme="minorHAnsi" w:cstheme="minorHAnsi"/>
          <w:b/>
          <w:sz w:val="22"/>
          <w:szCs w:val="24"/>
        </w:rPr>
        <w:t>uPzp</w:t>
      </w:r>
      <w:proofErr w:type="spellEnd"/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560D4FD4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7EF990F9" w14:textId="77777777" w:rsidR="00A86553" w:rsidRDefault="00A86553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57BC5B38" w14:textId="3ADB0272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01F25E2E" w14:textId="2EE654E9" w:rsidR="00362AF1" w:rsidRPr="00387670" w:rsidRDefault="003D4AAC" w:rsidP="00362AF1">
      <w:pPr>
        <w:spacing w:before="120" w:after="120"/>
        <w:jc w:val="center"/>
        <w:rPr>
          <w:rFonts w:ascii="Calibri" w:hAnsi="Calibri"/>
          <w:b/>
          <w:bCs/>
          <w:iCs/>
          <w:spacing w:val="-4"/>
          <w:sz w:val="26"/>
          <w:szCs w:val="26"/>
        </w:rPr>
      </w:pPr>
      <w:r>
        <w:rPr>
          <w:rFonts w:ascii="Calibri" w:hAnsi="Calibri"/>
          <w:b/>
          <w:bCs/>
          <w:iCs/>
          <w:spacing w:val="-4"/>
          <w:sz w:val="26"/>
          <w:szCs w:val="26"/>
        </w:rPr>
        <w:t xml:space="preserve">Budowa oświetlenia ulic: Św. Trójcy od ul. Czartoryskiego do ul. Kordeckiego; Królowej Jadwigi od ul. </w:t>
      </w:r>
      <w:proofErr w:type="spellStart"/>
      <w:r>
        <w:rPr>
          <w:rFonts w:ascii="Calibri" w:hAnsi="Calibri"/>
          <w:b/>
          <w:bCs/>
          <w:iCs/>
          <w:spacing w:val="-4"/>
          <w:sz w:val="26"/>
          <w:szCs w:val="26"/>
        </w:rPr>
        <w:t>Garbary</w:t>
      </w:r>
      <w:proofErr w:type="spellEnd"/>
      <w:r>
        <w:rPr>
          <w:rFonts w:ascii="Calibri" w:hAnsi="Calibri"/>
          <w:b/>
          <w:bCs/>
          <w:iCs/>
          <w:spacing w:val="-4"/>
          <w:sz w:val="26"/>
          <w:szCs w:val="26"/>
        </w:rPr>
        <w:t xml:space="preserve"> do mostu Królowej Jadwigi w Bydgoszczy</w:t>
      </w:r>
    </w:p>
    <w:p w14:paraId="7371286E" w14:textId="77777777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5728EFB5" w14:textId="77777777"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5880D462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5B92A059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160A770" w14:textId="3F02520D"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34ECA">
        <w:rPr>
          <w:rFonts w:asciiTheme="minorHAnsi" w:hAnsiTheme="minorHAnsi" w:cstheme="minorHAnsi"/>
          <w:sz w:val="22"/>
          <w:szCs w:val="22"/>
        </w:rPr>
        <w:t>w </w:t>
      </w:r>
      <w:r w:rsidR="00174B97" w:rsidRPr="00E34ECA">
        <w:rPr>
          <w:rFonts w:asciiTheme="minorHAnsi" w:hAnsiTheme="minorHAnsi" w:cstheme="minorHAnsi"/>
          <w:sz w:val="22"/>
          <w:szCs w:val="22"/>
        </w:rPr>
        <w:t>pkt</w:t>
      </w:r>
      <w:r w:rsidRPr="00E34ECA">
        <w:rPr>
          <w:rFonts w:asciiTheme="minorHAnsi" w:hAnsiTheme="minorHAnsi" w:cstheme="minorHAnsi"/>
          <w:sz w:val="22"/>
          <w:szCs w:val="22"/>
        </w:rPr>
        <w:t xml:space="preserve"> </w:t>
      </w:r>
      <w:r w:rsidR="001F7C38" w:rsidRPr="00E34ECA">
        <w:rPr>
          <w:rFonts w:asciiTheme="minorHAnsi" w:hAnsiTheme="minorHAnsi" w:cstheme="minorHAnsi"/>
          <w:sz w:val="22"/>
          <w:szCs w:val="22"/>
        </w:rPr>
        <w:t>XVIII</w:t>
      </w:r>
      <w:r w:rsidR="00174B97" w:rsidRPr="00E34ECA">
        <w:rPr>
          <w:rFonts w:asciiTheme="minorHAnsi" w:hAnsiTheme="minorHAnsi" w:cstheme="minorHAnsi"/>
          <w:sz w:val="22"/>
          <w:szCs w:val="22"/>
        </w:rPr>
        <w:t>.</w:t>
      </w:r>
      <w:r w:rsidRPr="00E34ECA">
        <w:rPr>
          <w:rFonts w:asciiTheme="minorHAnsi" w:hAnsiTheme="minorHAnsi" w:cstheme="minorHAnsi"/>
          <w:sz w:val="22"/>
          <w:szCs w:val="22"/>
        </w:rPr>
        <w:t xml:space="preserve"> SWZ</w:t>
      </w:r>
      <w:r w:rsidR="00743127" w:rsidRPr="00E34ECA">
        <w:rPr>
          <w:rFonts w:asciiTheme="minorHAnsi" w:hAnsiTheme="minorHAnsi" w:cstheme="minorHAnsi"/>
          <w:sz w:val="22"/>
          <w:szCs w:val="22"/>
        </w:rPr>
        <w:t>.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Pr="00E0198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231E7005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48D08FA8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14:paraId="0423FD2C" w14:textId="5DC94EAD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przez </w:t>
      </w:r>
      <w:r w:rsidRPr="00E34ECA">
        <w:rPr>
          <w:rFonts w:asciiTheme="minorHAnsi" w:hAnsiTheme="minorHAnsi" w:cstheme="minorHAnsi"/>
          <w:sz w:val="22"/>
          <w:szCs w:val="21"/>
        </w:rPr>
        <w:t xml:space="preserve">Zamawiającego w </w:t>
      </w:r>
      <w:r w:rsidR="00174B97" w:rsidRPr="00E34ECA">
        <w:rPr>
          <w:rFonts w:asciiTheme="minorHAnsi" w:hAnsiTheme="minorHAnsi" w:cstheme="minorHAnsi"/>
          <w:sz w:val="22"/>
          <w:szCs w:val="21"/>
        </w:rPr>
        <w:t>pkt</w:t>
      </w:r>
      <w:r w:rsidR="001F7C38" w:rsidRPr="00E34ECA">
        <w:rPr>
          <w:rFonts w:asciiTheme="minorHAnsi" w:hAnsiTheme="minorHAnsi" w:cstheme="minorHAnsi"/>
          <w:sz w:val="22"/>
          <w:szCs w:val="21"/>
        </w:rPr>
        <w:t xml:space="preserve"> XVIII</w:t>
      </w:r>
      <w:r w:rsidR="00174B97" w:rsidRPr="00E34ECA">
        <w:rPr>
          <w:rFonts w:asciiTheme="minorHAnsi" w:hAnsiTheme="minorHAnsi" w:cstheme="minorHAnsi"/>
          <w:sz w:val="22"/>
          <w:szCs w:val="21"/>
        </w:rPr>
        <w:t>.</w:t>
      </w:r>
      <w:r w:rsidRPr="00E34ECA">
        <w:rPr>
          <w:rFonts w:asciiTheme="minorHAnsi" w:hAnsiTheme="minorHAnsi" w:cstheme="minorHAnsi"/>
          <w:sz w:val="22"/>
          <w:szCs w:val="21"/>
        </w:rPr>
        <w:t xml:space="preserve"> SWZ polegam na zasobach następującego/</w:t>
      </w:r>
      <w:proofErr w:type="spellStart"/>
      <w:r w:rsidRPr="00E34ECA">
        <w:rPr>
          <w:rFonts w:asciiTheme="minorHAnsi" w:hAnsiTheme="minorHAnsi" w:cstheme="minorHAnsi"/>
          <w:sz w:val="22"/>
          <w:szCs w:val="21"/>
        </w:rPr>
        <w:t>ych</w:t>
      </w:r>
      <w:proofErr w:type="spellEnd"/>
      <w:r w:rsidRPr="00E34ECA">
        <w:rPr>
          <w:rFonts w:asciiTheme="minorHAnsi" w:hAnsiTheme="minorHAnsi" w:cstheme="minorHAnsi"/>
          <w:sz w:val="22"/>
          <w:szCs w:val="21"/>
        </w:rPr>
        <w:t xml:space="preserve"> podmiotu/ów:</w:t>
      </w:r>
      <w:r w:rsidRPr="00CF7A0E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6A1BC977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470CB844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62089327" w14:textId="38ABB060"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>(wskazać podmiot (nazwę, adres, NIP, Regon nr KRS- o ile dotyczy)</w:t>
      </w:r>
      <w:r w:rsidR="00FF5DA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określić odpowiedni </w:t>
      </w:r>
      <w:r w:rsidR="00FF5DA8" w:rsidRPr="00E34ECA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obszar i </w:t>
      </w:r>
      <w:r w:rsidR="00743127" w:rsidRPr="00E34ECA">
        <w:rPr>
          <w:rFonts w:asciiTheme="minorHAnsi" w:hAnsiTheme="minorHAnsi" w:cstheme="minorHAnsi"/>
          <w:b/>
          <w:bCs/>
          <w:i/>
          <w:sz w:val="18"/>
          <w:szCs w:val="18"/>
        </w:rPr>
        <w:t>zakres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 dla wskazanego podmiotu). </w:t>
      </w:r>
    </w:p>
    <w:p w14:paraId="7E021DF3" w14:textId="77777777"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14:paraId="529462E2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1A25B4F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6C95AC0E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7295F63A" w14:textId="77777777" w:rsidR="00383FD8" w:rsidRPr="001F7C38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proofErr w:type="spellStart"/>
      <w:r w:rsidR="006975BB" w:rsidRPr="00CF7A0E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14:paraId="7E13F605" w14:textId="5924CF7A" w:rsidR="004C6762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743851A3" w14:textId="77777777" w:rsidR="005E471E" w:rsidRPr="00743127" w:rsidRDefault="005E471E" w:rsidP="006975BB">
      <w:pPr>
        <w:spacing w:line="360" w:lineRule="auto"/>
        <w:jc w:val="both"/>
        <w:rPr>
          <w:i/>
          <w:sz w:val="16"/>
          <w:szCs w:val="16"/>
        </w:rPr>
      </w:pPr>
    </w:p>
    <w:p w14:paraId="5ED20DD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lastRenderedPageBreak/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61BC22B1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3B699380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14:paraId="5C4C5749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77BD77CA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AA96C48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10ABCF37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2A392847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6DCB0794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EEA62A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7E695439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29D10D0A" w14:textId="34DAA4C7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F02F93" w14:textId="135DE69C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497BC" w14:textId="723A7286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487691" w14:textId="41F96421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831C75" w14:textId="1BE77F82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137140" w14:textId="53EC619E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69BB2C" w14:textId="293E597B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FB9CFF" w14:textId="77777777" w:rsidR="00E34ECA" w:rsidRPr="00661C21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44D3D4" w14:textId="4517D527" w:rsidR="00FF5DA8" w:rsidRPr="000F08C1" w:rsidRDefault="00FF5DA8" w:rsidP="00FF5DA8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 należy złożyć w oryginale</w:t>
      </w:r>
      <w:r>
        <w:rPr>
          <w:i/>
        </w:rPr>
        <w:t>, razem z ofertą</w:t>
      </w:r>
      <w:r w:rsidRPr="000F08C1">
        <w:rPr>
          <w:i/>
        </w:rPr>
        <w:t xml:space="preserve"> </w:t>
      </w:r>
    </w:p>
    <w:p w14:paraId="66792210" w14:textId="77777777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501CB3A7" w14:textId="77777777" w:rsidR="0064369E" w:rsidRPr="00362AF1" w:rsidRDefault="0064369E" w:rsidP="000F08C1">
      <w:pPr>
        <w:spacing w:after="120"/>
        <w:jc w:val="both"/>
        <w:rPr>
          <w:i/>
          <w:color w:val="FF0000"/>
        </w:rPr>
      </w:pPr>
      <w:r w:rsidRPr="00362A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7824E076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743127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B7BAE" w14:textId="77777777" w:rsidR="00D51B99" w:rsidRDefault="00D51B99">
      <w:r>
        <w:separator/>
      </w:r>
    </w:p>
  </w:endnote>
  <w:endnote w:type="continuationSeparator" w:id="0">
    <w:p w14:paraId="533D4914" w14:textId="77777777" w:rsidR="00D51B99" w:rsidRDefault="00D51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633B0" w14:textId="77777777" w:rsidR="00D51B99" w:rsidRDefault="00D51B99">
      <w:r>
        <w:separator/>
      </w:r>
    </w:p>
  </w:footnote>
  <w:footnote w:type="continuationSeparator" w:id="0">
    <w:p w14:paraId="3C276A5C" w14:textId="77777777" w:rsidR="00D51B99" w:rsidRDefault="00D51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11B07" w14:textId="1B96BBCE" w:rsidR="004F2063" w:rsidRDefault="008D57BF" w:rsidP="0086658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E371A9">
      <w:rPr>
        <w:rFonts w:ascii="Calibri" w:hAnsi="Calibri"/>
        <w:sz w:val="36"/>
      </w:rPr>
      <w:t>NZ.253</w:t>
    </w:r>
    <w:r w:rsidR="004F2063">
      <w:rPr>
        <w:rFonts w:ascii="Calibri" w:hAnsi="Calibri"/>
        <w:sz w:val="36"/>
      </w:rPr>
      <w:t>1</w:t>
    </w:r>
    <w:r w:rsidR="00E371A9">
      <w:rPr>
        <w:rFonts w:ascii="Calibri" w:hAnsi="Calibri"/>
        <w:sz w:val="36"/>
      </w:rPr>
      <w:t>.</w:t>
    </w:r>
    <w:r w:rsidR="003D4AAC">
      <w:rPr>
        <w:rFonts w:ascii="Calibri" w:hAnsi="Calibri"/>
        <w:sz w:val="36"/>
      </w:rPr>
      <w:t>2</w:t>
    </w:r>
    <w:r w:rsidR="00387670">
      <w:rPr>
        <w:rFonts w:ascii="Calibri" w:hAnsi="Calibri"/>
        <w:sz w:val="36"/>
      </w:rPr>
      <w:t>1</w:t>
    </w:r>
    <w:r w:rsidR="00E371A9">
      <w:rPr>
        <w:rFonts w:ascii="Calibri" w:hAnsi="Calibri"/>
        <w:sz w:val="36"/>
      </w:rPr>
      <w:t>.2025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</w:t>
    </w:r>
    <w:r w:rsidR="0086658E">
      <w:rPr>
        <w:rFonts w:ascii="Calibri" w:hAnsi="Calibri"/>
        <w:i/>
        <w:sz w:val="18"/>
      </w:rPr>
      <w:t xml:space="preserve">       </w:t>
    </w:r>
    <w:r w:rsidR="004C6762">
      <w:rPr>
        <w:rFonts w:ascii="Calibri" w:hAnsi="Calibri"/>
        <w:i/>
        <w:sz w:val="18"/>
      </w:rPr>
      <w:t xml:space="preserve"> </w:t>
    </w:r>
  </w:p>
  <w:p w14:paraId="5B6A76E5" w14:textId="672075D2" w:rsidR="006F5D8C" w:rsidRPr="004C6762" w:rsidRDefault="004C6762" w:rsidP="0086658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rPr>
        <w:rFonts w:ascii="Calibri" w:hAnsi="Calibri"/>
        <w:sz w:val="18"/>
      </w:rPr>
    </w:pPr>
    <w:r w:rsidRPr="004C6762">
      <w:rPr>
        <w:rFonts w:ascii="Calibri" w:hAnsi="Calibri"/>
        <w:i/>
        <w:sz w:val="18"/>
      </w:rPr>
      <w:t xml:space="preserve">wzór oświadczenia o spełnianiu warunków udziału w postępowaniu załącznik Nr </w:t>
    </w:r>
    <w:r w:rsidR="003D4AAC">
      <w:rPr>
        <w:rFonts w:ascii="Calibri" w:hAnsi="Calibri"/>
        <w:i/>
        <w:sz w:val="18"/>
      </w:rPr>
      <w:t>3</w:t>
    </w:r>
    <w:r w:rsidR="00D12FB6">
      <w:rPr>
        <w:rFonts w:ascii="Calibri" w:hAnsi="Calibri"/>
        <w:i/>
        <w:sz w:val="18"/>
      </w:rPr>
      <w:t xml:space="preserve"> </w:t>
    </w:r>
    <w:r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73149372">
    <w:abstractNumId w:val="11"/>
  </w:num>
  <w:num w:numId="2" w16cid:durableId="811093549">
    <w:abstractNumId w:val="0"/>
  </w:num>
  <w:num w:numId="3" w16cid:durableId="1807623029">
    <w:abstractNumId w:val="13"/>
  </w:num>
  <w:num w:numId="4" w16cid:durableId="726302035">
    <w:abstractNumId w:val="15"/>
  </w:num>
  <w:num w:numId="5" w16cid:durableId="194082233">
    <w:abstractNumId w:val="9"/>
  </w:num>
  <w:num w:numId="6" w16cid:durableId="444036964">
    <w:abstractNumId w:val="17"/>
  </w:num>
  <w:num w:numId="7" w16cid:durableId="1429081646">
    <w:abstractNumId w:val="25"/>
  </w:num>
  <w:num w:numId="8" w16cid:durableId="1838619406">
    <w:abstractNumId w:val="18"/>
  </w:num>
  <w:num w:numId="9" w16cid:durableId="1319110742">
    <w:abstractNumId w:val="14"/>
  </w:num>
  <w:num w:numId="10" w16cid:durableId="2139250811">
    <w:abstractNumId w:val="22"/>
  </w:num>
  <w:num w:numId="11" w16cid:durableId="1163929558">
    <w:abstractNumId w:val="12"/>
  </w:num>
  <w:num w:numId="12" w16cid:durableId="1303001911">
    <w:abstractNumId w:val="20"/>
  </w:num>
  <w:num w:numId="13" w16cid:durableId="851266589">
    <w:abstractNumId w:val="23"/>
  </w:num>
  <w:num w:numId="14" w16cid:durableId="320473731">
    <w:abstractNumId w:val="7"/>
  </w:num>
  <w:num w:numId="15" w16cid:durableId="1553691296">
    <w:abstractNumId w:val="21"/>
  </w:num>
  <w:num w:numId="16" w16cid:durableId="493035418">
    <w:abstractNumId w:val="16"/>
  </w:num>
  <w:num w:numId="17" w16cid:durableId="1392003509">
    <w:abstractNumId w:val="24"/>
  </w:num>
  <w:num w:numId="18" w16cid:durableId="69731319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38A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5C36"/>
    <w:rsid w:val="000C7AD3"/>
    <w:rsid w:val="000C7CA7"/>
    <w:rsid w:val="000D2872"/>
    <w:rsid w:val="000D33C3"/>
    <w:rsid w:val="000D5F81"/>
    <w:rsid w:val="000E3136"/>
    <w:rsid w:val="000E515C"/>
    <w:rsid w:val="000E5AE8"/>
    <w:rsid w:val="000F08C1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4B97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2516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10F"/>
    <w:rsid w:val="0021640E"/>
    <w:rsid w:val="0022700A"/>
    <w:rsid w:val="00227A74"/>
    <w:rsid w:val="00231556"/>
    <w:rsid w:val="00241B66"/>
    <w:rsid w:val="00242F30"/>
    <w:rsid w:val="002438D9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A7EC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1AC3"/>
    <w:rsid w:val="002D7DBD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36C9"/>
    <w:rsid w:val="0034503D"/>
    <w:rsid w:val="0035563B"/>
    <w:rsid w:val="00355931"/>
    <w:rsid w:val="003559B8"/>
    <w:rsid w:val="00356868"/>
    <w:rsid w:val="00356F49"/>
    <w:rsid w:val="003612D2"/>
    <w:rsid w:val="00362AF1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87670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4799"/>
    <w:rsid w:val="003D4AAC"/>
    <w:rsid w:val="003E3FA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3E66"/>
    <w:rsid w:val="00477B63"/>
    <w:rsid w:val="00481081"/>
    <w:rsid w:val="00483373"/>
    <w:rsid w:val="00483439"/>
    <w:rsid w:val="00492B1F"/>
    <w:rsid w:val="004935E6"/>
    <w:rsid w:val="0049393F"/>
    <w:rsid w:val="004A089C"/>
    <w:rsid w:val="004A4BD5"/>
    <w:rsid w:val="004C1452"/>
    <w:rsid w:val="004C4734"/>
    <w:rsid w:val="004C521E"/>
    <w:rsid w:val="004C6762"/>
    <w:rsid w:val="004D09F3"/>
    <w:rsid w:val="004D12D8"/>
    <w:rsid w:val="004D201B"/>
    <w:rsid w:val="004E73F6"/>
    <w:rsid w:val="004F1852"/>
    <w:rsid w:val="004F2063"/>
    <w:rsid w:val="004F51A8"/>
    <w:rsid w:val="004F692B"/>
    <w:rsid w:val="00500E41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471E"/>
    <w:rsid w:val="005E5FA2"/>
    <w:rsid w:val="005E71B5"/>
    <w:rsid w:val="005E72A8"/>
    <w:rsid w:val="005F1EF8"/>
    <w:rsid w:val="005F4C1D"/>
    <w:rsid w:val="005F5B09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4EEF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44C5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57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275A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489A"/>
    <w:rsid w:val="008649AF"/>
    <w:rsid w:val="0086658E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1FD9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8F6CA4"/>
    <w:rsid w:val="00907CDA"/>
    <w:rsid w:val="00910BDF"/>
    <w:rsid w:val="00922E4E"/>
    <w:rsid w:val="00923E48"/>
    <w:rsid w:val="00927127"/>
    <w:rsid w:val="009356DC"/>
    <w:rsid w:val="00936DD5"/>
    <w:rsid w:val="0094502F"/>
    <w:rsid w:val="00946C6B"/>
    <w:rsid w:val="00947EFB"/>
    <w:rsid w:val="00953188"/>
    <w:rsid w:val="00954564"/>
    <w:rsid w:val="00961EE5"/>
    <w:rsid w:val="00967690"/>
    <w:rsid w:val="00970DEF"/>
    <w:rsid w:val="00971A58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E518F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553"/>
    <w:rsid w:val="00A86B23"/>
    <w:rsid w:val="00A91052"/>
    <w:rsid w:val="00A9255C"/>
    <w:rsid w:val="00A952F0"/>
    <w:rsid w:val="00A95667"/>
    <w:rsid w:val="00AA14C7"/>
    <w:rsid w:val="00AA2B65"/>
    <w:rsid w:val="00AB29F5"/>
    <w:rsid w:val="00AB5E1E"/>
    <w:rsid w:val="00AB7C31"/>
    <w:rsid w:val="00AB7C3D"/>
    <w:rsid w:val="00AC05AC"/>
    <w:rsid w:val="00AC0EDD"/>
    <w:rsid w:val="00AC15F1"/>
    <w:rsid w:val="00AC21B4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0A8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D01"/>
    <w:rsid w:val="00B635BA"/>
    <w:rsid w:val="00B70CF0"/>
    <w:rsid w:val="00B71D87"/>
    <w:rsid w:val="00B73CBE"/>
    <w:rsid w:val="00B8235B"/>
    <w:rsid w:val="00B90899"/>
    <w:rsid w:val="00B91C9C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2EA3"/>
    <w:rsid w:val="00C13D11"/>
    <w:rsid w:val="00C1481A"/>
    <w:rsid w:val="00C15064"/>
    <w:rsid w:val="00C221D9"/>
    <w:rsid w:val="00C23CFA"/>
    <w:rsid w:val="00C25F7A"/>
    <w:rsid w:val="00C327E0"/>
    <w:rsid w:val="00C33D25"/>
    <w:rsid w:val="00C35273"/>
    <w:rsid w:val="00C36139"/>
    <w:rsid w:val="00C37CB1"/>
    <w:rsid w:val="00C42FB2"/>
    <w:rsid w:val="00C434E9"/>
    <w:rsid w:val="00C47E38"/>
    <w:rsid w:val="00C55A47"/>
    <w:rsid w:val="00C56020"/>
    <w:rsid w:val="00C56B4F"/>
    <w:rsid w:val="00C60155"/>
    <w:rsid w:val="00C622A7"/>
    <w:rsid w:val="00C6391C"/>
    <w:rsid w:val="00C639EB"/>
    <w:rsid w:val="00C65E67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38A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05619"/>
    <w:rsid w:val="00D11B56"/>
    <w:rsid w:val="00D12FB6"/>
    <w:rsid w:val="00D13605"/>
    <w:rsid w:val="00D236FF"/>
    <w:rsid w:val="00D24DB8"/>
    <w:rsid w:val="00D25E65"/>
    <w:rsid w:val="00D27E6E"/>
    <w:rsid w:val="00D31566"/>
    <w:rsid w:val="00D3392D"/>
    <w:rsid w:val="00D34792"/>
    <w:rsid w:val="00D35EC8"/>
    <w:rsid w:val="00D370C4"/>
    <w:rsid w:val="00D373A0"/>
    <w:rsid w:val="00D40629"/>
    <w:rsid w:val="00D4095D"/>
    <w:rsid w:val="00D43AAD"/>
    <w:rsid w:val="00D45FE1"/>
    <w:rsid w:val="00D51B99"/>
    <w:rsid w:val="00D54A47"/>
    <w:rsid w:val="00D63238"/>
    <w:rsid w:val="00D6339D"/>
    <w:rsid w:val="00D63CA4"/>
    <w:rsid w:val="00D63F50"/>
    <w:rsid w:val="00D64480"/>
    <w:rsid w:val="00D646C4"/>
    <w:rsid w:val="00D666B3"/>
    <w:rsid w:val="00D673CC"/>
    <w:rsid w:val="00D677ED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290E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34ECA"/>
    <w:rsid w:val="00E371A9"/>
    <w:rsid w:val="00E4237E"/>
    <w:rsid w:val="00E460E8"/>
    <w:rsid w:val="00E46A48"/>
    <w:rsid w:val="00E5229A"/>
    <w:rsid w:val="00E531D5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49D1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476F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0A1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5DA8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83430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450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23</cp:revision>
  <cp:lastPrinted>2018-07-06T10:29:00Z</cp:lastPrinted>
  <dcterms:created xsi:type="dcterms:W3CDTF">2021-06-28T12:14:00Z</dcterms:created>
  <dcterms:modified xsi:type="dcterms:W3CDTF">2025-04-01T07:43:00Z</dcterms:modified>
</cp:coreProperties>
</file>