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763" w:rsidRPr="00F77F45" w:rsidRDefault="004D425B" w:rsidP="00F77F45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A243E8" wp14:editId="7E13E36F">
                <wp:simplePos x="0" y="0"/>
                <wp:positionH relativeFrom="column">
                  <wp:posOffset>-57785</wp:posOffset>
                </wp:positionH>
                <wp:positionV relativeFrom="paragraph">
                  <wp:posOffset>-73025</wp:posOffset>
                </wp:positionV>
                <wp:extent cx="2639695" cy="577850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9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E63E5">
                              <w:rPr>
                                <w:rFonts w:ascii="Arial" w:hAnsi="Arial" w:cs="Arial"/>
                              </w:rPr>
                              <w:t>.........................................................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..............................   </w:t>
                            </w:r>
                          </w:p>
                          <w:p w:rsidR="00E23D2D" w:rsidRPr="00AE63E5" w:rsidRDefault="00E23D2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/nazwa i adres </w:t>
                            </w:r>
                            <w:r w:rsidRPr="00AE63E5">
                              <w:rPr>
                                <w:rFonts w:ascii="Arial" w:hAnsi="Arial" w:cs="Arial"/>
                              </w:rPr>
                              <w:t>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243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5pt;margin-top:-5.75pt;width:207.85pt;height:45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YMgwIAABA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" stroked="f">
                <v:textbox>
                  <w:txbxContent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E63E5">
                        <w:rPr>
                          <w:rFonts w:ascii="Arial" w:hAnsi="Arial" w:cs="Arial"/>
                        </w:rPr>
                        <w:t>.........................................................</w:t>
                      </w:r>
                      <w:r>
                        <w:rPr>
                          <w:rFonts w:ascii="Arial" w:hAnsi="Arial" w:cs="Arial"/>
                        </w:rPr>
                        <w:t xml:space="preserve">..............................   </w:t>
                      </w:r>
                    </w:p>
                    <w:p w:rsidR="00E23D2D" w:rsidRPr="00AE63E5" w:rsidRDefault="00E23D2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/nazwa i adres </w:t>
                      </w:r>
                      <w:r w:rsidRPr="00AE63E5">
                        <w:rPr>
                          <w:rFonts w:ascii="Arial" w:hAnsi="Arial" w:cs="Arial"/>
                        </w:rPr>
                        <w:t>Wykonawcy/</w:t>
                      </w:r>
                    </w:p>
                  </w:txbxContent>
                </v:textbox>
              </v:shape>
            </w:pict>
          </mc:Fallback>
        </mc:AlternateContent>
      </w:r>
      <w:r w:rsidR="00984EC5"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>Załącznik nr 1</w:t>
      </w:r>
      <w:r w:rsidR="00B5562A">
        <w:rPr>
          <w:rFonts w:ascii="Arial" w:hAnsi="Arial" w:cs="Arial"/>
          <w:b/>
          <w:u w:val="single"/>
        </w:rPr>
        <w:t>.1.</w:t>
      </w:r>
      <w:r w:rsidR="00323763">
        <w:rPr>
          <w:rFonts w:ascii="Arial" w:hAnsi="Arial" w:cs="Arial"/>
          <w:b/>
          <w:u w:val="single"/>
        </w:rPr>
        <w:t xml:space="preserve"> do S</w:t>
      </w:r>
      <w:r w:rsidR="00984EC5" w:rsidRPr="00E23D2D">
        <w:rPr>
          <w:rFonts w:ascii="Arial" w:hAnsi="Arial" w:cs="Arial"/>
          <w:b/>
          <w:u w:val="single"/>
        </w:rPr>
        <w:t>WZ</w:t>
      </w:r>
      <w:bookmarkStart w:id="0" w:name="_GoBack"/>
      <w:bookmarkEnd w:id="0"/>
    </w:p>
    <w:p w:rsidR="008A137C" w:rsidRDefault="008A137C">
      <w:pPr>
        <w:pStyle w:val="Nagwek2"/>
        <w:rPr>
          <w:rFonts w:ascii="Arial" w:hAnsi="Arial" w:cs="Arial"/>
          <w:b/>
        </w:rPr>
      </w:pPr>
    </w:p>
    <w:p w:rsidR="005B2E08" w:rsidRPr="00AE63E5" w:rsidRDefault="005B2E08">
      <w:pPr>
        <w:pStyle w:val="Nagwek2"/>
        <w:rPr>
          <w:rFonts w:ascii="Arial" w:hAnsi="Arial" w:cs="Arial"/>
          <w:b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323763">
        <w:rPr>
          <w:rFonts w:ascii="Arial" w:hAnsi="Arial" w:cs="Arial"/>
          <w:b/>
        </w:rPr>
        <w:t xml:space="preserve"> – </w:t>
      </w:r>
      <w:r w:rsidR="00323763" w:rsidRPr="00323763">
        <w:rPr>
          <w:rFonts w:ascii="Arial" w:hAnsi="Arial" w:cs="Arial"/>
          <w:b/>
          <w:u w:val="single"/>
        </w:rPr>
        <w:t>ZADANIE NR 1</w:t>
      </w:r>
    </w:p>
    <w:p w:rsidR="00764CF7" w:rsidRPr="00AE63E5" w:rsidRDefault="00764CF7" w:rsidP="00764CF7">
      <w:pPr>
        <w:rPr>
          <w:rFonts w:ascii="Arial" w:hAnsi="Arial" w:cs="Arial"/>
        </w:rPr>
      </w:pPr>
    </w:p>
    <w:p w:rsidR="00595CD5" w:rsidRDefault="005246BC" w:rsidP="00595CD5">
      <w:pPr>
        <w:jc w:val="both"/>
        <w:rPr>
          <w:rFonts w:ascii="Arial" w:hAnsi="Arial" w:cs="Arial"/>
          <w:b/>
          <w:i/>
          <w:sz w:val="20"/>
        </w:rPr>
      </w:pPr>
      <w:r w:rsidRPr="00FB7AB4">
        <w:rPr>
          <w:rFonts w:ascii="Arial" w:hAnsi="Arial" w:cs="Arial"/>
          <w:sz w:val="20"/>
        </w:rPr>
        <w:t xml:space="preserve">przystępując do postępowania o udzielenie zamówienia publicznego </w:t>
      </w:r>
      <w:r w:rsidR="005E5903" w:rsidRPr="00FB7AB4">
        <w:rPr>
          <w:rFonts w:ascii="Arial" w:hAnsi="Arial" w:cs="Arial"/>
          <w:sz w:val="20"/>
        </w:rPr>
        <w:t xml:space="preserve">na: </w:t>
      </w:r>
      <w:r w:rsidRPr="00FB7AB4">
        <w:rPr>
          <w:rFonts w:ascii="Arial" w:hAnsi="Arial" w:cs="Arial"/>
          <w:sz w:val="20"/>
        </w:rPr>
        <w:t>„</w:t>
      </w:r>
      <w:r w:rsidR="005E5903" w:rsidRPr="00FB7AB4">
        <w:rPr>
          <w:rFonts w:ascii="Arial" w:hAnsi="Arial" w:cs="Arial"/>
          <w:b/>
          <w:bCs/>
          <w:sz w:val="20"/>
        </w:rPr>
        <w:t>przeglądy</w:t>
      </w:r>
      <w:r w:rsidR="00F76000" w:rsidRPr="00FB7AB4">
        <w:rPr>
          <w:rFonts w:ascii="Arial" w:hAnsi="Arial" w:cs="Arial"/>
          <w:b/>
          <w:bCs/>
          <w:sz w:val="20"/>
        </w:rPr>
        <w:t xml:space="preserve"> okresowe </w:t>
      </w:r>
      <w:r w:rsidR="00AE63E5" w:rsidRPr="00FB7AB4">
        <w:rPr>
          <w:rFonts w:ascii="Arial" w:hAnsi="Arial" w:cs="Arial"/>
          <w:b/>
          <w:bCs/>
          <w:sz w:val="20"/>
        </w:rPr>
        <w:t xml:space="preserve"> sprzętu pożarniczego</w:t>
      </w:r>
      <w:r w:rsidRPr="00FB7AB4">
        <w:rPr>
          <w:rFonts w:ascii="Arial" w:hAnsi="Arial" w:cs="Arial"/>
          <w:b/>
          <w:sz w:val="20"/>
        </w:rPr>
        <w:t>”</w:t>
      </w:r>
      <w:r w:rsidRPr="00FB7AB4">
        <w:rPr>
          <w:rFonts w:ascii="Arial" w:hAnsi="Arial" w:cs="Arial"/>
          <w:sz w:val="20"/>
        </w:rPr>
        <w:t xml:space="preserve"> po  zapoznaniu  się  z  opisem  przedmiotu zamówienia i uwarunkowaniami zawartymi w SWZ oraz ogólnych</w:t>
      </w:r>
      <w:r w:rsidR="00764CF7" w:rsidRPr="00FB7AB4">
        <w:rPr>
          <w:rFonts w:ascii="Arial" w:hAnsi="Arial" w:cs="Arial"/>
          <w:sz w:val="20"/>
        </w:rPr>
        <w:t xml:space="preserve"> warunkach umowy </w:t>
      </w:r>
      <w:r w:rsidRPr="00FB7AB4">
        <w:rPr>
          <w:rFonts w:ascii="Arial" w:hAnsi="Arial" w:cs="Arial"/>
          <w:sz w:val="20"/>
        </w:rPr>
        <w:t>oferuję wykonanie zamówienia po następują</w:t>
      </w:r>
      <w:r w:rsidR="00211DE3">
        <w:rPr>
          <w:rFonts w:ascii="Arial" w:hAnsi="Arial" w:cs="Arial"/>
          <w:sz w:val="20"/>
        </w:rPr>
        <w:t>cych cenach zgodnie ze sposobem</w:t>
      </w:r>
      <w:r w:rsidR="00211DE3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>i zasadami obliczania  poszczególnych cen  następująco:</w:t>
      </w:r>
    </w:p>
    <w:p w:rsidR="00595CD5" w:rsidRDefault="00595CD5" w:rsidP="00595CD5">
      <w:pPr>
        <w:jc w:val="both"/>
        <w:rPr>
          <w:rFonts w:ascii="Arial" w:hAnsi="Arial" w:cs="Arial"/>
          <w:b/>
          <w:i/>
          <w:sz w:val="20"/>
        </w:rPr>
      </w:pPr>
    </w:p>
    <w:p w:rsidR="00764CF7" w:rsidRPr="00595CD5" w:rsidRDefault="00764CF7" w:rsidP="00595CD5">
      <w:pPr>
        <w:jc w:val="both"/>
        <w:rPr>
          <w:rFonts w:ascii="Arial" w:hAnsi="Arial" w:cs="Arial"/>
          <w:b/>
          <w:i/>
          <w:sz w:val="20"/>
        </w:rPr>
      </w:pPr>
      <w:r w:rsidRPr="008C02A5">
        <w:rPr>
          <w:rFonts w:ascii="Arial" w:hAnsi="Arial" w:cs="Arial"/>
          <w:b/>
          <w:bCs/>
          <w:sz w:val="20"/>
        </w:rPr>
        <w:t>Zadanie nr 1</w:t>
      </w:r>
      <w:r w:rsidR="008E3AD0" w:rsidRPr="008C02A5">
        <w:rPr>
          <w:rFonts w:ascii="Arial" w:hAnsi="Arial" w:cs="Arial"/>
          <w:b/>
          <w:bCs/>
          <w:sz w:val="20"/>
        </w:rPr>
        <w:t>:</w:t>
      </w:r>
      <w:r w:rsidR="008E3AD0" w:rsidRPr="008C02A5">
        <w:rPr>
          <w:rFonts w:ascii="Arial" w:hAnsi="Arial" w:cs="Arial"/>
          <w:b/>
          <w:sz w:val="20"/>
        </w:rPr>
        <w:t xml:space="preserve"> </w:t>
      </w:r>
      <w:r w:rsidR="008C02A5" w:rsidRPr="008C02A5">
        <w:rPr>
          <w:rFonts w:ascii="Arial" w:hAnsi="Arial" w:cs="Arial"/>
          <w:b/>
          <w:sz w:val="20"/>
        </w:rPr>
        <w:t>Przegląd zestawów narzędzi hydraulicznych „</w:t>
      </w:r>
      <w:proofErr w:type="spellStart"/>
      <w:r w:rsidR="008C02A5" w:rsidRPr="008C02A5">
        <w:rPr>
          <w:rFonts w:ascii="Arial" w:hAnsi="Arial" w:cs="Arial"/>
          <w:b/>
          <w:sz w:val="20"/>
        </w:rPr>
        <w:t>Holmatro</w:t>
      </w:r>
      <w:proofErr w:type="spellEnd"/>
      <w:r w:rsidR="008C02A5" w:rsidRPr="008C02A5">
        <w:rPr>
          <w:rFonts w:ascii="Arial" w:hAnsi="Arial" w:cs="Arial"/>
          <w:b/>
          <w:sz w:val="20"/>
        </w:rPr>
        <w:t>”</w:t>
      </w:r>
      <w:r w:rsidR="008C02A5" w:rsidRPr="008C02A5">
        <w:rPr>
          <w:rFonts w:ascii="Arial" w:hAnsi="Arial" w:cs="Arial"/>
          <w:sz w:val="20"/>
        </w:rPr>
        <w:t xml:space="preserve">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1132"/>
        <w:gridCol w:w="4281"/>
        <w:gridCol w:w="1174"/>
        <w:gridCol w:w="1504"/>
        <w:gridCol w:w="1638"/>
        <w:gridCol w:w="1552"/>
        <w:gridCol w:w="1138"/>
        <w:gridCol w:w="1969"/>
      </w:tblGrid>
      <w:tr w:rsidR="008B4AFA" w:rsidRPr="00AE63E5" w:rsidTr="008B4AFA">
        <w:trPr>
          <w:trHeight w:val="542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zestawów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Ilość przeglądów dla 1 zestaw</w:t>
            </w:r>
            <w:r w:rsidR="00ED6EB0">
              <w:rPr>
                <w:rFonts w:ascii="Arial" w:hAnsi="Arial" w:cs="Arial"/>
                <w:b/>
                <w:bCs/>
                <w:sz w:val="18"/>
                <w:szCs w:val="18"/>
              </w:rPr>
              <w:t>u sprzętu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4AFA">
              <w:rPr>
                <w:rFonts w:ascii="Arial" w:hAnsi="Arial" w:cs="Arial"/>
                <w:b/>
                <w:bCs/>
                <w:sz w:val="18"/>
                <w:szCs w:val="18"/>
              </w:rPr>
              <w:t>za 1-przegląd 1-zestaw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/ilość x cena </w:t>
            </w:r>
            <w:proofErr w:type="spellStart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jedn.netto</w:t>
            </w:r>
            <w:proofErr w:type="spellEnd"/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kolumna nr 4 x kolumna 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6 + kolumna nr 7</w:t>
            </w:r>
          </w:p>
        </w:tc>
      </w:tr>
      <w:tr w:rsidR="008B4AFA" w:rsidRPr="00AE63E5" w:rsidTr="008B4AFA">
        <w:trPr>
          <w:trHeight w:val="304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B4AFA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Default="008B4AFA" w:rsidP="00CB73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8C02A5" w:rsidRDefault="008B4AFA" w:rsidP="008C02A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2A5">
              <w:rPr>
                <w:rFonts w:ascii="Arial" w:hAnsi="Arial" w:cs="Arial"/>
                <w:b/>
                <w:sz w:val="18"/>
                <w:szCs w:val="18"/>
              </w:rPr>
              <w:t>Przegląd okresowy narzędzi hydraulicznych ,,</w:t>
            </w:r>
            <w:proofErr w:type="spellStart"/>
            <w:r w:rsidRPr="008C02A5">
              <w:rPr>
                <w:rFonts w:ascii="Arial" w:hAnsi="Arial" w:cs="Arial"/>
                <w:b/>
                <w:sz w:val="18"/>
                <w:szCs w:val="18"/>
              </w:rPr>
              <w:t>Holmatro</w:t>
            </w:r>
            <w:proofErr w:type="spellEnd"/>
            <w:r w:rsidRPr="008C02A5">
              <w:rPr>
                <w:rFonts w:ascii="Arial" w:hAnsi="Arial" w:cs="Arial"/>
                <w:b/>
                <w:sz w:val="18"/>
                <w:szCs w:val="18"/>
              </w:rPr>
              <w:t>” – DPU 62D25</w:t>
            </w:r>
          </w:p>
          <w:p w:rsidR="008B4AFA" w:rsidRPr="008C02A5" w:rsidRDefault="008B4AFA" w:rsidP="008C02A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2A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wykonania: 1 </w:t>
            </w:r>
            <w:proofErr w:type="spellStart"/>
            <w:r w:rsidRPr="008C02A5">
              <w:rPr>
                <w:rFonts w:ascii="Arial" w:hAnsi="Arial" w:cs="Arial"/>
                <w:b/>
                <w:sz w:val="18"/>
                <w:szCs w:val="18"/>
                <w:u w:val="single"/>
              </w:rPr>
              <w:t>RBLog</w:t>
            </w:r>
            <w:proofErr w:type="spellEnd"/>
            <w:r w:rsidRPr="008C02A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Skład Gardeja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45" w:rsidRDefault="008B4AFA" w:rsidP="00F77F4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 xml:space="preserve">Przegląd okresowy narzędzi hydraulicznych </w:t>
            </w:r>
            <w:r w:rsidR="00F77F45" w:rsidRPr="00E87F1C">
              <w:rPr>
                <w:rFonts w:ascii="Arial" w:hAnsi="Arial" w:cs="Arial"/>
                <w:b/>
                <w:sz w:val="18"/>
                <w:szCs w:val="18"/>
              </w:rPr>
              <w:t>DPU 60 P ,,</w:t>
            </w:r>
            <w:proofErr w:type="spellStart"/>
            <w:r w:rsidR="00F77F45" w:rsidRPr="00E87F1C">
              <w:rPr>
                <w:rFonts w:ascii="Arial" w:hAnsi="Arial" w:cs="Arial"/>
                <w:b/>
                <w:sz w:val="18"/>
                <w:szCs w:val="18"/>
              </w:rPr>
              <w:t>Core</w:t>
            </w:r>
            <w:proofErr w:type="spellEnd"/>
            <w:r w:rsidR="00F77F45" w:rsidRPr="00E87F1C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:rsidR="008B4AFA" w:rsidRPr="00AE63E5" w:rsidRDefault="00F77F45" w:rsidP="00F77F4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8B4AFA"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 w:rsidR="008B4AF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 w:rsidR="008B4AFA"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 w:rsidR="008B4AFA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Default="00F77F45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F77F4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narzędzi hydr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aulicznych </w:t>
            </w:r>
            <w:r w:rsidR="00F77F45">
              <w:rPr>
                <w:rFonts w:ascii="Arial" w:hAnsi="Arial" w:cs="Arial"/>
                <w:b/>
                <w:sz w:val="18"/>
                <w:szCs w:val="18"/>
              </w:rPr>
              <w:t>SR20PC2</w:t>
            </w:r>
          </w:p>
          <w:p w:rsidR="008B4AFA" w:rsidRPr="00AE63E5" w:rsidRDefault="008B4AFA" w:rsidP="008C02A5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8C0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narzędzi hydr</w:t>
            </w:r>
            <w:r>
              <w:rPr>
                <w:rFonts w:ascii="Arial" w:hAnsi="Arial" w:cs="Arial"/>
                <w:b/>
                <w:sz w:val="18"/>
                <w:szCs w:val="18"/>
              </w:rPr>
              <w:t>aulicznych DPU 61P20</w:t>
            </w:r>
          </w:p>
          <w:p w:rsidR="008B4AFA" w:rsidRPr="00AE63E5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narzędzi hydr</w:t>
            </w:r>
            <w:r>
              <w:rPr>
                <w:rFonts w:ascii="Arial" w:hAnsi="Arial" w:cs="Arial"/>
                <w:b/>
                <w:sz w:val="18"/>
                <w:szCs w:val="18"/>
              </w:rPr>
              <w:t>aulicznych DPU 60P</w:t>
            </w:r>
          </w:p>
          <w:p w:rsidR="008B4AFA" w:rsidRPr="00AE63E5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AF2A54">
        <w:trPr>
          <w:trHeight w:val="546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sz w:val="18"/>
                <w:szCs w:val="18"/>
              </w:rPr>
              <w:t>Przegląd okresowy narzędzi hydr</w:t>
            </w:r>
            <w:r>
              <w:rPr>
                <w:rFonts w:ascii="Arial" w:hAnsi="Arial" w:cs="Arial"/>
                <w:b/>
                <w:sz w:val="18"/>
                <w:szCs w:val="18"/>
              </w:rPr>
              <w:t>aulicznych DPU 2060PU „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Core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:rsidR="008B4AFA" w:rsidRPr="00AE63E5" w:rsidRDefault="008B4AFA" w:rsidP="00582EEF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D59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Miejsce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wykonania: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CSLog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Grupa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4AFA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AF2A54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4AFA" w:rsidRPr="00AE63E5" w:rsidTr="008B4AFA">
        <w:trPr>
          <w:trHeight w:val="467"/>
          <w:jc w:val="center"/>
        </w:trPr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B4AFA" w:rsidRDefault="008B4AFA" w:rsidP="00582EEF">
            <w:pPr>
              <w:ind w:right="22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582EEF">
            <w:pPr>
              <w:ind w:right="22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OFERTY OGÓŁEM ZA ZADANIE NR 1: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FA" w:rsidRPr="00AE63E5" w:rsidRDefault="008B4AFA" w:rsidP="00582EE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F76000" w:rsidRDefault="00F76000" w:rsidP="00595CD5">
      <w:pPr>
        <w:widowControl w:val="0"/>
        <w:tabs>
          <w:tab w:val="left" w:pos="-709"/>
        </w:tabs>
        <w:rPr>
          <w:rFonts w:ascii="Arial" w:hAnsi="Arial" w:cs="Arial"/>
          <w:sz w:val="24"/>
          <w:szCs w:val="24"/>
        </w:rPr>
      </w:pPr>
    </w:p>
    <w:sectPr w:rsidR="00F76000" w:rsidSect="00211DE3">
      <w:footerReference w:type="default" r:id="rId9"/>
      <w:footnotePr>
        <w:pos w:val="beneathText"/>
      </w:footnotePr>
      <w:pgSz w:w="16837" w:h="11905" w:orient="landscape"/>
      <w:pgMar w:top="1701" w:right="81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>
      <w:r>
        <w:separator/>
      </w:r>
    </w:p>
  </w:endnote>
  <w:endnote w:type="continuationSeparator" w:id="0">
    <w:p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DE3" w:rsidRPr="00211DE3" w:rsidRDefault="00F77F45">
    <w:pPr>
      <w:pStyle w:val="Stopk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SPRAWA NR 16/2025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>
      <w:r>
        <w:separator/>
      </w:r>
    </w:p>
  </w:footnote>
  <w:footnote w:type="continuationSeparator" w:id="0">
    <w:p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EA449A5"/>
    <w:multiLevelType w:val="hybridMultilevel"/>
    <w:tmpl w:val="3F40F556"/>
    <w:lvl w:ilvl="0" w:tplc="6CD6BA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21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640"/>
    <w:rsid w:val="000A4531"/>
    <w:rsid w:val="000B147D"/>
    <w:rsid w:val="000E3DFE"/>
    <w:rsid w:val="000F12BD"/>
    <w:rsid w:val="000F51FA"/>
    <w:rsid w:val="00104F45"/>
    <w:rsid w:val="00147A37"/>
    <w:rsid w:val="00157A55"/>
    <w:rsid w:val="001823C7"/>
    <w:rsid w:val="001C0072"/>
    <w:rsid w:val="001F415E"/>
    <w:rsid w:val="00201FE6"/>
    <w:rsid w:val="002049F3"/>
    <w:rsid w:val="00211DE3"/>
    <w:rsid w:val="002130FC"/>
    <w:rsid w:val="0025513A"/>
    <w:rsid w:val="0026727E"/>
    <w:rsid w:val="00267D59"/>
    <w:rsid w:val="002737EF"/>
    <w:rsid w:val="002745B3"/>
    <w:rsid w:val="00276667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50FC0"/>
    <w:rsid w:val="00376440"/>
    <w:rsid w:val="003875FA"/>
    <w:rsid w:val="003B7FFA"/>
    <w:rsid w:val="003C47D0"/>
    <w:rsid w:val="0040077B"/>
    <w:rsid w:val="0041503D"/>
    <w:rsid w:val="0043346C"/>
    <w:rsid w:val="00467888"/>
    <w:rsid w:val="00496090"/>
    <w:rsid w:val="004B5781"/>
    <w:rsid w:val="004C390C"/>
    <w:rsid w:val="004D425B"/>
    <w:rsid w:val="004D5CDA"/>
    <w:rsid w:val="00515957"/>
    <w:rsid w:val="00517010"/>
    <w:rsid w:val="005246BC"/>
    <w:rsid w:val="00553AB1"/>
    <w:rsid w:val="0055565A"/>
    <w:rsid w:val="00565F03"/>
    <w:rsid w:val="005738C8"/>
    <w:rsid w:val="00582EEF"/>
    <w:rsid w:val="00587956"/>
    <w:rsid w:val="005953B8"/>
    <w:rsid w:val="00595CD5"/>
    <w:rsid w:val="005A1676"/>
    <w:rsid w:val="005B2E08"/>
    <w:rsid w:val="005D1500"/>
    <w:rsid w:val="005D4919"/>
    <w:rsid w:val="005E5903"/>
    <w:rsid w:val="005F49F1"/>
    <w:rsid w:val="006423DD"/>
    <w:rsid w:val="006434BE"/>
    <w:rsid w:val="00644B91"/>
    <w:rsid w:val="006B1010"/>
    <w:rsid w:val="006C2E12"/>
    <w:rsid w:val="006D5797"/>
    <w:rsid w:val="006E01EE"/>
    <w:rsid w:val="006E244A"/>
    <w:rsid w:val="007140FD"/>
    <w:rsid w:val="0076067C"/>
    <w:rsid w:val="00764CF7"/>
    <w:rsid w:val="00776E73"/>
    <w:rsid w:val="007A1422"/>
    <w:rsid w:val="007A4EDD"/>
    <w:rsid w:val="007D3529"/>
    <w:rsid w:val="007D7683"/>
    <w:rsid w:val="007D77C6"/>
    <w:rsid w:val="007E0956"/>
    <w:rsid w:val="00805693"/>
    <w:rsid w:val="008241BE"/>
    <w:rsid w:val="008328CD"/>
    <w:rsid w:val="00834BE0"/>
    <w:rsid w:val="008415E2"/>
    <w:rsid w:val="0087755A"/>
    <w:rsid w:val="0088305E"/>
    <w:rsid w:val="008A137C"/>
    <w:rsid w:val="008B007D"/>
    <w:rsid w:val="008B4AFA"/>
    <w:rsid w:val="008C02A5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A06E0B"/>
    <w:rsid w:val="00A31818"/>
    <w:rsid w:val="00A41EA9"/>
    <w:rsid w:val="00A670AF"/>
    <w:rsid w:val="00A90FEA"/>
    <w:rsid w:val="00A916FC"/>
    <w:rsid w:val="00AA6D78"/>
    <w:rsid w:val="00AA7488"/>
    <w:rsid w:val="00AD2A9D"/>
    <w:rsid w:val="00AE0554"/>
    <w:rsid w:val="00AE1E96"/>
    <w:rsid w:val="00AE63E5"/>
    <w:rsid w:val="00AF0EB5"/>
    <w:rsid w:val="00AF2A54"/>
    <w:rsid w:val="00B0423B"/>
    <w:rsid w:val="00B07417"/>
    <w:rsid w:val="00B361BE"/>
    <w:rsid w:val="00B4006E"/>
    <w:rsid w:val="00B54B9B"/>
    <w:rsid w:val="00B5562A"/>
    <w:rsid w:val="00B63366"/>
    <w:rsid w:val="00BA3AE6"/>
    <w:rsid w:val="00BA4CB9"/>
    <w:rsid w:val="00BA5C4D"/>
    <w:rsid w:val="00BF75D2"/>
    <w:rsid w:val="00C24FC2"/>
    <w:rsid w:val="00C34B43"/>
    <w:rsid w:val="00C60E4B"/>
    <w:rsid w:val="00CA4D41"/>
    <w:rsid w:val="00CB2980"/>
    <w:rsid w:val="00CB7342"/>
    <w:rsid w:val="00CD4D59"/>
    <w:rsid w:val="00CE3BD7"/>
    <w:rsid w:val="00CF0755"/>
    <w:rsid w:val="00D24233"/>
    <w:rsid w:val="00D278B1"/>
    <w:rsid w:val="00D377E2"/>
    <w:rsid w:val="00D45D5F"/>
    <w:rsid w:val="00D60411"/>
    <w:rsid w:val="00D611CC"/>
    <w:rsid w:val="00D675F9"/>
    <w:rsid w:val="00D779F9"/>
    <w:rsid w:val="00D82DCD"/>
    <w:rsid w:val="00DB44C3"/>
    <w:rsid w:val="00DB5515"/>
    <w:rsid w:val="00E23D2D"/>
    <w:rsid w:val="00E54D77"/>
    <w:rsid w:val="00E87F1C"/>
    <w:rsid w:val="00EB4EAE"/>
    <w:rsid w:val="00EC2BF0"/>
    <w:rsid w:val="00ED6EB0"/>
    <w:rsid w:val="00EE4775"/>
    <w:rsid w:val="00EF3F80"/>
    <w:rsid w:val="00F00EEB"/>
    <w:rsid w:val="00F017CF"/>
    <w:rsid w:val="00F11F60"/>
    <w:rsid w:val="00F25B87"/>
    <w:rsid w:val="00F32CE4"/>
    <w:rsid w:val="00F76000"/>
    <w:rsid w:val="00F77F45"/>
    <w:rsid w:val="00FA10C1"/>
    <w:rsid w:val="00FB7AB4"/>
    <w:rsid w:val="00FC60B3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4DD9ABAD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95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0926-942A-4464-AD08-2F54075E71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C0351D-DCEF-4DE9-BEC3-0E0EA6C8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Aniszewska Marta</cp:lastModifiedBy>
  <cp:revision>41</cp:revision>
  <cp:lastPrinted>2022-04-06T07:45:00Z</cp:lastPrinted>
  <dcterms:created xsi:type="dcterms:W3CDTF">2018-03-20T13:10:00Z</dcterms:created>
  <dcterms:modified xsi:type="dcterms:W3CDTF">2025-03-31T08:13:00Z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fe9b3b17-7526-49ff-942d-ce0ac4c26151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Sekcja Planowania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