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6722" w:rsidRPr="007E1EB9" w:rsidRDefault="004F6722" w:rsidP="004F6722">
      <w:pPr>
        <w:suppressAutoHyphens/>
        <w:spacing w:after="0" w:line="360" w:lineRule="auto"/>
        <w:outlineLvl w:val="0"/>
        <w:rPr>
          <w:b/>
          <w:i/>
          <w:color w:val="7030A0"/>
          <w:sz w:val="28"/>
        </w:rPr>
      </w:pPr>
      <w:r w:rsidRPr="007E1EB9">
        <w:rPr>
          <w:b/>
          <w:i/>
          <w:color w:val="7030A0"/>
          <w:sz w:val="28"/>
        </w:rPr>
        <w:t xml:space="preserve">Załącznik nr </w:t>
      </w:r>
      <w:r w:rsidR="00016AA7">
        <w:rPr>
          <w:b/>
          <w:i/>
          <w:color w:val="7030A0"/>
          <w:sz w:val="28"/>
        </w:rPr>
        <w:t>4</w:t>
      </w:r>
      <w:r w:rsidRPr="007E1EB9">
        <w:rPr>
          <w:b/>
          <w:i/>
          <w:color w:val="7030A0"/>
          <w:sz w:val="28"/>
        </w:rPr>
        <w:t xml:space="preserve"> do SWZ</w:t>
      </w:r>
    </w:p>
    <w:p w:rsidR="004F6722" w:rsidRPr="007E1EB9" w:rsidRDefault="004F6722" w:rsidP="004F6722">
      <w:pPr>
        <w:spacing w:after="0" w:line="360" w:lineRule="auto"/>
        <w:ind w:right="-142"/>
        <w:rPr>
          <w:rFonts w:eastAsia="Calibri" w:cstheme="minorHAnsi"/>
          <w:i/>
        </w:rPr>
      </w:pPr>
      <w:r w:rsidRPr="007E1EB9">
        <w:rPr>
          <w:rFonts w:eastAsia="Calibri" w:cstheme="minorHAnsi"/>
        </w:rPr>
        <w:t xml:space="preserve">.....................................................................    </w:t>
      </w:r>
      <w:r w:rsidRPr="007E1EB9">
        <w:rPr>
          <w:rFonts w:eastAsia="Calibri" w:cstheme="minorHAnsi"/>
        </w:rPr>
        <w:tab/>
      </w:r>
      <w:r w:rsidRPr="007E1EB9">
        <w:rPr>
          <w:rFonts w:eastAsia="Calibri" w:cstheme="minorHAnsi"/>
        </w:rPr>
        <w:tab/>
        <w:t xml:space="preserve">                </w:t>
      </w:r>
      <w:r w:rsidRPr="007E1EB9">
        <w:rPr>
          <w:rFonts w:eastAsia="Calibri" w:cstheme="minorHAnsi"/>
        </w:rPr>
        <w:tab/>
        <w:t xml:space="preserve">                </w:t>
      </w:r>
    </w:p>
    <w:p w:rsidR="004F6722" w:rsidRPr="007E1EB9" w:rsidRDefault="004F6722" w:rsidP="004F6722">
      <w:pPr>
        <w:spacing w:after="0" w:line="360" w:lineRule="auto"/>
        <w:rPr>
          <w:rFonts w:eastAsia="Calibri" w:cstheme="minorHAnsi"/>
          <w:i/>
          <w:sz w:val="18"/>
          <w:szCs w:val="18"/>
        </w:rPr>
      </w:pPr>
      <w:r w:rsidRPr="007E1EB9">
        <w:rPr>
          <w:rFonts w:eastAsia="Calibri" w:cstheme="minorHAnsi"/>
          <w:i/>
          <w:sz w:val="18"/>
          <w:szCs w:val="18"/>
        </w:rPr>
        <w:t xml:space="preserve">Nazwa (firma) albo imię i nazwisko, siedziba                                                               </w:t>
      </w:r>
    </w:p>
    <w:p w:rsidR="004F6722" w:rsidRPr="007E1EB9" w:rsidRDefault="004F6722" w:rsidP="004F6722">
      <w:pPr>
        <w:spacing w:after="0" w:line="360" w:lineRule="auto"/>
        <w:rPr>
          <w:rFonts w:eastAsia="Calibri" w:cstheme="minorHAnsi"/>
          <w:i/>
          <w:sz w:val="18"/>
          <w:szCs w:val="18"/>
        </w:rPr>
      </w:pPr>
      <w:r w:rsidRPr="007E1EB9">
        <w:rPr>
          <w:rFonts w:eastAsia="Calibri" w:cstheme="minorHAnsi"/>
          <w:i/>
          <w:sz w:val="18"/>
          <w:szCs w:val="18"/>
        </w:rPr>
        <w:t>albo miejsce zamieszkania i adres Wykonawcy</w:t>
      </w:r>
    </w:p>
    <w:p w:rsidR="004F6722" w:rsidRPr="007E1EB9" w:rsidRDefault="004F6722" w:rsidP="004F6722">
      <w:pPr>
        <w:spacing w:line="360" w:lineRule="auto"/>
        <w:ind w:left="5529"/>
        <w:jc w:val="right"/>
        <w:rPr>
          <w:rFonts w:cstheme="minorHAnsi"/>
          <w:b/>
          <w:color w:val="000000"/>
        </w:rPr>
      </w:pPr>
    </w:p>
    <w:p w:rsidR="004F6722" w:rsidRPr="007E1EB9" w:rsidRDefault="004F6722" w:rsidP="004F6722">
      <w:pPr>
        <w:spacing w:after="120" w:line="360" w:lineRule="auto"/>
        <w:jc w:val="center"/>
        <w:rPr>
          <w:rFonts w:cstheme="minorHAnsi"/>
          <w:b/>
          <w:u w:val="single"/>
        </w:rPr>
      </w:pPr>
    </w:p>
    <w:p w:rsidR="004F6722" w:rsidRPr="007E1EB9" w:rsidRDefault="004F6722" w:rsidP="004F6722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7E1EB9">
        <w:rPr>
          <w:rFonts w:cstheme="minorHAnsi"/>
          <w:b/>
          <w:u w:val="single"/>
        </w:rPr>
        <w:t xml:space="preserve">OŚWIADCZENIE  O  AKTUALNOŚCI  INFORMACJI </w:t>
      </w:r>
    </w:p>
    <w:p w:rsidR="004F6722" w:rsidRPr="007E1EB9" w:rsidRDefault="004F6722" w:rsidP="004F6722">
      <w:pPr>
        <w:spacing w:after="120" w:line="360" w:lineRule="auto"/>
        <w:jc w:val="center"/>
        <w:rPr>
          <w:rFonts w:cstheme="minorHAnsi"/>
          <w:b/>
          <w:u w:val="single"/>
        </w:rPr>
      </w:pPr>
    </w:p>
    <w:p w:rsidR="004F6722" w:rsidRPr="007E1EB9" w:rsidRDefault="004F6722" w:rsidP="004F6722">
      <w:pPr>
        <w:spacing w:line="360" w:lineRule="auto"/>
        <w:jc w:val="both"/>
        <w:rPr>
          <w:rFonts w:cstheme="minorHAnsi"/>
        </w:rPr>
      </w:pPr>
      <w:r w:rsidRPr="007E1EB9">
        <w:rPr>
          <w:rFonts w:cstheme="minorHAnsi"/>
        </w:rPr>
        <w:t xml:space="preserve">W związku ze złożeniem oferty w postępowaniu o udzielenie zamówienia publicznego </w:t>
      </w:r>
    </w:p>
    <w:p w:rsidR="004F6722" w:rsidRPr="007E1EB9" w:rsidRDefault="004F6722" w:rsidP="004F6722">
      <w:pPr>
        <w:spacing w:line="360" w:lineRule="auto"/>
        <w:jc w:val="both"/>
        <w:rPr>
          <w:rFonts w:cstheme="minorHAnsi"/>
          <w:b/>
        </w:rPr>
      </w:pPr>
      <w:r w:rsidRPr="007E1EB9">
        <w:rPr>
          <w:rFonts w:cstheme="minorHAnsi"/>
        </w:rPr>
        <w:t xml:space="preserve">nr </w:t>
      </w:r>
      <w:r w:rsidRPr="007E1EB9">
        <w:rPr>
          <w:rFonts w:cstheme="minorHAnsi"/>
          <w:b/>
          <w:color w:val="000000" w:themeColor="text1"/>
        </w:rPr>
        <w:t>AZP.25.1.</w:t>
      </w:r>
      <w:r>
        <w:rPr>
          <w:rFonts w:cstheme="minorHAnsi"/>
          <w:b/>
          <w:color w:val="000000" w:themeColor="text1"/>
        </w:rPr>
        <w:t>2.2025</w:t>
      </w:r>
      <w:r w:rsidRPr="007E1EB9">
        <w:rPr>
          <w:rFonts w:cstheme="minorHAnsi"/>
          <w:b/>
        </w:rPr>
        <w:t xml:space="preserve">, </w:t>
      </w:r>
      <w:r w:rsidRPr="007E1EB9">
        <w:rPr>
          <w:rFonts w:cstheme="minorHAnsi"/>
        </w:rPr>
        <w:t>prowadzonym przez Uniwersytet Medyczny w Białymstoku</w:t>
      </w:r>
    </w:p>
    <w:p w:rsidR="004F6722" w:rsidRPr="007E1EB9" w:rsidRDefault="004F6722" w:rsidP="004F6722">
      <w:pPr>
        <w:spacing w:line="360" w:lineRule="auto"/>
        <w:ind w:right="1701"/>
        <w:rPr>
          <w:rFonts w:cstheme="minorHAnsi"/>
        </w:rPr>
      </w:pPr>
    </w:p>
    <w:p w:rsidR="004F6722" w:rsidRPr="007E1EB9" w:rsidRDefault="004F6722" w:rsidP="004F6722">
      <w:pPr>
        <w:overflowPunct w:val="0"/>
        <w:autoSpaceDE w:val="0"/>
        <w:spacing w:line="360" w:lineRule="auto"/>
        <w:jc w:val="both"/>
        <w:textAlignment w:val="baseline"/>
        <w:rPr>
          <w:rFonts w:cstheme="minorHAnsi"/>
        </w:rPr>
      </w:pPr>
      <w:r w:rsidRPr="007E1EB9">
        <w:rPr>
          <w:rFonts w:cstheme="minorHAnsi"/>
        </w:rPr>
        <w:t xml:space="preserve">oświadczam, że: </w:t>
      </w:r>
    </w:p>
    <w:p w:rsidR="004F6722" w:rsidRPr="007E1EB9" w:rsidRDefault="004F6722" w:rsidP="004F6722">
      <w:pPr>
        <w:spacing w:line="360" w:lineRule="auto"/>
        <w:jc w:val="both"/>
        <w:rPr>
          <w:rFonts w:cstheme="minorHAnsi"/>
        </w:rPr>
      </w:pPr>
      <w:r w:rsidRPr="007E1EB9">
        <w:rPr>
          <w:rFonts w:cstheme="minorHAnsi"/>
          <w:b/>
        </w:rPr>
        <w:t xml:space="preserve">informacje zawarte w oświadczeniu, o którym mowa w art. 125 ust. 1 ustawy </w:t>
      </w:r>
      <w:proofErr w:type="spellStart"/>
      <w:r w:rsidRPr="007E1EB9">
        <w:rPr>
          <w:rFonts w:cstheme="minorHAnsi"/>
          <w:b/>
        </w:rPr>
        <w:t>Pzp</w:t>
      </w:r>
      <w:proofErr w:type="spellEnd"/>
      <w:r w:rsidRPr="007E1EB9">
        <w:rPr>
          <w:rFonts w:cstheme="minorHAnsi"/>
          <w:b/>
        </w:rPr>
        <w:t xml:space="preserve">, złożonym wraz </w:t>
      </w:r>
      <w:r w:rsidR="009657D9">
        <w:rPr>
          <w:rFonts w:cstheme="minorHAnsi"/>
          <w:b/>
        </w:rPr>
        <w:br/>
      </w:r>
      <w:bookmarkStart w:id="0" w:name="_GoBack"/>
      <w:bookmarkEnd w:id="0"/>
      <w:r w:rsidRPr="007E1EB9">
        <w:rPr>
          <w:rFonts w:cstheme="minorHAnsi"/>
          <w:b/>
        </w:rPr>
        <w:t>z ofertą,  w zakresie podstaw wykluczenia</w:t>
      </w:r>
      <w:r w:rsidRPr="007E1EB9">
        <w:rPr>
          <w:rFonts w:cstheme="minorHAnsi"/>
        </w:rPr>
        <w:t>:</w:t>
      </w:r>
    </w:p>
    <w:p w:rsidR="004F6722" w:rsidRPr="007E1EB9" w:rsidRDefault="00AE7906" w:rsidP="004F6722">
      <w:pPr>
        <w:numPr>
          <w:ilvl w:val="4"/>
          <w:numId w:val="2"/>
        </w:numPr>
        <w:suppressAutoHyphens/>
        <w:overflowPunct w:val="0"/>
        <w:autoSpaceDE w:val="0"/>
        <w:spacing w:after="0" w:line="360" w:lineRule="auto"/>
        <w:contextualSpacing/>
        <w:jc w:val="both"/>
        <w:textAlignment w:val="baseline"/>
        <w:rPr>
          <w:rFonts w:eastAsiaTheme="minorEastAsia" w:cstheme="minorHAnsi"/>
          <w:lang w:val="cs-CZ" w:eastAsia="pl-PL"/>
        </w:rPr>
      </w:pPr>
      <w:hyperlink r:id="rId7" w:anchor="/document/17337528?unitId=art(108)ust(1)pkt(3)&amp;cm=DOCUMENT" w:history="1">
        <w:r w:rsidR="004F6722" w:rsidRPr="007E1EB9">
          <w:rPr>
            <w:rFonts w:eastAsiaTheme="minorEastAsia" w:cstheme="minorHAnsi"/>
            <w:color w:val="0563C1" w:themeColor="hyperlink"/>
            <w:u w:val="single"/>
            <w:lang w:val="cs-CZ" w:eastAsia="pl-PL"/>
          </w:rPr>
          <w:t>art. 108 ust. 1 pkt 3</w:t>
        </w:r>
      </w:hyperlink>
      <w:r w:rsidR="004F6722" w:rsidRPr="007E1EB9">
        <w:rPr>
          <w:rFonts w:eastAsiaTheme="minorEastAsia" w:cstheme="minorHAnsi"/>
          <w:lang w:val="cs-CZ" w:eastAsia="pl-PL"/>
        </w:rPr>
        <w:t xml:space="preserve"> ustawy Pzp,</w:t>
      </w:r>
    </w:p>
    <w:p w:rsidR="004F6722" w:rsidRPr="007E1EB9" w:rsidRDefault="00AE7906" w:rsidP="004F6722">
      <w:pPr>
        <w:numPr>
          <w:ilvl w:val="4"/>
          <w:numId w:val="2"/>
        </w:numPr>
        <w:suppressAutoHyphens/>
        <w:overflowPunct w:val="0"/>
        <w:autoSpaceDE w:val="0"/>
        <w:spacing w:after="0" w:line="360" w:lineRule="auto"/>
        <w:contextualSpacing/>
        <w:jc w:val="both"/>
        <w:textAlignment w:val="baseline"/>
        <w:rPr>
          <w:rFonts w:eastAsiaTheme="minorEastAsia" w:cstheme="minorHAnsi"/>
          <w:lang w:val="cs-CZ" w:eastAsia="pl-PL"/>
        </w:rPr>
      </w:pPr>
      <w:hyperlink r:id="rId8" w:anchor="/document/17337528?unitId=art(108)ust(1)pkt(4)&amp;cm=DOCUMENT" w:history="1">
        <w:r w:rsidR="004F6722" w:rsidRPr="007E1EB9">
          <w:rPr>
            <w:rFonts w:eastAsiaTheme="minorEastAsia" w:cstheme="minorHAnsi"/>
            <w:color w:val="0563C1" w:themeColor="hyperlink"/>
            <w:u w:val="single"/>
            <w:lang w:val="cs-CZ" w:eastAsia="pl-PL"/>
          </w:rPr>
          <w:t>art. 108 ust. 1 pkt 4</w:t>
        </w:r>
      </w:hyperlink>
      <w:r w:rsidR="004F6722" w:rsidRPr="007E1EB9">
        <w:rPr>
          <w:rFonts w:eastAsiaTheme="minorEastAsia" w:cstheme="minorHAnsi"/>
          <w:lang w:val="cs-CZ" w:eastAsia="pl-PL"/>
        </w:rPr>
        <w:t xml:space="preserve"> ustawy Pzp, dotyczących orzeczenia zakazu ubiegania się </w:t>
      </w:r>
      <w:r w:rsidR="004F6722" w:rsidRPr="007E1EB9">
        <w:rPr>
          <w:rFonts w:eastAsiaTheme="minorEastAsia" w:cstheme="minorHAnsi"/>
          <w:lang w:val="cs-CZ" w:eastAsia="pl-PL"/>
        </w:rPr>
        <w:br/>
        <w:t>o zamówienie publiczne tytułem środka zapobiegawczego,</w:t>
      </w:r>
    </w:p>
    <w:p w:rsidR="004F6722" w:rsidRPr="007E1EB9" w:rsidRDefault="00AE7906" w:rsidP="004F6722">
      <w:pPr>
        <w:numPr>
          <w:ilvl w:val="4"/>
          <w:numId w:val="2"/>
        </w:numPr>
        <w:suppressAutoHyphens/>
        <w:overflowPunct w:val="0"/>
        <w:autoSpaceDE w:val="0"/>
        <w:spacing w:after="0" w:line="360" w:lineRule="auto"/>
        <w:contextualSpacing/>
        <w:jc w:val="both"/>
        <w:textAlignment w:val="baseline"/>
        <w:rPr>
          <w:rFonts w:eastAsiaTheme="minorEastAsia" w:cstheme="minorHAnsi"/>
          <w:lang w:val="cs-CZ" w:eastAsia="pl-PL"/>
        </w:rPr>
      </w:pPr>
      <w:hyperlink r:id="rId9" w:anchor="/document/17337528?unitId=art(108)ust(1)pkt(5)&amp;cm=DOCUMENT" w:history="1">
        <w:r w:rsidR="004F6722" w:rsidRPr="007E1EB9">
          <w:rPr>
            <w:rFonts w:eastAsiaTheme="minorEastAsia" w:cstheme="minorHAnsi"/>
            <w:color w:val="0563C1" w:themeColor="hyperlink"/>
            <w:u w:val="single"/>
            <w:lang w:val="cs-CZ" w:eastAsia="pl-PL"/>
          </w:rPr>
          <w:t>art. 108 ust. 1 pkt 5</w:t>
        </w:r>
      </w:hyperlink>
      <w:r w:rsidR="004F6722" w:rsidRPr="007E1EB9">
        <w:rPr>
          <w:rFonts w:eastAsiaTheme="minorEastAsia" w:cstheme="minorHAnsi"/>
          <w:lang w:val="cs-CZ" w:eastAsia="pl-PL"/>
        </w:rPr>
        <w:t xml:space="preserve"> ustawy Pzp, dotyczących zawarcia z innymi wykonawcami porozumienia mającego na celu zakłócenie konkurencji,</w:t>
      </w:r>
    </w:p>
    <w:p w:rsidR="004F6722" w:rsidRPr="007E1EB9" w:rsidRDefault="00AE7906" w:rsidP="004F6722">
      <w:pPr>
        <w:numPr>
          <w:ilvl w:val="4"/>
          <w:numId w:val="2"/>
        </w:numPr>
        <w:suppressAutoHyphens/>
        <w:overflowPunct w:val="0"/>
        <w:autoSpaceDE w:val="0"/>
        <w:spacing w:after="0" w:line="360" w:lineRule="auto"/>
        <w:contextualSpacing/>
        <w:jc w:val="both"/>
        <w:textAlignment w:val="baseline"/>
        <w:rPr>
          <w:rFonts w:eastAsiaTheme="minorEastAsia" w:cstheme="minorHAnsi"/>
          <w:lang w:val="cs-CZ" w:eastAsia="pl-PL"/>
        </w:rPr>
      </w:pPr>
      <w:hyperlink r:id="rId10" w:anchor="/document/17337528?unitId=art(108)ust(1)pkt(6)&amp;cm=DOCUMENT" w:history="1">
        <w:r w:rsidR="004F6722" w:rsidRPr="007E1EB9">
          <w:rPr>
            <w:rFonts w:eastAsiaTheme="minorEastAsia" w:cstheme="minorHAnsi"/>
            <w:color w:val="0563C1" w:themeColor="hyperlink"/>
            <w:u w:val="single"/>
            <w:lang w:val="cs-CZ" w:eastAsia="pl-PL"/>
          </w:rPr>
          <w:t>art. 108 ust. 1 pkt 6</w:t>
        </w:r>
      </w:hyperlink>
      <w:r w:rsidR="004F6722" w:rsidRPr="007E1EB9">
        <w:rPr>
          <w:rFonts w:eastAsiaTheme="minorEastAsia" w:cstheme="minorHAnsi"/>
          <w:lang w:val="cs-CZ" w:eastAsia="pl-PL"/>
        </w:rPr>
        <w:t xml:space="preserve"> ustawy Pzp,</w:t>
      </w:r>
    </w:p>
    <w:p w:rsidR="004F6722" w:rsidRPr="007E1EB9" w:rsidRDefault="004F6722" w:rsidP="004F6722">
      <w:pPr>
        <w:spacing w:line="360" w:lineRule="auto"/>
        <w:jc w:val="both"/>
        <w:rPr>
          <w:rFonts w:cstheme="minorHAnsi"/>
          <w:b/>
          <w:bCs/>
          <w:u w:val="single"/>
        </w:rPr>
      </w:pPr>
    </w:p>
    <w:p w:rsidR="004F6722" w:rsidRPr="007E1EB9" w:rsidRDefault="004F6722" w:rsidP="004F6722">
      <w:pPr>
        <w:spacing w:line="360" w:lineRule="auto"/>
        <w:jc w:val="both"/>
        <w:rPr>
          <w:rFonts w:cstheme="minorHAnsi"/>
          <w:i/>
          <w:strike/>
          <w:color w:val="FF0000"/>
        </w:rPr>
      </w:pPr>
      <w:r w:rsidRPr="007E1EB9">
        <w:rPr>
          <w:rFonts w:cstheme="minorHAnsi"/>
          <w:b/>
          <w:bCs/>
          <w:u w:val="single"/>
        </w:rPr>
        <w:t xml:space="preserve">są nadal aktualne. </w:t>
      </w:r>
    </w:p>
    <w:p w:rsidR="004F6722" w:rsidRPr="007E1EB9" w:rsidRDefault="004F6722" w:rsidP="004F6722">
      <w:pPr>
        <w:rPr>
          <w:rFonts w:cstheme="minorHAnsi"/>
          <w:b/>
        </w:rPr>
      </w:pPr>
    </w:p>
    <w:p w:rsidR="004F6722" w:rsidRPr="007E1EB9" w:rsidRDefault="004F6722" w:rsidP="004F6722">
      <w:pPr>
        <w:rPr>
          <w:rFonts w:cstheme="minorHAnsi"/>
          <w:b/>
        </w:rPr>
      </w:pPr>
    </w:p>
    <w:p w:rsidR="004F6722" w:rsidRPr="007E1EB9" w:rsidRDefault="004F6722" w:rsidP="004F6722">
      <w:pPr>
        <w:rPr>
          <w:rFonts w:cstheme="minorHAnsi"/>
          <w:b/>
        </w:rPr>
      </w:pPr>
    </w:p>
    <w:p w:rsidR="004F6722" w:rsidRPr="007E1EB9" w:rsidRDefault="004F6722" w:rsidP="004F6722">
      <w:pPr>
        <w:rPr>
          <w:rFonts w:cstheme="minorHAnsi"/>
          <w:b/>
        </w:rPr>
      </w:pPr>
    </w:p>
    <w:p w:rsidR="004F6722" w:rsidRPr="007E1EB9" w:rsidRDefault="004F6722" w:rsidP="004F6722">
      <w:pPr>
        <w:rPr>
          <w:rFonts w:cstheme="minorHAnsi"/>
          <w:i/>
        </w:rPr>
      </w:pPr>
    </w:p>
    <w:p w:rsidR="004F6722" w:rsidRPr="007E1EB9" w:rsidRDefault="004F6722" w:rsidP="004F6722">
      <w:pPr>
        <w:shd w:val="clear" w:color="auto" w:fill="FFFFFF"/>
        <w:tabs>
          <w:tab w:val="left" w:pos="900"/>
          <w:tab w:val="left" w:pos="4536"/>
        </w:tabs>
        <w:ind w:right="422"/>
        <w:jc w:val="right"/>
        <w:rPr>
          <w:rFonts w:cstheme="minorHAnsi"/>
          <w:i/>
        </w:rPr>
      </w:pPr>
      <w:r w:rsidRPr="007E1EB9">
        <w:rPr>
          <w:rFonts w:cstheme="minorHAnsi"/>
          <w:i/>
        </w:rPr>
        <w:tab/>
        <w:t xml:space="preserve">       kwalifikowany podpis elektroniczny Wykonawcy</w:t>
      </w:r>
    </w:p>
    <w:p w:rsidR="004F6722" w:rsidRPr="008F5C14" w:rsidRDefault="004F6722" w:rsidP="004F6722">
      <w:pPr>
        <w:tabs>
          <w:tab w:val="left" w:pos="720"/>
        </w:tabs>
        <w:suppressAutoHyphens/>
        <w:spacing w:after="0" w:line="360" w:lineRule="auto"/>
        <w:ind w:left="720"/>
        <w:rPr>
          <w:rFonts w:eastAsia="Times New Roman" w:cstheme="minorHAnsi"/>
          <w:b/>
          <w:lang w:eastAsia="ar-SA"/>
        </w:rPr>
      </w:pPr>
    </w:p>
    <w:p w:rsidR="007C3486" w:rsidRDefault="007C3486"/>
    <w:sectPr w:rsidR="007C3486" w:rsidSect="00610068">
      <w:headerReference w:type="default" r:id="rId11"/>
      <w:footerReference w:type="default" r:id="rId12"/>
      <w:pgSz w:w="11906" w:h="16838"/>
      <w:pgMar w:top="1702" w:right="1417" w:bottom="851" w:left="1417" w:header="85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7906" w:rsidRDefault="00AE7906">
      <w:pPr>
        <w:spacing w:after="0" w:line="240" w:lineRule="auto"/>
      </w:pPr>
      <w:r>
        <w:separator/>
      </w:r>
    </w:p>
  </w:endnote>
  <w:endnote w:type="continuationSeparator" w:id="0">
    <w:p w:rsidR="00AE7906" w:rsidRDefault="00AE79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504F" w:rsidRPr="001F504F" w:rsidRDefault="004F6722" w:rsidP="00BA2649">
    <w:pPr>
      <w:pStyle w:val="Nagwek"/>
      <w:jc w:val="center"/>
      <w:rPr>
        <w:rFonts w:ascii="Calibri" w:eastAsia="Times New Roman" w:hAnsi="Calibri" w:cs="Times New Roman"/>
        <w:sz w:val="16"/>
        <w:szCs w:val="16"/>
        <w:lang w:eastAsia="pl-PL"/>
      </w:rPr>
    </w:pPr>
    <w:bookmarkStart w:id="1" w:name="_Hlk63320999"/>
    <w:bookmarkStart w:id="2" w:name="_Hlk63321000"/>
    <w:r>
      <w:rPr>
        <w:noProof/>
        <w:lang w:eastAsia="pl-PL"/>
      </w:rPr>
      <w:t xml:space="preserve">   </w:t>
    </w:r>
    <w:bookmarkEnd w:id="1"/>
    <w:bookmarkEnd w:id="2"/>
  </w:p>
  <w:p w:rsidR="001F504F" w:rsidRDefault="00AE7906" w:rsidP="001F504F">
    <w:pPr>
      <w:pStyle w:val="Nagwek"/>
      <w:jc w:val="center"/>
      <w:rPr>
        <w:rFonts w:ascii="Calibri" w:hAnsi="Calibri"/>
        <w:noProof/>
        <w:sz w:val="16"/>
        <w:szCs w:val="16"/>
      </w:rPr>
    </w:pPr>
  </w:p>
  <w:p w:rsidR="00F736E5" w:rsidRDefault="00AE7906" w:rsidP="00635659">
    <w:pPr>
      <w:pStyle w:val="Nagwek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7906" w:rsidRDefault="00AE7906">
      <w:pPr>
        <w:spacing w:after="0" w:line="240" w:lineRule="auto"/>
      </w:pPr>
      <w:r>
        <w:separator/>
      </w:r>
    </w:p>
  </w:footnote>
  <w:footnote w:type="continuationSeparator" w:id="0">
    <w:p w:rsidR="00AE7906" w:rsidRDefault="00AE79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36E5" w:rsidRDefault="00AE7906">
    <w:pPr>
      <w:pStyle w:val="Nagwek"/>
    </w:pPr>
    <w:sdt>
      <w:sdtPr>
        <w:id w:val="-922412665"/>
        <w:docPartObj>
          <w:docPartGallery w:val="Page Numbers (Margins)"/>
          <w:docPartUnique/>
        </w:docPartObj>
      </w:sdtPr>
      <w:sdtEndPr/>
      <w:sdtContent>
        <w:r w:rsidR="004F6722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0A1A3441" wp14:editId="2A5350BF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36E5" w:rsidRDefault="004F6722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 w:rsidR="009657D9" w:rsidRPr="009657D9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A1A3441" id="Prostokąt 1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:rsidR="00F736E5" w:rsidRDefault="004F6722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 w:rsidR="009657D9" w:rsidRPr="009657D9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  <w:p w:rsidR="00F736E5" w:rsidRDefault="00AE790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851B6"/>
    <w:multiLevelType w:val="multilevel"/>
    <w:tmpl w:val="6F60154A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1D8443F"/>
    <w:multiLevelType w:val="hybridMultilevel"/>
    <w:tmpl w:val="65B436E0"/>
    <w:lvl w:ilvl="0" w:tplc="82349B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79B"/>
    <w:rsid w:val="00016AA7"/>
    <w:rsid w:val="001F5758"/>
    <w:rsid w:val="004F6722"/>
    <w:rsid w:val="007C3486"/>
    <w:rsid w:val="009657D9"/>
    <w:rsid w:val="00AE7906"/>
    <w:rsid w:val="00C46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AA55DC-BF2D-4E37-B53D-68939052E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6722"/>
    <w:pPr>
      <w:spacing w:after="160"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4F67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4F6722"/>
  </w:style>
  <w:style w:type="paragraph" w:styleId="Stopka">
    <w:name w:val="footer"/>
    <w:basedOn w:val="Normalny"/>
    <w:link w:val="StopkaZnak"/>
    <w:uiPriority w:val="99"/>
    <w:unhideWhenUsed/>
    <w:rsid w:val="004F67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6722"/>
  </w:style>
  <w:style w:type="paragraph" w:styleId="Tekstdymka">
    <w:name w:val="Balloon Text"/>
    <w:basedOn w:val="Normalny"/>
    <w:link w:val="TekstdymkaZnak"/>
    <w:uiPriority w:val="99"/>
    <w:semiHidden/>
    <w:unhideWhenUsed/>
    <w:rsid w:val="00965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57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Uniwesytet Medyczny w Bialymstoku</Company>
  <LinksUpToDate>false</LinksUpToDate>
  <CharactersWithSpaces>1449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Samsonowicz-Łęczycka</dc:creator>
  <cp:keywords/>
  <dc:description/>
  <cp:lastModifiedBy>Elżbieta Samsonowicz-Łęczycka</cp:lastModifiedBy>
  <cp:revision>5</cp:revision>
  <cp:lastPrinted>2025-01-08T08:04:00Z</cp:lastPrinted>
  <dcterms:created xsi:type="dcterms:W3CDTF">2025-01-03T12:13:00Z</dcterms:created>
  <dcterms:modified xsi:type="dcterms:W3CDTF">2025-01-08T08:04:00Z</dcterms:modified>
</cp:coreProperties>
</file>