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BAB7C" w14:textId="7B566BB7" w:rsidR="005B2E08" w:rsidRPr="00E23D2D" w:rsidRDefault="00984EC5" w:rsidP="00E23D2D">
      <w:pPr>
        <w:pStyle w:val="Nagwek2"/>
        <w:jc w:val="right"/>
        <w:rPr>
          <w:rFonts w:ascii="Arial" w:hAnsi="Arial" w:cs="Arial"/>
          <w:b/>
          <w:u w:val="single"/>
        </w:rPr>
      </w:pPr>
      <w:r w:rsidRPr="00E23D2D">
        <w:rPr>
          <w:rFonts w:ascii="Arial" w:hAnsi="Arial" w:cs="Arial"/>
        </w:rPr>
        <w:t xml:space="preserve">                                                                             </w:t>
      </w:r>
      <w:r w:rsidR="00323763">
        <w:rPr>
          <w:rFonts w:ascii="Arial" w:hAnsi="Arial" w:cs="Arial"/>
          <w:b/>
          <w:u w:val="single"/>
        </w:rPr>
        <w:t xml:space="preserve">Załącznik nr </w:t>
      </w:r>
      <w:r w:rsidR="001F3913">
        <w:rPr>
          <w:rFonts w:ascii="Arial" w:hAnsi="Arial" w:cs="Arial"/>
          <w:b/>
          <w:u w:val="single"/>
        </w:rPr>
        <w:t>2</w:t>
      </w:r>
      <w:r w:rsidR="00323763">
        <w:rPr>
          <w:rFonts w:ascii="Arial" w:hAnsi="Arial" w:cs="Arial"/>
          <w:b/>
          <w:u w:val="single"/>
        </w:rPr>
        <w:t xml:space="preserve"> do S</w:t>
      </w:r>
      <w:r w:rsidRPr="00E23D2D">
        <w:rPr>
          <w:rFonts w:ascii="Arial" w:hAnsi="Arial" w:cs="Arial"/>
          <w:b/>
          <w:u w:val="single"/>
        </w:rPr>
        <w:t>WZ</w:t>
      </w:r>
    </w:p>
    <w:p w14:paraId="62B2BAC3" w14:textId="23E4E5F1" w:rsidR="00323763" w:rsidRDefault="00323763">
      <w:pPr>
        <w:pStyle w:val="Nagwek2"/>
        <w:rPr>
          <w:rFonts w:ascii="Arial" w:hAnsi="Arial" w:cs="Arial"/>
          <w:b/>
        </w:rPr>
      </w:pPr>
    </w:p>
    <w:p w14:paraId="1F5624B8" w14:textId="77777777" w:rsidR="004C3ABE" w:rsidRPr="004C3ABE" w:rsidRDefault="004C3ABE" w:rsidP="004C3ABE"/>
    <w:p w14:paraId="7DB3A6A0" w14:textId="7C15BAAA" w:rsidR="00977DA5" w:rsidRDefault="004C3ABE">
      <w:pPr>
        <w:pStyle w:val="Nagwek2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i nazwa Wykonawcy: ……………………………………………………………………………………</w:t>
      </w:r>
    </w:p>
    <w:p w14:paraId="68A70E95" w14:textId="6BE749A9" w:rsidR="004C3ABE" w:rsidRDefault="004C3ABE" w:rsidP="004C3ABE"/>
    <w:p w14:paraId="2301C8F0" w14:textId="16867270" w:rsidR="004C3ABE" w:rsidRDefault="004C3ABE" w:rsidP="004C3ABE"/>
    <w:p w14:paraId="3EE0DE99" w14:textId="53C857FE" w:rsidR="004C3ABE" w:rsidRDefault="004C3ABE" w:rsidP="004C3ABE"/>
    <w:p w14:paraId="47E47EE5" w14:textId="77777777" w:rsidR="004C3ABE" w:rsidRPr="004C3ABE" w:rsidRDefault="004C3ABE" w:rsidP="004C3ABE"/>
    <w:p w14:paraId="1F6E10A7" w14:textId="1F55A9C7" w:rsidR="00977DA5" w:rsidRPr="00866C94" w:rsidRDefault="005B2E08" w:rsidP="00866C94">
      <w:pPr>
        <w:pStyle w:val="Nagwek2"/>
        <w:rPr>
          <w:rFonts w:ascii="Arial" w:hAnsi="Arial" w:cs="Arial"/>
          <w:b/>
          <w:u w:val="single"/>
        </w:rPr>
      </w:pPr>
      <w:r w:rsidRPr="00AE63E5">
        <w:rPr>
          <w:rFonts w:ascii="Arial" w:hAnsi="Arial" w:cs="Arial"/>
          <w:b/>
        </w:rPr>
        <w:t xml:space="preserve">FORMULARZ </w:t>
      </w:r>
      <w:r w:rsidR="00764CF7" w:rsidRPr="00AE63E5">
        <w:rPr>
          <w:rFonts w:ascii="Arial" w:hAnsi="Arial" w:cs="Arial"/>
          <w:b/>
        </w:rPr>
        <w:t>OFERTOWY</w:t>
      </w:r>
      <w:r w:rsidR="00E13177">
        <w:rPr>
          <w:rFonts w:ascii="Arial" w:hAnsi="Arial" w:cs="Arial"/>
          <w:b/>
        </w:rPr>
        <w:t xml:space="preserve"> </w:t>
      </w:r>
    </w:p>
    <w:p w14:paraId="5C818858" w14:textId="77777777" w:rsidR="00764CF7" w:rsidRPr="00AE63E5" w:rsidRDefault="00764CF7" w:rsidP="00461140">
      <w:pPr>
        <w:jc w:val="both"/>
        <w:rPr>
          <w:rFonts w:ascii="Arial" w:hAnsi="Arial" w:cs="Arial"/>
        </w:rPr>
      </w:pPr>
    </w:p>
    <w:p w14:paraId="74B9A8EB" w14:textId="44303878" w:rsidR="005F553E" w:rsidRPr="006511EB" w:rsidRDefault="005246BC" w:rsidP="006511EB">
      <w:pPr>
        <w:shd w:val="clear" w:color="auto" w:fill="FFFFFF" w:themeFill="background1"/>
        <w:jc w:val="center"/>
        <w:rPr>
          <w:rFonts w:ascii="Arial" w:hAnsi="Arial" w:cs="Arial"/>
          <w:b/>
          <w:sz w:val="20"/>
          <w:shd w:val="clear" w:color="auto" w:fill="FFFFFF" w:themeFill="background1"/>
        </w:rPr>
      </w:pPr>
      <w:r w:rsidRPr="00FB7AB4">
        <w:rPr>
          <w:rFonts w:ascii="Arial" w:hAnsi="Arial" w:cs="Arial"/>
          <w:sz w:val="20"/>
        </w:rPr>
        <w:t>przystępując do postępowania o udzielenie zamówienia publicznego</w:t>
      </w:r>
      <w:r w:rsidR="00E13177">
        <w:rPr>
          <w:rFonts w:ascii="Arial" w:hAnsi="Arial" w:cs="Arial"/>
          <w:sz w:val="20"/>
        </w:rPr>
        <w:t xml:space="preserve"> w trybie</w:t>
      </w:r>
      <w:r w:rsidR="00E13177" w:rsidRPr="00E13177">
        <w:rPr>
          <w:rFonts w:ascii="Arial" w:hAnsi="Arial" w:cs="Arial"/>
          <w:sz w:val="20"/>
        </w:rPr>
        <w:t xml:space="preserve"> </w:t>
      </w:r>
      <w:r w:rsidR="00E13177" w:rsidRPr="0092178F">
        <w:rPr>
          <w:rFonts w:ascii="Arial" w:hAnsi="Arial" w:cs="Arial"/>
          <w:sz w:val="20"/>
        </w:rPr>
        <w:t>podstawowy</w:t>
      </w:r>
      <w:r w:rsidR="00E13177">
        <w:rPr>
          <w:rFonts w:ascii="Arial" w:hAnsi="Arial" w:cs="Arial"/>
          <w:sz w:val="20"/>
        </w:rPr>
        <w:t xml:space="preserve">m  z możliwością </w:t>
      </w:r>
      <w:r w:rsidR="00E13177" w:rsidRPr="001F15C1">
        <w:rPr>
          <w:rFonts w:ascii="Arial" w:hAnsi="Arial" w:cs="Arial"/>
          <w:sz w:val="20"/>
        </w:rPr>
        <w:t>przeprowadze</w:t>
      </w:r>
      <w:r w:rsidR="00E13177">
        <w:rPr>
          <w:rFonts w:ascii="Arial" w:hAnsi="Arial" w:cs="Arial"/>
          <w:sz w:val="20"/>
        </w:rPr>
        <w:t>nia negocjacji</w:t>
      </w:r>
      <w:r w:rsidRPr="00FB7AB4">
        <w:rPr>
          <w:rFonts w:ascii="Arial" w:hAnsi="Arial" w:cs="Arial"/>
          <w:sz w:val="20"/>
        </w:rPr>
        <w:t xml:space="preserve"> </w:t>
      </w:r>
      <w:r w:rsidR="00461140" w:rsidRPr="00CF0A6C">
        <w:rPr>
          <w:rFonts w:ascii="Arial" w:hAnsi="Arial" w:cs="Arial"/>
          <w:sz w:val="20"/>
          <w:shd w:val="clear" w:color="auto" w:fill="FFFFFF" w:themeFill="background1"/>
        </w:rPr>
        <w:t>na</w:t>
      </w:r>
      <w:r w:rsidR="005E5903" w:rsidRPr="00CF0A6C">
        <w:rPr>
          <w:rFonts w:ascii="Arial" w:hAnsi="Arial" w:cs="Arial"/>
          <w:sz w:val="20"/>
          <w:shd w:val="clear" w:color="auto" w:fill="FFFFFF" w:themeFill="background1"/>
        </w:rPr>
        <w:t xml:space="preserve"> </w:t>
      </w:r>
      <w:r w:rsidRPr="00CF0A6C">
        <w:rPr>
          <w:rFonts w:ascii="Arial" w:hAnsi="Arial" w:cs="Arial"/>
          <w:sz w:val="20"/>
          <w:shd w:val="clear" w:color="auto" w:fill="FFFFFF" w:themeFill="background1"/>
        </w:rPr>
        <w:t>„</w:t>
      </w:r>
      <w:r w:rsidR="006511EB" w:rsidRPr="006511EB">
        <w:rPr>
          <w:rFonts w:ascii="Arial" w:hAnsi="Arial" w:cs="Arial"/>
          <w:b/>
          <w:sz w:val="20"/>
          <w:shd w:val="clear" w:color="auto" w:fill="FFFFFF" w:themeFill="background1"/>
        </w:rPr>
        <w:t>Zagospodarowanie terenu w komp</w:t>
      </w:r>
      <w:r w:rsidR="006511EB">
        <w:rPr>
          <w:rFonts w:ascii="Arial" w:hAnsi="Arial" w:cs="Arial"/>
          <w:b/>
          <w:sz w:val="20"/>
          <w:shd w:val="clear" w:color="auto" w:fill="FFFFFF" w:themeFill="background1"/>
        </w:rPr>
        <w:t xml:space="preserve">leksie wojskowym  w Grudziądzu </w:t>
      </w:r>
      <w:r w:rsidR="006511EB" w:rsidRPr="006511EB">
        <w:rPr>
          <w:rFonts w:ascii="Arial" w:hAnsi="Arial" w:cs="Arial"/>
          <w:b/>
          <w:sz w:val="20"/>
          <w:shd w:val="clear" w:color="auto" w:fill="FFFFFF" w:themeFill="background1"/>
        </w:rPr>
        <w:t>przy ul. Czwartaków 3</w:t>
      </w:r>
      <w:r w:rsidR="00E52079" w:rsidRPr="00CF0A6C">
        <w:rPr>
          <w:rFonts w:ascii="Arial" w:hAnsi="Arial" w:cs="Arial"/>
          <w:b/>
          <w:bCs/>
          <w:sz w:val="20"/>
          <w:shd w:val="clear" w:color="auto" w:fill="FFFFFF" w:themeFill="background1"/>
        </w:rPr>
        <w:t>”</w:t>
      </w:r>
      <w:r w:rsidR="000821AD" w:rsidRPr="00CF0A6C">
        <w:rPr>
          <w:rFonts w:ascii="Arial" w:hAnsi="Arial" w:cs="Arial"/>
          <w:b/>
          <w:bCs/>
          <w:sz w:val="20"/>
        </w:rPr>
        <w:t xml:space="preserve"> </w:t>
      </w:r>
      <w:r w:rsidR="006511EB">
        <w:rPr>
          <w:rFonts w:ascii="Arial" w:hAnsi="Arial" w:cs="Arial"/>
          <w:b/>
          <w:bCs/>
          <w:sz w:val="20"/>
        </w:rPr>
        <w:t>89</w:t>
      </w:r>
      <w:r w:rsidR="00CF0A6C">
        <w:rPr>
          <w:rFonts w:ascii="Arial" w:hAnsi="Arial" w:cs="Arial"/>
          <w:b/>
          <w:bCs/>
          <w:sz w:val="20"/>
        </w:rPr>
        <w:t xml:space="preserve">/2024 </w:t>
      </w:r>
      <w:r w:rsidRPr="00FB7AB4">
        <w:rPr>
          <w:rFonts w:ascii="Arial" w:hAnsi="Arial" w:cs="Arial"/>
          <w:sz w:val="20"/>
        </w:rPr>
        <w:t xml:space="preserve">po  zapoznaniu  się  z  opisem  przedmiotu zamówienia i uwarunkowaniami zawartymi w SWZ oraz </w:t>
      </w:r>
      <w:r w:rsidR="00CC6AEB">
        <w:rPr>
          <w:rFonts w:ascii="Arial" w:hAnsi="Arial" w:cs="Arial"/>
          <w:sz w:val="20"/>
        </w:rPr>
        <w:t xml:space="preserve">projektowanych </w:t>
      </w:r>
      <w:r w:rsidR="00BA585B">
        <w:rPr>
          <w:rFonts w:ascii="Arial" w:hAnsi="Arial" w:cs="Arial"/>
          <w:sz w:val="20"/>
        </w:rPr>
        <w:t>postanowieniach</w:t>
      </w:r>
      <w:r w:rsidR="00764CF7" w:rsidRPr="00FB7AB4">
        <w:rPr>
          <w:rFonts w:ascii="Arial" w:hAnsi="Arial" w:cs="Arial"/>
          <w:sz w:val="20"/>
        </w:rPr>
        <w:t xml:space="preserve"> umowy </w:t>
      </w:r>
      <w:r w:rsidRPr="00FB7AB4">
        <w:rPr>
          <w:rFonts w:ascii="Arial" w:hAnsi="Arial" w:cs="Arial"/>
          <w:sz w:val="20"/>
        </w:rPr>
        <w:t>oferuję wykonanie zamówienia po następujących cenach zgodnie ze sposobem i zasadami obliczania  poszczególnych cen  następująco:</w:t>
      </w:r>
    </w:p>
    <w:p w14:paraId="38BD551A" w14:textId="77777777" w:rsidR="00866C94" w:rsidRPr="00866C94" w:rsidRDefault="00866C94" w:rsidP="00866C94">
      <w:pPr>
        <w:spacing w:line="276" w:lineRule="auto"/>
        <w:ind w:left="-142"/>
        <w:jc w:val="both"/>
        <w:rPr>
          <w:rFonts w:ascii="Arial" w:hAnsi="Arial" w:cs="Arial"/>
          <w:sz w:val="20"/>
          <w:u w:val="single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1"/>
        <w:gridCol w:w="1401"/>
        <w:gridCol w:w="1401"/>
        <w:gridCol w:w="2197"/>
        <w:gridCol w:w="1966"/>
        <w:gridCol w:w="1638"/>
        <w:gridCol w:w="2590"/>
      </w:tblGrid>
      <w:tr w:rsidR="003C0F78" w:rsidRPr="00AE63E5" w14:paraId="6769C0A3" w14:textId="77777777" w:rsidTr="00F327B6">
        <w:trPr>
          <w:trHeight w:val="557"/>
          <w:jc w:val="center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1922966" w14:textId="77777777" w:rsidR="003C0F78" w:rsidRPr="00AE63E5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DC9CED7" w14:textId="792CB043" w:rsidR="003C0F78" w:rsidRPr="00AE63E5" w:rsidRDefault="009F24B1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JM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3D10B" w14:textId="725D2E63" w:rsidR="00251225" w:rsidRDefault="00251225" w:rsidP="0025122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I</w:t>
            </w:r>
            <w:r w:rsidR="009F24B1">
              <w:rPr>
                <w:rFonts w:ascii="Arial" w:hAnsi="Arial" w:cs="Arial"/>
                <w:b/>
                <w:bCs/>
                <w:sz w:val="18"/>
                <w:szCs w:val="18"/>
              </w:rPr>
              <w:t>lość</w:t>
            </w:r>
          </w:p>
          <w:p w14:paraId="7BC972B0" w14:textId="3036F61F" w:rsidR="009F24B1" w:rsidRPr="00AE63E5" w:rsidRDefault="00D84FE3" w:rsidP="0025122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ogółem</w:t>
            </w:r>
          </w:p>
          <w:p w14:paraId="66DD6E86" w14:textId="1B54906A" w:rsidR="003C0F78" w:rsidRPr="00AE63E5" w:rsidRDefault="003C0F78" w:rsidP="0025122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7E5FF58" w14:textId="77777777" w:rsidR="003C0F78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jednostkowa netto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 PLN </w:t>
            </w:r>
          </w:p>
          <w:p w14:paraId="2D81A5B1" w14:textId="4272EEC7" w:rsidR="003C0F78" w:rsidRPr="00AE63E5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81EC2D6" w14:textId="77777777" w:rsidR="00D84FE3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Wartość netto w PLN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/ilość x cena</w:t>
            </w:r>
          </w:p>
          <w:p w14:paraId="59DD2918" w14:textId="77777777" w:rsidR="003C0F78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jedn.</w:t>
            </w:r>
            <w:r w:rsidR="00D84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>netto/</w:t>
            </w:r>
          </w:p>
          <w:p w14:paraId="4FEBC3DC" w14:textId="77777777" w:rsidR="00E6355D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1BE3F28" w14:textId="194F46E7" w:rsidR="00E6355D" w:rsidRPr="00AE63E5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kolumna nr 3 x kolumnę nr 4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A89C2C9" w14:textId="77777777" w:rsidR="003C0F78" w:rsidRPr="00AE63E5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Stawka </w:t>
            </w:r>
            <w:r w:rsidRPr="00AE63E5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VAT w %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BEF8EA5" w14:textId="77777777" w:rsidR="003C0F78" w:rsidRDefault="003C0F78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 całkowita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ze wszelkimi jej składowymi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w tym z VAT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/wartość netto</w:t>
            </w:r>
            <w:r w:rsidR="00D84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+</w:t>
            </w:r>
            <w:r w:rsidR="00D84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6885">
              <w:rPr>
                <w:rFonts w:ascii="Arial" w:hAnsi="Arial" w:cs="Arial"/>
                <w:b/>
                <w:bCs/>
                <w:sz w:val="18"/>
                <w:szCs w:val="18"/>
              </w:rPr>
              <w:t>stawka VAT/</w:t>
            </w:r>
          </w:p>
          <w:p w14:paraId="1EE206AB" w14:textId="77777777" w:rsidR="00E6355D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2029061" w14:textId="467D5E58" w:rsidR="00E6355D" w:rsidRPr="00AE63E5" w:rsidRDefault="00E6355D" w:rsidP="00E6355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suma kolumny nr 5 i 6</w:t>
            </w:r>
          </w:p>
        </w:tc>
      </w:tr>
      <w:tr w:rsidR="00E6355D" w:rsidRPr="00AE63E5" w14:paraId="64E76523" w14:textId="77777777" w:rsidTr="00F327B6">
        <w:trPr>
          <w:trHeight w:val="182"/>
          <w:jc w:val="center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2326394" w14:textId="1C1FD9A8" w:rsidR="00E6355D" w:rsidRPr="00AE63E5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223063F" w14:textId="0CEDC672" w:rsidR="00E6355D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B384CA" w14:textId="18E2B0AC" w:rsidR="00E6355D" w:rsidRPr="00AE63E5" w:rsidRDefault="00E6355D" w:rsidP="0025122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5FA146D" w14:textId="4BA0853C" w:rsidR="00E6355D" w:rsidRPr="00AE63E5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5EE414F" w14:textId="682424F6" w:rsidR="00E6355D" w:rsidRPr="00AE63E5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04C57E2" w14:textId="4DAAED39" w:rsidR="00E6355D" w:rsidRPr="00AE63E5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BD426F6" w14:textId="315B8737" w:rsidR="00E6355D" w:rsidRDefault="00E6355D" w:rsidP="003C0F7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</w:tr>
      <w:tr w:rsidR="006511EB" w:rsidRPr="00AE63E5" w14:paraId="66A34701" w14:textId="77777777" w:rsidTr="00F327B6">
        <w:trPr>
          <w:trHeight w:val="494"/>
          <w:jc w:val="center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5DEE2" w14:textId="77777777" w:rsidR="006511EB" w:rsidRDefault="006511EB" w:rsidP="006511EB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6511EB">
              <w:rPr>
                <w:rFonts w:ascii="Arial" w:hAnsi="Arial" w:cs="Arial"/>
                <w:b/>
                <w:color w:val="000000"/>
                <w:lang w:eastAsia="pl-PL"/>
              </w:rPr>
              <w:t xml:space="preserve">Zagospodarowanie terenu w kompleksie wojskowym  w Grudziądzu </w:t>
            </w:r>
          </w:p>
          <w:p w14:paraId="26393EE5" w14:textId="77777777" w:rsidR="006511EB" w:rsidRDefault="006511EB" w:rsidP="006511EB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6511EB">
              <w:rPr>
                <w:rFonts w:ascii="Arial" w:hAnsi="Arial" w:cs="Arial"/>
                <w:b/>
                <w:color w:val="000000"/>
                <w:lang w:eastAsia="pl-PL"/>
              </w:rPr>
              <w:t xml:space="preserve">przy ul. Czwartaków 3 </w:t>
            </w:r>
          </w:p>
          <w:p w14:paraId="7327A826" w14:textId="4A1F1A48" w:rsidR="006511EB" w:rsidRPr="006511EB" w:rsidRDefault="006511EB" w:rsidP="006511EB">
            <w:pPr>
              <w:shd w:val="clear" w:color="auto" w:fill="FFFFFF"/>
              <w:spacing w:after="60"/>
              <w:ind w:right="176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color w:val="000000"/>
                <w:lang w:eastAsia="pl-PL"/>
              </w:rPr>
              <w:t>/zakres wszystkich prac i czynności, materiałów określony opisem przedmiotu zamówienia – Załącznik nr 1 do SWZ na warunkach umowy – Załącznik nr 3 do SWZ)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FE939" w14:textId="408B14FA" w:rsidR="006511EB" w:rsidRPr="00ED7EB6" w:rsidRDefault="006511EB" w:rsidP="006511E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</w:pPr>
            <w:r w:rsidRPr="00ED7EB6"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  <w:t>szt.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6AAFAB" w14:textId="0E56CAC3" w:rsidR="006511EB" w:rsidRPr="00ED7EB6" w:rsidRDefault="006511EB" w:rsidP="006511E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20252" w14:textId="77777777" w:rsidR="006511EB" w:rsidRPr="00AE63E5" w:rsidRDefault="006511EB" w:rsidP="006511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DD66" w14:textId="77777777" w:rsidR="006511EB" w:rsidRPr="00AE63E5" w:rsidRDefault="006511EB" w:rsidP="006511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D9B8C" w14:textId="1714B579" w:rsidR="006511EB" w:rsidRPr="00AE63E5" w:rsidRDefault="006511EB" w:rsidP="006511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…….%</w:t>
            </w:r>
          </w:p>
        </w:tc>
        <w:tc>
          <w:tcPr>
            <w:tcW w:w="8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2FB1" w14:textId="77777777" w:rsidR="006511EB" w:rsidRPr="00AE63E5" w:rsidRDefault="006511EB" w:rsidP="006511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511EB" w:rsidRPr="00AE63E5" w14:paraId="356148EA" w14:textId="77777777" w:rsidTr="00F327B6">
        <w:trPr>
          <w:trHeight w:val="451"/>
          <w:jc w:val="center"/>
        </w:trPr>
        <w:tc>
          <w:tcPr>
            <w:tcW w:w="2936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44880" w14:textId="2B50666B" w:rsidR="006511EB" w:rsidRPr="00F327B6" w:rsidRDefault="006511EB" w:rsidP="006511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327B6">
              <w:rPr>
                <w:rFonts w:ascii="Arial" w:hAnsi="Arial" w:cs="Arial"/>
                <w:b/>
                <w:bCs/>
                <w:sz w:val="20"/>
                <w:lang w:eastAsia="pl-PL"/>
              </w:rPr>
              <w:t>CENA OGÓŁEM OFERTY: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7E25D9" w14:textId="77777777" w:rsidR="006511EB" w:rsidRPr="00F327B6" w:rsidRDefault="006511EB" w:rsidP="006511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37EDD62" w14:textId="602981DA" w:rsidR="006511EB" w:rsidRPr="00F327B6" w:rsidRDefault="006511EB" w:rsidP="006511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D37E" w14:textId="77777777" w:rsidR="006511EB" w:rsidRPr="00F327B6" w:rsidRDefault="006511EB" w:rsidP="006511E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1A0C8F1C" w14:textId="23721D95" w:rsidR="0086221B" w:rsidRDefault="0086221B" w:rsidP="00866C94">
      <w:pPr>
        <w:widowControl w:val="0"/>
        <w:tabs>
          <w:tab w:val="left" w:pos="-709"/>
        </w:tabs>
        <w:rPr>
          <w:rFonts w:ascii="Arial" w:hAnsi="Arial" w:cs="Arial"/>
          <w:sz w:val="10"/>
          <w:szCs w:val="10"/>
        </w:rPr>
      </w:pPr>
    </w:p>
    <w:p w14:paraId="243DEE3E" w14:textId="77777777" w:rsidR="0086221B" w:rsidRPr="0086221B" w:rsidRDefault="0086221B" w:rsidP="0086221B">
      <w:pPr>
        <w:rPr>
          <w:rFonts w:ascii="Arial" w:hAnsi="Arial" w:cs="Arial"/>
          <w:sz w:val="10"/>
          <w:szCs w:val="10"/>
        </w:rPr>
      </w:pPr>
    </w:p>
    <w:p w14:paraId="75E00C7D" w14:textId="77777777" w:rsidR="0086221B" w:rsidRPr="0086221B" w:rsidRDefault="0086221B" w:rsidP="0086221B">
      <w:pPr>
        <w:rPr>
          <w:rFonts w:ascii="Arial" w:hAnsi="Arial" w:cs="Arial"/>
          <w:sz w:val="10"/>
          <w:szCs w:val="10"/>
        </w:rPr>
      </w:pPr>
    </w:p>
    <w:p w14:paraId="11899DF2" w14:textId="77777777" w:rsidR="0086221B" w:rsidRPr="0086221B" w:rsidRDefault="0086221B" w:rsidP="0086221B">
      <w:pPr>
        <w:rPr>
          <w:rFonts w:ascii="Arial" w:hAnsi="Arial" w:cs="Arial"/>
          <w:sz w:val="10"/>
          <w:szCs w:val="10"/>
        </w:rPr>
      </w:pPr>
    </w:p>
    <w:p w14:paraId="429BA175" w14:textId="77777777" w:rsidR="0086221B" w:rsidRPr="0086221B" w:rsidRDefault="0086221B" w:rsidP="0086221B">
      <w:pPr>
        <w:rPr>
          <w:rFonts w:ascii="Arial" w:hAnsi="Arial" w:cs="Arial"/>
          <w:sz w:val="10"/>
          <w:szCs w:val="10"/>
        </w:rPr>
      </w:pPr>
    </w:p>
    <w:p w14:paraId="4642C139" w14:textId="77777777" w:rsidR="0086221B" w:rsidRPr="0086221B" w:rsidRDefault="0086221B" w:rsidP="0086221B">
      <w:pPr>
        <w:rPr>
          <w:rFonts w:ascii="Arial" w:hAnsi="Arial" w:cs="Arial"/>
          <w:sz w:val="10"/>
          <w:szCs w:val="10"/>
        </w:rPr>
      </w:pPr>
    </w:p>
    <w:p w14:paraId="0F161B83" w14:textId="77777777" w:rsidR="0086221B" w:rsidRPr="0086221B" w:rsidRDefault="0086221B" w:rsidP="0086221B">
      <w:pPr>
        <w:rPr>
          <w:rFonts w:ascii="Arial" w:hAnsi="Arial" w:cs="Arial"/>
          <w:sz w:val="10"/>
          <w:szCs w:val="10"/>
        </w:rPr>
      </w:pPr>
    </w:p>
    <w:p w14:paraId="11409727" w14:textId="77777777" w:rsidR="0086221B" w:rsidRPr="0086221B" w:rsidRDefault="0086221B" w:rsidP="0086221B">
      <w:pPr>
        <w:rPr>
          <w:rFonts w:ascii="Arial" w:hAnsi="Arial" w:cs="Arial"/>
          <w:sz w:val="10"/>
          <w:szCs w:val="10"/>
        </w:rPr>
      </w:pPr>
    </w:p>
    <w:p w14:paraId="6BE5A356" w14:textId="75F375B4" w:rsidR="0086221B" w:rsidRDefault="0086221B" w:rsidP="0086221B">
      <w:pPr>
        <w:rPr>
          <w:rFonts w:ascii="Arial" w:hAnsi="Arial" w:cs="Arial"/>
          <w:sz w:val="10"/>
          <w:szCs w:val="10"/>
        </w:rPr>
      </w:pPr>
    </w:p>
    <w:p w14:paraId="17F75F9F" w14:textId="081C1987" w:rsidR="0086221B" w:rsidRDefault="0086221B" w:rsidP="0086221B">
      <w:pPr>
        <w:rPr>
          <w:rFonts w:ascii="Arial" w:hAnsi="Arial" w:cs="Arial"/>
          <w:sz w:val="10"/>
          <w:szCs w:val="10"/>
        </w:rPr>
      </w:pPr>
    </w:p>
    <w:p w14:paraId="390BFD73" w14:textId="1C070177" w:rsidR="00977DA5" w:rsidRPr="0086221B" w:rsidRDefault="0086221B" w:rsidP="0086221B">
      <w:pPr>
        <w:tabs>
          <w:tab w:val="left" w:pos="7027"/>
        </w:tabs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  <w:bookmarkStart w:id="0" w:name="_GoBack"/>
      <w:bookmarkEnd w:id="0"/>
    </w:p>
    <w:sectPr w:rsidR="00977DA5" w:rsidRPr="0086221B" w:rsidSect="00B717B7">
      <w:footnotePr>
        <w:pos w:val="beneathText"/>
      </w:footnotePr>
      <w:pgSz w:w="16837" w:h="11905" w:orient="landscape"/>
      <w:pgMar w:top="1276" w:right="709" w:bottom="990" w:left="1134" w:header="708" w:footer="2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E6F8F" w14:textId="77777777" w:rsidR="00E23D2D" w:rsidRDefault="00E23D2D">
      <w:r>
        <w:separator/>
      </w:r>
    </w:p>
  </w:endnote>
  <w:endnote w:type="continuationSeparator" w:id="0">
    <w:p w14:paraId="676AA3ED" w14:textId="77777777" w:rsidR="00E23D2D" w:rsidRDefault="00E2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algun Gothic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FFC31" w14:textId="77777777" w:rsidR="00E23D2D" w:rsidRDefault="00E23D2D">
      <w:r>
        <w:separator/>
      </w:r>
    </w:p>
  </w:footnote>
  <w:footnote w:type="continuationSeparator" w:id="0">
    <w:p w14:paraId="753A97CC" w14:textId="77777777" w:rsidR="00E23D2D" w:rsidRDefault="00E2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430"/>
        </w:tabs>
      </w:pPr>
      <w:rPr>
        <w:rFonts w:ascii="Symbol" w:hAnsi="Symbol" w:cs="Times New Roman"/>
        <w:sz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1783302D"/>
    <w:multiLevelType w:val="hybridMultilevel"/>
    <w:tmpl w:val="BCCE9F8E"/>
    <w:lvl w:ilvl="0" w:tplc="DD187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3510C"/>
    <w:multiLevelType w:val="hybridMultilevel"/>
    <w:tmpl w:val="C95C5D22"/>
    <w:lvl w:ilvl="0" w:tplc="786C6C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F9572D"/>
    <w:multiLevelType w:val="hybridMultilevel"/>
    <w:tmpl w:val="5E460EE6"/>
    <w:lvl w:ilvl="0" w:tplc="87123F1C">
      <w:start w:val="6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BD151C"/>
    <w:multiLevelType w:val="hybridMultilevel"/>
    <w:tmpl w:val="1272F440"/>
    <w:lvl w:ilvl="0" w:tplc="5E4AA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893DC4"/>
    <w:multiLevelType w:val="hybridMultilevel"/>
    <w:tmpl w:val="7190075C"/>
    <w:lvl w:ilvl="0" w:tplc="7C623B7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82175"/>
    <w:multiLevelType w:val="hybridMultilevel"/>
    <w:tmpl w:val="9AB21C12"/>
    <w:lvl w:ilvl="0" w:tplc="91D2AD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EF3814"/>
    <w:multiLevelType w:val="hybridMultilevel"/>
    <w:tmpl w:val="40300422"/>
    <w:lvl w:ilvl="0" w:tplc="05CA62BA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8"/>
  </w:num>
  <w:num w:numId="7">
    <w:abstractNumId w:val="3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4209">
      <o:colormenu v:ext="edit" strokecolor="none [321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EB"/>
    <w:rsid w:val="00000427"/>
    <w:rsid w:val="00004A61"/>
    <w:rsid w:val="00033B8A"/>
    <w:rsid w:val="00054157"/>
    <w:rsid w:val="0007598E"/>
    <w:rsid w:val="000821AD"/>
    <w:rsid w:val="00082640"/>
    <w:rsid w:val="000A4531"/>
    <w:rsid w:val="000B147D"/>
    <w:rsid w:val="000E3DFE"/>
    <w:rsid w:val="000F12BD"/>
    <w:rsid w:val="000F51FA"/>
    <w:rsid w:val="00104F45"/>
    <w:rsid w:val="0012201C"/>
    <w:rsid w:val="00147A37"/>
    <w:rsid w:val="00157A55"/>
    <w:rsid w:val="001715ED"/>
    <w:rsid w:val="001823C7"/>
    <w:rsid w:val="001F3913"/>
    <w:rsid w:val="00201FE6"/>
    <w:rsid w:val="002049F3"/>
    <w:rsid w:val="002130FC"/>
    <w:rsid w:val="00251225"/>
    <w:rsid w:val="0025513A"/>
    <w:rsid w:val="00265307"/>
    <w:rsid w:val="0026727E"/>
    <w:rsid w:val="00267D59"/>
    <w:rsid w:val="002737EF"/>
    <w:rsid w:val="002745B3"/>
    <w:rsid w:val="00274E14"/>
    <w:rsid w:val="0029070F"/>
    <w:rsid w:val="00295ACD"/>
    <w:rsid w:val="002A10A9"/>
    <w:rsid w:val="002C4518"/>
    <w:rsid w:val="002C5465"/>
    <w:rsid w:val="002D44E7"/>
    <w:rsid w:val="002E4569"/>
    <w:rsid w:val="002F1691"/>
    <w:rsid w:val="00300A98"/>
    <w:rsid w:val="00301F21"/>
    <w:rsid w:val="00321F22"/>
    <w:rsid w:val="00323763"/>
    <w:rsid w:val="0034124E"/>
    <w:rsid w:val="00341342"/>
    <w:rsid w:val="00376440"/>
    <w:rsid w:val="003875FA"/>
    <w:rsid w:val="003B7FFA"/>
    <w:rsid w:val="003C0F78"/>
    <w:rsid w:val="003C47D0"/>
    <w:rsid w:val="003E7BF3"/>
    <w:rsid w:val="0040077B"/>
    <w:rsid w:val="00403525"/>
    <w:rsid w:val="004129F0"/>
    <w:rsid w:val="0041503D"/>
    <w:rsid w:val="0043346C"/>
    <w:rsid w:val="00443ACB"/>
    <w:rsid w:val="00461140"/>
    <w:rsid w:val="00467888"/>
    <w:rsid w:val="004B5781"/>
    <w:rsid w:val="004C390C"/>
    <w:rsid w:val="004C3ABE"/>
    <w:rsid w:val="004D425B"/>
    <w:rsid w:val="004D5CDA"/>
    <w:rsid w:val="00515957"/>
    <w:rsid w:val="005166E6"/>
    <w:rsid w:val="00517010"/>
    <w:rsid w:val="005246BC"/>
    <w:rsid w:val="00553AB1"/>
    <w:rsid w:val="0055565A"/>
    <w:rsid w:val="00565F03"/>
    <w:rsid w:val="005738C8"/>
    <w:rsid w:val="00583BC3"/>
    <w:rsid w:val="00587956"/>
    <w:rsid w:val="005920BC"/>
    <w:rsid w:val="005953B8"/>
    <w:rsid w:val="005A1676"/>
    <w:rsid w:val="005A58EF"/>
    <w:rsid w:val="005B2E08"/>
    <w:rsid w:val="005C3C50"/>
    <w:rsid w:val="005D1500"/>
    <w:rsid w:val="005D4919"/>
    <w:rsid w:val="005E5903"/>
    <w:rsid w:val="005F49F1"/>
    <w:rsid w:val="005F553E"/>
    <w:rsid w:val="00610994"/>
    <w:rsid w:val="006423DD"/>
    <w:rsid w:val="006434BE"/>
    <w:rsid w:val="00644B91"/>
    <w:rsid w:val="006511EB"/>
    <w:rsid w:val="00692D02"/>
    <w:rsid w:val="006B1010"/>
    <w:rsid w:val="006C2E12"/>
    <w:rsid w:val="006D5797"/>
    <w:rsid w:val="006E01EE"/>
    <w:rsid w:val="006E244A"/>
    <w:rsid w:val="006F3BB4"/>
    <w:rsid w:val="00702B5E"/>
    <w:rsid w:val="007140FD"/>
    <w:rsid w:val="00743A24"/>
    <w:rsid w:val="0076067C"/>
    <w:rsid w:val="00764CF7"/>
    <w:rsid w:val="0077184C"/>
    <w:rsid w:val="00776E73"/>
    <w:rsid w:val="007A1422"/>
    <w:rsid w:val="007A4EDD"/>
    <w:rsid w:val="007D3529"/>
    <w:rsid w:val="007D5E64"/>
    <w:rsid w:val="007D7683"/>
    <w:rsid w:val="007D77C6"/>
    <w:rsid w:val="007E0956"/>
    <w:rsid w:val="00805693"/>
    <w:rsid w:val="008241BE"/>
    <w:rsid w:val="008328CD"/>
    <w:rsid w:val="00834BE0"/>
    <w:rsid w:val="0086221B"/>
    <w:rsid w:val="00866C94"/>
    <w:rsid w:val="0087755A"/>
    <w:rsid w:val="0088305E"/>
    <w:rsid w:val="00893C1D"/>
    <w:rsid w:val="008B007D"/>
    <w:rsid w:val="008C2AAD"/>
    <w:rsid w:val="008C350F"/>
    <w:rsid w:val="008E3AD0"/>
    <w:rsid w:val="009028A9"/>
    <w:rsid w:val="0091797C"/>
    <w:rsid w:val="00927DCB"/>
    <w:rsid w:val="00936D90"/>
    <w:rsid w:val="00945369"/>
    <w:rsid w:val="0095178C"/>
    <w:rsid w:val="00962745"/>
    <w:rsid w:val="00977DA5"/>
    <w:rsid w:val="00984EC5"/>
    <w:rsid w:val="00990D0A"/>
    <w:rsid w:val="009932BF"/>
    <w:rsid w:val="009B03B5"/>
    <w:rsid w:val="009B0723"/>
    <w:rsid w:val="009B1BB2"/>
    <w:rsid w:val="009B4E4C"/>
    <w:rsid w:val="009C5850"/>
    <w:rsid w:val="009D2EDF"/>
    <w:rsid w:val="009F24B1"/>
    <w:rsid w:val="00A06E0B"/>
    <w:rsid w:val="00A31818"/>
    <w:rsid w:val="00A41EA9"/>
    <w:rsid w:val="00A90FEA"/>
    <w:rsid w:val="00A916FC"/>
    <w:rsid w:val="00AA6D78"/>
    <w:rsid w:val="00AA7488"/>
    <w:rsid w:val="00AD2882"/>
    <w:rsid w:val="00AD2A9D"/>
    <w:rsid w:val="00AE0554"/>
    <w:rsid w:val="00AE1E96"/>
    <w:rsid w:val="00AE32B3"/>
    <w:rsid w:val="00AE63E5"/>
    <w:rsid w:val="00AF0EB5"/>
    <w:rsid w:val="00B0423B"/>
    <w:rsid w:val="00B07417"/>
    <w:rsid w:val="00B361BE"/>
    <w:rsid w:val="00B4006E"/>
    <w:rsid w:val="00B54B9B"/>
    <w:rsid w:val="00B63366"/>
    <w:rsid w:val="00B717B7"/>
    <w:rsid w:val="00BA4CB9"/>
    <w:rsid w:val="00BA585B"/>
    <w:rsid w:val="00BA5C4D"/>
    <w:rsid w:val="00BC0BE5"/>
    <w:rsid w:val="00BE5A40"/>
    <w:rsid w:val="00BF75D2"/>
    <w:rsid w:val="00C24FC2"/>
    <w:rsid w:val="00C34B43"/>
    <w:rsid w:val="00C5359F"/>
    <w:rsid w:val="00C60E4B"/>
    <w:rsid w:val="00CA4D41"/>
    <w:rsid w:val="00CB2980"/>
    <w:rsid w:val="00CB2A17"/>
    <w:rsid w:val="00CC6AEB"/>
    <w:rsid w:val="00CD4D59"/>
    <w:rsid w:val="00CE3BD7"/>
    <w:rsid w:val="00CF0755"/>
    <w:rsid w:val="00CF0A6C"/>
    <w:rsid w:val="00D24233"/>
    <w:rsid w:val="00D278B1"/>
    <w:rsid w:val="00D377E2"/>
    <w:rsid w:val="00D406AB"/>
    <w:rsid w:val="00D45D5F"/>
    <w:rsid w:val="00D60411"/>
    <w:rsid w:val="00D611CC"/>
    <w:rsid w:val="00D675F9"/>
    <w:rsid w:val="00D779F9"/>
    <w:rsid w:val="00D82DCD"/>
    <w:rsid w:val="00D84FE3"/>
    <w:rsid w:val="00D97E26"/>
    <w:rsid w:val="00DB44C3"/>
    <w:rsid w:val="00DB5515"/>
    <w:rsid w:val="00E13177"/>
    <w:rsid w:val="00E21D1D"/>
    <w:rsid w:val="00E23D2D"/>
    <w:rsid w:val="00E52079"/>
    <w:rsid w:val="00E54D77"/>
    <w:rsid w:val="00E6355D"/>
    <w:rsid w:val="00E87F1C"/>
    <w:rsid w:val="00EB4EAE"/>
    <w:rsid w:val="00EC2BF0"/>
    <w:rsid w:val="00ED7EB6"/>
    <w:rsid w:val="00EE4775"/>
    <w:rsid w:val="00EF3F80"/>
    <w:rsid w:val="00F00EEB"/>
    <w:rsid w:val="00F017CF"/>
    <w:rsid w:val="00F11F60"/>
    <w:rsid w:val="00F25B87"/>
    <w:rsid w:val="00F327B6"/>
    <w:rsid w:val="00F32CE4"/>
    <w:rsid w:val="00F76000"/>
    <w:rsid w:val="00FA10C1"/>
    <w:rsid w:val="00FB7AB4"/>
    <w:rsid w:val="00FD18E9"/>
    <w:rsid w:val="00FF1784"/>
    <w:rsid w:val="00FF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>
      <o:colormenu v:ext="edit" strokecolor="none [3212]"/>
    </o:shapedefaults>
    <o:shapelayout v:ext="edit">
      <o:idmap v:ext="edit" data="1"/>
    </o:shapelayout>
  </w:shapeDefaults>
  <w:decimalSymbol w:val=","/>
  <w:listSeparator w:val=";"/>
  <w14:docId w14:val="0F0E0319"/>
  <w15:docId w15:val="{D61D0BEF-1727-4EA3-AD3C-04C940C7F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6E73"/>
    <w:pPr>
      <w:suppressAutoHyphens/>
    </w:pPr>
    <w:rPr>
      <w:sz w:val="16"/>
      <w:lang w:eastAsia="ar-SA"/>
    </w:rPr>
  </w:style>
  <w:style w:type="paragraph" w:styleId="Nagwek1">
    <w:name w:val="heading 1"/>
    <w:basedOn w:val="Normalny"/>
    <w:next w:val="Normalny"/>
    <w:qFormat/>
    <w:rsid w:val="00D60411"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D60411"/>
    <w:pPr>
      <w:keepNext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D60411"/>
    <w:pPr>
      <w:keepNext/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D60411"/>
    <w:pPr>
      <w:keepNext/>
      <w:outlineLvl w:val="3"/>
    </w:pPr>
    <w:rPr>
      <w:rFonts w:ascii="Arial" w:hAnsi="Arial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60411"/>
    <w:rPr>
      <w:rFonts w:ascii="Symbol" w:hAnsi="Symbol" w:cs="Times New Roman"/>
      <w:sz w:val="24"/>
    </w:rPr>
  </w:style>
  <w:style w:type="character" w:customStyle="1" w:styleId="Absatz-Standardschriftart">
    <w:name w:val="Absatz-Standardschriftart"/>
    <w:rsid w:val="00D60411"/>
  </w:style>
  <w:style w:type="character" w:customStyle="1" w:styleId="WW8Num2z0">
    <w:name w:val="WW8Num2z0"/>
    <w:rsid w:val="00D60411"/>
    <w:rPr>
      <w:rFonts w:ascii="Times New Roman" w:hAnsi="Times New Roman" w:cs="Times New Roman"/>
      <w:sz w:val="24"/>
    </w:rPr>
  </w:style>
  <w:style w:type="character" w:customStyle="1" w:styleId="WW8Num2z1">
    <w:name w:val="WW8Num2z1"/>
    <w:rsid w:val="00D60411"/>
    <w:rPr>
      <w:rFonts w:ascii="Courier New" w:hAnsi="Courier New"/>
    </w:rPr>
  </w:style>
  <w:style w:type="character" w:customStyle="1" w:styleId="WW8Num2z2">
    <w:name w:val="WW8Num2z2"/>
    <w:rsid w:val="00D60411"/>
    <w:rPr>
      <w:rFonts w:ascii="Wingdings" w:hAnsi="Wingdings"/>
    </w:rPr>
  </w:style>
  <w:style w:type="character" w:customStyle="1" w:styleId="WW8Num2z3">
    <w:name w:val="WW8Num2z3"/>
    <w:rsid w:val="00D60411"/>
    <w:rPr>
      <w:rFonts w:ascii="Symbol" w:hAnsi="Symbol"/>
    </w:rPr>
  </w:style>
  <w:style w:type="character" w:customStyle="1" w:styleId="WW8Num3z0">
    <w:name w:val="WW8Num3z0"/>
    <w:rsid w:val="00D60411"/>
    <w:rPr>
      <w:rFonts w:ascii="Symbol" w:hAnsi="Symbol" w:cs="Times New Roman"/>
      <w:sz w:val="24"/>
    </w:rPr>
  </w:style>
  <w:style w:type="character" w:customStyle="1" w:styleId="WW8Num3z1">
    <w:name w:val="WW8Num3z1"/>
    <w:rsid w:val="00D60411"/>
    <w:rPr>
      <w:rFonts w:ascii="Courier New" w:hAnsi="Courier New"/>
    </w:rPr>
  </w:style>
  <w:style w:type="character" w:customStyle="1" w:styleId="WW8Num3z2">
    <w:name w:val="WW8Num3z2"/>
    <w:rsid w:val="00D60411"/>
    <w:rPr>
      <w:rFonts w:ascii="Wingdings" w:hAnsi="Wingdings"/>
    </w:rPr>
  </w:style>
  <w:style w:type="character" w:customStyle="1" w:styleId="WW8Num3z3">
    <w:name w:val="WW8Num3z3"/>
    <w:rsid w:val="00D60411"/>
    <w:rPr>
      <w:rFonts w:ascii="Symbol" w:hAnsi="Symbol"/>
    </w:rPr>
  </w:style>
  <w:style w:type="paragraph" w:styleId="Nagwek">
    <w:name w:val="header"/>
    <w:basedOn w:val="Normalny"/>
    <w:next w:val="Tekstpodstawowy"/>
    <w:semiHidden/>
    <w:rsid w:val="00D6041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D60411"/>
    <w:pPr>
      <w:spacing w:after="120"/>
    </w:pPr>
  </w:style>
  <w:style w:type="paragraph" w:styleId="Lista">
    <w:name w:val="List"/>
    <w:basedOn w:val="Tekstpodstawowy"/>
    <w:semiHidden/>
    <w:rsid w:val="00D60411"/>
    <w:rPr>
      <w:rFonts w:cs="Tahoma"/>
    </w:rPr>
  </w:style>
  <w:style w:type="paragraph" w:styleId="Podpis">
    <w:name w:val="Signature"/>
    <w:basedOn w:val="Normalny"/>
    <w:semiHidden/>
    <w:rsid w:val="00D6041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60411"/>
    <w:pPr>
      <w:suppressLineNumbers/>
    </w:pPr>
    <w:rPr>
      <w:rFonts w:cs="Tahoma"/>
    </w:rPr>
  </w:style>
  <w:style w:type="paragraph" w:styleId="Tekstpodstawowywcity">
    <w:name w:val="Body Text Indent"/>
    <w:basedOn w:val="Normalny"/>
    <w:rsid w:val="00D60411"/>
    <w:pPr>
      <w:ind w:left="284" w:hanging="284"/>
    </w:pPr>
    <w:rPr>
      <w:sz w:val="24"/>
    </w:rPr>
  </w:style>
  <w:style w:type="paragraph" w:styleId="Stopka">
    <w:name w:val="footer"/>
    <w:basedOn w:val="Normalny"/>
    <w:semiHidden/>
    <w:rsid w:val="00D60411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rsid w:val="00D60411"/>
    <w:pPr>
      <w:spacing w:line="360" w:lineRule="auto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D60411"/>
    <w:pPr>
      <w:autoSpaceDE w:val="0"/>
      <w:spacing w:before="60" w:after="60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3">
    <w:name w:val="Body Text 3"/>
    <w:basedOn w:val="Normalny"/>
    <w:link w:val="Tekstpodstawowy3Znak"/>
    <w:semiHidden/>
    <w:rsid w:val="00D60411"/>
    <w:pPr>
      <w:spacing w:line="360" w:lineRule="auto"/>
      <w:jc w:val="center"/>
    </w:pPr>
    <w:rPr>
      <w:sz w:val="24"/>
    </w:rPr>
  </w:style>
  <w:style w:type="character" w:customStyle="1" w:styleId="Tekstpodstawowy3Znak">
    <w:name w:val="Tekst podstawowy 3 Znak"/>
    <w:link w:val="Tekstpodstawowy3"/>
    <w:semiHidden/>
    <w:rsid w:val="005246BC"/>
    <w:rPr>
      <w:sz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7D0"/>
    <w:rPr>
      <w:rFonts w:ascii="Tahoma" w:hAnsi="Tahoma" w:cs="Tahoma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7D0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A5C0D-A86C-4DD9-8C64-76CAEDC7B77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B828108-240C-49BB-949C-E7022A2F9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MON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Sekcja Planowania</dc:creator>
  <cp:lastModifiedBy>Kiehn-Nowicka Agnieszka</cp:lastModifiedBy>
  <cp:revision>76</cp:revision>
  <cp:lastPrinted>2023-10-04T08:20:00Z</cp:lastPrinted>
  <dcterms:created xsi:type="dcterms:W3CDTF">2018-03-20T13:10:00Z</dcterms:created>
  <dcterms:modified xsi:type="dcterms:W3CDTF">2024-10-11T05:25:00Z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4559d176-0848-405c-8a19-a6b30713b992</vt:lpwstr>
  </property>
  <property fmtid="{D5CDD505-2E9C-101B-9397-08002B2CF9AE}" pid="3" name="bjSaver">
    <vt:lpwstr>pgdGzpuU1ycEbVV7Z/O7p/eeEh2NHDKR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Sekcja Planowania</vt:lpwstr>
  </property>
  <property fmtid="{D5CDD505-2E9C-101B-9397-08002B2CF9AE}" pid="8" name="s5636:Creator type=organization">
    <vt:lpwstr>MILNET-Z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10.60.70.137</vt:lpwstr>
  </property>
</Properties>
</file>