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9138C" w14:textId="405DBBB2" w:rsidR="002850E8" w:rsidRPr="00086EFC" w:rsidRDefault="00C536C3" w:rsidP="002850E8">
      <w:pPr>
        <w:rPr>
          <w:rFonts w:ascii="Arial" w:hAnsi="Arial" w:cs="Arial"/>
        </w:rPr>
      </w:pPr>
      <w:bookmarkStart w:id="0" w:name="_Hlk90300961"/>
      <w:r w:rsidRPr="00C536C3">
        <w:rPr>
          <w:rFonts w:ascii="Arial" w:hAnsi="Arial" w:cs="Arial"/>
        </w:rPr>
        <w:t>TI.271.273.2024</w:t>
      </w:r>
    </w:p>
    <w:bookmarkEnd w:id="0"/>
    <w:p w14:paraId="5BBFA72B" w14:textId="2C1B0DE2" w:rsidR="002850E8" w:rsidRDefault="002850E8" w:rsidP="002850E8">
      <w:pPr>
        <w:jc w:val="right"/>
        <w:rPr>
          <w:rFonts w:ascii="Arial" w:hAnsi="Arial" w:cs="Arial"/>
          <w:b/>
          <w:bCs/>
        </w:rPr>
      </w:pPr>
      <w:r w:rsidRPr="00086EFC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A</w:t>
      </w:r>
      <w:r w:rsidRPr="00086EFC">
        <w:rPr>
          <w:rFonts w:ascii="Arial" w:hAnsi="Arial" w:cs="Arial"/>
          <w:b/>
          <w:bCs/>
        </w:rPr>
        <w:t xml:space="preserve"> </w:t>
      </w:r>
      <w:bookmarkStart w:id="1" w:name="_Hlk90300945"/>
      <w:r w:rsidRPr="007759B0">
        <w:rPr>
          <w:rFonts w:ascii="Arial" w:hAnsi="Arial" w:cs="Arial"/>
          <w:b/>
          <w:bCs/>
        </w:rPr>
        <w:t>do SWZ</w:t>
      </w:r>
      <w:bookmarkEnd w:id="1"/>
    </w:p>
    <w:p w14:paraId="7D8D4214" w14:textId="148A5BD5" w:rsidR="009200A9" w:rsidRPr="009200A9" w:rsidRDefault="009200A9" w:rsidP="002850E8">
      <w:pPr>
        <w:pStyle w:val="Nagwek2"/>
        <w:jc w:val="left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4E9F7EB5" w14:textId="77777777" w:rsidR="000725A3" w:rsidRDefault="000725A3" w:rsidP="000725A3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7CCB58D" w14:textId="77777777" w:rsidR="000725A3" w:rsidRDefault="000725A3" w:rsidP="000725A3">
      <w:pPr>
        <w:pStyle w:val="Standard"/>
      </w:pPr>
      <w:r>
        <w:rPr>
          <w:rFonts w:ascii="Arial" w:hAnsi="Arial" w:cs="Arial"/>
        </w:rPr>
        <w:tab/>
      </w:r>
    </w:p>
    <w:p w14:paraId="635DCD38" w14:textId="77777777" w:rsidR="000725A3" w:rsidRDefault="000725A3" w:rsidP="000725A3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2096C5DF" w14:textId="77777777" w:rsidR="000725A3" w:rsidRDefault="000725A3" w:rsidP="000725A3">
      <w:pPr>
        <w:pStyle w:val="Standard"/>
        <w:rPr>
          <w:rFonts w:ascii="Arial" w:hAnsi="Arial" w:cs="Arial"/>
        </w:rPr>
      </w:pPr>
    </w:p>
    <w:p w14:paraId="5331BE66" w14:textId="77777777" w:rsidR="000725A3" w:rsidRDefault="000725A3" w:rsidP="000725A3">
      <w:pPr>
        <w:pStyle w:val="Standard"/>
      </w:pPr>
      <w:r>
        <w:rPr>
          <w:rFonts w:ascii="Arial" w:hAnsi="Arial" w:cs="Arial"/>
          <w:lang w:val="en-US"/>
        </w:rPr>
        <w:t>NIP: 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36622659" w14:textId="77777777" w:rsidR="000725A3" w:rsidRDefault="000725A3" w:rsidP="000725A3">
      <w:pPr>
        <w:pStyle w:val="Standard"/>
        <w:rPr>
          <w:rFonts w:ascii="Arial" w:hAnsi="Arial" w:cs="Arial"/>
        </w:rPr>
      </w:pPr>
    </w:p>
    <w:p w14:paraId="6E2EE1A8" w14:textId="6E65EF42" w:rsidR="00B4121A" w:rsidRPr="00F142C7" w:rsidRDefault="000725A3" w:rsidP="000725A3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13EB7C53" w:rsidR="00B4121A" w:rsidRPr="00792267" w:rsidRDefault="000725A3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mikroprzedsiębiorcą</w:t>
      </w:r>
      <w:r>
        <w:rPr>
          <w:rFonts w:ascii="Arial" w:hAnsi="Arial" w:cs="Arial"/>
        </w:rPr>
        <w:t xml:space="preserve"> </w:t>
      </w:r>
      <w:r w:rsidRPr="00BD213D">
        <w:rPr>
          <w:rFonts w:ascii="Arial" w:hAnsi="Arial" w:cs="Arial"/>
        </w:rPr>
        <w:t>/małym przedsiębiorcą</w:t>
      </w:r>
      <w:r>
        <w:rPr>
          <w:rFonts w:ascii="Arial" w:hAnsi="Arial" w:cs="Arial"/>
        </w:rPr>
        <w:t xml:space="preserve"> </w:t>
      </w:r>
      <w:r w:rsidRPr="00BD213D">
        <w:rPr>
          <w:rFonts w:ascii="Arial" w:hAnsi="Arial" w:cs="Arial"/>
        </w:rPr>
        <w:t>/średnim przedsiębiorcą*</w:t>
      </w:r>
      <w:r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>,</w:t>
      </w:r>
      <w:r w:rsidRPr="00792267">
        <w:rPr>
          <w:rFonts w:ascii="Arial" w:hAnsi="Arial" w:cs="Arial"/>
        </w:rPr>
        <w:t xml:space="preserve"> w rozumieniu </w:t>
      </w:r>
      <w:r>
        <w:rPr>
          <w:rFonts w:ascii="Arial" w:hAnsi="Arial" w:cs="Arial"/>
        </w:rPr>
        <w:t xml:space="preserve">art. 7 ust. 1 </w:t>
      </w:r>
      <w:r w:rsidRPr="00792267">
        <w:rPr>
          <w:rFonts w:ascii="Arial" w:hAnsi="Arial" w:cs="Arial"/>
        </w:rPr>
        <w:t>ustawy z dn. 0</w:t>
      </w:r>
      <w:r>
        <w:rPr>
          <w:rFonts w:ascii="Arial" w:hAnsi="Arial" w:cs="Arial"/>
        </w:rPr>
        <w:t xml:space="preserve">6 marca </w:t>
      </w:r>
      <w:r w:rsidRPr="00792267">
        <w:rPr>
          <w:rFonts w:ascii="Arial" w:hAnsi="Arial" w:cs="Arial"/>
        </w:rPr>
        <w:t>20</w:t>
      </w:r>
      <w:r>
        <w:rPr>
          <w:rFonts w:ascii="Arial" w:hAnsi="Arial" w:cs="Arial"/>
        </w:rPr>
        <w:t>18</w:t>
      </w:r>
      <w:r w:rsidRPr="00792267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-</w:t>
      </w:r>
      <w:r w:rsidRPr="007922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Prawo przedsiębiorców</w:t>
      </w:r>
      <w:r w:rsidRPr="00792267">
        <w:rPr>
          <w:rFonts w:ascii="Arial" w:hAnsi="Arial" w:cs="Arial"/>
        </w:rPr>
        <w:t xml:space="preserve"> (Dz.U. z </w:t>
      </w:r>
      <w:r w:rsidR="004C7C92" w:rsidRPr="004C7C92">
        <w:rPr>
          <w:rFonts w:ascii="Arial" w:hAnsi="Arial" w:cs="Arial"/>
        </w:rPr>
        <w:t>2023r. poz. 221</w:t>
      </w:r>
      <w:r w:rsidRPr="00792267">
        <w:rPr>
          <w:rFonts w:ascii="Arial" w:hAnsi="Arial" w:cs="Arial"/>
        </w:rPr>
        <w:t xml:space="preserve"> ze zm</w:t>
      </w:r>
      <w:r>
        <w:rPr>
          <w:rFonts w:ascii="Arial" w:hAnsi="Arial" w:cs="Arial"/>
        </w:rPr>
        <w:t>.</w:t>
      </w:r>
      <w:r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2B3B04FD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>podstawowym bez negocjacji</w:t>
      </w:r>
      <w:r>
        <w:rPr>
          <w:rFonts w:ascii="Arial" w:hAnsi="Arial" w:cs="Arial"/>
        </w:rPr>
        <w:t xml:space="preserve">, opublikowanego w BZP - Nr ogłoszenia </w:t>
      </w:r>
      <w:r w:rsidR="008A4A3C" w:rsidRPr="008A4A3C">
        <w:rPr>
          <w:rFonts w:ascii="Arial" w:hAnsi="Arial" w:cs="Arial"/>
          <w:b/>
          <w:color w:val="000000"/>
        </w:rPr>
        <w:t>2024/BZP 00641479</w:t>
      </w:r>
      <w:r w:rsidR="008A4A3C" w:rsidRPr="008A4A3C">
        <w:rPr>
          <w:rFonts w:ascii="Arial" w:hAnsi="Arial" w:cs="Arial"/>
          <w:b/>
          <w:color w:val="000000"/>
        </w:rPr>
        <w:t xml:space="preserve"> </w:t>
      </w:r>
      <w:r w:rsidR="003925B7">
        <w:rPr>
          <w:rFonts w:ascii="Arial" w:hAnsi="Arial" w:cs="Arial"/>
        </w:rPr>
        <w:t>z dnia</w:t>
      </w:r>
      <w:r w:rsidR="003925B7">
        <w:rPr>
          <w:rFonts w:ascii="Arial" w:hAnsi="Arial" w:cs="Calibri"/>
          <w:kern w:val="1"/>
        </w:rPr>
        <w:t xml:space="preserve"> </w:t>
      </w:r>
      <w:r w:rsidR="00C536C3">
        <w:rPr>
          <w:rFonts w:ascii="Arial" w:hAnsi="Arial" w:cs="Calibri"/>
          <w:b/>
          <w:bCs/>
          <w:kern w:val="1"/>
        </w:rPr>
        <w:t>09</w:t>
      </w:r>
      <w:r w:rsidR="003925B7">
        <w:rPr>
          <w:rFonts w:ascii="Arial" w:hAnsi="Arial" w:cs="Calibri"/>
          <w:b/>
          <w:bCs/>
          <w:kern w:val="1"/>
        </w:rPr>
        <w:t>.12.</w:t>
      </w:r>
      <w:r w:rsidR="003925B7" w:rsidRPr="00060810">
        <w:rPr>
          <w:rFonts w:ascii="Arial" w:hAnsi="Arial" w:cs="Calibri"/>
          <w:b/>
          <w:bCs/>
          <w:kern w:val="1"/>
        </w:rPr>
        <w:t>20</w:t>
      </w:r>
      <w:r w:rsidR="003925B7">
        <w:rPr>
          <w:rFonts w:ascii="Arial" w:hAnsi="Arial" w:cs="Calibri"/>
          <w:b/>
          <w:bCs/>
          <w:kern w:val="1"/>
        </w:rPr>
        <w:t>2</w:t>
      </w:r>
      <w:r w:rsidR="00C536C3">
        <w:rPr>
          <w:rFonts w:ascii="Arial" w:hAnsi="Arial" w:cs="Calibri"/>
          <w:b/>
          <w:bCs/>
          <w:kern w:val="1"/>
        </w:rPr>
        <w:t>4</w:t>
      </w:r>
      <w:r w:rsidR="003925B7" w:rsidRPr="00060810">
        <w:rPr>
          <w:rFonts w:ascii="Arial" w:hAnsi="Arial" w:cs="Calibri"/>
          <w:b/>
          <w:bCs/>
          <w:kern w:val="1"/>
        </w:rPr>
        <w:t>r</w:t>
      </w:r>
      <w:r w:rsidR="003925B7" w:rsidRPr="00DC21C2">
        <w:rPr>
          <w:rFonts w:ascii="Arial" w:hAnsi="Arial" w:cs="Arial"/>
          <w:bCs/>
        </w:rPr>
        <w:t>.</w:t>
      </w:r>
      <w:r w:rsidR="003925B7">
        <w:rPr>
          <w:rFonts w:ascii="Arial" w:hAnsi="Arial" w:cs="Arial"/>
          <w:bCs/>
        </w:rPr>
        <w:t>,</w:t>
      </w:r>
      <w:r w:rsidR="003925B7">
        <w:rPr>
          <w:rFonts w:ascii="Arial" w:hAnsi="Arial" w:cs="Arial"/>
        </w:rPr>
        <w:t xml:space="preserve"> na wykonanie zadania pn.</w:t>
      </w:r>
      <w:r w:rsidR="003925B7">
        <w:rPr>
          <w:rFonts w:ascii="Arial" w:hAnsi="Arial" w:cs="Arial"/>
          <w:b/>
          <w:color w:val="000000"/>
        </w:rPr>
        <w:t xml:space="preserve">    </w:t>
      </w:r>
    </w:p>
    <w:p w14:paraId="25379D72" w14:textId="4572631D" w:rsidR="00D3541A" w:rsidRPr="005E4D3A" w:rsidRDefault="002850E8" w:rsidP="002850E8">
      <w:pPr>
        <w:pStyle w:val="Tytu"/>
        <w:spacing w:before="120" w:after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2850E8">
        <w:rPr>
          <w:rFonts w:cs="Arial"/>
          <w:sz w:val="20"/>
          <w:u w:val="none"/>
        </w:rPr>
        <w:t>Wykonanie zimowego utrzymania dróg i innych stref komunikacyjnych na terenie gminy i miasta Dzierzgoń w roku 202</w:t>
      </w:r>
      <w:r w:rsidR="00C536C3">
        <w:rPr>
          <w:rFonts w:cs="Arial"/>
          <w:sz w:val="20"/>
          <w:u w:val="none"/>
        </w:rPr>
        <w:t>5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171E9FAD" w:rsidR="00DE6BF0" w:rsidRDefault="002850E8" w:rsidP="00FA00AA">
      <w:pPr>
        <w:numPr>
          <w:ilvl w:val="0"/>
          <w:numId w:val="2"/>
        </w:numPr>
        <w:tabs>
          <w:tab w:val="left" w:pos="360"/>
        </w:tabs>
        <w:spacing w:before="57" w:after="120"/>
        <w:ind w:left="357" w:hanging="357"/>
        <w:jc w:val="both"/>
        <w:rPr>
          <w:rFonts w:ascii="Arial" w:hAnsi="Arial" w:cs="Arial"/>
        </w:rPr>
      </w:pPr>
      <w:r w:rsidRPr="002850E8">
        <w:rPr>
          <w:rFonts w:ascii="Arial" w:hAnsi="Arial" w:cs="Arial"/>
        </w:rPr>
        <w:t>Wykonanie przedmiotu zamówienia, zgodnie z wytycznymi SWZ, wg następujących warunków</w:t>
      </w:r>
      <w:r w:rsidR="008D60A1" w:rsidRPr="008D60A1">
        <w:t xml:space="preserve"> </w:t>
      </w:r>
      <w:r w:rsidR="008D60A1" w:rsidRPr="008D60A1">
        <w:rPr>
          <w:rFonts w:ascii="Arial" w:hAnsi="Arial" w:cs="Arial"/>
        </w:rPr>
        <w:t>cenowych</w:t>
      </w:r>
      <w:r w:rsidR="00503CCD">
        <w:rPr>
          <w:rFonts w:ascii="Arial" w:hAnsi="Arial" w:cs="Arial"/>
        </w:rPr>
        <w:t>:</w:t>
      </w:r>
      <w:r w:rsidR="00DE6BF0">
        <w:rPr>
          <w:rFonts w:ascii="Arial" w:hAnsi="Arial" w:cs="Arial"/>
        </w:rPr>
        <w:t xml:space="preserve"> </w:t>
      </w:r>
    </w:p>
    <w:tbl>
      <w:tblPr>
        <w:tblW w:w="8765" w:type="dxa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2832"/>
        <w:gridCol w:w="1276"/>
        <w:gridCol w:w="1275"/>
        <w:gridCol w:w="1418"/>
        <w:gridCol w:w="1461"/>
      </w:tblGrid>
      <w:tr w:rsidR="00FA00AA" w:rsidRPr="00081A7E" w14:paraId="3BFF864B" w14:textId="77777777" w:rsidTr="00722378">
        <w:trPr>
          <w:trHeight w:val="794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66F9C8" w14:textId="77777777" w:rsidR="00FA00AA" w:rsidRPr="004353A9" w:rsidRDefault="00FA00AA" w:rsidP="000A30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B895222" w14:textId="77777777" w:rsidR="00FA00AA" w:rsidRPr="004353A9" w:rsidRDefault="00FA00AA" w:rsidP="000A30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375F3AB" w14:textId="77777777" w:rsidR="00722378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Łączna długość</w:t>
            </w:r>
            <w:r w:rsidR="007223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378" w:rsidRPr="004353A9">
              <w:rPr>
                <w:rFonts w:ascii="Arial" w:hAnsi="Arial" w:cs="Arial"/>
                <w:sz w:val="18"/>
                <w:szCs w:val="18"/>
              </w:rPr>
              <w:t xml:space="preserve">dróg </w:t>
            </w:r>
            <w:r w:rsidR="00722378">
              <w:rPr>
                <w:rFonts w:ascii="Arial" w:hAnsi="Arial" w:cs="Arial"/>
                <w:sz w:val="18"/>
                <w:szCs w:val="18"/>
              </w:rPr>
              <w:t>/powierzchnia stref</w:t>
            </w:r>
            <w:r w:rsidRPr="004353A9">
              <w:rPr>
                <w:rFonts w:ascii="Arial" w:hAnsi="Arial" w:cs="Arial"/>
                <w:sz w:val="18"/>
                <w:szCs w:val="18"/>
              </w:rPr>
              <w:t xml:space="preserve"> w danym zadaniu </w:t>
            </w:r>
          </w:p>
          <w:p w14:paraId="0E20D273" w14:textId="37C108A8" w:rsidR="00FA00AA" w:rsidRPr="004353A9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(km</w:t>
            </w:r>
            <w:r w:rsidR="00722378">
              <w:rPr>
                <w:rFonts w:ascii="Arial" w:hAnsi="Arial" w:cs="Arial"/>
                <w:sz w:val="18"/>
                <w:szCs w:val="18"/>
              </w:rPr>
              <w:t xml:space="preserve"> / m</w:t>
            </w:r>
            <w:r w:rsidR="00722378" w:rsidRPr="0072237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4353A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362F11" w14:textId="77777777" w:rsidR="00FA00AA" w:rsidRPr="004353A9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Cena jednostkowa</w:t>
            </w:r>
          </w:p>
          <w:p w14:paraId="65B855DF" w14:textId="33914785" w:rsidR="00FA00AA" w:rsidRPr="004353A9" w:rsidRDefault="00FA00AA" w:rsidP="000A30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netto (PLN/km</w:t>
            </w:r>
            <w:r w:rsidR="00F8058A">
              <w:rPr>
                <w:rFonts w:ascii="Arial" w:hAnsi="Arial" w:cs="Arial"/>
                <w:sz w:val="18"/>
                <w:szCs w:val="18"/>
              </w:rPr>
              <w:t xml:space="preserve"> / PLN/m</w:t>
            </w:r>
            <w:r w:rsidR="00F8058A" w:rsidRPr="00F8058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4353A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33CC7" w14:textId="77777777" w:rsidR="00FA00AA" w:rsidRPr="004353A9" w:rsidRDefault="00FA00AA" w:rsidP="000A303C">
            <w:pPr>
              <w:snapToGrid w:val="0"/>
              <w:jc w:val="center"/>
              <w:rPr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Cena za jednorazowe wykonanie pełnego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danego</w:t>
            </w:r>
            <w:r w:rsidRPr="004353A9">
              <w:rPr>
                <w:rFonts w:ascii="Arial" w:hAnsi="Arial" w:cs="Arial"/>
                <w:sz w:val="18"/>
                <w:szCs w:val="18"/>
              </w:rPr>
              <w:t xml:space="preserve"> zadania</w:t>
            </w:r>
          </w:p>
        </w:tc>
      </w:tr>
      <w:tr w:rsidR="00FA00AA" w:rsidRPr="00081A7E" w14:paraId="776F02FF" w14:textId="77777777" w:rsidTr="00FA00AA">
        <w:trPr>
          <w:trHeight w:val="510"/>
        </w:trPr>
        <w:tc>
          <w:tcPr>
            <w:tcW w:w="5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FC994" w14:textId="77777777" w:rsidR="00FA00AA" w:rsidRPr="004353A9" w:rsidRDefault="00FA00AA" w:rsidP="000A30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526E8" w14:textId="77777777" w:rsidR="00FA00AA" w:rsidRPr="004353A9" w:rsidRDefault="00FA00AA" w:rsidP="000A30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25A97" w14:textId="77777777" w:rsidR="00FA00AA" w:rsidRPr="004353A9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A1133" w14:textId="77777777" w:rsidR="00FA00AA" w:rsidRPr="004353A9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289CC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netto (PLN)</w:t>
            </w:r>
          </w:p>
          <w:p w14:paraId="795D40C1" w14:textId="77777777" w:rsidR="00FA00AA" w:rsidRPr="00295CDB" w:rsidRDefault="00FA00AA" w:rsidP="000A303C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3 x 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A30AA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53A9">
              <w:rPr>
                <w:rFonts w:ascii="Arial" w:hAnsi="Arial" w:cs="Arial"/>
                <w:sz w:val="18"/>
                <w:szCs w:val="18"/>
              </w:rPr>
              <w:t>brutto (PLN)</w:t>
            </w:r>
          </w:p>
          <w:p w14:paraId="1579A9AD" w14:textId="77777777" w:rsidR="00FA00AA" w:rsidRPr="00295CDB" w:rsidRDefault="00FA00AA" w:rsidP="000A303C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5 + VAT</w:t>
            </w:r>
          </w:p>
        </w:tc>
      </w:tr>
      <w:tr w:rsidR="00FA00AA" w:rsidRPr="00295CDB" w14:paraId="155163E0" w14:textId="77777777" w:rsidTr="00FA00AA">
        <w:trPr>
          <w:trHeight w:val="34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2F6D5" w14:textId="77777777" w:rsidR="00FA00AA" w:rsidRPr="00295CDB" w:rsidRDefault="00FA00AA" w:rsidP="000A303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42F81" w14:textId="77777777" w:rsidR="00FA00AA" w:rsidRPr="00295CDB" w:rsidRDefault="00FA00AA" w:rsidP="000A303C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F57E2" w14:textId="77777777" w:rsidR="00FA00AA" w:rsidRPr="00295CDB" w:rsidRDefault="00FA00AA" w:rsidP="000A303C">
            <w:pPr>
              <w:tabs>
                <w:tab w:val="left" w:pos="566"/>
                <w:tab w:val="left" w:pos="680"/>
              </w:tabs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B41C9" w14:textId="77777777" w:rsidR="00FA00AA" w:rsidRPr="00295CDB" w:rsidRDefault="00FA00AA" w:rsidP="000A303C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776D6" w14:textId="77777777" w:rsidR="00FA00AA" w:rsidRPr="00295CDB" w:rsidRDefault="00FA00AA" w:rsidP="000A303C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E023" w14:textId="77777777" w:rsidR="00FA00AA" w:rsidRPr="00295CDB" w:rsidRDefault="00FA00AA" w:rsidP="000A303C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95CDB"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</w:p>
        </w:tc>
      </w:tr>
      <w:tr w:rsidR="00FA00AA" w14:paraId="5C8D4BA5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154F3" w14:textId="77777777" w:rsidR="00FA00AA" w:rsidRDefault="00FA00AA" w:rsidP="000A303C">
            <w:pPr>
              <w:jc w:val="center"/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E08C" w14:textId="4BA750E1" w:rsidR="00FA00AA" w:rsidRDefault="00FA00AA" w:rsidP="000A303C">
            <w:pPr>
              <w:tabs>
                <w:tab w:val="left" w:pos="0"/>
              </w:tabs>
              <w:spacing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Zadanie nr 1 - </w:t>
            </w:r>
            <w:r w:rsidRPr="00FA00AA">
              <w:rPr>
                <w:rFonts w:ascii="Arial" w:hAnsi="Arial" w:cs="Arial"/>
                <w:bCs/>
              </w:rPr>
              <w:t>Odśnieżanie dróg gminnych poza miastem Dzierzgoń</w:t>
            </w:r>
            <w:r>
              <w:rPr>
                <w:rFonts w:ascii="Arial" w:hAnsi="Arial" w:cs="Arial"/>
                <w:bCs/>
              </w:rPr>
              <w:t xml:space="preserve"> -</w:t>
            </w:r>
            <w:r w:rsidRPr="00FA00AA">
              <w:rPr>
                <w:rFonts w:ascii="Arial" w:hAnsi="Arial" w:cs="Arial"/>
                <w:bCs/>
              </w:rPr>
              <w:t xml:space="preserve"> strefa 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A00AA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70E7C" w14:textId="24577161" w:rsidR="00FA00AA" w:rsidRDefault="00FA00AA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jc w:val="center"/>
            </w:pPr>
            <w:r>
              <w:rPr>
                <w:rFonts w:ascii="Arial" w:hAnsi="Arial" w:cs="Arial"/>
              </w:rPr>
              <w:t>11,02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38AA8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B202E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E53B0" w14:textId="77777777" w:rsidR="00FA00AA" w:rsidRDefault="00FA00AA" w:rsidP="000A303C">
            <w:pPr>
              <w:snapToGrid w:val="0"/>
              <w:jc w:val="center"/>
            </w:pPr>
          </w:p>
        </w:tc>
      </w:tr>
      <w:tr w:rsidR="00FA00AA" w14:paraId="2C3AAAE6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BE870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0CEF3" w14:textId="7869C6FE" w:rsidR="00FA00AA" w:rsidRDefault="00B914FD" w:rsidP="000A303C">
            <w:pPr>
              <w:tabs>
                <w:tab w:val="left" w:pos="0"/>
              </w:tabs>
              <w:spacing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Zadanie nr 2 - </w:t>
            </w:r>
            <w:r w:rsidRPr="00FA00AA">
              <w:rPr>
                <w:rFonts w:ascii="Arial" w:hAnsi="Arial" w:cs="Arial"/>
                <w:bCs/>
              </w:rPr>
              <w:t>Odśnieżanie dróg gminnych poza miastem Dzierzgoń</w:t>
            </w:r>
            <w:r>
              <w:rPr>
                <w:rFonts w:ascii="Arial" w:hAnsi="Arial" w:cs="Arial"/>
                <w:bCs/>
              </w:rPr>
              <w:t xml:space="preserve"> -</w:t>
            </w:r>
            <w:r w:rsidRPr="00FA00AA">
              <w:rPr>
                <w:rFonts w:ascii="Arial" w:hAnsi="Arial" w:cs="Arial"/>
                <w:bCs/>
              </w:rPr>
              <w:t xml:space="preserve"> strefa </w:t>
            </w:r>
            <w:r>
              <w:rPr>
                <w:rFonts w:ascii="Arial" w:hAnsi="Arial" w:cs="Arial"/>
                <w:bCs/>
              </w:rPr>
              <w:t xml:space="preserve">2 </w:t>
            </w:r>
            <w:r w:rsidRPr="00FA00AA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03E4F" w14:textId="49A556AD" w:rsidR="00FA00AA" w:rsidRDefault="00FA00AA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jc w:val="center"/>
            </w:pPr>
            <w:r>
              <w:rPr>
                <w:rFonts w:ascii="Arial" w:hAnsi="Arial" w:cs="Arial"/>
              </w:rPr>
              <w:t>15,82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32441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2BD5C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753E8" w14:textId="77777777" w:rsidR="00FA00AA" w:rsidRDefault="00FA00AA" w:rsidP="000A303C">
            <w:pPr>
              <w:snapToGrid w:val="0"/>
              <w:jc w:val="center"/>
            </w:pPr>
          </w:p>
        </w:tc>
      </w:tr>
      <w:tr w:rsidR="00FA00AA" w14:paraId="04A87EDE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AF532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D6F7B" w14:textId="6A3CF323" w:rsidR="00FA00AA" w:rsidRDefault="00B914FD" w:rsidP="000A303C">
            <w:pPr>
              <w:tabs>
                <w:tab w:val="left" w:pos="0"/>
              </w:tabs>
              <w:snapToGrid w:val="0"/>
              <w:spacing w:line="200" w:lineRule="atLeast"/>
            </w:pPr>
            <w:r>
              <w:rPr>
                <w:rFonts w:ascii="Arial" w:hAnsi="Arial" w:cs="Arial"/>
                <w:bCs/>
              </w:rPr>
              <w:t xml:space="preserve">Zadanie nr 3 - </w:t>
            </w:r>
            <w:r w:rsidRPr="00FA00AA">
              <w:rPr>
                <w:rFonts w:ascii="Arial" w:hAnsi="Arial" w:cs="Arial"/>
                <w:bCs/>
              </w:rPr>
              <w:t>Odśnieżanie dróg gminnych poza miastem Dzierzgoń</w:t>
            </w:r>
            <w:r>
              <w:rPr>
                <w:rFonts w:ascii="Arial" w:hAnsi="Arial" w:cs="Arial"/>
                <w:bCs/>
              </w:rPr>
              <w:t xml:space="preserve"> -</w:t>
            </w:r>
            <w:r w:rsidRPr="00FA00AA">
              <w:rPr>
                <w:rFonts w:ascii="Arial" w:hAnsi="Arial" w:cs="Arial"/>
                <w:bCs/>
              </w:rPr>
              <w:t xml:space="preserve"> strefa </w:t>
            </w:r>
            <w:r>
              <w:rPr>
                <w:rFonts w:ascii="Arial" w:hAnsi="Arial" w:cs="Arial"/>
                <w:bCs/>
              </w:rPr>
              <w:t xml:space="preserve">3 </w:t>
            </w:r>
            <w:r w:rsidRPr="00FA00AA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AA63E" w14:textId="66FB0CC7" w:rsidR="00FA00AA" w:rsidRDefault="00FA00AA" w:rsidP="000A303C">
            <w:pPr>
              <w:snapToGrid w:val="0"/>
              <w:jc w:val="center"/>
            </w:pPr>
            <w:r>
              <w:rPr>
                <w:rFonts w:ascii="Arial" w:hAnsi="Arial" w:cs="Arial"/>
              </w:rPr>
              <w:t>14,63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42DB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9BD73" w14:textId="77777777" w:rsidR="00FA00AA" w:rsidRDefault="00FA00AA" w:rsidP="000A303C">
            <w:pPr>
              <w:snapToGrid w:val="0"/>
              <w:jc w:val="center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5C237" w14:textId="77777777" w:rsidR="00FA00AA" w:rsidRDefault="00FA00AA" w:rsidP="000A303C">
            <w:pPr>
              <w:snapToGrid w:val="0"/>
            </w:pPr>
          </w:p>
        </w:tc>
      </w:tr>
      <w:tr w:rsidR="00FA00AA" w14:paraId="1D460C17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7B7AE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E6E6B" w14:textId="0E8FBDB2" w:rsidR="00FA00AA" w:rsidRDefault="00B914FD" w:rsidP="000A303C">
            <w:pPr>
              <w:tabs>
                <w:tab w:val="left" w:pos="0"/>
              </w:tabs>
              <w:spacing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Zadanie nr 4 - </w:t>
            </w:r>
            <w:r w:rsidRPr="00FA00AA">
              <w:rPr>
                <w:rFonts w:ascii="Arial" w:hAnsi="Arial" w:cs="Arial"/>
                <w:bCs/>
              </w:rPr>
              <w:t>Odśnieżanie dróg gminnych poza miastem Dzierzgoń</w:t>
            </w:r>
            <w:r>
              <w:rPr>
                <w:rFonts w:ascii="Arial" w:hAnsi="Arial" w:cs="Arial"/>
                <w:bCs/>
              </w:rPr>
              <w:t xml:space="preserve"> -</w:t>
            </w:r>
            <w:r w:rsidRPr="00FA00AA">
              <w:rPr>
                <w:rFonts w:ascii="Arial" w:hAnsi="Arial" w:cs="Arial"/>
                <w:bCs/>
              </w:rPr>
              <w:t xml:space="preserve"> strefa </w:t>
            </w:r>
            <w:r>
              <w:rPr>
                <w:rFonts w:ascii="Arial" w:hAnsi="Arial" w:cs="Arial"/>
                <w:bCs/>
              </w:rPr>
              <w:t xml:space="preserve">4 </w:t>
            </w:r>
            <w:r w:rsidRPr="00FA00AA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E166" w14:textId="482617A4" w:rsidR="00FA00AA" w:rsidRDefault="00FA00AA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jc w:val="center"/>
            </w:pPr>
            <w:r>
              <w:rPr>
                <w:rFonts w:ascii="Arial" w:hAnsi="Arial" w:cs="Arial"/>
              </w:rPr>
              <w:t>9,75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A00CB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D0D17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FEAE" w14:textId="77777777" w:rsidR="00FA00AA" w:rsidRDefault="00FA00AA" w:rsidP="000A303C">
            <w:pPr>
              <w:snapToGrid w:val="0"/>
              <w:jc w:val="center"/>
            </w:pPr>
          </w:p>
        </w:tc>
      </w:tr>
      <w:tr w:rsidR="00FA00AA" w14:paraId="0E21E047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A8EA5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F23EF" w14:textId="7F3D49BB" w:rsidR="00FA00AA" w:rsidRDefault="00B914FD" w:rsidP="000A303C">
            <w:pPr>
              <w:tabs>
                <w:tab w:val="left" w:pos="0"/>
              </w:tabs>
              <w:spacing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Zadanie nr 5 - </w:t>
            </w:r>
            <w:r w:rsidRPr="00FA00AA">
              <w:rPr>
                <w:rFonts w:ascii="Arial" w:hAnsi="Arial" w:cs="Arial"/>
                <w:bCs/>
              </w:rPr>
              <w:t>Odśnieżanie dróg gminnych poza miastem Dzierzgoń</w:t>
            </w:r>
            <w:r>
              <w:rPr>
                <w:rFonts w:ascii="Arial" w:hAnsi="Arial" w:cs="Arial"/>
                <w:bCs/>
              </w:rPr>
              <w:t xml:space="preserve"> -</w:t>
            </w:r>
            <w:r w:rsidRPr="00FA00AA">
              <w:rPr>
                <w:rFonts w:ascii="Arial" w:hAnsi="Arial" w:cs="Arial"/>
                <w:bCs/>
              </w:rPr>
              <w:t xml:space="preserve"> strefa </w:t>
            </w:r>
            <w:r>
              <w:rPr>
                <w:rFonts w:ascii="Arial" w:hAnsi="Arial" w:cs="Arial"/>
                <w:bCs/>
              </w:rPr>
              <w:t xml:space="preserve">5 </w:t>
            </w:r>
            <w:r w:rsidRPr="00FA00AA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2796A" w14:textId="7865D740" w:rsidR="00FA00AA" w:rsidRDefault="00FA00AA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jc w:val="center"/>
            </w:pPr>
            <w:r>
              <w:rPr>
                <w:rFonts w:ascii="Arial" w:hAnsi="Arial" w:cs="Arial"/>
              </w:rPr>
              <w:t>7,61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8BF6E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4DCB0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34458" w14:textId="77777777" w:rsidR="00FA00AA" w:rsidRDefault="00FA00AA" w:rsidP="000A303C">
            <w:pPr>
              <w:snapToGrid w:val="0"/>
              <w:jc w:val="center"/>
            </w:pPr>
          </w:p>
        </w:tc>
      </w:tr>
      <w:tr w:rsidR="00FA00AA" w14:paraId="5607192B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5C475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E8CFB" w14:textId="4DBA2DED" w:rsidR="00FA00AA" w:rsidRDefault="00B914FD" w:rsidP="000A303C">
            <w:pPr>
              <w:tabs>
                <w:tab w:val="left" w:pos="0"/>
              </w:tabs>
              <w:spacing w:line="2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Zadanie nr 6 - </w:t>
            </w:r>
            <w:r w:rsidRPr="00FA00AA">
              <w:rPr>
                <w:rFonts w:ascii="Arial" w:hAnsi="Arial" w:cs="Arial"/>
                <w:bCs/>
              </w:rPr>
              <w:t>Odśnieżanie dróg gminnych poza miastem Dzierzgoń</w:t>
            </w:r>
            <w:r>
              <w:rPr>
                <w:rFonts w:ascii="Arial" w:hAnsi="Arial" w:cs="Arial"/>
                <w:bCs/>
              </w:rPr>
              <w:t xml:space="preserve"> -</w:t>
            </w:r>
            <w:r w:rsidRPr="00FA00AA">
              <w:rPr>
                <w:rFonts w:ascii="Arial" w:hAnsi="Arial" w:cs="Arial"/>
                <w:bCs/>
              </w:rPr>
              <w:t xml:space="preserve"> strefa </w:t>
            </w:r>
            <w:r>
              <w:rPr>
                <w:rFonts w:ascii="Arial" w:hAnsi="Arial" w:cs="Arial"/>
                <w:bCs/>
              </w:rPr>
              <w:t xml:space="preserve">6 </w:t>
            </w:r>
            <w:r w:rsidRPr="00FA00AA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32FCE" w14:textId="75FFA8EF" w:rsidR="00FA00AA" w:rsidRDefault="00FA00AA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jc w:val="center"/>
            </w:pPr>
            <w:r>
              <w:rPr>
                <w:rFonts w:ascii="Arial" w:hAnsi="Arial" w:cs="Arial"/>
              </w:rPr>
              <w:t>8,39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DDBA3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FC1F9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14B6A" w14:textId="77777777" w:rsidR="00FA00AA" w:rsidRDefault="00FA00AA" w:rsidP="000A303C">
            <w:pPr>
              <w:snapToGrid w:val="0"/>
              <w:jc w:val="center"/>
            </w:pPr>
          </w:p>
        </w:tc>
      </w:tr>
      <w:tr w:rsidR="00FA00AA" w14:paraId="2F3649BF" w14:textId="77777777" w:rsidTr="00B16202">
        <w:trPr>
          <w:trHeight w:val="107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D639B" w14:textId="77777777" w:rsidR="00FA00AA" w:rsidRDefault="00FA00AA" w:rsidP="000A303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3C6EE" w14:textId="6C1CF19D" w:rsidR="00FA00AA" w:rsidRPr="00B914FD" w:rsidRDefault="00B914FD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</w:rPr>
            </w:pPr>
            <w:r w:rsidRPr="00B914FD">
              <w:rPr>
                <w:rFonts w:ascii="Arial" w:hAnsi="Arial" w:cs="Arial"/>
                <w:bCs/>
              </w:rPr>
              <w:t xml:space="preserve">Zadanie nr 7 - </w:t>
            </w:r>
            <w:r w:rsidRPr="00B914FD">
              <w:rPr>
                <w:rFonts w:ascii="Arial" w:hAnsi="Arial" w:cs="Arial"/>
              </w:rPr>
              <w:t>Likwidacja śliskości na drogach gminnych poza miastem Dzierzgoń</w:t>
            </w:r>
            <w:r w:rsidRPr="00B914FD">
              <w:rPr>
                <w:rFonts w:ascii="Arial" w:hAnsi="Arial" w:cs="Arial"/>
                <w:bCs/>
              </w:rPr>
              <w:t xml:space="preserve"> </w:t>
            </w:r>
            <w:r w:rsidRPr="00B914FD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3766B" w14:textId="6C00CE3C" w:rsidR="00FA00AA" w:rsidRDefault="00FA00AA" w:rsidP="000A303C">
            <w:pPr>
              <w:snapToGrid w:val="0"/>
              <w:jc w:val="center"/>
            </w:pPr>
            <w:r>
              <w:rPr>
                <w:rFonts w:ascii="Arial" w:hAnsi="Arial" w:cs="Arial"/>
              </w:rPr>
              <w:t>43,34</w:t>
            </w:r>
            <w:r w:rsidR="00B16202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2DE89" w14:textId="77777777" w:rsidR="00FA00AA" w:rsidRDefault="00FA00AA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FE464" w14:textId="77777777" w:rsidR="00FA00AA" w:rsidRDefault="00FA00AA" w:rsidP="000A303C">
            <w:pPr>
              <w:snapToGrid w:val="0"/>
              <w:jc w:val="center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BA21" w14:textId="77777777" w:rsidR="00FA00AA" w:rsidRDefault="00FA00AA" w:rsidP="000A303C">
            <w:pPr>
              <w:snapToGrid w:val="0"/>
            </w:pPr>
          </w:p>
        </w:tc>
      </w:tr>
      <w:tr w:rsidR="00B914FD" w14:paraId="0096DF00" w14:textId="77777777" w:rsidTr="00B16202">
        <w:trPr>
          <w:trHeight w:val="85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E75F" w14:textId="0A30DCE6" w:rsidR="00B914FD" w:rsidRDefault="00B914FD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FB35" w14:textId="2C36F77E" w:rsidR="00B914FD" w:rsidRPr="00B914FD" w:rsidRDefault="00B914FD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 w:rsidRPr="00B914FD">
              <w:rPr>
                <w:rFonts w:ascii="Arial" w:hAnsi="Arial" w:cs="Arial"/>
                <w:bCs/>
              </w:rPr>
              <w:t xml:space="preserve">Zadanie nr </w:t>
            </w:r>
            <w:r>
              <w:rPr>
                <w:rFonts w:ascii="Arial" w:hAnsi="Arial" w:cs="Arial"/>
                <w:bCs/>
              </w:rPr>
              <w:t>8</w:t>
            </w:r>
            <w:r w:rsidRPr="00B914FD">
              <w:rPr>
                <w:rFonts w:ascii="Arial" w:hAnsi="Arial" w:cs="Arial"/>
                <w:bCs/>
              </w:rPr>
              <w:t xml:space="preserve"> - </w:t>
            </w:r>
            <w:r w:rsidRPr="00B914FD">
              <w:rPr>
                <w:rFonts w:ascii="Arial" w:hAnsi="Arial" w:cs="Arial"/>
              </w:rPr>
              <w:t>Odśnieżanie dróg powiatowych na terenie miasta Dzierzgoń</w:t>
            </w:r>
            <w:r w:rsidRPr="00B914FD">
              <w:rPr>
                <w:rFonts w:ascii="Arial" w:hAnsi="Arial" w:cs="Arial"/>
                <w:bCs/>
              </w:rPr>
              <w:t xml:space="preserve"> </w:t>
            </w:r>
            <w:r w:rsidRPr="00B914FD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5F5F8" w14:textId="0CFD3E75" w:rsidR="00B914FD" w:rsidRDefault="00B16202" w:rsidP="000A303C">
            <w:pPr>
              <w:snapToGrid w:val="0"/>
              <w:jc w:val="center"/>
              <w:rPr>
                <w:rFonts w:ascii="Arial" w:hAnsi="Arial" w:cs="Arial"/>
              </w:rPr>
            </w:pPr>
            <w:r w:rsidRPr="00B16202">
              <w:rPr>
                <w:rFonts w:ascii="Arial" w:hAnsi="Arial" w:cs="Arial"/>
              </w:rPr>
              <w:t>6,502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A2381" w14:textId="77777777" w:rsidR="00B914FD" w:rsidRDefault="00B914FD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0E1BB" w14:textId="77777777" w:rsidR="00B914FD" w:rsidRDefault="00B914FD" w:rsidP="000A303C">
            <w:pPr>
              <w:snapToGrid w:val="0"/>
              <w:jc w:val="center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A2EA" w14:textId="77777777" w:rsidR="00B914FD" w:rsidRDefault="00B914FD" w:rsidP="000A303C">
            <w:pPr>
              <w:snapToGrid w:val="0"/>
            </w:pPr>
          </w:p>
        </w:tc>
      </w:tr>
      <w:tr w:rsidR="00B914FD" w14:paraId="338FD8C3" w14:textId="77777777" w:rsidTr="00B16202">
        <w:trPr>
          <w:trHeight w:val="107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CBFD3" w14:textId="0F971935" w:rsidR="00B914FD" w:rsidRDefault="00B914FD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7ED07" w14:textId="379DCA71" w:rsidR="00B914FD" w:rsidRPr="00B914FD" w:rsidRDefault="00B914FD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 w:rsidRPr="00B914FD">
              <w:rPr>
                <w:rFonts w:ascii="Arial" w:hAnsi="Arial" w:cs="Arial"/>
                <w:bCs/>
              </w:rPr>
              <w:t xml:space="preserve">Zadanie nr </w:t>
            </w:r>
            <w:r>
              <w:rPr>
                <w:rFonts w:ascii="Arial" w:hAnsi="Arial" w:cs="Arial"/>
                <w:bCs/>
              </w:rPr>
              <w:t>9</w:t>
            </w:r>
            <w:r w:rsidRPr="00B914FD">
              <w:rPr>
                <w:rFonts w:ascii="Arial" w:hAnsi="Arial" w:cs="Arial"/>
                <w:bCs/>
              </w:rPr>
              <w:t xml:space="preserve"> - </w:t>
            </w:r>
            <w:r w:rsidRPr="00B914FD">
              <w:rPr>
                <w:rFonts w:ascii="Arial" w:hAnsi="Arial" w:cs="Arial"/>
              </w:rPr>
              <w:t>Likwidacja śliskości na drogach powiatowych na terenie miasta Dzierzgoń</w:t>
            </w:r>
            <w:r w:rsidRPr="00B914FD">
              <w:rPr>
                <w:rFonts w:ascii="Arial" w:hAnsi="Arial" w:cs="Arial"/>
                <w:bCs/>
              </w:rPr>
              <w:t xml:space="preserve"> </w:t>
            </w:r>
            <w:r w:rsidRPr="00B914FD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CE42F" w14:textId="3BBD668C" w:rsidR="00B914FD" w:rsidRDefault="00B16202" w:rsidP="000A303C">
            <w:pPr>
              <w:snapToGrid w:val="0"/>
              <w:jc w:val="center"/>
              <w:rPr>
                <w:rFonts w:ascii="Arial" w:hAnsi="Arial" w:cs="Arial"/>
              </w:rPr>
            </w:pPr>
            <w:r w:rsidRPr="00B16202">
              <w:rPr>
                <w:rFonts w:ascii="Arial" w:hAnsi="Arial" w:cs="Arial"/>
              </w:rPr>
              <w:t>6,502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AB339" w14:textId="77777777" w:rsidR="00B914FD" w:rsidRDefault="00B914FD" w:rsidP="000A303C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A4482" w14:textId="77777777" w:rsidR="00B914FD" w:rsidRDefault="00B914FD" w:rsidP="000A303C">
            <w:pPr>
              <w:snapToGrid w:val="0"/>
              <w:jc w:val="center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30EEA" w14:textId="77777777" w:rsidR="00B914FD" w:rsidRDefault="00B914FD" w:rsidP="000A303C">
            <w:pPr>
              <w:snapToGrid w:val="0"/>
            </w:pPr>
          </w:p>
        </w:tc>
      </w:tr>
      <w:tr w:rsidR="00722378" w14:paraId="330FD51D" w14:textId="77777777" w:rsidTr="00F8058A">
        <w:trPr>
          <w:trHeight w:val="567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C0D458" w14:textId="746888FB" w:rsidR="00722378" w:rsidRDefault="00722378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9F2710" w14:textId="6406CE4F" w:rsidR="00722378" w:rsidRPr="00B914FD" w:rsidRDefault="00722378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 w:rsidRPr="00B914FD">
              <w:rPr>
                <w:rFonts w:ascii="Arial" w:hAnsi="Arial" w:cs="Arial"/>
                <w:bCs/>
              </w:rPr>
              <w:t xml:space="preserve">Zadanie nr </w:t>
            </w:r>
            <w:r>
              <w:rPr>
                <w:rFonts w:ascii="Arial" w:hAnsi="Arial" w:cs="Arial"/>
                <w:bCs/>
              </w:rPr>
              <w:t>10</w:t>
            </w:r>
            <w:r w:rsidRPr="00B914FD">
              <w:rPr>
                <w:rFonts w:ascii="Arial" w:hAnsi="Arial" w:cs="Arial"/>
                <w:bCs/>
              </w:rPr>
              <w:t xml:space="preserve"> - </w:t>
            </w:r>
            <w:r w:rsidRPr="00B914FD">
              <w:rPr>
                <w:rFonts w:ascii="Arial" w:hAnsi="Arial" w:cs="Arial"/>
              </w:rPr>
              <w:t>Odśnieżanie dróg gminnych na terenie miasta Dzierzgoń</w:t>
            </w:r>
            <w:r w:rsidRPr="00B914FD">
              <w:rPr>
                <w:rFonts w:ascii="Arial" w:hAnsi="Arial" w:cs="Arial"/>
                <w:bCs/>
              </w:rPr>
              <w:t xml:space="preserve"> </w:t>
            </w:r>
            <w:r w:rsidRPr="00B914FD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EBBF" w14:textId="77777777" w:rsidR="00722378" w:rsidRDefault="00722378" w:rsidP="00722378">
            <w:pPr>
              <w:snapToGrid w:val="0"/>
              <w:jc w:val="center"/>
            </w:pPr>
            <w:r w:rsidRPr="00B16202">
              <w:rPr>
                <w:rFonts w:ascii="Arial" w:hAnsi="Arial" w:cs="Arial"/>
              </w:rPr>
              <w:t>11,685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D023" w14:textId="77777777" w:rsidR="00722378" w:rsidRDefault="00722378" w:rsidP="000A303C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788B6" w14:textId="77777777" w:rsidR="00722378" w:rsidRDefault="00722378" w:rsidP="000A303C">
            <w:pPr>
              <w:snapToGrid w:val="0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8610C" w14:textId="6EEA7A18" w:rsidR="00722378" w:rsidRDefault="00722378" w:rsidP="000A303C">
            <w:pPr>
              <w:snapToGrid w:val="0"/>
            </w:pPr>
          </w:p>
        </w:tc>
      </w:tr>
      <w:tr w:rsidR="00722378" w14:paraId="0CDFB05E" w14:textId="77777777" w:rsidTr="00F8058A">
        <w:trPr>
          <w:trHeight w:val="567"/>
        </w:trPr>
        <w:tc>
          <w:tcPr>
            <w:tcW w:w="5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7D74E" w14:textId="77777777" w:rsidR="00722378" w:rsidRDefault="00722378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BABEB" w14:textId="77777777" w:rsidR="00722378" w:rsidRPr="00B914FD" w:rsidRDefault="00722378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D7B1" w14:textId="54D552BC" w:rsidR="00722378" w:rsidRPr="00B16202" w:rsidRDefault="00722378" w:rsidP="00722378">
            <w:pPr>
              <w:snapToGrid w:val="0"/>
              <w:jc w:val="center"/>
              <w:rPr>
                <w:rFonts w:ascii="Arial" w:hAnsi="Arial" w:cs="Arial"/>
              </w:rPr>
            </w:pPr>
            <w:r w:rsidRPr="00722378">
              <w:rPr>
                <w:rFonts w:ascii="Arial" w:hAnsi="Arial" w:cs="Arial"/>
              </w:rPr>
              <w:t>9.653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669C" w14:textId="77777777" w:rsidR="00722378" w:rsidRPr="00B16202" w:rsidRDefault="00722378" w:rsidP="000A303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492F" w14:textId="77777777" w:rsidR="00722378" w:rsidRPr="00B16202" w:rsidRDefault="00722378" w:rsidP="000A303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3561" w14:textId="090ED99B" w:rsidR="00722378" w:rsidRPr="00B16202" w:rsidRDefault="00722378" w:rsidP="000A303C">
            <w:pPr>
              <w:snapToGrid w:val="0"/>
              <w:rPr>
                <w:rFonts w:ascii="Arial" w:hAnsi="Arial" w:cs="Arial"/>
              </w:rPr>
            </w:pPr>
          </w:p>
        </w:tc>
      </w:tr>
      <w:tr w:rsidR="00722378" w14:paraId="2203E33A" w14:textId="77777777" w:rsidTr="00F8058A">
        <w:trPr>
          <w:trHeight w:val="567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034601" w14:textId="0A2ABA02" w:rsidR="00722378" w:rsidRDefault="00722378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A18906" w14:textId="5E52DD50" w:rsidR="00722378" w:rsidRPr="00B914FD" w:rsidRDefault="00722378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 w:rsidRPr="00B914FD">
              <w:rPr>
                <w:rFonts w:ascii="Arial" w:hAnsi="Arial" w:cs="Arial"/>
                <w:bCs/>
              </w:rPr>
              <w:t xml:space="preserve">Zadanie nr </w:t>
            </w:r>
            <w:r>
              <w:rPr>
                <w:rFonts w:ascii="Arial" w:hAnsi="Arial" w:cs="Arial"/>
                <w:bCs/>
              </w:rPr>
              <w:t>11</w:t>
            </w:r>
            <w:r w:rsidRPr="00B914FD">
              <w:rPr>
                <w:rFonts w:ascii="Arial" w:hAnsi="Arial" w:cs="Arial"/>
                <w:bCs/>
              </w:rPr>
              <w:t xml:space="preserve"> - </w:t>
            </w:r>
            <w:r w:rsidRPr="00B914FD">
              <w:rPr>
                <w:rFonts w:ascii="Arial" w:hAnsi="Arial" w:cs="Arial"/>
              </w:rPr>
              <w:t>Likwidacja śliskości na drogach gminnych na terenie miasta Dzierzgoń</w:t>
            </w:r>
            <w:r w:rsidRPr="00B914FD">
              <w:rPr>
                <w:rFonts w:ascii="Arial" w:hAnsi="Arial" w:cs="Arial"/>
                <w:bCs/>
              </w:rPr>
              <w:t xml:space="preserve"> </w:t>
            </w:r>
            <w:r w:rsidRPr="00B914FD">
              <w:rPr>
                <w:rFonts w:ascii="Arial" w:hAnsi="Arial" w:cs="Arial"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BEB7" w14:textId="77777777" w:rsidR="00722378" w:rsidRDefault="00722378" w:rsidP="00722378">
            <w:pPr>
              <w:snapToGrid w:val="0"/>
              <w:jc w:val="center"/>
            </w:pPr>
            <w:r w:rsidRPr="00B16202">
              <w:rPr>
                <w:rFonts w:ascii="Arial" w:hAnsi="Arial" w:cs="Arial"/>
              </w:rPr>
              <w:t>11,685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4594" w14:textId="77777777" w:rsidR="00722378" w:rsidRDefault="00722378" w:rsidP="000A303C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031A" w14:textId="77777777" w:rsidR="00722378" w:rsidRDefault="00722378" w:rsidP="000A303C">
            <w:pPr>
              <w:snapToGrid w:val="0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61B58" w14:textId="30684C1D" w:rsidR="00722378" w:rsidRDefault="00722378" w:rsidP="000A303C">
            <w:pPr>
              <w:snapToGrid w:val="0"/>
            </w:pPr>
          </w:p>
        </w:tc>
      </w:tr>
      <w:tr w:rsidR="00722378" w14:paraId="24444413" w14:textId="77777777" w:rsidTr="00F8058A">
        <w:trPr>
          <w:trHeight w:val="567"/>
        </w:trPr>
        <w:tc>
          <w:tcPr>
            <w:tcW w:w="5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A5316" w14:textId="77777777" w:rsidR="00722378" w:rsidRDefault="00722378" w:rsidP="000A303C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23D18" w14:textId="77777777" w:rsidR="00722378" w:rsidRPr="00B914FD" w:rsidRDefault="00722378" w:rsidP="000A303C">
            <w:pPr>
              <w:tabs>
                <w:tab w:val="left" w:pos="566"/>
                <w:tab w:val="left" w:pos="680"/>
              </w:tabs>
              <w:snapToGrid w:val="0"/>
              <w:spacing w:line="200" w:lineRule="atLeast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B768" w14:textId="26D20079" w:rsidR="00722378" w:rsidRPr="00B16202" w:rsidRDefault="00722378" w:rsidP="00722378">
            <w:pPr>
              <w:snapToGrid w:val="0"/>
              <w:jc w:val="center"/>
              <w:rPr>
                <w:rFonts w:ascii="Arial" w:hAnsi="Arial" w:cs="Arial"/>
              </w:rPr>
            </w:pPr>
            <w:r w:rsidRPr="00722378">
              <w:rPr>
                <w:rFonts w:ascii="Arial" w:hAnsi="Arial" w:cs="Arial"/>
              </w:rPr>
              <w:t>9.653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E705" w14:textId="77777777" w:rsidR="00722378" w:rsidRPr="00B16202" w:rsidRDefault="00722378" w:rsidP="000A303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EADA4" w14:textId="77777777" w:rsidR="00722378" w:rsidRPr="00B16202" w:rsidRDefault="00722378" w:rsidP="000A303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B436" w14:textId="7E2DB0C7" w:rsidR="00722378" w:rsidRPr="00B16202" w:rsidRDefault="00722378" w:rsidP="000A303C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0D1ED526" w14:textId="77777777" w:rsidR="00FA00AA" w:rsidRPr="001735AA" w:rsidRDefault="00FA00AA" w:rsidP="00FA00AA">
      <w:pPr>
        <w:tabs>
          <w:tab w:val="left" w:pos="709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579F4">
        <w:rPr>
          <w:rFonts w:ascii="Arial" w:hAnsi="Arial" w:cs="Arial"/>
        </w:rPr>
        <w:t>*</w:t>
      </w:r>
      <w:r w:rsidRPr="003579F4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F93B98">
        <w:rPr>
          <w:rFonts w:ascii="Arial" w:hAnsi="Arial" w:cs="Arial"/>
          <w:i/>
          <w:sz w:val="18"/>
          <w:szCs w:val="18"/>
        </w:rPr>
        <w:t>– niepotrzebne skreślić</w:t>
      </w:r>
    </w:p>
    <w:p w14:paraId="1DD8EBF0" w14:textId="77777777" w:rsidR="00FA00AA" w:rsidRDefault="00FA00AA" w:rsidP="00FA00AA">
      <w:pPr>
        <w:spacing w:before="57"/>
        <w:ind w:left="360"/>
        <w:jc w:val="both"/>
        <w:rPr>
          <w:rFonts w:ascii="Arial" w:hAnsi="Arial" w:cs="Arial"/>
        </w:rPr>
      </w:pP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4903DDA0" w:rsidR="00DE6BF0" w:rsidRDefault="00DE6BF0" w:rsidP="008D60A1">
      <w:pPr>
        <w:pStyle w:val="Nagwek4"/>
        <w:numPr>
          <w:ilvl w:val="0"/>
          <w:numId w:val="4"/>
        </w:numPr>
        <w:tabs>
          <w:tab w:val="left" w:pos="426"/>
        </w:tabs>
        <w:spacing w:before="120" w:line="276" w:lineRule="auto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</w:t>
      </w:r>
      <w:r w:rsidR="00684E3A">
        <w:rPr>
          <w:rFonts w:ascii="Arial" w:hAnsi="Arial" w:cs="Arial"/>
          <w:b w:val="0"/>
          <w:sz w:val="20"/>
        </w:rPr>
        <w:t>r</w:t>
      </w:r>
      <w:r w:rsidR="00684E3A" w:rsidRPr="00684E3A">
        <w:rPr>
          <w:rFonts w:ascii="Arial" w:hAnsi="Arial" w:cs="Arial"/>
          <w:b w:val="0"/>
          <w:sz w:val="20"/>
        </w:rPr>
        <w:t>ozpoczynać zadysponowane przez Zamawiającego usługi w ramach ZUD</w:t>
      </w:r>
      <w:r w:rsidR="00684E3A">
        <w:rPr>
          <w:rFonts w:ascii="Arial" w:hAnsi="Arial" w:cs="Arial"/>
          <w:b w:val="0"/>
          <w:sz w:val="20"/>
        </w:rPr>
        <w:t>,</w:t>
      </w:r>
      <w:r w:rsidRPr="00DE6BF0">
        <w:rPr>
          <w:rFonts w:ascii="Arial" w:hAnsi="Arial" w:cs="Arial"/>
          <w:b w:val="0"/>
          <w:sz w:val="20"/>
        </w:rPr>
        <w:t xml:space="preserve"> objęt</w:t>
      </w:r>
      <w:r w:rsidR="00684E3A">
        <w:rPr>
          <w:rFonts w:ascii="Arial" w:hAnsi="Arial" w:cs="Arial"/>
          <w:b w:val="0"/>
          <w:sz w:val="20"/>
        </w:rPr>
        <w:t>e</w:t>
      </w:r>
      <w:r w:rsidRPr="00DE6BF0">
        <w:rPr>
          <w:rFonts w:ascii="Arial" w:hAnsi="Arial" w:cs="Arial"/>
          <w:b w:val="0"/>
          <w:sz w:val="20"/>
        </w:rPr>
        <w:t xml:space="preserve"> przedmiotem zamówienia </w:t>
      </w:r>
      <w:r w:rsidR="00684E3A" w:rsidRPr="00684E3A">
        <w:rPr>
          <w:rFonts w:ascii="Arial" w:hAnsi="Arial" w:cs="Arial"/>
          <w:b w:val="0"/>
          <w:sz w:val="20"/>
        </w:rPr>
        <w:t>w czasie</w:t>
      </w:r>
      <w:r w:rsidR="005F2BDF">
        <w:rPr>
          <w:rFonts w:ascii="Arial" w:hAnsi="Arial" w:cs="Arial"/>
          <w:b w:val="0"/>
          <w:sz w:val="20"/>
        </w:rPr>
        <w:t xml:space="preserve"> do</w:t>
      </w:r>
      <w:r w:rsidR="00684E3A" w:rsidRPr="00684E3A">
        <w:rPr>
          <w:rFonts w:ascii="Arial" w:hAnsi="Arial" w:cs="Arial"/>
          <w:b w:val="0"/>
          <w:sz w:val="20"/>
        </w:rPr>
        <w:t xml:space="preserve"> </w:t>
      </w:r>
      <w:r w:rsidRPr="00FB15AB">
        <w:rPr>
          <w:rFonts w:ascii="Arial" w:hAnsi="Arial" w:cs="Arial"/>
          <w:bCs/>
          <w:sz w:val="20"/>
        </w:rPr>
        <w:t xml:space="preserve">.…. </w:t>
      </w:r>
      <w:r w:rsidR="00684E3A">
        <w:rPr>
          <w:rFonts w:ascii="Arial" w:hAnsi="Arial" w:cs="Arial"/>
          <w:bCs/>
          <w:sz w:val="20"/>
        </w:rPr>
        <w:t>minut</w:t>
      </w:r>
      <w:r w:rsidR="00684E3A" w:rsidRPr="00684E3A">
        <w:t xml:space="preserve"> </w:t>
      </w:r>
      <w:r w:rsidR="00684E3A" w:rsidRPr="00684E3A">
        <w:rPr>
          <w:rFonts w:ascii="Arial" w:hAnsi="Arial" w:cs="Arial"/>
          <w:b w:val="0"/>
          <w:sz w:val="20"/>
        </w:rPr>
        <w:t>od otrzymania zlecenia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(nieprzekraczalny </w:t>
      </w:r>
      <w:r w:rsidR="00684E3A">
        <w:rPr>
          <w:rFonts w:ascii="Arial" w:hAnsi="Arial" w:cs="Arial"/>
          <w:b w:val="0"/>
          <w:i/>
          <w:iCs/>
          <w:sz w:val="16"/>
          <w:szCs w:val="16"/>
        </w:rPr>
        <w:t>czas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4C7C92">
        <w:rPr>
          <w:rFonts w:ascii="Arial" w:hAnsi="Arial" w:cs="Arial"/>
          <w:b w:val="0"/>
          <w:i/>
          <w:iCs/>
          <w:sz w:val="16"/>
          <w:szCs w:val="16"/>
        </w:rPr>
        <w:t>18</w:t>
      </w:r>
      <w:r w:rsidR="00684E3A">
        <w:rPr>
          <w:rFonts w:ascii="Arial" w:hAnsi="Arial" w:cs="Arial"/>
          <w:b w:val="0"/>
          <w:i/>
          <w:iCs/>
          <w:sz w:val="16"/>
          <w:szCs w:val="16"/>
        </w:rPr>
        <w:t>0 minut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</w:p>
    <w:p w14:paraId="777E7AF5" w14:textId="7089738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344F80CC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7EA7BC6E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B000A0" w:rsidRPr="00B000A0">
        <w:rPr>
          <w:rFonts w:ascii="Arial" w:hAnsi="Arial" w:cs="Arial"/>
        </w:rPr>
        <w:t>obsług</w:t>
      </w:r>
      <w:r w:rsidR="00B000A0">
        <w:rPr>
          <w:rFonts w:ascii="Arial" w:hAnsi="Arial" w:cs="Arial"/>
        </w:rPr>
        <w:t>ę</w:t>
      </w:r>
      <w:r w:rsidR="00B000A0" w:rsidRPr="00B000A0">
        <w:rPr>
          <w:rFonts w:ascii="Arial" w:hAnsi="Arial" w:cs="Arial"/>
        </w:rPr>
        <w:t xml:space="preserve"> i prowadzenie pojazdów</w:t>
      </w:r>
      <w:r w:rsidR="00B000A0">
        <w:t xml:space="preserve"> </w:t>
      </w:r>
      <w:r w:rsidR="00B000A0">
        <w:rPr>
          <w:rFonts w:ascii="Arial" w:hAnsi="Arial" w:cs="Arial"/>
        </w:rPr>
        <w:t>oraz</w:t>
      </w:r>
      <w:r w:rsidR="00B000A0" w:rsidRPr="00B000A0">
        <w:rPr>
          <w:rFonts w:ascii="Arial" w:hAnsi="Arial" w:cs="Arial"/>
        </w:rPr>
        <w:tab/>
        <w:t>wykonywanie prac ręcznych przy realizacji zadań ZUD</w:t>
      </w:r>
      <w:r w:rsidR="00EA34E8" w:rsidRPr="00EA34E8">
        <w:t xml:space="preserve"> </w:t>
      </w:r>
      <w:r>
        <w:rPr>
          <w:rFonts w:ascii="Arial" w:hAnsi="Arial" w:cs="Arial"/>
        </w:rPr>
        <w:t>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6680C3F1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</w:t>
      </w:r>
      <w:r w:rsidR="00E82481">
        <w:rPr>
          <w:rFonts w:ascii="Arial" w:hAnsi="Arial" w:cs="Arial"/>
        </w:rPr>
        <w:t>SWZ</w:t>
      </w:r>
      <w:r>
        <w:rPr>
          <w:rFonts w:ascii="Arial" w:hAnsi="Arial" w:cs="Arial"/>
        </w:rPr>
        <w:t>.</w:t>
      </w:r>
    </w:p>
    <w:p w14:paraId="224FE8ED" w14:textId="43F8D0A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FB15AB">
        <w:rPr>
          <w:rFonts w:ascii="Arial" w:hAnsi="Arial" w:cs="Arial"/>
          <w:b/>
        </w:rPr>
        <w:t>……</w:t>
      </w:r>
      <w:r w:rsidRPr="00820CD7">
        <w:rPr>
          <w:rFonts w:ascii="Arial" w:hAnsi="Arial" w:cs="Arial"/>
          <w:b/>
        </w:rPr>
        <w:t xml:space="preserve"> dni</w:t>
      </w:r>
      <w:r w:rsidR="00516F31">
        <w:rPr>
          <w:rFonts w:ascii="Arial" w:hAnsi="Arial" w:cs="Arial"/>
          <w:b/>
        </w:rPr>
        <w:t xml:space="preserve"> </w:t>
      </w:r>
      <w:r w:rsidR="00516F31" w:rsidRPr="00516F31">
        <w:rPr>
          <w:rFonts w:ascii="Arial" w:hAnsi="Arial" w:cs="Arial"/>
          <w:bCs/>
          <w:i/>
          <w:iCs/>
          <w:sz w:val="16"/>
          <w:szCs w:val="16"/>
        </w:rPr>
        <w:t>(minimum 14 dni)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55A8D4C6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</w:t>
      </w:r>
      <w:r w:rsidR="00B000A0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4F1ED1E4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000A0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ustawy PZP</w:t>
      </w:r>
      <w:r>
        <w:rPr>
          <w:rFonts w:ascii="Arial" w:hAnsi="Arial" w:cs="Arial"/>
        </w:rPr>
        <w:t>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2850E8">
      <w:footerReference w:type="default" r:id="rId7"/>
      <w:footnotePr>
        <w:pos w:val="beneathText"/>
      </w:footnotePr>
      <w:pgSz w:w="11905" w:h="16837"/>
      <w:pgMar w:top="1134" w:right="1417" w:bottom="851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39C64" w14:textId="77777777" w:rsidR="009F2EBE" w:rsidRDefault="009F2EBE">
      <w:r>
        <w:separator/>
      </w:r>
    </w:p>
  </w:endnote>
  <w:endnote w:type="continuationSeparator" w:id="0">
    <w:p w14:paraId="35C852C3" w14:textId="77777777" w:rsidR="009F2EBE" w:rsidRDefault="009F2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17CB5219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8100F" w14:textId="77777777" w:rsidR="009F2EBE" w:rsidRDefault="009F2EBE">
      <w:r>
        <w:separator/>
      </w:r>
    </w:p>
  </w:footnote>
  <w:footnote w:type="continuationSeparator" w:id="0">
    <w:p w14:paraId="575CF14F" w14:textId="77777777" w:rsidR="009F2EBE" w:rsidRDefault="009F2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735621">
    <w:abstractNumId w:val="0"/>
  </w:num>
  <w:num w:numId="2" w16cid:durableId="5594779">
    <w:abstractNumId w:val="1"/>
  </w:num>
  <w:num w:numId="3" w16cid:durableId="1225533600">
    <w:abstractNumId w:val="2"/>
  </w:num>
  <w:num w:numId="4" w16cid:durableId="822892894">
    <w:abstractNumId w:val="3"/>
  </w:num>
  <w:num w:numId="5" w16cid:durableId="1221937864">
    <w:abstractNumId w:val="4"/>
  </w:num>
  <w:num w:numId="6" w16cid:durableId="30540265">
    <w:abstractNumId w:val="5"/>
  </w:num>
  <w:num w:numId="7" w16cid:durableId="293684989">
    <w:abstractNumId w:val="6"/>
  </w:num>
  <w:num w:numId="8" w16cid:durableId="532763685">
    <w:abstractNumId w:val="7"/>
  </w:num>
  <w:num w:numId="9" w16cid:durableId="1134250832">
    <w:abstractNumId w:val="12"/>
  </w:num>
  <w:num w:numId="10" w16cid:durableId="466631649">
    <w:abstractNumId w:val="15"/>
  </w:num>
  <w:num w:numId="11" w16cid:durableId="362485982">
    <w:abstractNumId w:val="10"/>
  </w:num>
  <w:num w:numId="12" w16cid:durableId="627931755">
    <w:abstractNumId w:val="14"/>
  </w:num>
  <w:num w:numId="13" w16cid:durableId="1200628540">
    <w:abstractNumId w:val="11"/>
  </w:num>
  <w:num w:numId="14" w16cid:durableId="371080353">
    <w:abstractNumId w:val="9"/>
  </w:num>
  <w:num w:numId="15" w16cid:durableId="1251504676">
    <w:abstractNumId w:val="13"/>
  </w:num>
  <w:num w:numId="16" w16cid:durableId="591937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65160"/>
    <w:rsid w:val="0007008B"/>
    <w:rsid w:val="000706A5"/>
    <w:rsid w:val="000725A3"/>
    <w:rsid w:val="00072C98"/>
    <w:rsid w:val="00077A86"/>
    <w:rsid w:val="00082074"/>
    <w:rsid w:val="0008656F"/>
    <w:rsid w:val="00091041"/>
    <w:rsid w:val="00092D37"/>
    <w:rsid w:val="000B0456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2282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B736E"/>
    <w:rsid w:val="001C10DB"/>
    <w:rsid w:val="001C11C8"/>
    <w:rsid w:val="001C1521"/>
    <w:rsid w:val="001D2570"/>
    <w:rsid w:val="001E57C3"/>
    <w:rsid w:val="001E67D1"/>
    <w:rsid w:val="001E68DF"/>
    <w:rsid w:val="001F04FC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50E8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25B7"/>
    <w:rsid w:val="00397559"/>
    <w:rsid w:val="003B21BE"/>
    <w:rsid w:val="003B3DF1"/>
    <w:rsid w:val="003D64CC"/>
    <w:rsid w:val="003E1297"/>
    <w:rsid w:val="003E590C"/>
    <w:rsid w:val="003E5F72"/>
    <w:rsid w:val="00401DF5"/>
    <w:rsid w:val="00402E8D"/>
    <w:rsid w:val="00404C62"/>
    <w:rsid w:val="004256FA"/>
    <w:rsid w:val="00425BA4"/>
    <w:rsid w:val="004265C3"/>
    <w:rsid w:val="0043627F"/>
    <w:rsid w:val="0043755B"/>
    <w:rsid w:val="00440DF0"/>
    <w:rsid w:val="0045081B"/>
    <w:rsid w:val="0045337A"/>
    <w:rsid w:val="00455048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C7C92"/>
    <w:rsid w:val="004E46E8"/>
    <w:rsid w:val="00503CCD"/>
    <w:rsid w:val="0051325E"/>
    <w:rsid w:val="00516F31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517B"/>
    <w:rsid w:val="00576D95"/>
    <w:rsid w:val="00580C87"/>
    <w:rsid w:val="00582709"/>
    <w:rsid w:val="00586DC6"/>
    <w:rsid w:val="00592802"/>
    <w:rsid w:val="005A5351"/>
    <w:rsid w:val="005B2D41"/>
    <w:rsid w:val="005C26DF"/>
    <w:rsid w:val="005C41CC"/>
    <w:rsid w:val="005D2877"/>
    <w:rsid w:val="005E4D3A"/>
    <w:rsid w:val="005F08DF"/>
    <w:rsid w:val="005F2BDF"/>
    <w:rsid w:val="0061109E"/>
    <w:rsid w:val="006326BA"/>
    <w:rsid w:val="00632A27"/>
    <w:rsid w:val="0064161C"/>
    <w:rsid w:val="00670438"/>
    <w:rsid w:val="006819C8"/>
    <w:rsid w:val="00684E3A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D73E9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22378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2267"/>
    <w:rsid w:val="007942DB"/>
    <w:rsid w:val="007A63CF"/>
    <w:rsid w:val="007B4620"/>
    <w:rsid w:val="007B7012"/>
    <w:rsid w:val="007C51BD"/>
    <w:rsid w:val="007D60A9"/>
    <w:rsid w:val="00801E08"/>
    <w:rsid w:val="0080582B"/>
    <w:rsid w:val="008118F0"/>
    <w:rsid w:val="008203EA"/>
    <w:rsid w:val="00820CD7"/>
    <w:rsid w:val="008246EE"/>
    <w:rsid w:val="00830BD6"/>
    <w:rsid w:val="00841835"/>
    <w:rsid w:val="00845BEE"/>
    <w:rsid w:val="008538F2"/>
    <w:rsid w:val="00853C27"/>
    <w:rsid w:val="008756CA"/>
    <w:rsid w:val="008820DD"/>
    <w:rsid w:val="008900F3"/>
    <w:rsid w:val="00893C75"/>
    <w:rsid w:val="00895C0B"/>
    <w:rsid w:val="008A4A3C"/>
    <w:rsid w:val="008B0FD2"/>
    <w:rsid w:val="008B2803"/>
    <w:rsid w:val="008B6FB4"/>
    <w:rsid w:val="008C1869"/>
    <w:rsid w:val="008D60A1"/>
    <w:rsid w:val="008E5938"/>
    <w:rsid w:val="008F279F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74BC0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2114"/>
    <w:rsid w:val="009F2EBE"/>
    <w:rsid w:val="009F4F7E"/>
    <w:rsid w:val="00A015B4"/>
    <w:rsid w:val="00A22A7D"/>
    <w:rsid w:val="00A2535E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1638"/>
    <w:rsid w:val="00AF3F21"/>
    <w:rsid w:val="00AF4A71"/>
    <w:rsid w:val="00B000A0"/>
    <w:rsid w:val="00B01013"/>
    <w:rsid w:val="00B042B5"/>
    <w:rsid w:val="00B126D0"/>
    <w:rsid w:val="00B1393B"/>
    <w:rsid w:val="00B15D63"/>
    <w:rsid w:val="00B16202"/>
    <w:rsid w:val="00B17C33"/>
    <w:rsid w:val="00B33EE3"/>
    <w:rsid w:val="00B36786"/>
    <w:rsid w:val="00B40119"/>
    <w:rsid w:val="00B4121A"/>
    <w:rsid w:val="00B44CB0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14FD"/>
    <w:rsid w:val="00B944F8"/>
    <w:rsid w:val="00B94E5F"/>
    <w:rsid w:val="00B957F2"/>
    <w:rsid w:val="00BA1EEF"/>
    <w:rsid w:val="00BA550A"/>
    <w:rsid w:val="00BB21CE"/>
    <w:rsid w:val="00BB6EDD"/>
    <w:rsid w:val="00BC1F22"/>
    <w:rsid w:val="00BC6700"/>
    <w:rsid w:val="00BC746E"/>
    <w:rsid w:val="00BD1380"/>
    <w:rsid w:val="00BD213D"/>
    <w:rsid w:val="00BE2735"/>
    <w:rsid w:val="00C16C02"/>
    <w:rsid w:val="00C26247"/>
    <w:rsid w:val="00C30EF7"/>
    <w:rsid w:val="00C3441F"/>
    <w:rsid w:val="00C35238"/>
    <w:rsid w:val="00C45F5F"/>
    <w:rsid w:val="00C5218F"/>
    <w:rsid w:val="00C536C3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423C2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367D9"/>
    <w:rsid w:val="00E410D0"/>
    <w:rsid w:val="00E45C23"/>
    <w:rsid w:val="00E55E7E"/>
    <w:rsid w:val="00E5761F"/>
    <w:rsid w:val="00E727BB"/>
    <w:rsid w:val="00E80CB4"/>
    <w:rsid w:val="00E80DAF"/>
    <w:rsid w:val="00E82290"/>
    <w:rsid w:val="00E82481"/>
    <w:rsid w:val="00E849FC"/>
    <w:rsid w:val="00EA1969"/>
    <w:rsid w:val="00EA1DD0"/>
    <w:rsid w:val="00EA34E8"/>
    <w:rsid w:val="00EA6324"/>
    <w:rsid w:val="00EA6AB7"/>
    <w:rsid w:val="00EB6822"/>
    <w:rsid w:val="00EC3EA6"/>
    <w:rsid w:val="00ED226F"/>
    <w:rsid w:val="00ED7385"/>
    <w:rsid w:val="00EE235B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5403F"/>
    <w:rsid w:val="00F66538"/>
    <w:rsid w:val="00F6655A"/>
    <w:rsid w:val="00F74C12"/>
    <w:rsid w:val="00F75D6A"/>
    <w:rsid w:val="00F8058A"/>
    <w:rsid w:val="00F947D5"/>
    <w:rsid w:val="00F97A87"/>
    <w:rsid w:val="00FA00AA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0725A3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Gmina Dzierzgoń</cp:lastModifiedBy>
  <cp:revision>87</cp:revision>
  <cp:lastPrinted>2019-04-19T10:02:00Z</cp:lastPrinted>
  <dcterms:created xsi:type="dcterms:W3CDTF">2018-09-11T11:44:00Z</dcterms:created>
  <dcterms:modified xsi:type="dcterms:W3CDTF">2024-12-09T12:55:00Z</dcterms:modified>
</cp:coreProperties>
</file>