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4E09A3" w14:textId="77777777" w:rsidR="008C7C09" w:rsidRPr="00A40312" w:rsidRDefault="008C7C09" w:rsidP="008C7C09">
      <w:pPr>
        <w:spacing w:line="271" w:lineRule="auto"/>
        <w:jc w:val="right"/>
        <w:rPr>
          <w:b/>
          <w:sz w:val="24"/>
          <w:szCs w:val="24"/>
        </w:rPr>
      </w:pPr>
      <w:r w:rsidRPr="00A40312">
        <w:rPr>
          <w:b/>
          <w:sz w:val="24"/>
          <w:szCs w:val="24"/>
        </w:rPr>
        <w:t>Załącznik Nr 12a do SWZ</w:t>
      </w:r>
    </w:p>
    <w:p w14:paraId="75D7ABBE" w14:textId="43B71C04" w:rsidR="003F3F2E" w:rsidRPr="00A40312" w:rsidRDefault="003F3F2E" w:rsidP="006A280C">
      <w:pPr>
        <w:spacing w:line="271" w:lineRule="auto"/>
        <w:rPr>
          <w:b/>
          <w:sz w:val="24"/>
          <w:szCs w:val="24"/>
        </w:rPr>
      </w:pPr>
    </w:p>
    <w:p w14:paraId="6DE48D22" w14:textId="77777777" w:rsidR="008C7C09" w:rsidRPr="00A40312" w:rsidRDefault="008C7C09" w:rsidP="008C7C09">
      <w:pPr>
        <w:spacing w:line="271" w:lineRule="auto"/>
        <w:ind w:left="3540" w:firstLine="708"/>
        <w:rPr>
          <w:b/>
          <w:sz w:val="24"/>
          <w:szCs w:val="24"/>
        </w:rPr>
      </w:pPr>
      <w:r w:rsidRPr="00A40312">
        <w:rPr>
          <w:b/>
          <w:sz w:val="24"/>
          <w:szCs w:val="24"/>
        </w:rPr>
        <w:t>Zamawiający:</w:t>
      </w:r>
    </w:p>
    <w:p w14:paraId="74074DF4" w14:textId="77777777" w:rsidR="008C7C09" w:rsidRPr="00A40312" w:rsidRDefault="008C7C09" w:rsidP="008C7C09">
      <w:pPr>
        <w:spacing w:line="271" w:lineRule="auto"/>
        <w:ind w:left="4248"/>
        <w:rPr>
          <w:b/>
          <w:i/>
          <w:sz w:val="24"/>
          <w:szCs w:val="24"/>
        </w:rPr>
      </w:pPr>
      <w:r w:rsidRPr="00A40312">
        <w:rPr>
          <w:b/>
          <w:i/>
          <w:sz w:val="24"/>
          <w:szCs w:val="24"/>
        </w:rPr>
        <w:t>41. Baza Lotnictwa Szkolnego w Dęblinie</w:t>
      </w:r>
    </w:p>
    <w:p w14:paraId="57468C8A" w14:textId="77777777" w:rsidR="008C7C09" w:rsidRPr="00A40312" w:rsidRDefault="008C7C09" w:rsidP="008C7C09">
      <w:pPr>
        <w:spacing w:line="271" w:lineRule="auto"/>
        <w:ind w:left="4248"/>
        <w:rPr>
          <w:b/>
          <w:i/>
          <w:sz w:val="24"/>
          <w:szCs w:val="24"/>
        </w:rPr>
      </w:pPr>
      <w:r w:rsidRPr="00A40312">
        <w:rPr>
          <w:b/>
          <w:i/>
          <w:sz w:val="24"/>
          <w:szCs w:val="24"/>
        </w:rPr>
        <w:t>ul. Brygady Pościgowej 5</w:t>
      </w:r>
    </w:p>
    <w:p w14:paraId="488A708F" w14:textId="77777777" w:rsidR="008C7C09" w:rsidRPr="00A40312" w:rsidRDefault="008C7C09" w:rsidP="008C7C09">
      <w:pPr>
        <w:spacing w:line="271" w:lineRule="auto"/>
        <w:ind w:left="4248"/>
        <w:rPr>
          <w:b/>
          <w:i/>
          <w:sz w:val="24"/>
          <w:szCs w:val="24"/>
        </w:rPr>
      </w:pPr>
      <w:r w:rsidRPr="00A40312">
        <w:rPr>
          <w:b/>
          <w:i/>
          <w:sz w:val="24"/>
          <w:szCs w:val="24"/>
        </w:rPr>
        <w:t>08-521 Dęblin</w:t>
      </w:r>
    </w:p>
    <w:p w14:paraId="48485E02" w14:textId="637F138F" w:rsidR="00F11CE1" w:rsidRPr="006A280C" w:rsidRDefault="006A280C" w:rsidP="006A280C">
      <w:pPr>
        <w:spacing w:line="480" w:lineRule="auto"/>
        <w:ind w:left="4249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(pełna nazwa/firma, adres)</w:t>
      </w:r>
    </w:p>
    <w:p w14:paraId="1B4B5988" w14:textId="77777777" w:rsidR="007F6EE3" w:rsidRPr="00A40312" w:rsidRDefault="007F6EE3" w:rsidP="007F6EE3">
      <w:pPr>
        <w:spacing w:line="256" w:lineRule="auto"/>
        <w:rPr>
          <w:rFonts w:asciiTheme="majorBidi" w:eastAsia="Calibri" w:hAnsiTheme="majorBidi" w:cstheme="majorBidi"/>
          <w:b/>
          <w:sz w:val="24"/>
          <w:szCs w:val="24"/>
          <w:lang w:eastAsia="en-US"/>
        </w:rPr>
      </w:pPr>
      <w:r w:rsidRPr="00A40312">
        <w:rPr>
          <w:rFonts w:asciiTheme="majorBidi" w:eastAsia="Calibri" w:hAnsiTheme="majorBidi" w:cstheme="majorBidi"/>
          <w:b/>
          <w:sz w:val="24"/>
          <w:szCs w:val="24"/>
          <w:lang w:eastAsia="en-US"/>
        </w:rPr>
        <w:t>Podmiot udostępniający zasoby:</w:t>
      </w:r>
    </w:p>
    <w:p w14:paraId="34B688FA" w14:textId="77777777" w:rsidR="008C7C09" w:rsidRPr="00A40312" w:rsidRDefault="008C7C09" w:rsidP="00E570E8">
      <w:pPr>
        <w:ind w:right="5954"/>
        <w:rPr>
          <w:sz w:val="24"/>
          <w:szCs w:val="24"/>
        </w:rPr>
      </w:pPr>
      <w:r w:rsidRPr="00A40312">
        <w:rPr>
          <w:sz w:val="24"/>
          <w:szCs w:val="24"/>
        </w:rPr>
        <w:t>…………………………………………………………</w:t>
      </w:r>
    </w:p>
    <w:p w14:paraId="59B1BF1A" w14:textId="77777777" w:rsidR="008C7C09" w:rsidRPr="00A40312" w:rsidRDefault="008C7C09" w:rsidP="008C7C09">
      <w:pPr>
        <w:ind w:right="5953"/>
        <w:rPr>
          <w:i/>
          <w:sz w:val="24"/>
          <w:szCs w:val="24"/>
        </w:rPr>
      </w:pPr>
      <w:r w:rsidRPr="00A40312">
        <w:rPr>
          <w:i/>
          <w:sz w:val="24"/>
          <w:szCs w:val="24"/>
        </w:rPr>
        <w:t>(pełna nazwa/firma, adres, w zależności od podmiotu: NIP/PESEL, KRS/CEiDG)</w:t>
      </w:r>
    </w:p>
    <w:p w14:paraId="12FD31F3" w14:textId="77777777" w:rsidR="008C7C09" w:rsidRPr="00A40312" w:rsidRDefault="008C7C09" w:rsidP="008C7C09">
      <w:pPr>
        <w:rPr>
          <w:sz w:val="24"/>
          <w:szCs w:val="24"/>
          <w:u w:val="single"/>
        </w:rPr>
      </w:pPr>
      <w:r w:rsidRPr="00A40312">
        <w:rPr>
          <w:sz w:val="24"/>
          <w:szCs w:val="24"/>
          <w:u w:val="single"/>
        </w:rPr>
        <w:t>reprezentowany przez:</w:t>
      </w:r>
    </w:p>
    <w:p w14:paraId="1671E12A" w14:textId="77777777" w:rsidR="008C7C09" w:rsidRPr="00A40312" w:rsidRDefault="008C7C09" w:rsidP="00E570E8">
      <w:pPr>
        <w:ind w:right="5954"/>
        <w:rPr>
          <w:sz w:val="24"/>
          <w:szCs w:val="24"/>
        </w:rPr>
      </w:pPr>
      <w:r w:rsidRPr="00A40312">
        <w:rPr>
          <w:sz w:val="24"/>
          <w:szCs w:val="24"/>
        </w:rPr>
        <w:t>…………………………………………………………</w:t>
      </w:r>
    </w:p>
    <w:p w14:paraId="28B87F6B" w14:textId="05A2D2C1" w:rsidR="008C7C09" w:rsidRDefault="008C7C09" w:rsidP="006A280C">
      <w:pPr>
        <w:ind w:right="5953"/>
        <w:rPr>
          <w:i/>
          <w:sz w:val="24"/>
          <w:szCs w:val="24"/>
        </w:rPr>
      </w:pPr>
      <w:r w:rsidRPr="00A40312">
        <w:rPr>
          <w:i/>
          <w:sz w:val="24"/>
          <w:szCs w:val="24"/>
        </w:rPr>
        <w:t>(imię, nazwisko, stanow</w:t>
      </w:r>
      <w:r w:rsidR="006A280C">
        <w:rPr>
          <w:i/>
          <w:sz w:val="24"/>
          <w:szCs w:val="24"/>
        </w:rPr>
        <w:t>isko/podstawa do reprezentacji)</w:t>
      </w:r>
    </w:p>
    <w:p w14:paraId="527BF953" w14:textId="77777777" w:rsidR="006A280C" w:rsidRPr="006A280C" w:rsidRDefault="006A280C" w:rsidP="006A280C">
      <w:pPr>
        <w:ind w:right="5953"/>
        <w:rPr>
          <w:i/>
          <w:sz w:val="24"/>
          <w:szCs w:val="24"/>
        </w:rPr>
      </w:pPr>
    </w:p>
    <w:p w14:paraId="48FCEE08" w14:textId="77777777" w:rsidR="008C7C09" w:rsidRPr="00A40312" w:rsidRDefault="008C7C09" w:rsidP="008C7C09">
      <w:pPr>
        <w:jc w:val="center"/>
        <w:rPr>
          <w:b/>
          <w:sz w:val="24"/>
          <w:szCs w:val="24"/>
          <w:u w:val="single"/>
        </w:rPr>
      </w:pPr>
      <w:r w:rsidRPr="00A40312">
        <w:rPr>
          <w:b/>
          <w:sz w:val="24"/>
          <w:szCs w:val="24"/>
          <w:u w:val="single"/>
        </w:rPr>
        <w:t xml:space="preserve">Oświadczenia podmiotu udostępniającego zasoby </w:t>
      </w:r>
    </w:p>
    <w:p w14:paraId="2A4491A8" w14:textId="77777777" w:rsidR="008C7C09" w:rsidRPr="00A40312" w:rsidRDefault="008C7C09" w:rsidP="008C7C09">
      <w:pPr>
        <w:jc w:val="center"/>
        <w:rPr>
          <w:b/>
          <w:sz w:val="24"/>
          <w:szCs w:val="24"/>
          <w:u w:val="single"/>
        </w:rPr>
      </w:pPr>
    </w:p>
    <w:p w14:paraId="2394B153" w14:textId="77777777" w:rsidR="008C7C09" w:rsidRPr="00A40312" w:rsidRDefault="008C7C09" w:rsidP="008C7C09">
      <w:pPr>
        <w:jc w:val="center"/>
        <w:rPr>
          <w:b/>
          <w:sz w:val="24"/>
          <w:szCs w:val="24"/>
          <w:u w:val="single"/>
        </w:rPr>
      </w:pPr>
      <w:r w:rsidRPr="00A40312">
        <w:rPr>
          <w:b/>
          <w:sz w:val="24"/>
          <w:szCs w:val="24"/>
          <w:u w:val="single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A638815" w14:textId="77777777" w:rsidR="008C7C09" w:rsidRPr="00A40312" w:rsidRDefault="008C7C09" w:rsidP="008C7C09">
      <w:pPr>
        <w:jc w:val="center"/>
        <w:rPr>
          <w:b/>
          <w:sz w:val="24"/>
          <w:szCs w:val="24"/>
          <w:u w:val="single"/>
        </w:rPr>
      </w:pPr>
      <w:r w:rsidRPr="00A40312">
        <w:rPr>
          <w:b/>
          <w:sz w:val="24"/>
          <w:szCs w:val="24"/>
          <w:u w:val="single"/>
        </w:rPr>
        <w:t>składane na podstawie art. 125 ust. 5 ustawy Pzp</w:t>
      </w:r>
    </w:p>
    <w:p w14:paraId="776859AE" w14:textId="77777777" w:rsidR="008C7C09" w:rsidRPr="00A40312" w:rsidRDefault="008C7C09" w:rsidP="008C7C09">
      <w:pPr>
        <w:jc w:val="center"/>
        <w:rPr>
          <w:b/>
          <w:sz w:val="24"/>
          <w:szCs w:val="24"/>
          <w:u w:val="single"/>
        </w:rPr>
      </w:pPr>
    </w:p>
    <w:p w14:paraId="7945500F" w14:textId="25499CD7" w:rsidR="008C7C09" w:rsidRPr="00A40312" w:rsidRDefault="008C7C09" w:rsidP="00BE330A">
      <w:pPr>
        <w:ind w:firstLine="708"/>
        <w:jc w:val="both"/>
        <w:rPr>
          <w:sz w:val="24"/>
          <w:szCs w:val="24"/>
        </w:rPr>
      </w:pPr>
      <w:r w:rsidRPr="00A40312">
        <w:rPr>
          <w:sz w:val="24"/>
          <w:szCs w:val="24"/>
        </w:rPr>
        <w:t>Na potrzeby postępowania o udzielenie zamówienia publicznego pn.</w:t>
      </w:r>
      <w:r w:rsidRPr="00A40312">
        <w:rPr>
          <w:b/>
          <w:sz w:val="24"/>
          <w:szCs w:val="24"/>
        </w:rPr>
        <w:t xml:space="preserve"> </w:t>
      </w:r>
      <w:r w:rsidR="00BE330A" w:rsidRPr="00A40312">
        <w:rPr>
          <w:rFonts w:eastAsia="Calibri"/>
          <w:b/>
          <w:sz w:val="24"/>
          <w:szCs w:val="24"/>
        </w:rPr>
        <w:t>„</w:t>
      </w:r>
      <w:r w:rsidR="00BE330A" w:rsidRPr="00A40312">
        <w:rPr>
          <w:b/>
          <w:bCs/>
          <w:sz w:val="24"/>
          <w:szCs w:val="24"/>
          <w:u w:val="single"/>
        </w:rPr>
        <w:t>Wykonywanie usług: obsług okresowych i napraw wojskowych pojazdów mechanicznych oraz sprzętu transportowo-przeładunkowego; przeglądów pojazdów i sprzętu lotniskowego oraz obsług okresowych podwozi pojazdów specjalnych - pożarniczych - Nr 10/25/N</w:t>
      </w:r>
      <w:r w:rsidR="00BE330A" w:rsidRPr="00A40312">
        <w:rPr>
          <w:rFonts w:eastAsia="Calibri"/>
          <w:b/>
          <w:sz w:val="24"/>
          <w:szCs w:val="24"/>
        </w:rPr>
        <w:t xml:space="preserve">” </w:t>
      </w:r>
      <w:r w:rsidRPr="00A40312">
        <w:rPr>
          <w:i/>
          <w:sz w:val="24"/>
          <w:szCs w:val="24"/>
        </w:rPr>
        <w:t xml:space="preserve"> </w:t>
      </w:r>
      <w:r w:rsidRPr="00A40312">
        <w:rPr>
          <w:i/>
        </w:rPr>
        <w:t>(nazwa postępowania)</w:t>
      </w:r>
      <w:r w:rsidRPr="00A40312">
        <w:rPr>
          <w:sz w:val="24"/>
          <w:szCs w:val="24"/>
        </w:rPr>
        <w:t xml:space="preserve">, prowadzonego przez 41. Bazę Lotnictwa Szkolnego w Dęblinie </w:t>
      </w:r>
      <w:r w:rsidRPr="00A40312">
        <w:rPr>
          <w:i/>
        </w:rPr>
        <w:t xml:space="preserve">(oznaczenie zamawiającego), </w:t>
      </w:r>
      <w:r w:rsidRPr="00A40312">
        <w:rPr>
          <w:sz w:val="24"/>
          <w:szCs w:val="24"/>
        </w:rPr>
        <w:t>oświadczam, co następuje:</w:t>
      </w:r>
    </w:p>
    <w:p w14:paraId="731D465C" w14:textId="77777777" w:rsidR="008C7C09" w:rsidRPr="00A40312" w:rsidRDefault="008C7C09" w:rsidP="008C7C09">
      <w:pPr>
        <w:jc w:val="both"/>
        <w:rPr>
          <w:sz w:val="24"/>
          <w:szCs w:val="24"/>
        </w:rPr>
      </w:pPr>
    </w:p>
    <w:p w14:paraId="2226F780" w14:textId="2A58D4D6" w:rsidR="008C7C09" w:rsidRPr="006A280C" w:rsidRDefault="008C7C09" w:rsidP="006A280C">
      <w:pPr>
        <w:shd w:val="clear" w:color="auto" w:fill="BFBFBF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A40312">
        <w:rPr>
          <w:rFonts w:ascii="Arial" w:eastAsia="Calibri" w:hAnsi="Arial" w:cs="Arial"/>
          <w:b/>
          <w:sz w:val="21"/>
          <w:szCs w:val="21"/>
          <w:lang w:eastAsia="en-US"/>
        </w:rPr>
        <w:t>OŚWIADCZENIA DOTYCZĄCE PO</w:t>
      </w:r>
      <w:r w:rsidR="006A280C">
        <w:rPr>
          <w:rFonts w:ascii="Arial" w:eastAsia="Calibri" w:hAnsi="Arial" w:cs="Arial"/>
          <w:b/>
          <w:sz w:val="21"/>
          <w:szCs w:val="21"/>
          <w:lang w:eastAsia="en-US"/>
        </w:rPr>
        <w:t>DMIOTU UDOSTEPNIAJĄCEGO ZASOBY:</w:t>
      </w:r>
    </w:p>
    <w:p w14:paraId="4BF1B27B" w14:textId="77777777" w:rsidR="008C7C09" w:rsidRPr="00A40312" w:rsidRDefault="008C7C09" w:rsidP="005C32DD">
      <w:pPr>
        <w:numPr>
          <w:ilvl w:val="0"/>
          <w:numId w:val="32"/>
        </w:numPr>
        <w:contextualSpacing/>
        <w:jc w:val="both"/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</w:pPr>
      <w:r w:rsidRPr="00A40312">
        <w:rPr>
          <w:rFonts w:asciiTheme="majorBidi" w:eastAsia="Calibri" w:hAnsiTheme="majorBidi" w:cstheme="majorBidi"/>
          <w:sz w:val="24"/>
          <w:szCs w:val="24"/>
          <w:lang w:eastAsia="en-US"/>
        </w:rPr>
        <w:t xml:space="preserve">Oświadczam, że nie zachodzą w stosunku do mnie przesłanki wykluczenia </w:t>
      </w:r>
      <w:r w:rsidRPr="00A40312">
        <w:rPr>
          <w:rFonts w:asciiTheme="majorBidi" w:eastAsia="Calibri" w:hAnsiTheme="majorBidi" w:cstheme="majorBidi"/>
          <w:sz w:val="24"/>
          <w:szCs w:val="24"/>
          <w:lang w:eastAsia="en-US"/>
        </w:rPr>
        <w:br/>
        <w:t xml:space="preserve">z postępowania na podstawie art. 5k rozporządzenia Rady (UE) nr 833/2014 </w:t>
      </w:r>
      <w:r w:rsidR="00E570E8" w:rsidRPr="00A40312">
        <w:rPr>
          <w:rFonts w:asciiTheme="majorBidi" w:eastAsia="Calibri" w:hAnsiTheme="majorBidi" w:cstheme="majorBidi"/>
          <w:sz w:val="24"/>
          <w:szCs w:val="24"/>
          <w:lang w:eastAsia="en-US"/>
        </w:rPr>
        <w:br/>
      </w:r>
      <w:r w:rsidRPr="00A40312">
        <w:rPr>
          <w:rFonts w:asciiTheme="majorBidi" w:eastAsia="Calibri" w:hAnsiTheme="majorBidi" w:cstheme="majorBidi"/>
          <w:sz w:val="24"/>
          <w:szCs w:val="24"/>
          <w:lang w:eastAsia="en-US"/>
        </w:rPr>
        <w:t xml:space="preserve">z dnia 31 lipca 2014 r. dotyczącego środków ograniczających w związku </w:t>
      </w:r>
      <w:r w:rsidR="00E570E8" w:rsidRPr="00A40312">
        <w:rPr>
          <w:rFonts w:asciiTheme="majorBidi" w:eastAsia="Calibri" w:hAnsiTheme="majorBidi" w:cstheme="majorBidi"/>
          <w:sz w:val="24"/>
          <w:szCs w:val="24"/>
          <w:lang w:eastAsia="en-US"/>
        </w:rPr>
        <w:br/>
      </w:r>
      <w:r w:rsidRPr="00A40312">
        <w:rPr>
          <w:rFonts w:asciiTheme="majorBidi" w:eastAsia="Calibri" w:hAnsiTheme="majorBidi" w:cstheme="majorBidi"/>
          <w:sz w:val="24"/>
          <w:szCs w:val="24"/>
          <w:lang w:eastAsia="en-US"/>
        </w:rPr>
        <w:t>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40312">
        <w:rPr>
          <w:rFonts w:asciiTheme="majorBidi" w:eastAsia="Calibri" w:hAnsiTheme="majorBidi" w:cstheme="majorBidi"/>
          <w:sz w:val="24"/>
          <w:szCs w:val="24"/>
          <w:vertAlign w:val="superscript"/>
          <w:lang w:eastAsia="en-US"/>
        </w:rPr>
        <w:footnoteReference w:id="1"/>
      </w:r>
    </w:p>
    <w:p w14:paraId="1258EF61" w14:textId="4444B38F" w:rsidR="008C7C09" w:rsidRPr="00A40312" w:rsidRDefault="008C7C09" w:rsidP="005C32DD">
      <w:pPr>
        <w:numPr>
          <w:ilvl w:val="0"/>
          <w:numId w:val="32"/>
        </w:numPr>
        <w:jc w:val="both"/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</w:pPr>
      <w:r w:rsidRPr="00A40312">
        <w:rPr>
          <w:rFonts w:asciiTheme="majorBidi" w:eastAsia="Calibri" w:hAnsiTheme="majorBidi" w:cstheme="majorBidi"/>
          <w:sz w:val="24"/>
          <w:szCs w:val="24"/>
          <w:lang w:eastAsia="en-US"/>
        </w:rPr>
        <w:lastRenderedPageBreak/>
        <w:t xml:space="preserve">Oświadczam, że nie zachodzą w stosunku do mnie przesłanki wykluczenia </w:t>
      </w:r>
      <w:r w:rsidRPr="00A40312">
        <w:rPr>
          <w:rFonts w:asciiTheme="majorBidi" w:eastAsia="Calibri" w:hAnsiTheme="majorBidi" w:cstheme="majorBidi"/>
          <w:sz w:val="24"/>
          <w:szCs w:val="24"/>
          <w:lang w:eastAsia="en-US"/>
        </w:rPr>
        <w:br/>
        <w:t xml:space="preserve">z postępowania na podstawie art. </w:t>
      </w:r>
      <w:r w:rsidRPr="00A40312">
        <w:rPr>
          <w:rFonts w:asciiTheme="majorBidi" w:hAnsiTheme="majorBidi" w:cstheme="majorBidi"/>
          <w:sz w:val="24"/>
          <w:szCs w:val="24"/>
        </w:rPr>
        <w:t xml:space="preserve">7 ust. 1 ustawy </w:t>
      </w:r>
      <w:r w:rsidRPr="00A40312">
        <w:rPr>
          <w:rFonts w:asciiTheme="majorBidi" w:eastAsia="Calibri" w:hAnsiTheme="majorBidi" w:cstheme="majorBidi"/>
          <w:sz w:val="24"/>
          <w:szCs w:val="24"/>
          <w:lang w:eastAsia="en-US"/>
        </w:rPr>
        <w:t>z dnia 13 kwietnia 2022 r.</w:t>
      </w:r>
      <w:r w:rsidRPr="00A40312">
        <w:rPr>
          <w:rFonts w:asciiTheme="majorBidi" w:eastAsia="Calibri" w:hAnsiTheme="majorBidi" w:cstheme="majorBidi"/>
          <w:i/>
          <w:iCs/>
          <w:sz w:val="24"/>
          <w:szCs w:val="24"/>
          <w:lang w:eastAsia="en-US"/>
        </w:rPr>
        <w:t xml:space="preserve"> </w:t>
      </w:r>
      <w:r w:rsidR="0047752A" w:rsidRPr="00A40312">
        <w:rPr>
          <w:rFonts w:asciiTheme="majorBidi" w:eastAsia="Calibri" w:hAnsiTheme="majorBidi" w:cstheme="majorBidi"/>
          <w:i/>
          <w:iCs/>
          <w:sz w:val="24"/>
          <w:szCs w:val="24"/>
          <w:lang w:eastAsia="en-US"/>
        </w:rPr>
        <w:br/>
      </w:r>
      <w:r w:rsidRPr="00A40312">
        <w:rPr>
          <w:rFonts w:asciiTheme="majorBidi" w:eastAsia="Calibri" w:hAnsiTheme="majorBidi" w:cstheme="majorBidi"/>
          <w:i/>
          <w:iCs/>
          <w:sz w:val="24"/>
          <w:szCs w:val="24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A40312">
        <w:rPr>
          <w:rFonts w:asciiTheme="majorBidi" w:eastAsia="Calibri" w:hAnsiTheme="majorBidi" w:cstheme="majorBidi"/>
          <w:sz w:val="24"/>
          <w:szCs w:val="24"/>
          <w:lang w:eastAsia="en-US"/>
        </w:rPr>
        <w:t>(Dz. U. poz. 835</w:t>
      </w:r>
      <w:r w:rsidR="006166A1" w:rsidRPr="00A40312">
        <w:rPr>
          <w:rFonts w:asciiTheme="majorBidi" w:eastAsia="Calibri" w:hAnsiTheme="majorBidi" w:cstheme="majorBidi"/>
          <w:sz w:val="24"/>
          <w:szCs w:val="24"/>
          <w:lang w:eastAsia="en-US"/>
        </w:rPr>
        <w:t xml:space="preserve"> ze zm.</w:t>
      </w:r>
      <w:r w:rsidRPr="00A40312">
        <w:rPr>
          <w:rFonts w:asciiTheme="majorBidi" w:eastAsia="Calibri" w:hAnsiTheme="majorBidi" w:cstheme="majorBidi"/>
          <w:sz w:val="24"/>
          <w:szCs w:val="24"/>
          <w:lang w:eastAsia="en-US"/>
        </w:rPr>
        <w:t>)</w:t>
      </w:r>
      <w:r w:rsidRPr="00A40312">
        <w:rPr>
          <w:rFonts w:asciiTheme="majorBidi" w:eastAsia="Calibri" w:hAnsiTheme="majorBidi" w:cstheme="majorBidi"/>
          <w:i/>
          <w:iCs/>
          <w:sz w:val="24"/>
          <w:szCs w:val="24"/>
          <w:lang w:eastAsia="en-US"/>
        </w:rPr>
        <w:t>.</w:t>
      </w:r>
      <w:r w:rsidRPr="00A40312">
        <w:rPr>
          <w:rFonts w:asciiTheme="majorBidi" w:eastAsia="Calibri" w:hAnsiTheme="majorBidi" w:cstheme="majorBidi"/>
          <w:sz w:val="24"/>
          <w:szCs w:val="24"/>
          <w:vertAlign w:val="superscript"/>
          <w:lang w:eastAsia="en-US"/>
        </w:rPr>
        <w:footnoteReference w:id="2"/>
      </w:r>
    </w:p>
    <w:p w14:paraId="78E415C8" w14:textId="77777777" w:rsidR="008C7C09" w:rsidRPr="00A40312" w:rsidRDefault="008C7C09" w:rsidP="008C7C09">
      <w:pPr>
        <w:ind w:left="5664" w:firstLine="708"/>
        <w:jc w:val="both"/>
        <w:rPr>
          <w:rFonts w:asciiTheme="majorBidi" w:eastAsia="Calibri" w:hAnsiTheme="majorBidi" w:cstheme="majorBidi"/>
          <w:i/>
          <w:sz w:val="24"/>
          <w:szCs w:val="24"/>
          <w:lang w:eastAsia="en-US"/>
        </w:rPr>
      </w:pPr>
    </w:p>
    <w:p w14:paraId="514F7FC6" w14:textId="1DED6666" w:rsidR="008C7C09" w:rsidRPr="00A40312" w:rsidRDefault="008C7C09" w:rsidP="006A280C">
      <w:pPr>
        <w:shd w:val="clear" w:color="auto" w:fill="BFBFBF"/>
        <w:jc w:val="both"/>
        <w:rPr>
          <w:rFonts w:asciiTheme="majorBidi" w:eastAsia="Calibri" w:hAnsiTheme="majorBidi" w:cstheme="majorBidi"/>
          <w:b/>
          <w:sz w:val="24"/>
          <w:szCs w:val="24"/>
          <w:lang w:eastAsia="en-US"/>
        </w:rPr>
      </w:pPr>
      <w:r w:rsidRPr="00A40312">
        <w:rPr>
          <w:rFonts w:asciiTheme="majorBidi" w:eastAsia="Calibri" w:hAnsiTheme="majorBidi" w:cstheme="majorBidi"/>
          <w:b/>
          <w:sz w:val="24"/>
          <w:szCs w:val="24"/>
          <w:lang w:eastAsia="en-US"/>
        </w:rPr>
        <w:t>OŚWIADCZENIE</w:t>
      </w:r>
      <w:r w:rsidR="006A280C">
        <w:rPr>
          <w:rFonts w:asciiTheme="majorBidi" w:eastAsia="Calibri" w:hAnsiTheme="majorBidi" w:cstheme="majorBidi"/>
          <w:b/>
          <w:sz w:val="24"/>
          <w:szCs w:val="24"/>
          <w:lang w:eastAsia="en-US"/>
        </w:rPr>
        <w:t xml:space="preserve"> DOTYCZĄCE PODANYCH INFORMACJI:</w:t>
      </w:r>
    </w:p>
    <w:p w14:paraId="71E5C277" w14:textId="77777777" w:rsidR="008C7C09" w:rsidRPr="00A40312" w:rsidRDefault="008C7C09" w:rsidP="008C7C09">
      <w:pPr>
        <w:jc w:val="both"/>
        <w:rPr>
          <w:rFonts w:asciiTheme="majorBidi" w:eastAsia="Calibri" w:hAnsiTheme="majorBidi" w:cstheme="majorBidi"/>
          <w:sz w:val="24"/>
          <w:szCs w:val="24"/>
          <w:lang w:eastAsia="en-US"/>
        </w:rPr>
      </w:pPr>
      <w:r w:rsidRPr="00A40312">
        <w:rPr>
          <w:rFonts w:asciiTheme="majorBidi" w:eastAsia="Calibri" w:hAnsiTheme="majorBidi" w:cstheme="majorBidi"/>
          <w:sz w:val="24"/>
          <w:szCs w:val="24"/>
          <w:lang w:eastAsia="en-US"/>
        </w:rPr>
        <w:t xml:space="preserve">Oświadczam, że wszystkie informacje podane w powyższych oświadczeniach są aktualne </w:t>
      </w:r>
      <w:r w:rsidRPr="00A40312">
        <w:rPr>
          <w:rFonts w:asciiTheme="majorBidi" w:eastAsia="Calibri" w:hAnsiTheme="majorBidi" w:cstheme="majorBidi"/>
          <w:sz w:val="24"/>
          <w:szCs w:val="24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166252E2" w14:textId="77777777" w:rsidR="008C7C09" w:rsidRPr="00A40312" w:rsidRDefault="008C7C09" w:rsidP="008C7C09">
      <w:pPr>
        <w:jc w:val="both"/>
        <w:rPr>
          <w:rFonts w:asciiTheme="majorBidi" w:eastAsia="Calibri" w:hAnsiTheme="majorBidi" w:cstheme="majorBidi"/>
          <w:sz w:val="24"/>
          <w:szCs w:val="24"/>
          <w:lang w:eastAsia="en-US"/>
        </w:rPr>
      </w:pPr>
    </w:p>
    <w:p w14:paraId="3D24C4DE" w14:textId="1449083F" w:rsidR="008C7C09" w:rsidRPr="006A280C" w:rsidRDefault="008C7C09" w:rsidP="006A280C">
      <w:pPr>
        <w:shd w:val="clear" w:color="auto" w:fill="BFBFBF"/>
        <w:jc w:val="both"/>
        <w:rPr>
          <w:rFonts w:asciiTheme="majorBidi" w:eastAsia="Calibri" w:hAnsiTheme="majorBidi" w:cstheme="majorBidi"/>
          <w:b/>
          <w:sz w:val="24"/>
          <w:szCs w:val="24"/>
          <w:lang w:eastAsia="en-US"/>
        </w:rPr>
      </w:pPr>
      <w:r w:rsidRPr="00A40312">
        <w:rPr>
          <w:rFonts w:asciiTheme="majorBidi" w:eastAsia="Calibri" w:hAnsiTheme="majorBidi" w:cstheme="majorBidi"/>
          <w:b/>
          <w:sz w:val="24"/>
          <w:szCs w:val="24"/>
          <w:lang w:eastAsia="en-US"/>
        </w:rPr>
        <w:t>INFORMACJA DOTYCZĄCA DOSTĘPU DO P</w:t>
      </w:r>
      <w:r w:rsidR="006A280C">
        <w:rPr>
          <w:rFonts w:asciiTheme="majorBidi" w:eastAsia="Calibri" w:hAnsiTheme="majorBidi" w:cstheme="majorBidi"/>
          <w:b/>
          <w:sz w:val="24"/>
          <w:szCs w:val="24"/>
          <w:lang w:eastAsia="en-US"/>
        </w:rPr>
        <w:t>ODMIOTOWYCH ŚRODKÓW DOWODOWYCH:</w:t>
      </w:r>
    </w:p>
    <w:p w14:paraId="46A153FC" w14:textId="77777777" w:rsidR="008C7C09" w:rsidRPr="00A40312" w:rsidRDefault="008C7C09" w:rsidP="0047752A">
      <w:pPr>
        <w:jc w:val="both"/>
        <w:rPr>
          <w:rFonts w:asciiTheme="majorBidi" w:eastAsia="Calibri" w:hAnsiTheme="majorBidi" w:cstheme="majorBidi"/>
          <w:sz w:val="24"/>
          <w:szCs w:val="24"/>
          <w:lang w:eastAsia="en-US"/>
        </w:rPr>
      </w:pPr>
      <w:r w:rsidRPr="00A40312">
        <w:rPr>
          <w:rFonts w:asciiTheme="majorBidi" w:eastAsia="Calibri" w:hAnsiTheme="majorBidi" w:cstheme="majorBidi"/>
          <w:sz w:val="24"/>
          <w:szCs w:val="24"/>
          <w:lang w:eastAsia="en-US"/>
        </w:rPr>
        <w:t>Wskazuję następujące podmiotowe środki dowodowe, które można uzyskać za pomocą bezpłatnych i ogólnodostępnych baz danych, oraz dane umożli</w:t>
      </w:r>
      <w:r w:rsidR="0047752A" w:rsidRPr="00A40312">
        <w:rPr>
          <w:rFonts w:asciiTheme="majorBidi" w:eastAsia="Calibri" w:hAnsiTheme="majorBidi" w:cstheme="majorBidi"/>
          <w:sz w:val="24"/>
          <w:szCs w:val="24"/>
          <w:lang w:eastAsia="en-US"/>
        </w:rPr>
        <w:t>wiające dostęp do tych środków:</w:t>
      </w:r>
    </w:p>
    <w:p w14:paraId="361FD47F" w14:textId="77777777" w:rsidR="008C7C09" w:rsidRPr="00A40312" w:rsidRDefault="008C7C09" w:rsidP="008C7C09">
      <w:pPr>
        <w:jc w:val="both"/>
        <w:rPr>
          <w:rFonts w:asciiTheme="majorBidi" w:eastAsia="Calibri" w:hAnsiTheme="majorBidi" w:cstheme="majorBidi"/>
          <w:sz w:val="24"/>
          <w:szCs w:val="24"/>
          <w:lang w:eastAsia="en-US"/>
        </w:rPr>
      </w:pPr>
      <w:r w:rsidRPr="00A40312">
        <w:rPr>
          <w:rFonts w:asciiTheme="majorBidi" w:eastAsia="Calibri" w:hAnsiTheme="majorBidi" w:cstheme="majorBidi"/>
          <w:sz w:val="24"/>
          <w:szCs w:val="24"/>
          <w:lang w:eastAsia="en-US"/>
        </w:rPr>
        <w:t>1) ...............................................................................................................................................</w:t>
      </w:r>
    </w:p>
    <w:p w14:paraId="7E27DFD4" w14:textId="77777777" w:rsidR="008C7C09" w:rsidRPr="00A40312" w:rsidRDefault="008C7C09" w:rsidP="0047752A">
      <w:pPr>
        <w:jc w:val="both"/>
        <w:rPr>
          <w:rFonts w:asciiTheme="majorBidi" w:eastAsia="Calibri" w:hAnsiTheme="majorBidi" w:cstheme="majorBidi"/>
          <w:sz w:val="24"/>
          <w:szCs w:val="24"/>
          <w:lang w:eastAsia="en-US"/>
        </w:rPr>
      </w:pPr>
      <w:r w:rsidRPr="00A40312">
        <w:rPr>
          <w:rFonts w:asciiTheme="majorBidi" w:eastAsia="Calibri" w:hAnsiTheme="majorBidi" w:cstheme="majorBidi"/>
          <w:i/>
          <w:sz w:val="24"/>
          <w:szCs w:val="24"/>
          <w:lang w:eastAsia="en-US"/>
        </w:rPr>
        <w:t>(wskazać podmiotowy środek dowodowy, adres internetowy, wydający urząd lub organ, dokładne dane referencyjne dokumentacji)</w:t>
      </w:r>
    </w:p>
    <w:p w14:paraId="5AC2C418" w14:textId="77777777" w:rsidR="008C7C09" w:rsidRPr="00A40312" w:rsidRDefault="008C7C09" w:rsidP="008C7C09">
      <w:pPr>
        <w:jc w:val="both"/>
        <w:rPr>
          <w:rFonts w:asciiTheme="majorBidi" w:eastAsia="Calibri" w:hAnsiTheme="majorBidi" w:cstheme="majorBidi"/>
          <w:sz w:val="24"/>
          <w:szCs w:val="24"/>
          <w:lang w:eastAsia="en-US"/>
        </w:rPr>
      </w:pPr>
      <w:r w:rsidRPr="00A40312">
        <w:rPr>
          <w:rFonts w:asciiTheme="majorBidi" w:eastAsia="Calibri" w:hAnsiTheme="majorBidi" w:cstheme="majorBidi"/>
          <w:sz w:val="24"/>
          <w:szCs w:val="24"/>
          <w:lang w:eastAsia="en-US"/>
        </w:rPr>
        <w:t>2) ...............................................................................................................................................</w:t>
      </w:r>
    </w:p>
    <w:p w14:paraId="7CE9C520" w14:textId="77777777" w:rsidR="008C7C09" w:rsidRPr="00A40312" w:rsidRDefault="008C7C09" w:rsidP="0047752A">
      <w:pPr>
        <w:jc w:val="both"/>
        <w:rPr>
          <w:rFonts w:asciiTheme="majorBidi" w:eastAsia="Calibri" w:hAnsiTheme="majorBidi" w:cstheme="majorBidi"/>
          <w:sz w:val="24"/>
          <w:szCs w:val="24"/>
          <w:lang w:eastAsia="en-US"/>
        </w:rPr>
      </w:pPr>
      <w:r w:rsidRPr="00A40312">
        <w:rPr>
          <w:rFonts w:asciiTheme="majorBidi" w:eastAsia="Calibri" w:hAnsiTheme="majorBidi" w:cstheme="majorBidi"/>
          <w:i/>
          <w:sz w:val="24"/>
          <w:szCs w:val="24"/>
          <w:lang w:eastAsia="en-US"/>
        </w:rPr>
        <w:t>(wskazać podmiotowy środek dowodowy, adres internetowy, wydający urząd lub organ, dokładne dane referencyjne dokumentacji)</w:t>
      </w:r>
    </w:p>
    <w:p w14:paraId="2F3C58DC" w14:textId="77777777" w:rsidR="008C7C09" w:rsidRPr="00A40312" w:rsidRDefault="008C7C09" w:rsidP="008C7C09">
      <w:pPr>
        <w:jc w:val="both"/>
        <w:rPr>
          <w:rFonts w:asciiTheme="majorBidi" w:hAnsiTheme="majorBidi" w:cstheme="majorBidi"/>
          <w:sz w:val="24"/>
          <w:szCs w:val="24"/>
        </w:rPr>
      </w:pPr>
      <w:r w:rsidRPr="00A40312">
        <w:rPr>
          <w:rFonts w:asciiTheme="majorBidi" w:eastAsia="Calibri" w:hAnsiTheme="majorBidi" w:cstheme="majorBidi"/>
          <w:sz w:val="24"/>
          <w:szCs w:val="24"/>
          <w:lang w:eastAsia="en-US"/>
        </w:rPr>
        <w:tab/>
      </w:r>
      <w:r w:rsidRPr="00A40312">
        <w:rPr>
          <w:rFonts w:asciiTheme="majorBidi" w:eastAsia="Calibri" w:hAnsiTheme="majorBidi" w:cstheme="majorBidi"/>
          <w:sz w:val="24"/>
          <w:szCs w:val="24"/>
          <w:lang w:eastAsia="en-US"/>
        </w:rPr>
        <w:tab/>
      </w:r>
      <w:r w:rsidRPr="00A40312">
        <w:rPr>
          <w:rFonts w:asciiTheme="majorBidi" w:eastAsia="Calibri" w:hAnsiTheme="majorBidi" w:cstheme="majorBidi"/>
          <w:sz w:val="24"/>
          <w:szCs w:val="24"/>
          <w:lang w:eastAsia="en-US"/>
        </w:rPr>
        <w:tab/>
      </w:r>
      <w:r w:rsidRPr="00A40312">
        <w:rPr>
          <w:rFonts w:asciiTheme="majorBidi" w:eastAsia="Calibri" w:hAnsiTheme="majorBidi" w:cstheme="majorBidi"/>
          <w:sz w:val="24"/>
          <w:szCs w:val="24"/>
          <w:lang w:eastAsia="en-US"/>
        </w:rPr>
        <w:tab/>
      </w:r>
      <w:r w:rsidRPr="00A40312">
        <w:rPr>
          <w:rFonts w:asciiTheme="majorBidi" w:hAnsiTheme="majorBidi" w:cstheme="majorBidi"/>
          <w:sz w:val="24"/>
          <w:szCs w:val="24"/>
        </w:rPr>
        <w:tab/>
      </w:r>
      <w:r w:rsidRPr="00A40312">
        <w:rPr>
          <w:rFonts w:asciiTheme="majorBidi" w:hAnsiTheme="majorBidi" w:cstheme="majorBidi"/>
          <w:sz w:val="24"/>
          <w:szCs w:val="24"/>
        </w:rPr>
        <w:tab/>
      </w:r>
      <w:r w:rsidRPr="00A40312">
        <w:rPr>
          <w:rFonts w:asciiTheme="majorBidi" w:hAnsiTheme="majorBidi" w:cstheme="majorBidi"/>
          <w:sz w:val="24"/>
          <w:szCs w:val="24"/>
        </w:rPr>
        <w:tab/>
      </w:r>
      <w:r w:rsidRPr="00A40312">
        <w:rPr>
          <w:rFonts w:asciiTheme="majorBidi" w:hAnsiTheme="majorBidi" w:cstheme="majorBidi"/>
          <w:sz w:val="24"/>
          <w:szCs w:val="24"/>
        </w:rPr>
        <w:tab/>
      </w:r>
      <w:r w:rsidRPr="00A40312">
        <w:rPr>
          <w:rFonts w:asciiTheme="majorBidi" w:hAnsiTheme="majorBidi" w:cstheme="majorBidi"/>
          <w:sz w:val="24"/>
          <w:szCs w:val="24"/>
        </w:rPr>
        <w:tab/>
      </w:r>
      <w:r w:rsidRPr="00A40312">
        <w:rPr>
          <w:rFonts w:asciiTheme="majorBidi" w:hAnsiTheme="majorBidi" w:cstheme="majorBidi"/>
          <w:sz w:val="24"/>
          <w:szCs w:val="24"/>
        </w:rPr>
        <w:tab/>
      </w:r>
      <w:r w:rsidRPr="00A40312">
        <w:rPr>
          <w:rFonts w:asciiTheme="majorBidi" w:hAnsiTheme="majorBidi" w:cstheme="majorBidi"/>
          <w:sz w:val="24"/>
          <w:szCs w:val="24"/>
        </w:rPr>
        <w:tab/>
      </w:r>
    </w:p>
    <w:p w14:paraId="0E5FC6DE" w14:textId="2F1BFF8F" w:rsidR="00AE4B79" w:rsidRPr="00A40312" w:rsidRDefault="008C7C09" w:rsidP="008C7C09">
      <w:pPr>
        <w:jc w:val="both"/>
        <w:rPr>
          <w:rFonts w:asciiTheme="majorBidi" w:hAnsiTheme="majorBidi" w:cstheme="majorBidi"/>
          <w:sz w:val="24"/>
          <w:szCs w:val="24"/>
        </w:rPr>
      </w:pPr>
      <w:r w:rsidRPr="00A40312">
        <w:rPr>
          <w:rFonts w:asciiTheme="majorBidi" w:hAnsiTheme="majorBidi" w:cstheme="majorBidi"/>
          <w:sz w:val="24"/>
          <w:szCs w:val="24"/>
        </w:rPr>
        <w:t>Data ……………………………….</w:t>
      </w:r>
    </w:p>
    <w:p w14:paraId="0B5CE4C7" w14:textId="55D3707C" w:rsidR="008C7C09" w:rsidRPr="00A40312" w:rsidRDefault="008C7C09" w:rsidP="008C7C09">
      <w:pPr>
        <w:jc w:val="both"/>
        <w:rPr>
          <w:sz w:val="24"/>
          <w:szCs w:val="24"/>
        </w:rPr>
      </w:pPr>
      <w:r w:rsidRPr="00A40312">
        <w:rPr>
          <w:sz w:val="21"/>
          <w:szCs w:val="21"/>
        </w:rPr>
        <w:t xml:space="preserve">                                           </w:t>
      </w:r>
      <w:r w:rsidR="00351D0D">
        <w:rPr>
          <w:sz w:val="21"/>
          <w:szCs w:val="21"/>
        </w:rPr>
        <w:t xml:space="preserve">                              </w:t>
      </w:r>
      <w:r w:rsidRPr="00A40312">
        <w:rPr>
          <w:sz w:val="21"/>
          <w:szCs w:val="21"/>
        </w:rPr>
        <w:t xml:space="preserve">                  </w:t>
      </w:r>
      <w:r w:rsidRPr="00A40312">
        <w:rPr>
          <w:sz w:val="24"/>
          <w:szCs w:val="24"/>
        </w:rPr>
        <w:t>…………………………………….</w:t>
      </w:r>
    </w:p>
    <w:p w14:paraId="05C16DA1" w14:textId="77777777" w:rsidR="008C7C09" w:rsidRPr="00A40312" w:rsidRDefault="008C7C09" w:rsidP="008C7C09">
      <w:pPr>
        <w:jc w:val="right"/>
        <w:rPr>
          <w:i/>
          <w:sz w:val="24"/>
          <w:szCs w:val="24"/>
        </w:rPr>
      </w:pPr>
      <w:r w:rsidRPr="00A40312">
        <w:rPr>
          <w:sz w:val="24"/>
          <w:szCs w:val="24"/>
        </w:rPr>
        <w:tab/>
      </w:r>
      <w:r w:rsidRPr="00A40312">
        <w:rPr>
          <w:sz w:val="24"/>
          <w:szCs w:val="24"/>
        </w:rPr>
        <w:tab/>
      </w:r>
      <w:r w:rsidRPr="00A40312">
        <w:rPr>
          <w:sz w:val="24"/>
          <w:szCs w:val="24"/>
        </w:rPr>
        <w:tab/>
      </w:r>
      <w:r w:rsidRPr="00A40312">
        <w:rPr>
          <w:sz w:val="24"/>
          <w:szCs w:val="24"/>
        </w:rPr>
        <w:tab/>
      </w:r>
      <w:r w:rsidRPr="00A40312">
        <w:rPr>
          <w:sz w:val="24"/>
          <w:szCs w:val="24"/>
        </w:rPr>
        <w:tab/>
      </w:r>
      <w:r w:rsidRPr="00A40312">
        <w:rPr>
          <w:i/>
          <w:sz w:val="24"/>
          <w:szCs w:val="24"/>
        </w:rPr>
        <w:t xml:space="preserve">kwalifikowany podpis elektroniczny osoby (osób) upoważnionej (ych) do reprezentowania </w:t>
      </w:r>
    </w:p>
    <w:p w14:paraId="71A5AA34" w14:textId="6027CDF0" w:rsidR="00BE330A" w:rsidRDefault="008C7C09" w:rsidP="00351D0D">
      <w:pPr>
        <w:jc w:val="right"/>
        <w:rPr>
          <w:i/>
          <w:sz w:val="24"/>
          <w:szCs w:val="24"/>
        </w:rPr>
      </w:pPr>
      <w:r w:rsidRPr="00A40312">
        <w:rPr>
          <w:i/>
          <w:sz w:val="24"/>
          <w:szCs w:val="24"/>
        </w:rPr>
        <w:t>podmiotu udostępniającego zasoby</w:t>
      </w:r>
    </w:p>
    <w:p w14:paraId="72146AD8" w14:textId="77777777" w:rsidR="00351D0D" w:rsidRPr="00351D0D" w:rsidRDefault="00351D0D" w:rsidP="00351D0D">
      <w:pPr>
        <w:jc w:val="right"/>
        <w:rPr>
          <w:i/>
          <w:sz w:val="24"/>
          <w:szCs w:val="24"/>
        </w:rPr>
      </w:pPr>
    </w:p>
    <w:p w14:paraId="2A09FE98" w14:textId="303E0B2F" w:rsidR="008C7C09" w:rsidRPr="00351D0D" w:rsidRDefault="008C7C09" w:rsidP="00351D0D">
      <w:pPr>
        <w:shd w:val="clear" w:color="auto" w:fill="D9D9D9" w:themeFill="background1" w:themeFillShade="D9"/>
        <w:jc w:val="both"/>
        <w:rPr>
          <w:b/>
          <w:i/>
          <w:sz w:val="22"/>
          <w:szCs w:val="22"/>
          <w:u w:val="single"/>
        </w:rPr>
      </w:pPr>
      <w:r w:rsidRPr="00A40312">
        <w:rPr>
          <w:b/>
          <w:i/>
          <w:sz w:val="22"/>
          <w:szCs w:val="22"/>
          <w:u w:val="single"/>
          <w:shd w:val="clear" w:color="auto" w:fill="D9D9D9" w:themeFill="background1" w:themeFillShade="D9"/>
        </w:rPr>
        <w:t>UWAGA!!! Oświadczenie należy podpisać KWALIFIKOWANYM PODPISEM</w:t>
      </w:r>
      <w:r w:rsidRPr="00A40312">
        <w:rPr>
          <w:b/>
          <w:i/>
          <w:sz w:val="22"/>
          <w:szCs w:val="22"/>
          <w:u w:val="single"/>
        </w:rPr>
        <w:t xml:space="preserve"> ELEKTRONICZNYM</w:t>
      </w:r>
      <w:r w:rsidR="0047752A" w:rsidRPr="00A40312">
        <w:rPr>
          <w:b/>
          <w:i/>
          <w:sz w:val="22"/>
          <w:szCs w:val="22"/>
          <w:u w:val="single"/>
        </w:rPr>
        <w:t xml:space="preserve"> przez</w:t>
      </w:r>
      <w:r w:rsidR="00321969" w:rsidRPr="00A40312">
        <w:rPr>
          <w:b/>
          <w:i/>
          <w:sz w:val="22"/>
          <w:szCs w:val="22"/>
          <w:u w:val="single"/>
        </w:rPr>
        <w:t xml:space="preserve"> </w:t>
      </w:r>
      <w:r w:rsidR="00321969" w:rsidRPr="00A40312">
        <w:rPr>
          <w:b/>
          <w:bCs/>
          <w:i/>
          <w:iCs/>
          <w:sz w:val="22"/>
          <w:szCs w:val="22"/>
          <w:u w:val="single"/>
        </w:rPr>
        <w:t>osobę lub osoby umocowane do złożenia podpisu w imieniu podmiotu udostępniającego zasoby – i załączyć do oferty – jeżeli dotyczy</w:t>
      </w:r>
      <w:bookmarkStart w:id="0" w:name="_GoBack"/>
      <w:bookmarkEnd w:id="0"/>
    </w:p>
    <w:sectPr w:rsidR="008C7C09" w:rsidRPr="00351D0D" w:rsidSect="00DB439B">
      <w:headerReference w:type="default" r:id="rId9"/>
      <w:footerReference w:type="even" r:id="rId10"/>
      <w:footerReference w:type="default" r:id="rId11"/>
      <w:pgSz w:w="11907" w:h="16840" w:code="9"/>
      <w:pgMar w:top="1440" w:right="1440" w:bottom="1440" w:left="18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8CA795" w14:textId="77777777" w:rsidR="0025255D" w:rsidRDefault="0025255D" w:rsidP="00377896">
      <w:r>
        <w:separator/>
      </w:r>
    </w:p>
  </w:endnote>
  <w:endnote w:type="continuationSeparator" w:id="0">
    <w:p w14:paraId="00C91AA0" w14:textId="77777777" w:rsidR="0025255D" w:rsidRDefault="0025255D" w:rsidP="00377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lassic EFN">
    <w:altName w:val="Cambria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56E43" w14:textId="77777777" w:rsidR="000F2A58" w:rsidRDefault="000F2A58" w:rsidP="00F678C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B402A3" w14:textId="77777777" w:rsidR="000F2A58" w:rsidRDefault="000F2A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8980257"/>
      <w:docPartObj>
        <w:docPartGallery w:val="Page Numbers (Bottom of Page)"/>
        <w:docPartUnique/>
      </w:docPartObj>
    </w:sdtPr>
    <w:sdtContent>
      <w:p w14:paraId="63A6A898" w14:textId="526A30AC" w:rsidR="00351D0D" w:rsidRDefault="00351D0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9AB4247" w14:textId="77777777" w:rsidR="00351D0D" w:rsidRDefault="00351D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D16031" w14:textId="77777777" w:rsidR="0025255D" w:rsidRDefault="0025255D" w:rsidP="00377896">
      <w:r>
        <w:separator/>
      </w:r>
    </w:p>
  </w:footnote>
  <w:footnote w:type="continuationSeparator" w:id="0">
    <w:p w14:paraId="0DAFD8AA" w14:textId="77777777" w:rsidR="0025255D" w:rsidRDefault="0025255D" w:rsidP="00377896">
      <w:r>
        <w:continuationSeparator/>
      </w:r>
    </w:p>
  </w:footnote>
  <w:footnote w:id="1">
    <w:p w14:paraId="45F71F64" w14:textId="77777777" w:rsidR="000F2A58" w:rsidRPr="00B929A1" w:rsidRDefault="000F2A58" w:rsidP="008C7C0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47C2382" w14:textId="77777777" w:rsidR="000F2A58" w:rsidRDefault="000F2A58" w:rsidP="005C32DD">
      <w:pPr>
        <w:pStyle w:val="Tekstprzypisudolnego"/>
        <w:numPr>
          <w:ilvl w:val="0"/>
          <w:numId w:val="3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96B0673" w14:textId="77777777" w:rsidR="000F2A58" w:rsidRDefault="000F2A58" w:rsidP="005C32DD">
      <w:pPr>
        <w:pStyle w:val="Tekstprzypisudolnego"/>
        <w:numPr>
          <w:ilvl w:val="0"/>
          <w:numId w:val="3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39E3238C" w14:textId="77777777" w:rsidR="000F2A58" w:rsidRPr="00B929A1" w:rsidRDefault="000F2A58" w:rsidP="005C32DD">
      <w:pPr>
        <w:pStyle w:val="Tekstprzypisudolnego"/>
        <w:numPr>
          <w:ilvl w:val="0"/>
          <w:numId w:val="3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9D78D6C" w14:textId="77777777" w:rsidR="000F2A58" w:rsidRPr="004E3F67" w:rsidRDefault="000F2A58" w:rsidP="008C7C0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D5940BA" w14:textId="77777777" w:rsidR="000F2A58" w:rsidRPr="00A82964" w:rsidRDefault="000F2A58" w:rsidP="008C7C0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>o udzielenie zamówienia publicznego lub konkursu prowadzonego na podstawie ustawy Pzp wyklucza się:</w:t>
      </w:r>
    </w:p>
    <w:p w14:paraId="2414E6E7" w14:textId="77777777" w:rsidR="000F2A58" w:rsidRPr="00A82964" w:rsidRDefault="000F2A58" w:rsidP="008C7C0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 xml:space="preserve">i rozporządzeniu 269/2014 albo wpisanego na listę na podstawie decyzji w sprawie wpisu na listę rozstrzygającej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>o zastosowaniu środka, o którym mowa w art. 1 pkt 3 ustawy;</w:t>
      </w:r>
    </w:p>
    <w:p w14:paraId="50EB02C2" w14:textId="77777777" w:rsidR="000F2A58" w:rsidRPr="00A82964" w:rsidRDefault="000F2A58" w:rsidP="008C7C0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>w sprawie wpisu na listę rozstrzygającej o zastosowaniu środka, o którym mowa w art. 1 pkt 3 ustawy;</w:t>
      </w:r>
    </w:p>
    <w:p w14:paraId="62D5BA52" w14:textId="77777777" w:rsidR="000F2A58" w:rsidRPr="00896587" w:rsidRDefault="000F2A58" w:rsidP="008C7C09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4D7C9" w14:textId="77777777" w:rsidR="000F2A58" w:rsidRDefault="000F2A58" w:rsidP="00F678C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16"/>
    <w:lvl w:ilvl="0">
      <w:start w:val="1"/>
      <w:numFmt w:val="upperLetter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Arial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Calibri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6"/>
    <w:multiLevelType w:val="multilevel"/>
    <w:tmpl w:val="00000006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Segoe UI"/>
        <w:color w:val="auto"/>
        <w:sz w:val="18"/>
        <w:szCs w:val="18"/>
        <w:lang w:val="cs-CZ"/>
      </w:rPr>
    </w:lvl>
    <w:lvl w:ilvl="1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ascii="Palatino Linotype" w:eastAsia="Arial Unicode MS" w:hAnsi="Palatino Linotype" w:cs="Palatino Linotype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9E269082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9"/>
    <w:multiLevelType w:val="multilevel"/>
    <w:tmpl w:val="00000009"/>
    <w:name w:val="WW8Num21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6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10"/>
    <w:multiLevelType w:val="singleLevel"/>
    <w:tmpl w:val="48F68518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8" w15:restartNumberingAfterBreak="0">
    <w:nsid w:val="00000016"/>
    <w:multiLevelType w:val="multilevel"/>
    <w:tmpl w:val="00000016"/>
    <w:name w:val="WWNum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7"/>
    <w:multiLevelType w:val="multilevel"/>
    <w:tmpl w:val="00000017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1" w15:restartNumberingAfterBreak="0">
    <w:nsid w:val="0000001B"/>
    <w:multiLevelType w:val="singleLevel"/>
    <w:tmpl w:val="0000001B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2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3" w15:restartNumberingAfterBreak="0">
    <w:nsid w:val="0000001E"/>
    <w:multiLevelType w:val="multilevel"/>
    <w:tmpl w:val="AAB4330A"/>
    <w:name w:val="WWNum30"/>
    <w:lvl w:ilvl="0">
      <w:start w:val="1"/>
      <w:numFmt w:val="decimal"/>
      <w:lvlText w:val="%1."/>
      <w:lvlJc w:val="left"/>
      <w:pPr>
        <w:tabs>
          <w:tab w:val="num" w:pos="-786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00022"/>
    <w:multiLevelType w:val="multilevel"/>
    <w:tmpl w:val="87122B1C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3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4"/>
        <w:szCs w:val="24"/>
        <w:lang w:eastAsia="pl-PL"/>
      </w:rPr>
    </w:lvl>
    <w:lvl w:ilvl="2">
      <w:start w:val="18"/>
      <w:numFmt w:val="upperRoman"/>
      <w:lvlText w:val="%3."/>
      <w:lvlJc w:val="left"/>
      <w:pPr>
        <w:tabs>
          <w:tab w:val="num" w:pos="0"/>
        </w:tabs>
        <w:ind w:left="2700" w:hanging="720"/>
      </w:pPr>
      <w:rPr>
        <w:rFonts w:hint="default"/>
        <w:b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00000023"/>
    <w:multiLevelType w:val="singleLevel"/>
    <w:tmpl w:val="653AB78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6" w15:restartNumberingAfterBreak="0">
    <w:nsid w:val="00000028"/>
    <w:multiLevelType w:val="singleLevel"/>
    <w:tmpl w:val="9BDCD7B4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color w:val="auto"/>
      </w:rPr>
    </w:lvl>
  </w:abstractNum>
  <w:abstractNum w:abstractNumId="17" w15:restartNumberingAfterBreak="0">
    <w:nsid w:val="00000029"/>
    <w:multiLevelType w:val="singleLevel"/>
    <w:tmpl w:val="B5CE1F94"/>
    <w:name w:val="WW8Num58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Theme="majorBidi" w:eastAsia="Calibri" w:hAnsiTheme="majorBidi" w:cstheme="majorBidi" w:hint="default"/>
        <w:b w:val="0"/>
        <w:strike w:val="0"/>
        <w:color w:val="auto"/>
        <w:sz w:val="24"/>
        <w:szCs w:val="24"/>
        <w:lang w:eastAsia="en-US"/>
      </w:rPr>
    </w:lvl>
  </w:abstractNum>
  <w:abstractNum w:abstractNumId="18" w15:restartNumberingAfterBreak="0">
    <w:nsid w:val="0000002A"/>
    <w:multiLevelType w:val="singleLevel"/>
    <w:tmpl w:val="4CACC76E"/>
    <w:name w:val="WW8Num5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rFonts w:asciiTheme="majorBidi" w:eastAsia="Calibri" w:hAnsiTheme="majorBidi" w:cstheme="majorBidi" w:hint="default"/>
        <w:b w:val="0"/>
        <w:bCs/>
        <w:sz w:val="24"/>
        <w:szCs w:val="24"/>
        <w:lang w:eastAsia="en-US"/>
      </w:rPr>
    </w:lvl>
  </w:abstractNum>
  <w:abstractNum w:abstractNumId="19" w15:restartNumberingAfterBreak="0">
    <w:nsid w:val="0000002C"/>
    <w:multiLevelType w:val="singleLevel"/>
    <w:tmpl w:val="F6524F78"/>
    <w:lvl w:ilvl="0">
      <w:start w:val="1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0" w15:restartNumberingAfterBreak="0">
    <w:nsid w:val="00000033"/>
    <w:multiLevelType w:val="singleLevel"/>
    <w:tmpl w:val="237247AE"/>
    <w:name w:val="WW8Num6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21" w15:restartNumberingAfterBreak="0">
    <w:nsid w:val="00000035"/>
    <w:multiLevelType w:val="singleLevel"/>
    <w:tmpl w:val="00000035"/>
    <w:name w:val="WW8Num6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2" w15:restartNumberingAfterBreak="0">
    <w:nsid w:val="00000036"/>
    <w:multiLevelType w:val="singleLevel"/>
    <w:tmpl w:val="255A53A2"/>
    <w:name w:val="WW8Num68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</w:rPr>
    </w:lvl>
  </w:abstractNum>
  <w:abstractNum w:abstractNumId="23" w15:restartNumberingAfterBreak="0">
    <w:nsid w:val="00000037"/>
    <w:multiLevelType w:val="singleLevel"/>
    <w:tmpl w:val="02DA9FE0"/>
    <w:name w:val="WW8Num69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4" w15:restartNumberingAfterBreak="0">
    <w:nsid w:val="00000039"/>
    <w:multiLevelType w:val="multilevel"/>
    <w:tmpl w:val="A9BE7F86"/>
    <w:name w:val="WW8Num7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 w:hint="default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3A"/>
    <w:multiLevelType w:val="multilevel"/>
    <w:tmpl w:val="D2E8870C"/>
    <w:lvl w:ilvl="0">
      <w:start w:val="8"/>
      <w:numFmt w:val="decimal"/>
      <w:lvlText w:val="%1."/>
      <w:lvlJc w:val="left"/>
      <w:pPr>
        <w:tabs>
          <w:tab w:val="num" w:pos="647"/>
        </w:tabs>
        <w:ind w:left="1367" w:hanging="360"/>
      </w:pPr>
      <w:rPr>
        <w:rFonts w:asciiTheme="majorBidi" w:eastAsia="Calibri" w:hAnsiTheme="majorBidi" w:cstheme="majorBidi" w:hint="default"/>
        <w:bCs/>
        <w:strike w:val="0"/>
        <w:color w:val="auto"/>
        <w:sz w:val="24"/>
        <w:szCs w:val="24"/>
        <w:lang w:eastAsia="en-US"/>
      </w:rPr>
    </w:lvl>
    <w:lvl w:ilvl="1">
      <w:start w:val="1"/>
      <w:numFmt w:val="lowerLetter"/>
      <w:lvlText w:val="%2."/>
      <w:lvlJc w:val="left"/>
      <w:pPr>
        <w:tabs>
          <w:tab w:val="num" w:pos="-2199"/>
        </w:tabs>
        <w:ind w:left="-759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-1548"/>
        </w:tabs>
        <w:ind w:left="612" w:hanging="180"/>
      </w:pPr>
    </w:lvl>
    <w:lvl w:ilvl="3">
      <w:start w:val="1"/>
      <w:numFmt w:val="decimal"/>
      <w:lvlText w:val="%4."/>
      <w:lvlJc w:val="left"/>
      <w:pPr>
        <w:tabs>
          <w:tab w:val="num" w:pos="-1548"/>
        </w:tabs>
        <w:ind w:left="1332" w:hanging="360"/>
      </w:pPr>
    </w:lvl>
    <w:lvl w:ilvl="4">
      <w:start w:val="1"/>
      <w:numFmt w:val="lowerLetter"/>
      <w:lvlText w:val="%5."/>
      <w:lvlJc w:val="left"/>
      <w:pPr>
        <w:tabs>
          <w:tab w:val="num" w:pos="-1548"/>
        </w:tabs>
        <w:ind w:left="2052" w:hanging="360"/>
      </w:pPr>
    </w:lvl>
    <w:lvl w:ilvl="5">
      <w:start w:val="1"/>
      <w:numFmt w:val="lowerRoman"/>
      <w:lvlText w:val="%6."/>
      <w:lvlJc w:val="right"/>
      <w:pPr>
        <w:tabs>
          <w:tab w:val="num" w:pos="-1548"/>
        </w:tabs>
        <w:ind w:left="2772" w:hanging="180"/>
      </w:pPr>
    </w:lvl>
    <w:lvl w:ilvl="6">
      <w:start w:val="1"/>
      <w:numFmt w:val="decimal"/>
      <w:lvlText w:val="%7."/>
      <w:lvlJc w:val="left"/>
      <w:pPr>
        <w:tabs>
          <w:tab w:val="num" w:pos="-1548"/>
        </w:tabs>
        <w:ind w:left="3492" w:hanging="360"/>
      </w:pPr>
    </w:lvl>
    <w:lvl w:ilvl="7">
      <w:start w:val="1"/>
      <w:numFmt w:val="lowerLetter"/>
      <w:lvlText w:val="%8."/>
      <w:lvlJc w:val="left"/>
      <w:pPr>
        <w:tabs>
          <w:tab w:val="num" w:pos="-1548"/>
        </w:tabs>
        <w:ind w:left="4212" w:hanging="360"/>
      </w:pPr>
    </w:lvl>
    <w:lvl w:ilvl="8">
      <w:start w:val="1"/>
      <w:numFmt w:val="lowerRoman"/>
      <w:lvlText w:val="%9."/>
      <w:lvlJc w:val="right"/>
      <w:pPr>
        <w:tabs>
          <w:tab w:val="num" w:pos="-1548"/>
        </w:tabs>
        <w:ind w:left="4932" w:hanging="180"/>
      </w:pPr>
    </w:lvl>
  </w:abstractNum>
  <w:abstractNum w:abstractNumId="26" w15:restartNumberingAfterBreak="0">
    <w:nsid w:val="0150071F"/>
    <w:multiLevelType w:val="multilevel"/>
    <w:tmpl w:val="1AA0E1F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01664869"/>
    <w:multiLevelType w:val="multilevel"/>
    <w:tmpl w:val="62AE0954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02AC40E3"/>
    <w:multiLevelType w:val="hybridMultilevel"/>
    <w:tmpl w:val="6004DD4E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2CA2411"/>
    <w:multiLevelType w:val="hybridMultilevel"/>
    <w:tmpl w:val="7D2EB344"/>
    <w:lvl w:ilvl="0" w:tplc="923697E8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31E3E01"/>
    <w:multiLevelType w:val="hybridMultilevel"/>
    <w:tmpl w:val="810408B0"/>
    <w:lvl w:ilvl="0" w:tplc="99F027BE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47705FA"/>
    <w:multiLevelType w:val="multilevel"/>
    <w:tmpl w:val="CE1CA6E8"/>
    <w:styleLink w:val="WWNum1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2" w15:restartNumberingAfterBreak="0">
    <w:nsid w:val="05D03744"/>
    <w:multiLevelType w:val="hybridMultilevel"/>
    <w:tmpl w:val="ADBEE77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063E3614"/>
    <w:multiLevelType w:val="hybridMultilevel"/>
    <w:tmpl w:val="B238817E"/>
    <w:lvl w:ilvl="0" w:tplc="A2842E8C">
      <w:start w:val="18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6435D4D"/>
    <w:multiLevelType w:val="hybridMultilevel"/>
    <w:tmpl w:val="6C1CE010"/>
    <w:lvl w:ilvl="0" w:tplc="04150017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5" w15:restartNumberingAfterBreak="0">
    <w:nsid w:val="066C0A92"/>
    <w:multiLevelType w:val="multilevel"/>
    <w:tmpl w:val="45C0476C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07B556D0"/>
    <w:multiLevelType w:val="multilevel"/>
    <w:tmpl w:val="82F8E2FE"/>
    <w:styleLink w:val="WW8Num20143"/>
    <w:lvl w:ilvl="0">
      <w:start w:val="1"/>
      <w:numFmt w:val="decimal"/>
      <w:lvlText w:val="%1."/>
      <w:lvlJc w:val="left"/>
      <w:rPr>
        <w:b w:val="0"/>
        <w:i w:val="0"/>
        <w:color w:val="00000A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7" w15:restartNumberingAfterBreak="0">
    <w:nsid w:val="07EF098E"/>
    <w:multiLevelType w:val="singleLevel"/>
    <w:tmpl w:val="48F685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38" w15:restartNumberingAfterBreak="0">
    <w:nsid w:val="08F679D5"/>
    <w:multiLevelType w:val="hybridMultilevel"/>
    <w:tmpl w:val="254AF620"/>
    <w:lvl w:ilvl="0" w:tplc="E690AB0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08FF4648"/>
    <w:multiLevelType w:val="multilevel"/>
    <w:tmpl w:val="D2E8870C"/>
    <w:lvl w:ilvl="0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bCs/>
        <w:strike w:val="0"/>
        <w:color w:val="auto"/>
        <w:sz w:val="24"/>
        <w:szCs w:val="24"/>
        <w:lang w:eastAsia="en-US"/>
      </w:rPr>
    </w:lvl>
    <w:lvl w:ilvl="1">
      <w:start w:val="1"/>
      <w:numFmt w:val="lowerLetter"/>
      <w:lvlText w:val="%2."/>
      <w:lvlJc w:val="left"/>
      <w:pPr>
        <w:tabs>
          <w:tab w:val="num" w:pos="-3206"/>
        </w:tabs>
        <w:ind w:left="-1766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-2555"/>
        </w:tabs>
        <w:ind w:left="-395" w:hanging="180"/>
      </w:pPr>
    </w:lvl>
    <w:lvl w:ilvl="3">
      <w:start w:val="1"/>
      <w:numFmt w:val="decimal"/>
      <w:lvlText w:val="%4."/>
      <w:lvlJc w:val="left"/>
      <w:pPr>
        <w:tabs>
          <w:tab w:val="num" w:pos="-2555"/>
        </w:tabs>
        <w:ind w:left="325" w:hanging="360"/>
      </w:pPr>
    </w:lvl>
    <w:lvl w:ilvl="4">
      <w:start w:val="1"/>
      <w:numFmt w:val="lowerLetter"/>
      <w:lvlText w:val="%5."/>
      <w:lvlJc w:val="left"/>
      <w:pPr>
        <w:tabs>
          <w:tab w:val="num" w:pos="-2555"/>
        </w:tabs>
        <w:ind w:left="1045" w:hanging="360"/>
      </w:pPr>
    </w:lvl>
    <w:lvl w:ilvl="5">
      <w:start w:val="1"/>
      <w:numFmt w:val="lowerRoman"/>
      <w:lvlText w:val="%6."/>
      <w:lvlJc w:val="right"/>
      <w:pPr>
        <w:tabs>
          <w:tab w:val="num" w:pos="-2555"/>
        </w:tabs>
        <w:ind w:left="1765" w:hanging="180"/>
      </w:pPr>
    </w:lvl>
    <w:lvl w:ilvl="6">
      <w:start w:val="1"/>
      <w:numFmt w:val="decimal"/>
      <w:lvlText w:val="%7."/>
      <w:lvlJc w:val="left"/>
      <w:pPr>
        <w:tabs>
          <w:tab w:val="num" w:pos="-2555"/>
        </w:tabs>
        <w:ind w:left="2485" w:hanging="360"/>
      </w:pPr>
    </w:lvl>
    <w:lvl w:ilvl="7">
      <w:start w:val="1"/>
      <w:numFmt w:val="lowerLetter"/>
      <w:lvlText w:val="%8."/>
      <w:lvlJc w:val="left"/>
      <w:pPr>
        <w:tabs>
          <w:tab w:val="num" w:pos="-2555"/>
        </w:tabs>
        <w:ind w:left="3205" w:hanging="360"/>
      </w:pPr>
    </w:lvl>
    <w:lvl w:ilvl="8">
      <w:start w:val="1"/>
      <w:numFmt w:val="lowerRoman"/>
      <w:lvlText w:val="%9."/>
      <w:lvlJc w:val="right"/>
      <w:pPr>
        <w:tabs>
          <w:tab w:val="num" w:pos="-2555"/>
        </w:tabs>
        <w:ind w:left="3925" w:hanging="180"/>
      </w:pPr>
    </w:lvl>
  </w:abstractNum>
  <w:abstractNum w:abstractNumId="40" w15:restartNumberingAfterBreak="0">
    <w:nsid w:val="092D4419"/>
    <w:multiLevelType w:val="hybridMultilevel"/>
    <w:tmpl w:val="1F9E55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1" w15:restartNumberingAfterBreak="0">
    <w:nsid w:val="0A632C92"/>
    <w:multiLevelType w:val="multilevel"/>
    <w:tmpl w:val="178CB388"/>
    <w:styleLink w:val="WWNum2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2" w15:restartNumberingAfterBreak="0">
    <w:nsid w:val="0ADB2E34"/>
    <w:multiLevelType w:val="hybridMultilevel"/>
    <w:tmpl w:val="3632947C"/>
    <w:lvl w:ilvl="0" w:tplc="9F1EF33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B450F5C"/>
    <w:multiLevelType w:val="hybridMultilevel"/>
    <w:tmpl w:val="B238817E"/>
    <w:lvl w:ilvl="0" w:tplc="A2842E8C">
      <w:start w:val="18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0B805D97"/>
    <w:multiLevelType w:val="multilevel"/>
    <w:tmpl w:val="9F98125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5" w15:restartNumberingAfterBreak="0">
    <w:nsid w:val="0C623695"/>
    <w:multiLevelType w:val="multilevel"/>
    <w:tmpl w:val="3FAACF70"/>
    <w:styleLink w:val="WWNum10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6" w15:restartNumberingAfterBreak="0">
    <w:nsid w:val="0DF347EE"/>
    <w:multiLevelType w:val="hybridMultilevel"/>
    <w:tmpl w:val="6EBA716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47" w15:restartNumberingAfterBreak="0">
    <w:nsid w:val="0F1132D8"/>
    <w:multiLevelType w:val="hybridMultilevel"/>
    <w:tmpl w:val="4EAC84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0012D6E"/>
    <w:multiLevelType w:val="hybridMultilevel"/>
    <w:tmpl w:val="1D92E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02E5DD2"/>
    <w:multiLevelType w:val="hybridMultilevel"/>
    <w:tmpl w:val="1FE88E96"/>
    <w:lvl w:ilvl="0" w:tplc="614073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14F2D91"/>
    <w:multiLevelType w:val="hybridMultilevel"/>
    <w:tmpl w:val="B3B846B8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1EE02D1"/>
    <w:multiLevelType w:val="hybridMultilevel"/>
    <w:tmpl w:val="12743222"/>
    <w:lvl w:ilvl="0" w:tplc="E04EA494">
      <w:start w:val="1"/>
      <w:numFmt w:val="decimal"/>
      <w:lvlText w:val="%1."/>
      <w:lvlJc w:val="left"/>
      <w:pPr>
        <w:ind w:left="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52" w15:restartNumberingAfterBreak="0">
    <w:nsid w:val="1229643B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2D9355B"/>
    <w:multiLevelType w:val="hybridMultilevel"/>
    <w:tmpl w:val="23B665BC"/>
    <w:lvl w:ilvl="0" w:tplc="59A214DC">
      <w:start w:val="1"/>
      <w:numFmt w:val="decimal"/>
      <w:pStyle w:val="Poziom2-pkt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7">
      <w:start w:val="1"/>
      <w:numFmt w:val="lowerLetter"/>
      <w:pStyle w:val="Poziom3-ppkt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3B837AC"/>
    <w:multiLevelType w:val="hybridMultilevel"/>
    <w:tmpl w:val="9FB8DC34"/>
    <w:styleLink w:val="StylStylPunktowane11ptPogrubienieKonspektynumerowaneTim121"/>
    <w:lvl w:ilvl="0" w:tplc="0415000F">
      <w:start w:val="1"/>
      <w:numFmt w:val="decimal"/>
      <w:lvlText w:val="%1."/>
      <w:lvlJc w:val="left"/>
      <w:pPr>
        <w:ind w:left="35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F65354">
      <w:start w:val="1"/>
      <w:numFmt w:val="lowerLetter"/>
      <w:lvlText w:val="%2"/>
      <w:lvlJc w:val="left"/>
      <w:pPr>
        <w:ind w:left="10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708086">
      <w:start w:val="1"/>
      <w:numFmt w:val="lowerRoman"/>
      <w:lvlText w:val="%3"/>
      <w:lvlJc w:val="left"/>
      <w:pPr>
        <w:ind w:left="18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C8F7CC">
      <w:start w:val="1"/>
      <w:numFmt w:val="decimal"/>
      <w:lvlText w:val="%4"/>
      <w:lvlJc w:val="left"/>
      <w:pPr>
        <w:ind w:left="25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763D08">
      <w:start w:val="1"/>
      <w:numFmt w:val="lowerLetter"/>
      <w:lvlText w:val="%5"/>
      <w:lvlJc w:val="left"/>
      <w:pPr>
        <w:ind w:left="32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AEFD42">
      <w:start w:val="1"/>
      <w:numFmt w:val="lowerRoman"/>
      <w:lvlText w:val="%6"/>
      <w:lvlJc w:val="left"/>
      <w:pPr>
        <w:ind w:left="39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FA3D34">
      <w:start w:val="1"/>
      <w:numFmt w:val="decimal"/>
      <w:lvlText w:val="%7"/>
      <w:lvlJc w:val="left"/>
      <w:pPr>
        <w:ind w:left="46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626E8A">
      <w:start w:val="1"/>
      <w:numFmt w:val="lowerLetter"/>
      <w:lvlText w:val="%8"/>
      <w:lvlJc w:val="left"/>
      <w:pPr>
        <w:ind w:left="54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38C2AA">
      <w:start w:val="1"/>
      <w:numFmt w:val="lowerRoman"/>
      <w:lvlText w:val="%9"/>
      <w:lvlJc w:val="left"/>
      <w:pPr>
        <w:ind w:left="61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14AF2A2C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6A14784"/>
    <w:multiLevelType w:val="hybridMultilevel"/>
    <w:tmpl w:val="D01E89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179B4442"/>
    <w:multiLevelType w:val="hybridMultilevel"/>
    <w:tmpl w:val="2DEC4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DB5D12"/>
    <w:multiLevelType w:val="multilevel"/>
    <w:tmpl w:val="7E7A6D3C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60" w15:restartNumberingAfterBreak="0">
    <w:nsid w:val="17F66062"/>
    <w:multiLevelType w:val="multilevel"/>
    <w:tmpl w:val="D49AC84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hAnsiTheme="majorBidi" w:cstheme="majorBidi" w:hint="default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ascii="Arial" w:eastAsia="Calibri" w:hAnsi="Arial" w:cs="Arial" w:hint="default"/>
        <w:sz w:val="24"/>
        <w:szCs w:val="24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61" w15:restartNumberingAfterBreak="0">
    <w:nsid w:val="184E1422"/>
    <w:multiLevelType w:val="hybridMultilevel"/>
    <w:tmpl w:val="FF84286E"/>
    <w:lvl w:ilvl="0" w:tplc="E04EA494">
      <w:start w:val="1"/>
      <w:numFmt w:val="decimal"/>
      <w:lvlText w:val="%1."/>
      <w:lvlJc w:val="left"/>
      <w:pPr>
        <w:ind w:left="2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62" w15:restartNumberingAfterBreak="0">
    <w:nsid w:val="1A5439C4"/>
    <w:multiLevelType w:val="hybridMultilevel"/>
    <w:tmpl w:val="C8060D60"/>
    <w:lvl w:ilvl="0" w:tplc="614073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A9750B5"/>
    <w:multiLevelType w:val="hybridMultilevel"/>
    <w:tmpl w:val="14848C4A"/>
    <w:lvl w:ilvl="0" w:tplc="3F445FA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B0B3334"/>
    <w:multiLevelType w:val="multilevel"/>
    <w:tmpl w:val="1362DED8"/>
    <w:styleLink w:val="WWNum6"/>
    <w:lvl w:ilvl="0">
      <w:start w:val="1"/>
      <w:numFmt w:val="decimal"/>
      <w:lvlText w:val="%1."/>
      <w:lvlJc w:val="left"/>
      <w:pPr>
        <w:ind w:left="765" w:hanging="4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5" w15:restartNumberingAfterBreak="0">
    <w:nsid w:val="1BF823FD"/>
    <w:multiLevelType w:val="hybridMultilevel"/>
    <w:tmpl w:val="4EAC84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C32724B"/>
    <w:multiLevelType w:val="hybridMultilevel"/>
    <w:tmpl w:val="D15E90F0"/>
    <w:lvl w:ilvl="0" w:tplc="68BA43E6">
      <w:start w:val="2"/>
      <w:numFmt w:val="decimal"/>
      <w:lvlText w:val="%1."/>
      <w:lvlJc w:val="left"/>
      <w:pPr>
        <w:ind w:left="1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E916B1C"/>
    <w:multiLevelType w:val="hybridMultilevel"/>
    <w:tmpl w:val="D88ADAC8"/>
    <w:lvl w:ilvl="0" w:tplc="3D544624">
      <w:start w:val="3"/>
      <w:numFmt w:val="decimal"/>
      <w:lvlText w:val="%1.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EE31113"/>
    <w:multiLevelType w:val="multilevel"/>
    <w:tmpl w:val="56685AEE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9" w15:restartNumberingAfterBreak="0">
    <w:nsid w:val="1F263E05"/>
    <w:multiLevelType w:val="hybridMultilevel"/>
    <w:tmpl w:val="1FA6A800"/>
    <w:lvl w:ilvl="0" w:tplc="19B244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1FD7429F"/>
    <w:multiLevelType w:val="hybridMultilevel"/>
    <w:tmpl w:val="C1A42F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20243F28"/>
    <w:multiLevelType w:val="hybridMultilevel"/>
    <w:tmpl w:val="3296F97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209E13F8"/>
    <w:multiLevelType w:val="hybridMultilevel"/>
    <w:tmpl w:val="25D84B2C"/>
    <w:lvl w:ilvl="0" w:tplc="ACD4B9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23464B0"/>
    <w:multiLevelType w:val="hybridMultilevel"/>
    <w:tmpl w:val="9D181228"/>
    <w:lvl w:ilvl="0" w:tplc="E2CC4EEE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color w:val="000000"/>
      </w:rPr>
    </w:lvl>
    <w:lvl w:ilvl="1" w:tplc="D33C20DE">
      <w:start w:val="5"/>
      <w:numFmt w:val="bullet"/>
      <w:lvlText w:val=""/>
      <w:lvlJc w:val="left"/>
      <w:pPr>
        <w:ind w:left="1080" w:hanging="360"/>
      </w:pPr>
      <w:rPr>
        <w:rFonts w:ascii="Symbol" w:eastAsia="Calibri" w:hAnsi="Symbol" w:cs="Times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22CD4CDB"/>
    <w:multiLevelType w:val="hybridMultilevel"/>
    <w:tmpl w:val="6DA6FC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22CF21A0"/>
    <w:multiLevelType w:val="hybridMultilevel"/>
    <w:tmpl w:val="43240F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22E44180"/>
    <w:multiLevelType w:val="multilevel"/>
    <w:tmpl w:val="DFC88CEC"/>
    <w:name w:val="NumPar"/>
    <w:styleLink w:val="WW8Num20141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7" w15:restartNumberingAfterBreak="0">
    <w:nsid w:val="23D855A6"/>
    <w:multiLevelType w:val="hybridMultilevel"/>
    <w:tmpl w:val="CA4A0EA4"/>
    <w:lvl w:ilvl="0" w:tplc="099CE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3E8245C"/>
    <w:multiLevelType w:val="singleLevel"/>
    <w:tmpl w:val="02DA9FE0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79" w15:restartNumberingAfterBreak="0">
    <w:nsid w:val="242972F3"/>
    <w:multiLevelType w:val="multilevel"/>
    <w:tmpl w:val="52249834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80" w15:restartNumberingAfterBreak="0">
    <w:nsid w:val="2449330D"/>
    <w:multiLevelType w:val="hybridMultilevel"/>
    <w:tmpl w:val="48845806"/>
    <w:lvl w:ilvl="0" w:tplc="7A78EB1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245D2E77"/>
    <w:multiLevelType w:val="hybridMultilevel"/>
    <w:tmpl w:val="67B64634"/>
    <w:lvl w:ilvl="0" w:tplc="93F0FE32">
      <w:start w:val="1"/>
      <w:numFmt w:val="decimal"/>
      <w:lvlText w:val="%1)"/>
      <w:lvlJc w:val="left"/>
      <w:pPr>
        <w:ind w:left="720" w:hanging="360"/>
      </w:pPr>
      <w:rPr>
        <w:rFonts w:asciiTheme="majorBidi" w:hAnsiTheme="majorBidi" w:cstheme="majorBidi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47C52F0"/>
    <w:multiLevelType w:val="multilevel"/>
    <w:tmpl w:val="054C8D80"/>
    <w:styleLink w:val="WWNum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83" w15:restartNumberingAfterBreak="0">
    <w:nsid w:val="249B7F3A"/>
    <w:multiLevelType w:val="hybridMultilevel"/>
    <w:tmpl w:val="40C09412"/>
    <w:lvl w:ilvl="0" w:tplc="FAC2950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24A513DC"/>
    <w:multiLevelType w:val="multilevel"/>
    <w:tmpl w:val="43CEB82A"/>
    <w:styleLink w:val="WWNum31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5" w15:restartNumberingAfterBreak="0">
    <w:nsid w:val="24AB7FD0"/>
    <w:multiLevelType w:val="multilevel"/>
    <w:tmpl w:val="E494AFD8"/>
    <w:lvl w:ilvl="0">
      <w:start w:val="10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b w:val="0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3206"/>
        </w:tabs>
        <w:ind w:left="-1766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-2555"/>
        </w:tabs>
        <w:ind w:left="-3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55"/>
        </w:tabs>
        <w:ind w:left="32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555"/>
        </w:tabs>
        <w:ind w:left="104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2555"/>
        </w:tabs>
        <w:ind w:left="176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2555"/>
        </w:tabs>
        <w:ind w:left="24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2555"/>
        </w:tabs>
        <w:ind w:left="320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2555"/>
        </w:tabs>
        <w:ind w:left="3925" w:hanging="180"/>
      </w:pPr>
      <w:rPr>
        <w:rFonts w:hint="default"/>
      </w:rPr>
    </w:lvl>
  </w:abstractNum>
  <w:abstractNum w:abstractNumId="86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24E530DC"/>
    <w:multiLevelType w:val="multilevel"/>
    <w:tmpl w:val="5CD24DD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8" w15:restartNumberingAfterBreak="0">
    <w:nsid w:val="26C63B39"/>
    <w:multiLevelType w:val="hybridMultilevel"/>
    <w:tmpl w:val="810408B0"/>
    <w:lvl w:ilvl="0" w:tplc="99F027BE">
      <w:start w:val="7"/>
      <w:numFmt w:val="decimal"/>
      <w:lvlText w:val="%1."/>
      <w:lvlJc w:val="left"/>
      <w:pPr>
        <w:ind w:left="502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9" w15:restartNumberingAfterBreak="0">
    <w:nsid w:val="27221019"/>
    <w:multiLevelType w:val="hybridMultilevel"/>
    <w:tmpl w:val="3CFA9AEA"/>
    <w:lvl w:ilvl="0" w:tplc="42ECB85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0" w15:restartNumberingAfterBreak="0">
    <w:nsid w:val="274A0ABB"/>
    <w:multiLevelType w:val="hybridMultilevel"/>
    <w:tmpl w:val="79EA97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7B33F14"/>
    <w:multiLevelType w:val="hybridMultilevel"/>
    <w:tmpl w:val="E872F502"/>
    <w:lvl w:ilvl="0" w:tplc="DDAA772E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80908B6"/>
    <w:multiLevelType w:val="multilevel"/>
    <w:tmpl w:val="C8C4C5F2"/>
    <w:styleLink w:val="WWNum33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3" w15:restartNumberingAfterBreak="0">
    <w:nsid w:val="29763F5C"/>
    <w:multiLevelType w:val="hybridMultilevel"/>
    <w:tmpl w:val="69DA60AC"/>
    <w:lvl w:ilvl="0" w:tplc="44DE6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98A4463"/>
    <w:multiLevelType w:val="singleLevel"/>
    <w:tmpl w:val="000000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95" w15:restartNumberingAfterBreak="0">
    <w:nsid w:val="299B5949"/>
    <w:multiLevelType w:val="multilevel"/>
    <w:tmpl w:val="0E2E5AFE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6" w15:restartNumberingAfterBreak="0">
    <w:nsid w:val="2BE709CB"/>
    <w:multiLevelType w:val="hybridMultilevel"/>
    <w:tmpl w:val="5F76BC82"/>
    <w:styleLink w:val="StylStylPunktowane11ptPogrubienieKonspektynumerowaneTim3"/>
    <w:lvl w:ilvl="0" w:tplc="FFFFFFFF">
      <w:start w:val="1"/>
      <w:numFmt w:val="decimal"/>
      <w:lvlText w:val="%1."/>
      <w:lvlJc w:val="left"/>
      <w:pPr>
        <w:tabs>
          <w:tab w:val="num" w:pos="587"/>
        </w:tabs>
        <w:ind w:left="644" w:hanging="284"/>
      </w:pPr>
      <w:rPr>
        <w:rFonts w:hint="default"/>
        <w:b w:val="0"/>
        <w:i w:val="0"/>
        <w:color w:val="auto"/>
        <w:sz w:val="22"/>
        <w:szCs w:val="19"/>
      </w:rPr>
    </w:lvl>
    <w:lvl w:ilvl="1" w:tplc="66CAAF76">
      <w:start w:val="1"/>
      <w:numFmt w:val="decimal"/>
      <w:lvlText w:val="%2)"/>
      <w:lvlJc w:val="left"/>
      <w:pPr>
        <w:tabs>
          <w:tab w:val="num" w:pos="1837"/>
        </w:tabs>
        <w:ind w:left="1837" w:hanging="397"/>
      </w:pPr>
      <w:rPr>
        <w:rFonts w:hint="default"/>
        <w:b w:val="0"/>
        <w:i w:val="0"/>
        <w:color w:val="auto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7" w15:restartNumberingAfterBreak="0">
    <w:nsid w:val="2D513202"/>
    <w:multiLevelType w:val="multilevel"/>
    <w:tmpl w:val="4B427692"/>
    <w:styleLink w:val="WWNum42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8" w15:restartNumberingAfterBreak="0">
    <w:nsid w:val="2DA12E01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2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99" w15:restartNumberingAfterBreak="0">
    <w:nsid w:val="2EFC423E"/>
    <w:multiLevelType w:val="hybridMultilevel"/>
    <w:tmpl w:val="73389482"/>
    <w:lvl w:ilvl="0" w:tplc="4EE8741A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07D5D85"/>
    <w:multiLevelType w:val="hybridMultilevel"/>
    <w:tmpl w:val="FA146F88"/>
    <w:lvl w:ilvl="0" w:tplc="42ECB85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1" w15:restartNumberingAfterBreak="0">
    <w:nsid w:val="30AE36E8"/>
    <w:multiLevelType w:val="singleLevel"/>
    <w:tmpl w:val="D83066DC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  <w:b w:val="0"/>
        <w:color w:val="auto"/>
      </w:rPr>
    </w:lvl>
  </w:abstractNum>
  <w:abstractNum w:abstractNumId="102" w15:restartNumberingAfterBreak="0">
    <w:nsid w:val="31A25743"/>
    <w:multiLevelType w:val="hybridMultilevel"/>
    <w:tmpl w:val="E714AC98"/>
    <w:styleLink w:val="WWNum104"/>
    <w:lvl w:ilvl="0" w:tplc="684809CE">
      <w:start w:val="1"/>
      <w:numFmt w:val="decimal"/>
      <w:lvlText w:val="%1)"/>
      <w:lvlJc w:val="left"/>
      <w:pPr>
        <w:tabs>
          <w:tab w:val="num" w:pos="-792"/>
        </w:tabs>
        <w:ind w:left="-72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648" w:hanging="360"/>
      </w:pPr>
    </w:lvl>
    <w:lvl w:ilvl="2" w:tplc="0415001B" w:tentative="1">
      <w:start w:val="1"/>
      <w:numFmt w:val="lowerRoman"/>
      <w:lvlText w:val="%3."/>
      <w:lvlJc w:val="right"/>
      <w:pPr>
        <w:ind w:left="1368" w:hanging="180"/>
      </w:pPr>
    </w:lvl>
    <w:lvl w:ilvl="3" w:tplc="0415000F" w:tentative="1">
      <w:start w:val="1"/>
      <w:numFmt w:val="decimal"/>
      <w:lvlText w:val="%4."/>
      <w:lvlJc w:val="left"/>
      <w:pPr>
        <w:ind w:left="2088" w:hanging="360"/>
      </w:pPr>
    </w:lvl>
    <w:lvl w:ilvl="4" w:tplc="04150019" w:tentative="1">
      <w:start w:val="1"/>
      <w:numFmt w:val="lowerLetter"/>
      <w:lvlText w:val="%5."/>
      <w:lvlJc w:val="left"/>
      <w:pPr>
        <w:ind w:left="2808" w:hanging="360"/>
      </w:pPr>
    </w:lvl>
    <w:lvl w:ilvl="5" w:tplc="0415001B" w:tentative="1">
      <w:start w:val="1"/>
      <w:numFmt w:val="lowerRoman"/>
      <w:lvlText w:val="%6."/>
      <w:lvlJc w:val="right"/>
      <w:pPr>
        <w:ind w:left="3528" w:hanging="180"/>
      </w:pPr>
    </w:lvl>
    <w:lvl w:ilvl="6" w:tplc="0415000F" w:tentative="1">
      <w:start w:val="1"/>
      <w:numFmt w:val="decimal"/>
      <w:lvlText w:val="%7."/>
      <w:lvlJc w:val="left"/>
      <w:pPr>
        <w:ind w:left="4248" w:hanging="360"/>
      </w:pPr>
    </w:lvl>
    <w:lvl w:ilvl="7" w:tplc="04150019" w:tentative="1">
      <w:start w:val="1"/>
      <w:numFmt w:val="lowerLetter"/>
      <w:lvlText w:val="%8."/>
      <w:lvlJc w:val="left"/>
      <w:pPr>
        <w:ind w:left="4968" w:hanging="360"/>
      </w:pPr>
    </w:lvl>
    <w:lvl w:ilvl="8" w:tplc="0415001B" w:tentative="1">
      <w:start w:val="1"/>
      <w:numFmt w:val="lowerRoman"/>
      <w:lvlText w:val="%9."/>
      <w:lvlJc w:val="right"/>
      <w:pPr>
        <w:ind w:left="5688" w:hanging="180"/>
      </w:pPr>
    </w:lvl>
  </w:abstractNum>
  <w:abstractNum w:abstractNumId="103" w15:restartNumberingAfterBreak="0">
    <w:nsid w:val="337C66CA"/>
    <w:multiLevelType w:val="hybridMultilevel"/>
    <w:tmpl w:val="11CC437E"/>
    <w:lvl w:ilvl="0" w:tplc="3020C6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6227CB2"/>
    <w:multiLevelType w:val="hybridMultilevel"/>
    <w:tmpl w:val="9A30C8B0"/>
    <w:lvl w:ilvl="0" w:tplc="65C22CEC">
      <w:start w:val="1"/>
      <w:numFmt w:val="decimal"/>
      <w:lvlText w:val="%1."/>
      <w:lvlJc w:val="left"/>
      <w:pPr>
        <w:ind w:left="340" w:firstLine="2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650556B"/>
    <w:multiLevelType w:val="multilevel"/>
    <w:tmpl w:val="D49AC846"/>
    <w:lvl w:ilvl="0">
      <w:start w:val="1"/>
      <w:numFmt w:val="decimal"/>
      <w:lvlText w:val="%1."/>
      <w:lvlJc w:val="left"/>
      <w:pPr>
        <w:tabs>
          <w:tab w:val="num" w:pos="3610"/>
        </w:tabs>
        <w:ind w:left="4330" w:hanging="360"/>
      </w:pPr>
      <w:rPr>
        <w:rFonts w:asciiTheme="majorBidi" w:hAnsiTheme="majorBidi" w:cstheme="majorBidi" w:hint="default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3610"/>
        </w:tabs>
        <w:ind w:left="5050" w:hanging="360"/>
      </w:pPr>
      <w:rPr>
        <w:rFonts w:ascii="Arial" w:eastAsia="Calibri" w:hAnsi="Arial" w:cs="Arial" w:hint="default"/>
        <w:sz w:val="24"/>
        <w:szCs w:val="24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3610"/>
        </w:tabs>
        <w:ind w:left="5770" w:hanging="180"/>
      </w:pPr>
    </w:lvl>
    <w:lvl w:ilvl="3">
      <w:start w:val="1"/>
      <w:numFmt w:val="decimal"/>
      <w:lvlText w:val="%4."/>
      <w:lvlJc w:val="left"/>
      <w:pPr>
        <w:tabs>
          <w:tab w:val="num" w:pos="3610"/>
        </w:tabs>
        <w:ind w:left="6490" w:hanging="360"/>
      </w:pPr>
    </w:lvl>
    <w:lvl w:ilvl="4">
      <w:start w:val="1"/>
      <w:numFmt w:val="lowerLetter"/>
      <w:lvlText w:val="%5."/>
      <w:lvlJc w:val="left"/>
      <w:pPr>
        <w:tabs>
          <w:tab w:val="num" w:pos="3610"/>
        </w:tabs>
        <w:ind w:left="7210" w:hanging="360"/>
      </w:pPr>
    </w:lvl>
    <w:lvl w:ilvl="5">
      <w:start w:val="1"/>
      <w:numFmt w:val="lowerRoman"/>
      <w:lvlText w:val="%6."/>
      <w:lvlJc w:val="right"/>
      <w:pPr>
        <w:tabs>
          <w:tab w:val="num" w:pos="3610"/>
        </w:tabs>
        <w:ind w:left="7930" w:hanging="180"/>
      </w:pPr>
    </w:lvl>
    <w:lvl w:ilvl="6">
      <w:start w:val="1"/>
      <w:numFmt w:val="decimal"/>
      <w:lvlText w:val="%7."/>
      <w:lvlJc w:val="left"/>
      <w:pPr>
        <w:tabs>
          <w:tab w:val="num" w:pos="3610"/>
        </w:tabs>
        <w:ind w:left="8650" w:hanging="360"/>
      </w:pPr>
    </w:lvl>
    <w:lvl w:ilvl="7">
      <w:start w:val="1"/>
      <w:numFmt w:val="lowerLetter"/>
      <w:lvlText w:val="%8."/>
      <w:lvlJc w:val="left"/>
      <w:pPr>
        <w:tabs>
          <w:tab w:val="num" w:pos="3610"/>
        </w:tabs>
        <w:ind w:left="9370" w:hanging="360"/>
      </w:pPr>
    </w:lvl>
    <w:lvl w:ilvl="8">
      <w:start w:val="1"/>
      <w:numFmt w:val="lowerRoman"/>
      <w:lvlText w:val="%9."/>
      <w:lvlJc w:val="right"/>
      <w:pPr>
        <w:tabs>
          <w:tab w:val="num" w:pos="3610"/>
        </w:tabs>
        <w:ind w:left="10090" w:hanging="180"/>
      </w:pPr>
    </w:lvl>
  </w:abstractNum>
  <w:abstractNum w:abstractNumId="106" w15:restartNumberingAfterBreak="0">
    <w:nsid w:val="365D5CA2"/>
    <w:multiLevelType w:val="hybridMultilevel"/>
    <w:tmpl w:val="FB267858"/>
    <w:lvl w:ilvl="0" w:tplc="04150001">
      <w:start w:val="1"/>
      <w:numFmt w:val="bullet"/>
      <w:lvlText w:val=""/>
      <w:lvlJc w:val="left"/>
      <w:pPr>
        <w:ind w:left="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7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5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2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29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8" w:hanging="360"/>
      </w:pPr>
      <w:rPr>
        <w:rFonts w:ascii="Wingdings" w:hAnsi="Wingdings" w:hint="default"/>
      </w:rPr>
    </w:lvl>
  </w:abstractNum>
  <w:abstractNum w:abstractNumId="107" w15:restartNumberingAfterBreak="0">
    <w:nsid w:val="368F46B6"/>
    <w:multiLevelType w:val="multilevel"/>
    <w:tmpl w:val="F58825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8" w15:restartNumberingAfterBreak="0">
    <w:nsid w:val="36DC48BC"/>
    <w:multiLevelType w:val="hybridMultilevel"/>
    <w:tmpl w:val="9266C5FC"/>
    <w:lvl w:ilvl="0" w:tplc="7D56CB8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7F44FFF"/>
    <w:multiLevelType w:val="hybridMultilevel"/>
    <w:tmpl w:val="6004DD4E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8892F60"/>
    <w:multiLevelType w:val="hybridMultilevel"/>
    <w:tmpl w:val="35EAB6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-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</w:abstractNum>
  <w:abstractNum w:abstractNumId="111" w15:restartNumberingAfterBreak="0">
    <w:nsid w:val="38AC5B92"/>
    <w:multiLevelType w:val="hybridMultilevel"/>
    <w:tmpl w:val="6004DD4E"/>
    <w:lvl w:ilvl="0" w:tplc="E04EA494">
      <w:start w:val="1"/>
      <w:numFmt w:val="decimal"/>
      <w:lvlText w:val="%1."/>
      <w:lvlJc w:val="left"/>
      <w:pPr>
        <w:ind w:left="2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12" w15:restartNumberingAfterBreak="0">
    <w:nsid w:val="38ED1D10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A9945A9"/>
    <w:multiLevelType w:val="hybridMultilevel"/>
    <w:tmpl w:val="31B42356"/>
    <w:lvl w:ilvl="0" w:tplc="055285E0">
      <w:start w:val="13"/>
      <w:numFmt w:val="decimal"/>
      <w:lvlText w:val="%1."/>
      <w:lvlJc w:val="left"/>
      <w:pPr>
        <w:ind w:left="644" w:hanging="360"/>
      </w:pPr>
      <w:rPr>
        <w:rFonts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3ACA1289"/>
    <w:multiLevelType w:val="hybridMultilevel"/>
    <w:tmpl w:val="A3C8DFC4"/>
    <w:lvl w:ilvl="0" w:tplc="04150019">
      <w:start w:val="1"/>
      <w:numFmt w:val="lowerLetter"/>
      <w:lvlText w:val="%1."/>
      <w:lvlJc w:val="left"/>
      <w:pPr>
        <w:ind w:left="76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115" w15:restartNumberingAfterBreak="0">
    <w:nsid w:val="3B47400F"/>
    <w:multiLevelType w:val="multilevel"/>
    <w:tmpl w:val="8DB28CAE"/>
    <w:lvl w:ilvl="0">
      <w:start w:val="5"/>
      <w:numFmt w:val="decimal"/>
      <w:lvlText w:val="%1."/>
      <w:lvlJc w:val="left"/>
      <w:pPr>
        <w:tabs>
          <w:tab w:val="num" w:pos="720"/>
        </w:tabs>
        <w:ind w:left="144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0"/>
        </w:tabs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20"/>
        </w:tabs>
        <w:ind w:left="7200" w:hanging="180"/>
      </w:pPr>
      <w:rPr>
        <w:rFonts w:hint="default"/>
      </w:rPr>
    </w:lvl>
  </w:abstractNum>
  <w:abstractNum w:abstractNumId="116" w15:restartNumberingAfterBreak="0">
    <w:nsid w:val="3B6605A2"/>
    <w:multiLevelType w:val="hybridMultilevel"/>
    <w:tmpl w:val="85B04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 w15:restartNumberingAfterBreak="0">
    <w:nsid w:val="3BB01823"/>
    <w:multiLevelType w:val="multilevel"/>
    <w:tmpl w:val="BFA256C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eastAsia="Calibri" w:hAnsi="Times New Roman" w:cs="Times New Roman" w:hint="default"/>
        <w:b w:val="0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87"/>
        </w:tabs>
        <w:ind w:left="1353" w:hanging="360"/>
      </w:pPr>
      <w:rPr>
        <w:rFonts w:ascii="Arial" w:eastAsia="Calibri" w:hAnsi="Arial" w:cs="Arial" w:hint="default"/>
        <w:bCs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564"/>
        </w:tabs>
        <w:ind w:left="27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4"/>
        </w:tabs>
        <w:ind w:left="34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4"/>
        </w:tabs>
        <w:ind w:left="416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4"/>
        </w:tabs>
        <w:ind w:left="488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4"/>
        </w:tabs>
        <w:ind w:left="56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"/>
        </w:tabs>
        <w:ind w:left="632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4"/>
        </w:tabs>
        <w:ind w:left="7044" w:hanging="180"/>
      </w:pPr>
      <w:rPr>
        <w:rFonts w:hint="default"/>
      </w:rPr>
    </w:lvl>
  </w:abstractNum>
  <w:abstractNum w:abstractNumId="118" w15:restartNumberingAfterBreak="0">
    <w:nsid w:val="3BC5457B"/>
    <w:multiLevelType w:val="singleLevel"/>
    <w:tmpl w:val="02DA9FE0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119" w15:restartNumberingAfterBreak="0">
    <w:nsid w:val="3BFD170C"/>
    <w:multiLevelType w:val="hybridMultilevel"/>
    <w:tmpl w:val="19D2D95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3C6C3B76"/>
    <w:multiLevelType w:val="hybridMultilevel"/>
    <w:tmpl w:val="CEF04B5E"/>
    <w:lvl w:ilvl="0" w:tplc="38EE5656">
      <w:start w:val="4"/>
      <w:numFmt w:val="decimal"/>
      <w:lvlText w:val="%1."/>
      <w:lvlJc w:val="left"/>
      <w:pPr>
        <w:ind w:left="644" w:hanging="360"/>
      </w:pPr>
      <w:rPr>
        <w:rFonts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3D193129"/>
    <w:multiLevelType w:val="hybridMultilevel"/>
    <w:tmpl w:val="5BA2CD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3D675663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23" w15:restartNumberingAfterBreak="0">
    <w:nsid w:val="3D686DB3"/>
    <w:multiLevelType w:val="multilevel"/>
    <w:tmpl w:val="BD724B98"/>
    <w:lvl w:ilvl="0">
      <w:start w:val="1"/>
      <w:numFmt w:val="decimal"/>
      <w:lvlText w:val="%1."/>
      <w:lvlJc w:val="left"/>
      <w:pPr>
        <w:tabs>
          <w:tab w:val="num" w:pos="564"/>
        </w:tabs>
        <w:ind w:left="1284" w:hanging="360"/>
      </w:pPr>
      <w:rPr>
        <w:rFonts w:ascii="Times New Roman" w:eastAsia="Calibri" w:hAnsi="Times New Roman" w:cs="Times New Roman" w:hint="default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87"/>
        </w:tabs>
        <w:ind w:left="1353" w:hanging="360"/>
      </w:pPr>
      <w:rPr>
        <w:rFonts w:ascii="Arial" w:eastAsia="Calibri" w:hAnsi="Arial" w:cs="Arial" w:hint="default"/>
        <w:bCs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564"/>
        </w:tabs>
        <w:ind w:left="27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4"/>
        </w:tabs>
        <w:ind w:left="34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4"/>
        </w:tabs>
        <w:ind w:left="416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4"/>
        </w:tabs>
        <w:ind w:left="488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4"/>
        </w:tabs>
        <w:ind w:left="56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"/>
        </w:tabs>
        <w:ind w:left="632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4"/>
        </w:tabs>
        <w:ind w:left="7044" w:hanging="180"/>
      </w:pPr>
      <w:rPr>
        <w:rFonts w:hint="default"/>
      </w:rPr>
    </w:lvl>
  </w:abstractNum>
  <w:abstractNum w:abstractNumId="124" w15:restartNumberingAfterBreak="0">
    <w:nsid w:val="3F026F94"/>
    <w:multiLevelType w:val="multilevel"/>
    <w:tmpl w:val="92E86108"/>
    <w:styleLink w:val="WWNum7"/>
    <w:lvl w:ilvl="0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5" w15:restartNumberingAfterBreak="0">
    <w:nsid w:val="40856A19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2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26" w15:restartNumberingAfterBreak="0">
    <w:nsid w:val="40A54878"/>
    <w:multiLevelType w:val="hybridMultilevel"/>
    <w:tmpl w:val="CE60EB70"/>
    <w:lvl w:ilvl="0" w:tplc="C2BAF3B8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11A379B"/>
    <w:multiLevelType w:val="hybridMultilevel"/>
    <w:tmpl w:val="CCA09786"/>
    <w:lvl w:ilvl="0" w:tplc="2738FD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8" w15:restartNumberingAfterBreak="0">
    <w:nsid w:val="417A31D3"/>
    <w:multiLevelType w:val="hybridMultilevel"/>
    <w:tmpl w:val="539025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9" w15:restartNumberingAfterBreak="0">
    <w:nsid w:val="41883CB2"/>
    <w:multiLevelType w:val="hybridMultilevel"/>
    <w:tmpl w:val="437428A4"/>
    <w:lvl w:ilvl="0" w:tplc="6E0E9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42713452"/>
    <w:multiLevelType w:val="singleLevel"/>
    <w:tmpl w:val="3B8CC7EA"/>
    <w:name w:val="Tiret 1"/>
    <w:styleLink w:val="WW8Num20144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1" w15:restartNumberingAfterBreak="0">
    <w:nsid w:val="42C8224E"/>
    <w:multiLevelType w:val="hybridMultilevel"/>
    <w:tmpl w:val="74D46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43B77CCE"/>
    <w:multiLevelType w:val="singleLevel"/>
    <w:tmpl w:val="653AB7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33" w15:restartNumberingAfterBreak="0">
    <w:nsid w:val="43BE1C37"/>
    <w:multiLevelType w:val="hybridMultilevel"/>
    <w:tmpl w:val="1FA6A800"/>
    <w:lvl w:ilvl="0" w:tplc="19B244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4" w15:restartNumberingAfterBreak="0">
    <w:nsid w:val="43D32C85"/>
    <w:multiLevelType w:val="hybridMultilevel"/>
    <w:tmpl w:val="A9C8D6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-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</w:abstractNum>
  <w:abstractNum w:abstractNumId="135" w15:restartNumberingAfterBreak="0">
    <w:nsid w:val="43D923BB"/>
    <w:multiLevelType w:val="multilevel"/>
    <w:tmpl w:val="1362DED8"/>
    <w:numStyleLink w:val="WWNum6"/>
  </w:abstractNum>
  <w:abstractNum w:abstractNumId="136" w15:restartNumberingAfterBreak="0">
    <w:nsid w:val="43E15F1B"/>
    <w:multiLevelType w:val="multilevel"/>
    <w:tmpl w:val="A15821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137" w15:restartNumberingAfterBreak="0">
    <w:nsid w:val="44856C82"/>
    <w:multiLevelType w:val="hybridMultilevel"/>
    <w:tmpl w:val="DC903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8" w15:restartNumberingAfterBreak="0">
    <w:nsid w:val="45034C06"/>
    <w:multiLevelType w:val="hybridMultilevel"/>
    <w:tmpl w:val="AAB809B4"/>
    <w:lvl w:ilvl="0" w:tplc="38EE5656">
      <w:start w:val="4"/>
      <w:numFmt w:val="decimal"/>
      <w:lvlText w:val="%1."/>
      <w:lvlJc w:val="left"/>
      <w:pPr>
        <w:ind w:left="644" w:hanging="360"/>
      </w:pPr>
      <w:rPr>
        <w:rFonts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46200071"/>
    <w:multiLevelType w:val="hybridMultilevel"/>
    <w:tmpl w:val="25A221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 w15:restartNumberingAfterBreak="0">
    <w:nsid w:val="48245640"/>
    <w:multiLevelType w:val="hybridMultilevel"/>
    <w:tmpl w:val="01FC661A"/>
    <w:lvl w:ilvl="0" w:tplc="73D062B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 w15:restartNumberingAfterBreak="0">
    <w:nsid w:val="48301F63"/>
    <w:multiLevelType w:val="hybridMultilevel"/>
    <w:tmpl w:val="4F5C0D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485A5C5B"/>
    <w:multiLevelType w:val="hybridMultilevel"/>
    <w:tmpl w:val="C226E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485F1CF6"/>
    <w:multiLevelType w:val="hybridMultilevel"/>
    <w:tmpl w:val="74D46B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 w15:restartNumberingAfterBreak="0">
    <w:nsid w:val="49CC51EC"/>
    <w:multiLevelType w:val="hybridMultilevel"/>
    <w:tmpl w:val="4EAC84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5" w15:restartNumberingAfterBreak="0">
    <w:nsid w:val="4B7165BD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4BFA076E"/>
    <w:multiLevelType w:val="hybridMultilevel"/>
    <w:tmpl w:val="82E2B6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 w15:restartNumberingAfterBreak="0">
    <w:nsid w:val="4D8655F3"/>
    <w:multiLevelType w:val="hybridMultilevel"/>
    <w:tmpl w:val="73389482"/>
    <w:lvl w:ilvl="0" w:tplc="4EE8741A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4DA15F60"/>
    <w:multiLevelType w:val="multilevel"/>
    <w:tmpl w:val="655602C0"/>
    <w:styleLink w:val="WWNum13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149" w15:restartNumberingAfterBreak="0">
    <w:nsid w:val="4DCC544E"/>
    <w:multiLevelType w:val="hybridMultilevel"/>
    <w:tmpl w:val="F818370E"/>
    <w:lvl w:ilvl="0" w:tplc="48EACFD4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E183F72"/>
    <w:multiLevelType w:val="multilevel"/>
    <w:tmpl w:val="61627AA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5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51394026"/>
    <w:multiLevelType w:val="hybridMultilevel"/>
    <w:tmpl w:val="8236D70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 w15:restartNumberingAfterBreak="0">
    <w:nsid w:val="518E687A"/>
    <w:multiLevelType w:val="hybridMultilevel"/>
    <w:tmpl w:val="30DA8BC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4" w15:restartNumberingAfterBreak="0">
    <w:nsid w:val="52E904A7"/>
    <w:multiLevelType w:val="multilevel"/>
    <w:tmpl w:val="57A4BED0"/>
    <w:styleLink w:val="WWNum121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55" w15:restartNumberingAfterBreak="0">
    <w:nsid w:val="52FF3EC1"/>
    <w:multiLevelType w:val="hybridMultilevel"/>
    <w:tmpl w:val="73389482"/>
    <w:lvl w:ilvl="0" w:tplc="4EE8741A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5379184B"/>
    <w:multiLevelType w:val="hybridMultilevel"/>
    <w:tmpl w:val="67B64634"/>
    <w:lvl w:ilvl="0" w:tplc="93F0FE32">
      <w:start w:val="1"/>
      <w:numFmt w:val="decimal"/>
      <w:lvlText w:val="%1)"/>
      <w:lvlJc w:val="left"/>
      <w:pPr>
        <w:ind w:left="644" w:hanging="360"/>
      </w:pPr>
      <w:rPr>
        <w:rFonts w:asciiTheme="majorBidi" w:hAnsiTheme="majorBidi" w:cstheme="majorBidi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7" w15:restartNumberingAfterBreak="0">
    <w:nsid w:val="547301EB"/>
    <w:multiLevelType w:val="hybridMultilevel"/>
    <w:tmpl w:val="9266C5FC"/>
    <w:lvl w:ilvl="0" w:tplc="7D56CB8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567B6210"/>
    <w:multiLevelType w:val="multilevel"/>
    <w:tmpl w:val="4A7E5B6C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2846"/>
        </w:tabs>
        <w:ind w:left="-1406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-2195"/>
        </w:tabs>
        <w:ind w:left="-3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195"/>
        </w:tabs>
        <w:ind w:left="6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195"/>
        </w:tabs>
        <w:ind w:left="140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2195"/>
        </w:tabs>
        <w:ind w:left="21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2195"/>
        </w:tabs>
        <w:ind w:left="28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2195"/>
        </w:tabs>
        <w:ind w:left="35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2195"/>
        </w:tabs>
        <w:ind w:left="4285" w:hanging="180"/>
      </w:pPr>
      <w:rPr>
        <w:rFonts w:hint="default"/>
      </w:rPr>
    </w:lvl>
  </w:abstractNum>
  <w:abstractNum w:abstractNumId="159" w15:restartNumberingAfterBreak="0">
    <w:nsid w:val="57523808"/>
    <w:multiLevelType w:val="hybridMultilevel"/>
    <w:tmpl w:val="04AE0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583407AD"/>
    <w:multiLevelType w:val="hybridMultilevel"/>
    <w:tmpl w:val="F28218BA"/>
    <w:lvl w:ilvl="0" w:tplc="F81619B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586E2C15"/>
    <w:multiLevelType w:val="hybridMultilevel"/>
    <w:tmpl w:val="35EAB6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-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</w:abstractNum>
  <w:abstractNum w:abstractNumId="162" w15:restartNumberingAfterBreak="0">
    <w:nsid w:val="588A016D"/>
    <w:multiLevelType w:val="multilevel"/>
    <w:tmpl w:val="E494AFD8"/>
    <w:lvl w:ilvl="0">
      <w:start w:val="10"/>
      <w:numFmt w:val="decimal"/>
      <w:lvlText w:val="%1."/>
      <w:lvlJc w:val="left"/>
      <w:pPr>
        <w:tabs>
          <w:tab w:val="num" w:pos="647"/>
        </w:tabs>
        <w:ind w:left="1367" w:hanging="360"/>
      </w:pPr>
      <w:rPr>
        <w:rFonts w:asciiTheme="majorBidi" w:eastAsia="Calibri" w:hAnsiTheme="majorBidi" w:cstheme="majorBidi" w:hint="default"/>
        <w:b w:val="0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2199"/>
        </w:tabs>
        <w:ind w:left="-759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-1548"/>
        </w:tabs>
        <w:ind w:left="61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1548"/>
        </w:tabs>
        <w:ind w:left="133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1548"/>
        </w:tabs>
        <w:ind w:left="205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1548"/>
        </w:tabs>
        <w:ind w:left="277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1548"/>
        </w:tabs>
        <w:ind w:left="349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1548"/>
        </w:tabs>
        <w:ind w:left="421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1548"/>
        </w:tabs>
        <w:ind w:left="4932" w:hanging="180"/>
      </w:pPr>
      <w:rPr>
        <w:rFonts w:hint="default"/>
      </w:rPr>
    </w:lvl>
  </w:abstractNum>
  <w:abstractNum w:abstractNumId="163" w15:restartNumberingAfterBreak="0">
    <w:nsid w:val="5A7E68F0"/>
    <w:multiLevelType w:val="hybridMultilevel"/>
    <w:tmpl w:val="EC60C5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5AB81952"/>
    <w:multiLevelType w:val="hybridMultilevel"/>
    <w:tmpl w:val="D472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5B8F4B69"/>
    <w:multiLevelType w:val="hybridMultilevel"/>
    <w:tmpl w:val="A3C8DFC4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 w15:restartNumberingAfterBreak="0">
    <w:nsid w:val="5BBC12AB"/>
    <w:multiLevelType w:val="hybridMultilevel"/>
    <w:tmpl w:val="A446ADEE"/>
    <w:lvl w:ilvl="0" w:tplc="1B0AC5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C544F56"/>
    <w:multiLevelType w:val="hybridMultilevel"/>
    <w:tmpl w:val="B3A4146E"/>
    <w:lvl w:ilvl="0" w:tplc="FFFFFFFF">
      <w:start w:val="1"/>
      <w:numFmt w:val="lowerLetter"/>
      <w:pStyle w:val="Poziom1-czesc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9" w15:restartNumberingAfterBreak="0">
    <w:nsid w:val="5CCB0F5F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5D8A391E"/>
    <w:multiLevelType w:val="hybridMultilevel"/>
    <w:tmpl w:val="28B4FC82"/>
    <w:lvl w:ilvl="0" w:tplc="19B244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1" w15:restartNumberingAfterBreak="0">
    <w:nsid w:val="5DBE0B5E"/>
    <w:multiLevelType w:val="multilevel"/>
    <w:tmpl w:val="1AA0E1F2"/>
    <w:lvl w:ilvl="0">
      <w:start w:val="1"/>
      <w:numFmt w:val="decimal"/>
      <w:lvlText w:val="%1."/>
      <w:lvlJc w:val="left"/>
      <w:pPr>
        <w:tabs>
          <w:tab w:val="num" w:pos="56"/>
        </w:tabs>
        <w:ind w:left="227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876"/>
        </w:tabs>
        <w:ind w:left="1876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036"/>
        </w:tabs>
        <w:ind w:left="4036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196"/>
        </w:tabs>
        <w:ind w:left="6196" w:hanging="360"/>
      </w:pPr>
      <w:rPr>
        <w:rFonts w:cs="Times New Roman"/>
      </w:rPr>
    </w:lvl>
  </w:abstractNum>
  <w:abstractNum w:abstractNumId="172" w15:restartNumberingAfterBreak="0">
    <w:nsid w:val="5E23219F"/>
    <w:multiLevelType w:val="singleLevel"/>
    <w:tmpl w:val="9BDCD7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color w:val="auto"/>
      </w:rPr>
    </w:lvl>
  </w:abstractNum>
  <w:abstractNum w:abstractNumId="173" w15:restartNumberingAfterBreak="0">
    <w:nsid w:val="606422DB"/>
    <w:multiLevelType w:val="multilevel"/>
    <w:tmpl w:val="E0522620"/>
    <w:styleLink w:val="WWNum41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4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64AF49BF"/>
    <w:multiLevelType w:val="hybridMultilevel"/>
    <w:tmpl w:val="2A08F6B0"/>
    <w:lvl w:ilvl="0" w:tplc="614073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6" w15:restartNumberingAfterBreak="0">
    <w:nsid w:val="65441CD6"/>
    <w:multiLevelType w:val="multilevel"/>
    <w:tmpl w:val="FB36F1D8"/>
    <w:styleLink w:val="WWNum14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000000"/>
      </w:rPr>
    </w:lvl>
    <w:lvl w:ilvl="1">
      <w:numFmt w:val="bullet"/>
      <w:lvlText w:val=""/>
      <w:lvlJc w:val="left"/>
      <w:pPr>
        <w:ind w:left="1080" w:hanging="360"/>
      </w:pPr>
      <w:rPr>
        <w:rFonts w:ascii="Symbol" w:eastAsia="Calibri" w:hAnsi="Symbol" w:cs="Times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77" w15:restartNumberingAfterBreak="0">
    <w:nsid w:val="65FD76E8"/>
    <w:multiLevelType w:val="hybridMultilevel"/>
    <w:tmpl w:val="664C07EE"/>
    <w:styleLink w:val="WW8Num2014"/>
    <w:lvl w:ilvl="0" w:tplc="FFFFFFFF">
      <w:start w:val="1"/>
      <w:numFmt w:val="decimal"/>
      <w:lvlText w:val="%1)"/>
      <w:lvlJc w:val="left"/>
      <w:pPr>
        <w:tabs>
          <w:tab w:val="num" w:pos="-1083"/>
        </w:tabs>
        <w:ind w:left="-1440" w:firstLine="252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C82E40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  <w:b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FEEF2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7F4AC15A">
      <w:start w:val="1"/>
      <w:numFmt w:val="upperLetter"/>
      <w:lvlText w:val="%5)"/>
      <w:lvlJc w:val="left"/>
      <w:pPr>
        <w:ind w:left="3600" w:hanging="360"/>
      </w:pPr>
      <w:rPr>
        <w:rFonts w:eastAsia="Times New Roman" w:hint="default"/>
        <w:b/>
        <w:u w:val="single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8" w15:restartNumberingAfterBreak="0">
    <w:nsid w:val="661338F3"/>
    <w:multiLevelType w:val="hybridMultilevel"/>
    <w:tmpl w:val="8EF253BC"/>
    <w:styleLink w:val="WWNum1031"/>
    <w:lvl w:ilvl="0" w:tplc="3BEC253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 w15:restartNumberingAfterBreak="0">
    <w:nsid w:val="66145FD1"/>
    <w:multiLevelType w:val="multilevel"/>
    <w:tmpl w:val="46A479C2"/>
    <w:styleLink w:val="WWNum2"/>
    <w:lvl w:ilvl="0">
      <w:numFmt w:val="bullet"/>
      <w:lvlText w:val=""/>
      <w:lvlJc w:val="left"/>
      <w:rPr>
        <w:rFonts w:ascii="Symbol" w:hAnsi="Symbol"/>
        <w:b/>
        <w:color w:val="00000A"/>
      </w:rPr>
    </w:lvl>
    <w:lvl w:ilvl="1">
      <w:start w:val="1"/>
      <w:numFmt w:val="lowerLetter"/>
      <w:lvlText w:val="%2)"/>
      <w:lvlJc w:val="left"/>
      <w:rPr>
        <w:b w:val="0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0" w15:restartNumberingAfterBreak="0">
    <w:nsid w:val="664E0DAD"/>
    <w:multiLevelType w:val="hybridMultilevel"/>
    <w:tmpl w:val="12743222"/>
    <w:lvl w:ilvl="0" w:tplc="E04EA494">
      <w:start w:val="1"/>
      <w:numFmt w:val="decimal"/>
      <w:lvlText w:val="%1."/>
      <w:lvlJc w:val="left"/>
      <w:pPr>
        <w:ind w:left="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81" w15:restartNumberingAfterBreak="0">
    <w:nsid w:val="66FD3D8C"/>
    <w:multiLevelType w:val="hybridMultilevel"/>
    <w:tmpl w:val="4B1A983E"/>
    <w:lvl w:ilvl="0" w:tplc="03B0DC2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678D6C7E"/>
    <w:multiLevelType w:val="multilevel"/>
    <w:tmpl w:val="7DEA120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3" w15:restartNumberingAfterBreak="0">
    <w:nsid w:val="67EE5C9E"/>
    <w:multiLevelType w:val="hybridMultilevel"/>
    <w:tmpl w:val="E714AC98"/>
    <w:lvl w:ilvl="0" w:tplc="684809CE">
      <w:start w:val="1"/>
      <w:numFmt w:val="decimal"/>
      <w:lvlText w:val="%1)"/>
      <w:lvlJc w:val="left"/>
      <w:pPr>
        <w:tabs>
          <w:tab w:val="num" w:pos="-162"/>
        </w:tabs>
        <w:ind w:left="558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78" w:hanging="360"/>
      </w:pPr>
    </w:lvl>
    <w:lvl w:ilvl="2" w:tplc="0415001B" w:tentative="1">
      <w:start w:val="1"/>
      <w:numFmt w:val="lowerRoman"/>
      <w:lvlText w:val="%3."/>
      <w:lvlJc w:val="right"/>
      <w:pPr>
        <w:ind w:left="1998" w:hanging="180"/>
      </w:pPr>
    </w:lvl>
    <w:lvl w:ilvl="3" w:tplc="0415000F" w:tentative="1">
      <w:start w:val="1"/>
      <w:numFmt w:val="decimal"/>
      <w:lvlText w:val="%4."/>
      <w:lvlJc w:val="left"/>
      <w:pPr>
        <w:ind w:left="2718" w:hanging="360"/>
      </w:pPr>
    </w:lvl>
    <w:lvl w:ilvl="4" w:tplc="04150019" w:tentative="1">
      <w:start w:val="1"/>
      <w:numFmt w:val="lowerLetter"/>
      <w:lvlText w:val="%5."/>
      <w:lvlJc w:val="left"/>
      <w:pPr>
        <w:ind w:left="3438" w:hanging="360"/>
      </w:pPr>
    </w:lvl>
    <w:lvl w:ilvl="5" w:tplc="0415001B" w:tentative="1">
      <w:start w:val="1"/>
      <w:numFmt w:val="lowerRoman"/>
      <w:lvlText w:val="%6."/>
      <w:lvlJc w:val="right"/>
      <w:pPr>
        <w:ind w:left="4158" w:hanging="180"/>
      </w:pPr>
    </w:lvl>
    <w:lvl w:ilvl="6" w:tplc="0415000F" w:tentative="1">
      <w:start w:val="1"/>
      <w:numFmt w:val="decimal"/>
      <w:lvlText w:val="%7."/>
      <w:lvlJc w:val="left"/>
      <w:pPr>
        <w:ind w:left="4878" w:hanging="360"/>
      </w:pPr>
    </w:lvl>
    <w:lvl w:ilvl="7" w:tplc="04150019" w:tentative="1">
      <w:start w:val="1"/>
      <w:numFmt w:val="lowerLetter"/>
      <w:lvlText w:val="%8."/>
      <w:lvlJc w:val="left"/>
      <w:pPr>
        <w:ind w:left="5598" w:hanging="360"/>
      </w:pPr>
    </w:lvl>
    <w:lvl w:ilvl="8" w:tplc="0415001B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184" w15:restartNumberingAfterBreak="0">
    <w:nsid w:val="68721D52"/>
    <w:multiLevelType w:val="hybridMultilevel"/>
    <w:tmpl w:val="FA10D0C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 w15:restartNumberingAfterBreak="0">
    <w:nsid w:val="69FB20D0"/>
    <w:multiLevelType w:val="hybridMultilevel"/>
    <w:tmpl w:val="FF782C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6" w15:restartNumberingAfterBreak="0">
    <w:nsid w:val="6A08763F"/>
    <w:multiLevelType w:val="multilevel"/>
    <w:tmpl w:val="5BDEDDF0"/>
    <w:styleLink w:val="WWNum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7" w15:restartNumberingAfterBreak="0">
    <w:nsid w:val="6BE57394"/>
    <w:multiLevelType w:val="hybridMultilevel"/>
    <w:tmpl w:val="ECE0ED86"/>
    <w:lvl w:ilvl="0" w:tplc="6E1ED89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6BED2D5E"/>
    <w:multiLevelType w:val="multilevel"/>
    <w:tmpl w:val="3C8AE076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9" w15:restartNumberingAfterBreak="0">
    <w:nsid w:val="6D204360"/>
    <w:multiLevelType w:val="multilevel"/>
    <w:tmpl w:val="FD28A62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90" w15:restartNumberingAfterBreak="0">
    <w:nsid w:val="6D9A6FC2"/>
    <w:multiLevelType w:val="hybridMultilevel"/>
    <w:tmpl w:val="134CB4E4"/>
    <w:lvl w:ilvl="0" w:tplc="3A9E45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6E27144E"/>
    <w:multiLevelType w:val="multilevel"/>
    <w:tmpl w:val="49C0974E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6E835496"/>
    <w:multiLevelType w:val="hybridMultilevel"/>
    <w:tmpl w:val="C1A42F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 w15:restartNumberingAfterBreak="0">
    <w:nsid w:val="6E8C4728"/>
    <w:multiLevelType w:val="multilevel"/>
    <w:tmpl w:val="E494AFD8"/>
    <w:lvl w:ilvl="0">
      <w:start w:val="10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b w:val="0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3206"/>
        </w:tabs>
        <w:ind w:left="-1766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-2555"/>
        </w:tabs>
        <w:ind w:left="-3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55"/>
        </w:tabs>
        <w:ind w:left="32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555"/>
        </w:tabs>
        <w:ind w:left="104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2555"/>
        </w:tabs>
        <w:ind w:left="176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2555"/>
        </w:tabs>
        <w:ind w:left="24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2555"/>
        </w:tabs>
        <w:ind w:left="320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2555"/>
        </w:tabs>
        <w:ind w:left="3925" w:hanging="180"/>
      </w:pPr>
      <w:rPr>
        <w:rFonts w:hint="default"/>
      </w:rPr>
    </w:lvl>
  </w:abstractNum>
  <w:abstractNum w:abstractNumId="194" w15:restartNumberingAfterBreak="0">
    <w:nsid w:val="6E9218CD"/>
    <w:multiLevelType w:val="hybridMultilevel"/>
    <w:tmpl w:val="7E2CFAEC"/>
    <w:lvl w:ilvl="0" w:tplc="8BEC70B2">
      <w:start w:val="1"/>
      <w:numFmt w:val="decimal"/>
      <w:lvlText w:val="%1."/>
      <w:lvlJc w:val="left"/>
      <w:pPr>
        <w:ind w:left="144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5" w15:restartNumberingAfterBreak="0">
    <w:nsid w:val="6E9F2758"/>
    <w:multiLevelType w:val="hybridMultilevel"/>
    <w:tmpl w:val="C1185262"/>
    <w:lvl w:ilvl="0" w:tplc="884075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92064D4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06227E3"/>
    <w:multiLevelType w:val="singleLevel"/>
    <w:tmpl w:val="02DA9FE0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197" w15:restartNumberingAfterBreak="0">
    <w:nsid w:val="70B51A50"/>
    <w:multiLevelType w:val="multilevel"/>
    <w:tmpl w:val="614C1F90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9" w15:restartNumberingAfterBreak="0">
    <w:nsid w:val="70EA0FB0"/>
    <w:multiLevelType w:val="hybridMultilevel"/>
    <w:tmpl w:val="E90E6480"/>
    <w:lvl w:ilvl="0" w:tplc="04150017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7156367C"/>
    <w:multiLevelType w:val="multilevel"/>
    <w:tmpl w:val="095EC714"/>
    <w:styleLink w:val="WWNum10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01" w15:restartNumberingAfterBreak="0">
    <w:nsid w:val="721841C8"/>
    <w:multiLevelType w:val="multilevel"/>
    <w:tmpl w:val="8B50FC8E"/>
    <w:styleLink w:val="WWNum2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2" w15:restartNumberingAfterBreak="0">
    <w:nsid w:val="72946A52"/>
    <w:multiLevelType w:val="hybridMultilevel"/>
    <w:tmpl w:val="C1185262"/>
    <w:lvl w:ilvl="0" w:tplc="884075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92064D4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31F34AA"/>
    <w:multiLevelType w:val="hybridMultilevel"/>
    <w:tmpl w:val="6EBA716C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73B5474E"/>
    <w:multiLevelType w:val="multilevel"/>
    <w:tmpl w:val="94EEDD08"/>
    <w:styleLink w:val="WWNum11"/>
    <w:lvl w:ilvl="0">
      <w:start w:val="1"/>
      <w:numFmt w:val="decimal"/>
      <w:lvlText w:val="%1."/>
      <w:lvlJc w:val="left"/>
      <w:pPr>
        <w:ind w:left="227" w:hanging="227"/>
      </w:pPr>
      <w:rPr>
        <w:b w:val="0"/>
      </w:rPr>
    </w:lvl>
    <w:lvl w:ilvl="1">
      <w:start w:val="1"/>
      <w:numFmt w:val="decimal"/>
      <w:lvlText w:val="%2."/>
      <w:lvlJc w:val="left"/>
      <w:pPr>
        <w:ind w:left="1156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76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96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316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036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756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476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196" w:hanging="360"/>
      </w:pPr>
      <w:rPr>
        <w:rFonts w:cs="Times New Roman"/>
      </w:rPr>
    </w:lvl>
  </w:abstractNum>
  <w:abstractNum w:abstractNumId="205" w15:restartNumberingAfterBreak="0">
    <w:nsid w:val="74C03B8D"/>
    <w:multiLevelType w:val="hybridMultilevel"/>
    <w:tmpl w:val="9B52159A"/>
    <w:lvl w:ilvl="0" w:tplc="2738FD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6" w15:restartNumberingAfterBreak="0">
    <w:nsid w:val="759C3B8B"/>
    <w:multiLevelType w:val="hybridMultilevel"/>
    <w:tmpl w:val="43240F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7" w15:restartNumberingAfterBreak="0">
    <w:nsid w:val="76630DDE"/>
    <w:multiLevelType w:val="hybridMultilevel"/>
    <w:tmpl w:val="4AF4C7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8" w15:restartNumberingAfterBreak="0">
    <w:nsid w:val="769E6E05"/>
    <w:multiLevelType w:val="hybridMultilevel"/>
    <w:tmpl w:val="30DA8BC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76B96EA3"/>
    <w:multiLevelType w:val="multilevel"/>
    <w:tmpl w:val="A9BE7F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1800" w:hanging="360"/>
      </w:pPr>
      <w:rPr>
        <w:rFonts w:ascii="Times New Roman" w:eastAsia="Calibri" w:hAnsi="Times New Roman" w:cs="Times New Roman" w:hint="default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840" w:hanging="180"/>
      </w:pPr>
    </w:lvl>
  </w:abstractNum>
  <w:abstractNum w:abstractNumId="210" w15:restartNumberingAfterBreak="0">
    <w:nsid w:val="76D33E82"/>
    <w:multiLevelType w:val="multilevel"/>
    <w:tmpl w:val="178CB9B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11" w15:restartNumberingAfterBreak="0">
    <w:nsid w:val="77252977"/>
    <w:multiLevelType w:val="hybridMultilevel"/>
    <w:tmpl w:val="9A30C8B0"/>
    <w:lvl w:ilvl="0" w:tplc="65C22CEC">
      <w:start w:val="1"/>
      <w:numFmt w:val="decimal"/>
      <w:lvlText w:val="%1."/>
      <w:lvlJc w:val="left"/>
      <w:pPr>
        <w:ind w:left="20" w:firstLine="2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12" w15:restartNumberingAfterBreak="0">
    <w:nsid w:val="77636B8F"/>
    <w:multiLevelType w:val="hybridMultilevel"/>
    <w:tmpl w:val="290C14F4"/>
    <w:lvl w:ilvl="0" w:tplc="A980167A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79A15DE3"/>
    <w:multiLevelType w:val="hybridMultilevel"/>
    <w:tmpl w:val="BCF23034"/>
    <w:lvl w:ilvl="0" w:tplc="A170E8B2">
      <w:start w:val="2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79FD3152"/>
    <w:multiLevelType w:val="hybridMultilevel"/>
    <w:tmpl w:val="9A30C8B0"/>
    <w:lvl w:ilvl="0" w:tplc="65C22CEC">
      <w:start w:val="1"/>
      <w:numFmt w:val="decimal"/>
      <w:lvlText w:val="%1."/>
      <w:lvlJc w:val="left"/>
      <w:pPr>
        <w:ind w:left="340" w:firstLine="2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7A7C44BC"/>
    <w:multiLevelType w:val="multilevel"/>
    <w:tmpl w:val="5EF69A64"/>
    <w:styleLink w:val="WWNum1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16" w15:restartNumberingAfterBreak="0">
    <w:nsid w:val="7C3A0431"/>
    <w:multiLevelType w:val="multilevel"/>
    <w:tmpl w:val="E3D02D0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17" w15:restartNumberingAfterBreak="0">
    <w:nsid w:val="7FFC3E91"/>
    <w:multiLevelType w:val="hybridMultilevel"/>
    <w:tmpl w:val="E19EFF78"/>
    <w:lvl w:ilvl="0" w:tplc="CF06D4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576AA0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8"/>
    <w:lvlOverride w:ilvl="0">
      <w:startOverride w:val="1"/>
    </w:lvlOverride>
  </w:num>
  <w:num w:numId="3">
    <w:abstractNumId w:val="130"/>
    <w:lvlOverride w:ilvl="0">
      <w:startOverride w:val="1"/>
    </w:lvlOverride>
  </w:num>
  <w:num w:numId="4">
    <w:abstractNumId w:val="76"/>
  </w:num>
  <w:num w:numId="5">
    <w:abstractNumId w:val="36"/>
  </w:num>
  <w:num w:numId="6">
    <w:abstractNumId w:val="179"/>
  </w:num>
  <w:num w:numId="7">
    <w:abstractNumId w:val="201"/>
  </w:num>
  <w:num w:numId="8">
    <w:abstractNumId w:val="93"/>
  </w:num>
  <w:num w:numId="9">
    <w:abstractNumId w:val="217"/>
  </w:num>
  <w:num w:numId="10">
    <w:abstractNumId w:val="128"/>
  </w:num>
  <w:num w:numId="11">
    <w:abstractNumId w:val="163"/>
  </w:num>
  <w:num w:numId="12">
    <w:abstractNumId w:val="54"/>
  </w:num>
  <w:num w:numId="13">
    <w:abstractNumId w:val="96"/>
  </w:num>
  <w:num w:numId="14">
    <w:abstractNumId w:val="34"/>
  </w:num>
  <w:num w:numId="15">
    <w:abstractNumId w:val="182"/>
  </w:num>
  <w:num w:numId="16">
    <w:abstractNumId w:val="216"/>
  </w:num>
  <w:num w:numId="17">
    <w:abstractNumId w:val="142"/>
  </w:num>
  <w:num w:numId="18">
    <w:abstractNumId w:val="86"/>
  </w:num>
  <w:num w:numId="19">
    <w:abstractNumId w:val="199"/>
  </w:num>
  <w:num w:numId="20">
    <w:abstractNumId w:val="58"/>
  </w:num>
  <w:num w:numId="21">
    <w:abstractNumId w:val="151"/>
  </w:num>
  <w:num w:numId="22">
    <w:abstractNumId w:val="174"/>
  </w:num>
  <w:num w:numId="23">
    <w:abstractNumId w:val="116"/>
  </w:num>
  <w:num w:numId="24">
    <w:abstractNumId w:val="107"/>
  </w:num>
  <w:num w:numId="25">
    <w:abstractNumId w:val="1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3"/>
  </w:num>
  <w:num w:numId="27">
    <w:abstractNumId w:val="102"/>
  </w:num>
  <w:num w:numId="28">
    <w:abstractNumId w:val="159"/>
  </w:num>
  <w:num w:numId="29">
    <w:abstractNumId w:val="44"/>
  </w:num>
  <w:num w:numId="30">
    <w:abstractNumId w:val="198"/>
  </w:num>
  <w:num w:numId="31">
    <w:abstractNumId w:val="164"/>
  </w:num>
  <w:num w:numId="32">
    <w:abstractNumId w:val="77"/>
  </w:num>
  <w:num w:numId="33">
    <w:abstractNumId w:val="55"/>
  </w:num>
  <w:num w:numId="34">
    <w:abstractNumId w:val="150"/>
  </w:num>
  <w:num w:numId="35">
    <w:abstractNumId w:val="152"/>
  </w:num>
  <w:num w:numId="36">
    <w:abstractNumId w:val="71"/>
  </w:num>
  <w:num w:numId="37">
    <w:abstractNumId w:val="177"/>
  </w:num>
  <w:num w:numId="38">
    <w:abstractNumId w:val="5"/>
  </w:num>
  <w:num w:numId="39">
    <w:abstractNumId w:val="7"/>
  </w:num>
  <w:num w:numId="40">
    <w:abstractNumId w:val="9"/>
  </w:num>
  <w:num w:numId="41">
    <w:abstractNumId w:val="11"/>
  </w:num>
  <w:num w:numId="42">
    <w:abstractNumId w:val="15"/>
  </w:num>
  <w:num w:numId="43">
    <w:abstractNumId w:val="16"/>
  </w:num>
  <w:num w:numId="44">
    <w:abstractNumId w:val="17"/>
  </w:num>
  <w:num w:numId="45">
    <w:abstractNumId w:val="18"/>
  </w:num>
  <w:num w:numId="46">
    <w:abstractNumId w:val="19"/>
  </w:num>
  <w:num w:numId="47">
    <w:abstractNumId w:val="20"/>
  </w:num>
  <w:num w:numId="48">
    <w:abstractNumId w:val="21"/>
  </w:num>
  <w:num w:numId="49">
    <w:abstractNumId w:val="24"/>
  </w:num>
  <w:num w:numId="50">
    <w:abstractNumId w:val="25"/>
  </w:num>
  <w:num w:numId="51">
    <w:abstractNumId w:val="101"/>
  </w:num>
  <w:num w:numId="52">
    <w:abstractNumId w:val="81"/>
  </w:num>
  <w:num w:numId="53">
    <w:abstractNumId w:val="202"/>
  </w:num>
  <w:num w:numId="54">
    <w:abstractNumId w:val="56"/>
  </w:num>
  <w:num w:numId="55">
    <w:abstractNumId w:val="38"/>
  </w:num>
  <w:num w:numId="56">
    <w:abstractNumId w:val="114"/>
  </w:num>
  <w:num w:numId="57">
    <w:abstractNumId w:val="166"/>
  </w:num>
  <w:num w:numId="58">
    <w:abstractNumId w:val="133"/>
  </w:num>
  <w:num w:numId="59">
    <w:abstractNumId w:val="26"/>
  </w:num>
  <w:num w:numId="60">
    <w:abstractNumId w:val="80"/>
  </w:num>
  <w:num w:numId="61">
    <w:abstractNumId w:val="112"/>
  </w:num>
  <w:num w:numId="62">
    <w:abstractNumId w:val="126"/>
  </w:num>
  <w:num w:numId="63">
    <w:abstractNumId w:val="83"/>
  </w:num>
  <w:num w:numId="64">
    <w:abstractNumId w:val="105"/>
  </w:num>
  <w:num w:numId="65">
    <w:abstractNumId w:val="73"/>
  </w:num>
  <w:num w:numId="66">
    <w:abstractNumId w:val="74"/>
  </w:num>
  <w:num w:numId="67">
    <w:abstractNumId w:val="139"/>
  </w:num>
  <w:num w:numId="68">
    <w:abstractNumId w:val="46"/>
  </w:num>
  <w:num w:numId="69">
    <w:abstractNumId w:val="106"/>
  </w:num>
  <w:num w:numId="70">
    <w:abstractNumId w:val="160"/>
  </w:num>
  <w:num w:numId="71">
    <w:abstractNumId w:val="165"/>
  </w:num>
  <w:num w:numId="72">
    <w:abstractNumId w:val="78"/>
  </w:num>
  <w:num w:numId="73">
    <w:abstractNumId w:val="87"/>
  </w:num>
  <w:num w:numId="74">
    <w:abstractNumId w:val="41"/>
  </w:num>
  <w:num w:numId="75">
    <w:abstractNumId w:val="27"/>
  </w:num>
  <w:num w:numId="76">
    <w:abstractNumId w:val="68"/>
  </w:num>
  <w:num w:numId="77">
    <w:abstractNumId w:val="197"/>
  </w:num>
  <w:num w:numId="78">
    <w:abstractNumId w:val="64"/>
  </w:num>
  <w:num w:numId="79">
    <w:abstractNumId w:val="124"/>
  </w:num>
  <w:num w:numId="80">
    <w:abstractNumId w:val="186"/>
  </w:num>
  <w:num w:numId="81">
    <w:abstractNumId w:val="200"/>
  </w:num>
  <w:num w:numId="82">
    <w:abstractNumId w:val="204"/>
  </w:num>
  <w:num w:numId="83">
    <w:abstractNumId w:val="215"/>
  </w:num>
  <w:num w:numId="84">
    <w:abstractNumId w:val="148"/>
  </w:num>
  <w:num w:numId="85">
    <w:abstractNumId w:val="176"/>
  </w:num>
  <w:num w:numId="86">
    <w:abstractNumId w:val="35"/>
  </w:num>
  <w:num w:numId="87">
    <w:abstractNumId w:val="84"/>
  </w:num>
  <w:num w:numId="88">
    <w:abstractNumId w:val="188"/>
  </w:num>
  <w:num w:numId="89">
    <w:abstractNumId w:val="173"/>
  </w:num>
  <w:num w:numId="90">
    <w:abstractNumId w:val="31"/>
  </w:num>
  <w:num w:numId="91">
    <w:abstractNumId w:val="154"/>
  </w:num>
  <w:num w:numId="92">
    <w:abstractNumId w:val="45"/>
  </w:num>
  <w:num w:numId="93">
    <w:abstractNumId w:val="23"/>
  </w:num>
  <w:num w:numId="94">
    <w:abstractNumId w:val="79"/>
  </w:num>
  <w:num w:numId="95">
    <w:abstractNumId w:val="184"/>
  </w:num>
  <w:num w:numId="96">
    <w:abstractNumId w:val="118"/>
  </w:num>
  <w:num w:numId="97">
    <w:abstractNumId w:val="189"/>
  </w:num>
  <w:num w:numId="98">
    <w:abstractNumId w:val="59"/>
  </w:num>
  <w:num w:numId="99">
    <w:abstractNumId w:val="72"/>
  </w:num>
  <w:num w:numId="100">
    <w:abstractNumId w:val="48"/>
  </w:num>
  <w:num w:numId="101">
    <w:abstractNumId w:val="131"/>
  </w:num>
  <w:num w:numId="102">
    <w:abstractNumId w:val="89"/>
  </w:num>
  <w:num w:numId="103">
    <w:abstractNumId w:val="134"/>
  </w:num>
  <w:num w:numId="104">
    <w:abstractNumId w:val="127"/>
  </w:num>
  <w:num w:numId="105">
    <w:abstractNumId w:val="157"/>
  </w:num>
  <w:num w:numId="106">
    <w:abstractNumId w:val="178"/>
  </w:num>
  <w:num w:numId="107">
    <w:abstractNumId w:val="52"/>
  </w:num>
  <w:num w:numId="108">
    <w:abstractNumId w:val="214"/>
  </w:num>
  <w:num w:numId="109">
    <w:abstractNumId w:val="169"/>
  </w:num>
  <w:num w:numId="110">
    <w:abstractNumId w:val="145"/>
  </w:num>
  <w:num w:numId="111">
    <w:abstractNumId w:val="28"/>
  </w:num>
  <w:num w:numId="112">
    <w:abstractNumId w:val="192"/>
  </w:num>
  <w:num w:numId="113">
    <w:abstractNumId w:val="61"/>
  </w:num>
  <w:num w:numId="114">
    <w:abstractNumId w:val="180"/>
  </w:num>
  <w:num w:numId="115">
    <w:abstractNumId w:val="51"/>
  </w:num>
  <w:num w:numId="116">
    <w:abstractNumId w:val="111"/>
  </w:num>
  <w:num w:numId="117">
    <w:abstractNumId w:val="211"/>
  </w:num>
  <w:num w:numId="118">
    <w:abstractNumId w:val="70"/>
  </w:num>
  <w:num w:numId="119">
    <w:abstractNumId w:val="213"/>
  </w:num>
  <w:num w:numId="120">
    <w:abstractNumId w:val="75"/>
  </w:num>
  <w:num w:numId="121">
    <w:abstractNumId w:val="39"/>
  </w:num>
  <w:num w:numId="122">
    <w:abstractNumId w:val="208"/>
  </w:num>
  <w:num w:numId="123">
    <w:abstractNumId w:val="82"/>
  </w:num>
  <w:num w:numId="124">
    <w:abstractNumId w:val="191"/>
  </w:num>
  <w:num w:numId="125">
    <w:abstractNumId w:val="203"/>
  </w:num>
  <w:num w:numId="126">
    <w:abstractNumId w:val="90"/>
  </w:num>
  <w:num w:numId="127">
    <w:abstractNumId w:val="175"/>
  </w:num>
  <w:num w:numId="128">
    <w:abstractNumId w:val="49"/>
  </w:num>
  <w:num w:numId="129">
    <w:abstractNumId w:val="62"/>
  </w:num>
  <w:num w:numId="130">
    <w:abstractNumId w:val="136"/>
  </w:num>
  <w:num w:numId="131">
    <w:abstractNumId w:val="185"/>
  </w:num>
  <w:num w:numId="132">
    <w:abstractNumId w:val="135"/>
  </w:num>
  <w:num w:numId="133">
    <w:abstractNumId w:val="146"/>
  </w:num>
  <w:num w:numId="134">
    <w:abstractNumId w:val="207"/>
  </w:num>
  <w:num w:numId="135">
    <w:abstractNumId w:val="103"/>
  </w:num>
  <w:num w:numId="136">
    <w:abstractNumId w:val="7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>
    <w:abstractNumId w:val="117"/>
  </w:num>
  <w:num w:numId="138">
    <w:abstractNumId w:val="123"/>
  </w:num>
  <w:num w:numId="139">
    <w:abstractNumId w:val="66"/>
  </w:num>
  <w:num w:numId="140">
    <w:abstractNumId w:val="92"/>
  </w:num>
  <w:num w:numId="141">
    <w:abstractNumId w:val="97"/>
  </w:num>
  <w:num w:numId="142">
    <w:abstractNumId w:val="95"/>
  </w:num>
  <w:num w:numId="143">
    <w:abstractNumId w:val="119"/>
  </w:num>
  <w:num w:numId="144">
    <w:abstractNumId w:val="91"/>
  </w:num>
  <w:num w:numId="145">
    <w:abstractNumId w:val="30"/>
  </w:num>
  <w:num w:numId="146">
    <w:abstractNumId w:val="172"/>
  </w:num>
  <w:num w:numId="147">
    <w:abstractNumId w:val="158"/>
  </w:num>
  <w:num w:numId="148">
    <w:abstractNumId w:val="209"/>
  </w:num>
  <w:num w:numId="149">
    <w:abstractNumId w:val="60"/>
  </w:num>
  <w:num w:numId="150">
    <w:abstractNumId w:val="69"/>
  </w:num>
  <w:num w:numId="151">
    <w:abstractNumId w:val="195"/>
  </w:num>
  <w:num w:numId="152">
    <w:abstractNumId w:val="156"/>
  </w:num>
  <w:num w:numId="153">
    <w:abstractNumId w:val="37"/>
  </w:num>
  <w:num w:numId="154">
    <w:abstractNumId w:val="210"/>
  </w:num>
  <w:num w:numId="155">
    <w:abstractNumId w:val="115"/>
  </w:num>
  <w:num w:numId="156">
    <w:abstractNumId w:val="121"/>
  </w:num>
  <w:num w:numId="157">
    <w:abstractNumId w:val="94"/>
  </w:num>
  <w:num w:numId="158">
    <w:abstractNumId w:val="171"/>
  </w:num>
  <w:num w:numId="159">
    <w:abstractNumId w:val="183"/>
  </w:num>
  <w:num w:numId="160">
    <w:abstractNumId w:val="132"/>
  </w:num>
  <w:num w:numId="161">
    <w:abstractNumId w:val="130"/>
  </w:num>
  <w:num w:numId="162">
    <w:abstractNumId w:val="50"/>
  </w:num>
  <w:num w:numId="163">
    <w:abstractNumId w:val="144"/>
  </w:num>
  <w:num w:numId="164">
    <w:abstractNumId w:val="187"/>
  </w:num>
  <w:num w:numId="165">
    <w:abstractNumId w:val="63"/>
  </w:num>
  <w:num w:numId="166">
    <w:abstractNumId w:val="57"/>
  </w:num>
  <w:num w:numId="167">
    <w:abstractNumId w:val="65"/>
  </w:num>
  <w:num w:numId="168">
    <w:abstractNumId w:val="42"/>
  </w:num>
  <w:num w:numId="169">
    <w:abstractNumId w:val="120"/>
  </w:num>
  <w:num w:numId="170">
    <w:abstractNumId w:val="29"/>
  </w:num>
  <w:num w:numId="171">
    <w:abstractNumId w:val="141"/>
  </w:num>
  <w:num w:numId="172">
    <w:abstractNumId w:val="47"/>
  </w:num>
  <w:num w:numId="173">
    <w:abstractNumId w:val="212"/>
  </w:num>
  <w:num w:numId="174">
    <w:abstractNumId w:val="138"/>
  </w:num>
  <w:num w:numId="175">
    <w:abstractNumId w:val="40"/>
  </w:num>
  <w:num w:numId="176">
    <w:abstractNumId w:val="137"/>
  </w:num>
  <w:num w:numId="177">
    <w:abstractNumId w:val="143"/>
  </w:num>
  <w:num w:numId="178">
    <w:abstractNumId w:val="100"/>
  </w:num>
  <w:num w:numId="179">
    <w:abstractNumId w:val="110"/>
  </w:num>
  <w:num w:numId="180">
    <w:abstractNumId w:val="205"/>
  </w:num>
  <w:num w:numId="181">
    <w:abstractNumId w:val="108"/>
  </w:num>
  <w:num w:numId="182">
    <w:abstractNumId w:val="190"/>
  </w:num>
  <w:num w:numId="183">
    <w:abstractNumId w:val="129"/>
  </w:num>
  <w:num w:numId="184">
    <w:abstractNumId w:val="194"/>
  </w:num>
  <w:num w:numId="185">
    <w:abstractNumId w:val="162"/>
  </w:num>
  <w:num w:numId="186">
    <w:abstractNumId w:val="181"/>
  </w:num>
  <w:num w:numId="187">
    <w:abstractNumId w:val="67"/>
  </w:num>
  <w:num w:numId="188">
    <w:abstractNumId w:val="140"/>
  </w:num>
  <w:num w:numId="189">
    <w:abstractNumId w:val="125"/>
  </w:num>
  <w:num w:numId="190">
    <w:abstractNumId w:val="98"/>
  </w:num>
  <w:num w:numId="191">
    <w:abstractNumId w:val="122"/>
  </w:num>
  <w:num w:numId="192">
    <w:abstractNumId w:val="109"/>
  </w:num>
  <w:num w:numId="193">
    <w:abstractNumId w:val="104"/>
  </w:num>
  <w:num w:numId="194">
    <w:abstractNumId w:val="147"/>
  </w:num>
  <w:num w:numId="195">
    <w:abstractNumId w:val="33"/>
  </w:num>
  <w:num w:numId="196">
    <w:abstractNumId w:val="161"/>
  </w:num>
  <w:num w:numId="197">
    <w:abstractNumId w:val="155"/>
  </w:num>
  <w:num w:numId="198">
    <w:abstractNumId w:val="193"/>
  </w:num>
  <w:num w:numId="199">
    <w:abstractNumId w:val="43"/>
  </w:num>
  <w:num w:numId="200">
    <w:abstractNumId w:val="99"/>
  </w:num>
  <w:num w:numId="201">
    <w:abstractNumId w:val="85"/>
  </w:num>
  <w:num w:numId="202">
    <w:abstractNumId w:val="149"/>
  </w:num>
  <w:num w:numId="203">
    <w:abstractNumId w:val="113"/>
  </w:num>
  <w:num w:numId="204">
    <w:abstractNumId w:val="32"/>
  </w:num>
  <w:num w:numId="205">
    <w:abstractNumId w:val="153"/>
  </w:num>
  <w:num w:numId="206">
    <w:abstractNumId w:val="206"/>
  </w:num>
  <w:num w:numId="207">
    <w:abstractNumId w:val="170"/>
  </w:num>
  <w:num w:numId="208">
    <w:abstractNumId w:val="88"/>
  </w:num>
  <w:num w:numId="209">
    <w:abstractNumId w:val="196"/>
  </w:num>
  <w:numIdMacAtCleanup w:val="2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896"/>
    <w:rsid w:val="000007E1"/>
    <w:rsid w:val="00000D22"/>
    <w:rsid w:val="00001333"/>
    <w:rsid w:val="00001CB7"/>
    <w:rsid w:val="00001DAA"/>
    <w:rsid w:val="0000251B"/>
    <w:rsid w:val="0000300D"/>
    <w:rsid w:val="0000333F"/>
    <w:rsid w:val="000033D9"/>
    <w:rsid w:val="00004D43"/>
    <w:rsid w:val="000069AC"/>
    <w:rsid w:val="00006C05"/>
    <w:rsid w:val="000073E6"/>
    <w:rsid w:val="00007DD1"/>
    <w:rsid w:val="00007FCD"/>
    <w:rsid w:val="00011747"/>
    <w:rsid w:val="00011A03"/>
    <w:rsid w:val="000124BB"/>
    <w:rsid w:val="000125D8"/>
    <w:rsid w:val="0001265C"/>
    <w:rsid w:val="0001297F"/>
    <w:rsid w:val="000129F0"/>
    <w:rsid w:val="00013D98"/>
    <w:rsid w:val="00014333"/>
    <w:rsid w:val="000147AB"/>
    <w:rsid w:val="00014BC5"/>
    <w:rsid w:val="00014F4E"/>
    <w:rsid w:val="00016198"/>
    <w:rsid w:val="00016926"/>
    <w:rsid w:val="00016DE9"/>
    <w:rsid w:val="00017296"/>
    <w:rsid w:val="00017A84"/>
    <w:rsid w:val="0002072A"/>
    <w:rsid w:val="00020F05"/>
    <w:rsid w:val="00021A1C"/>
    <w:rsid w:val="00021E07"/>
    <w:rsid w:val="00022AD3"/>
    <w:rsid w:val="00022C25"/>
    <w:rsid w:val="00023790"/>
    <w:rsid w:val="00024592"/>
    <w:rsid w:val="000247E7"/>
    <w:rsid w:val="00025899"/>
    <w:rsid w:val="0002659B"/>
    <w:rsid w:val="0002770D"/>
    <w:rsid w:val="000305F6"/>
    <w:rsid w:val="00030722"/>
    <w:rsid w:val="00030922"/>
    <w:rsid w:val="00031556"/>
    <w:rsid w:val="000318A6"/>
    <w:rsid w:val="00031E92"/>
    <w:rsid w:val="000323F5"/>
    <w:rsid w:val="00033251"/>
    <w:rsid w:val="00033C5C"/>
    <w:rsid w:val="000340A6"/>
    <w:rsid w:val="00034B0C"/>
    <w:rsid w:val="00035CDC"/>
    <w:rsid w:val="0003689A"/>
    <w:rsid w:val="00036F73"/>
    <w:rsid w:val="000378B1"/>
    <w:rsid w:val="00037985"/>
    <w:rsid w:val="00037F64"/>
    <w:rsid w:val="00037FA7"/>
    <w:rsid w:val="000408B4"/>
    <w:rsid w:val="00040C43"/>
    <w:rsid w:val="00041D76"/>
    <w:rsid w:val="00042DF1"/>
    <w:rsid w:val="000432A1"/>
    <w:rsid w:val="00043737"/>
    <w:rsid w:val="00044BEC"/>
    <w:rsid w:val="00044D8D"/>
    <w:rsid w:val="000450B3"/>
    <w:rsid w:val="000457B8"/>
    <w:rsid w:val="00045A9C"/>
    <w:rsid w:val="0004628E"/>
    <w:rsid w:val="00046A29"/>
    <w:rsid w:val="00046B19"/>
    <w:rsid w:val="0004711D"/>
    <w:rsid w:val="000477D5"/>
    <w:rsid w:val="0004786D"/>
    <w:rsid w:val="000500CC"/>
    <w:rsid w:val="000503E0"/>
    <w:rsid w:val="00050D16"/>
    <w:rsid w:val="00051267"/>
    <w:rsid w:val="000514AF"/>
    <w:rsid w:val="00051554"/>
    <w:rsid w:val="000519DE"/>
    <w:rsid w:val="00051A08"/>
    <w:rsid w:val="00051E57"/>
    <w:rsid w:val="000526F0"/>
    <w:rsid w:val="000535D0"/>
    <w:rsid w:val="00053BCB"/>
    <w:rsid w:val="00053E4B"/>
    <w:rsid w:val="00054938"/>
    <w:rsid w:val="00054E06"/>
    <w:rsid w:val="00055654"/>
    <w:rsid w:val="00055730"/>
    <w:rsid w:val="00055E00"/>
    <w:rsid w:val="00055ED9"/>
    <w:rsid w:val="000562A0"/>
    <w:rsid w:val="00056323"/>
    <w:rsid w:val="00056A53"/>
    <w:rsid w:val="00056DE8"/>
    <w:rsid w:val="000578E4"/>
    <w:rsid w:val="00057A95"/>
    <w:rsid w:val="00057D77"/>
    <w:rsid w:val="00060A22"/>
    <w:rsid w:val="00060AB9"/>
    <w:rsid w:val="00060BC6"/>
    <w:rsid w:val="00060DC5"/>
    <w:rsid w:val="00061256"/>
    <w:rsid w:val="000612F3"/>
    <w:rsid w:val="0006181C"/>
    <w:rsid w:val="00061837"/>
    <w:rsid w:val="00061EAF"/>
    <w:rsid w:val="00062506"/>
    <w:rsid w:val="00062AB9"/>
    <w:rsid w:val="00062FD2"/>
    <w:rsid w:val="00063208"/>
    <w:rsid w:val="0006340E"/>
    <w:rsid w:val="00063718"/>
    <w:rsid w:val="00063859"/>
    <w:rsid w:val="00064029"/>
    <w:rsid w:val="0006490F"/>
    <w:rsid w:val="00064A14"/>
    <w:rsid w:val="00064BAF"/>
    <w:rsid w:val="00064C79"/>
    <w:rsid w:val="00064C80"/>
    <w:rsid w:val="00064DE8"/>
    <w:rsid w:val="00064F68"/>
    <w:rsid w:val="00065445"/>
    <w:rsid w:val="000655C4"/>
    <w:rsid w:val="0006669F"/>
    <w:rsid w:val="00066783"/>
    <w:rsid w:val="00066DBA"/>
    <w:rsid w:val="00067329"/>
    <w:rsid w:val="00067534"/>
    <w:rsid w:val="000675A4"/>
    <w:rsid w:val="0006799B"/>
    <w:rsid w:val="00067C74"/>
    <w:rsid w:val="00067CB5"/>
    <w:rsid w:val="00067E8D"/>
    <w:rsid w:val="00067E98"/>
    <w:rsid w:val="00067E9F"/>
    <w:rsid w:val="000708D9"/>
    <w:rsid w:val="0007125A"/>
    <w:rsid w:val="00071860"/>
    <w:rsid w:val="00072CB3"/>
    <w:rsid w:val="00073DFA"/>
    <w:rsid w:val="00073EE1"/>
    <w:rsid w:val="00073FA4"/>
    <w:rsid w:val="000759C6"/>
    <w:rsid w:val="00076230"/>
    <w:rsid w:val="00076601"/>
    <w:rsid w:val="00076611"/>
    <w:rsid w:val="000769E9"/>
    <w:rsid w:val="000800AB"/>
    <w:rsid w:val="00080AE9"/>
    <w:rsid w:val="00080CBD"/>
    <w:rsid w:val="00080CE7"/>
    <w:rsid w:val="0008161F"/>
    <w:rsid w:val="0008168A"/>
    <w:rsid w:val="0008176A"/>
    <w:rsid w:val="000819F5"/>
    <w:rsid w:val="00081B8F"/>
    <w:rsid w:val="00081FF6"/>
    <w:rsid w:val="0008223C"/>
    <w:rsid w:val="00083E18"/>
    <w:rsid w:val="000844FE"/>
    <w:rsid w:val="000845E9"/>
    <w:rsid w:val="0008475B"/>
    <w:rsid w:val="00084877"/>
    <w:rsid w:val="00084D3A"/>
    <w:rsid w:val="00085489"/>
    <w:rsid w:val="00085FBE"/>
    <w:rsid w:val="00086B3E"/>
    <w:rsid w:val="00086EA6"/>
    <w:rsid w:val="00087218"/>
    <w:rsid w:val="00087E13"/>
    <w:rsid w:val="00090008"/>
    <w:rsid w:val="000900D5"/>
    <w:rsid w:val="00090652"/>
    <w:rsid w:val="000909CE"/>
    <w:rsid w:val="0009165C"/>
    <w:rsid w:val="0009187A"/>
    <w:rsid w:val="00091E7D"/>
    <w:rsid w:val="00092697"/>
    <w:rsid w:val="00092F52"/>
    <w:rsid w:val="00093484"/>
    <w:rsid w:val="00093660"/>
    <w:rsid w:val="00093D9C"/>
    <w:rsid w:val="00094AED"/>
    <w:rsid w:val="0009689C"/>
    <w:rsid w:val="00097C31"/>
    <w:rsid w:val="00097E3E"/>
    <w:rsid w:val="000A0B16"/>
    <w:rsid w:val="000A0EE3"/>
    <w:rsid w:val="000A15E4"/>
    <w:rsid w:val="000A2796"/>
    <w:rsid w:val="000A2E29"/>
    <w:rsid w:val="000A34A9"/>
    <w:rsid w:val="000A3F85"/>
    <w:rsid w:val="000A3F92"/>
    <w:rsid w:val="000A51F4"/>
    <w:rsid w:val="000A5833"/>
    <w:rsid w:val="000A5888"/>
    <w:rsid w:val="000A6AF5"/>
    <w:rsid w:val="000A6D43"/>
    <w:rsid w:val="000A7295"/>
    <w:rsid w:val="000A72CD"/>
    <w:rsid w:val="000A7A1B"/>
    <w:rsid w:val="000A7D1A"/>
    <w:rsid w:val="000B0027"/>
    <w:rsid w:val="000B0759"/>
    <w:rsid w:val="000B0AC1"/>
    <w:rsid w:val="000B0CD6"/>
    <w:rsid w:val="000B14F5"/>
    <w:rsid w:val="000B1CE3"/>
    <w:rsid w:val="000B293B"/>
    <w:rsid w:val="000B3199"/>
    <w:rsid w:val="000B3C93"/>
    <w:rsid w:val="000B3EAC"/>
    <w:rsid w:val="000B402B"/>
    <w:rsid w:val="000B424D"/>
    <w:rsid w:val="000B4A1C"/>
    <w:rsid w:val="000B52EC"/>
    <w:rsid w:val="000B5835"/>
    <w:rsid w:val="000B58B2"/>
    <w:rsid w:val="000B640E"/>
    <w:rsid w:val="000B69CA"/>
    <w:rsid w:val="000B6A54"/>
    <w:rsid w:val="000B6B94"/>
    <w:rsid w:val="000B6DE0"/>
    <w:rsid w:val="000B7284"/>
    <w:rsid w:val="000B73B1"/>
    <w:rsid w:val="000B7842"/>
    <w:rsid w:val="000B78A0"/>
    <w:rsid w:val="000B78C5"/>
    <w:rsid w:val="000C041F"/>
    <w:rsid w:val="000C07E8"/>
    <w:rsid w:val="000C0B24"/>
    <w:rsid w:val="000C0E9F"/>
    <w:rsid w:val="000C18B6"/>
    <w:rsid w:val="000C24DA"/>
    <w:rsid w:val="000C375E"/>
    <w:rsid w:val="000C40C5"/>
    <w:rsid w:val="000C5519"/>
    <w:rsid w:val="000C56C3"/>
    <w:rsid w:val="000C5E7D"/>
    <w:rsid w:val="000C5FF6"/>
    <w:rsid w:val="000C67B8"/>
    <w:rsid w:val="000C6DB6"/>
    <w:rsid w:val="000C733D"/>
    <w:rsid w:val="000C73D3"/>
    <w:rsid w:val="000C760B"/>
    <w:rsid w:val="000D0408"/>
    <w:rsid w:val="000D0C99"/>
    <w:rsid w:val="000D12DF"/>
    <w:rsid w:val="000D2019"/>
    <w:rsid w:val="000D3D89"/>
    <w:rsid w:val="000D4959"/>
    <w:rsid w:val="000D4F30"/>
    <w:rsid w:val="000D62EE"/>
    <w:rsid w:val="000D6A07"/>
    <w:rsid w:val="000D6F5A"/>
    <w:rsid w:val="000D72D2"/>
    <w:rsid w:val="000D7F60"/>
    <w:rsid w:val="000E05F3"/>
    <w:rsid w:val="000E1E86"/>
    <w:rsid w:val="000E20D3"/>
    <w:rsid w:val="000E223E"/>
    <w:rsid w:val="000E2438"/>
    <w:rsid w:val="000E2DC9"/>
    <w:rsid w:val="000E2F89"/>
    <w:rsid w:val="000E3158"/>
    <w:rsid w:val="000E3A2B"/>
    <w:rsid w:val="000E3B01"/>
    <w:rsid w:val="000E3FC7"/>
    <w:rsid w:val="000E4313"/>
    <w:rsid w:val="000E5DFE"/>
    <w:rsid w:val="000E6527"/>
    <w:rsid w:val="000E74FE"/>
    <w:rsid w:val="000F0DEA"/>
    <w:rsid w:val="000F1911"/>
    <w:rsid w:val="000F1D83"/>
    <w:rsid w:val="000F1F40"/>
    <w:rsid w:val="000F23DA"/>
    <w:rsid w:val="000F2A58"/>
    <w:rsid w:val="000F2C54"/>
    <w:rsid w:val="000F318F"/>
    <w:rsid w:val="000F32D8"/>
    <w:rsid w:val="000F3524"/>
    <w:rsid w:val="000F3A9E"/>
    <w:rsid w:val="000F3E17"/>
    <w:rsid w:val="000F4348"/>
    <w:rsid w:val="000F4641"/>
    <w:rsid w:val="000F52C1"/>
    <w:rsid w:val="000F600B"/>
    <w:rsid w:val="000F64CE"/>
    <w:rsid w:val="000F6E47"/>
    <w:rsid w:val="000F7371"/>
    <w:rsid w:val="000F7924"/>
    <w:rsid w:val="000F7B03"/>
    <w:rsid w:val="000F7BCB"/>
    <w:rsid w:val="000F7C0D"/>
    <w:rsid w:val="00100116"/>
    <w:rsid w:val="001002FF"/>
    <w:rsid w:val="0010047E"/>
    <w:rsid w:val="0010097A"/>
    <w:rsid w:val="00100D79"/>
    <w:rsid w:val="0010109C"/>
    <w:rsid w:val="0010143F"/>
    <w:rsid w:val="00101874"/>
    <w:rsid w:val="00101892"/>
    <w:rsid w:val="00102010"/>
    <w:rsid w:val="0010319E"/>
    <w:rsid w:val="00104AB4"/>
    <w:rsid w:val="00104C3F"/>
    <w:rsid w:val="00104C45"/>
    <w:rsid w:val="0010551B"/>
    <w:rsid w:val="001057D7"/>
    <w:rsid w:val="00105816"/>
    <w:rsid w:val="00105C3B"/>
    <w:rsid w:val="0010654E"/>
    <w:rsid w:val="001071B5"/>
    <w:rsid w:val="001076DE"/>
    <w:rsid w:val="001077BD"/>
    <w:rsid w:val="001079B6"/>
    <w:rsid w:val="00107AD7"/>
    <w:rsid w:val="00107B7A"/>
    <w:rsid w:val="00110C24"/>
    <w:rsid w:val="00110CDC"/>
    <w:rsid w:val="001110BB"/>
    <w:rsid w:val="0011152B"/>
    <w:rsid w:val="00112493"/>
    <w:rsid w:val="001124D2"/>
    <w:rsid w:val="00112B4B"/>
    <w:rsid w:val="0011331C"/>
    <w:rsid w:val="00113385"/>
    <w:rsid w:val="00113A82"/>
    <w:rsid w:val="001143F1"/>
    <w:rsid w:val="00115267"/>
    <w:rsid w:val="0011547C"/>
    <w:rsid w:val="00115830"/>
    <w:rsid w:val="00115B4C"/>
    <w:rsid w:val="00115EBE"/>
    <w:rsid w:val="00116174"/>
    <w:rsid w:val="001164B6"/>
    <w:rsid w:val="001173CB"/>
    <w:rsid w:val="001176E0"/>
    <w:rsid w:val="00117EC2"/>
    <w:rsid w:val="00120786"/>
    <w:rsid w:val="001225DB"/>
    <w:rsid w:val="00122D09"/>
    <w:rsid w:val="00122EB8"/>
    <w:rsid w:val="0012396E"/>
    <w:rsid w:val="00123B8E"/>
    <w:rsid w:val="0012447C"/>
    <w:rsid w:val="0012451C"/>
    <w:rsid w:val="00124AB0"/>
    <w:rsid w:val="00125561"/>
    <w:rsid w:val="0012574B"/>
    <w:rsid w:val="00125773"/>
    <w:rsid w:val="00125EAA"/>
    <w:rsid w:val="00126FE2"/>
    <w:rsid w:val="001270A3"/>
    <w:rsid w:val="001275B7"/>
    <w:rsid w:val="00127874"/>
    <w:rsid w:val="00127CE4"/>
    <w:rsid w:val="00130614"/>
    <w:rsid w:val="00130655"/>
    <w:rsid w:val="00130940"/>
    <w:rsid w:val="00130AF7"/>
    <w:rsid w:val="00131275"/>
    <w:rsid w:val="001313C2"/>
    <w:rsid w:val="00131F42"/>
    <w:rsid w:val="00132B16"/>
    <w:rsid w:val="00132D92"/>
    <w:rsid w:val="00132E99"/>
    <w:rsid w:val="00133066"/>
    <w:rsid w:val="00133447"/>
    <w:rsid w:val="00134038"/>
    <w:rsid w:val="00134C74"/>
    <w:rsid w:val="00135030"/>
    <w:rsid w:val="0013525C"/>
    <w:rsid w:val="001352C2"/>
    <w:rsid w:val="001355FB"/>
    <w:rsid w:val="001356B0"/>
    <w:rsid w:val="0013594F"/>
    <w:rsid w:val="0013735D"/>
    <w:rsid w:val="001374B0"/>
    <w:rsid w:val="00137885"/>
    <w:rsid w:val="00137D7A"/>
    <w:rsid w:val="001401FF"/>
    <w:rsid w:val="0014033A"/>
    <w:rsid w:val="001408DB"/>
    <w:rsid w:val="00140CA5"/>
    <w:rsid w:val="00141214"/>
    <w:rsid w:val="00141375"/>
    <w:rsid w:val="00141C2B"/>
    <w:rsid w:val="00141CD8"/>
    <w:rsid w:val="00141FDC"/>
    <w:rsid w:val="00142857"/>
    <w:rsid w:val="00142DEE"/>
    <w:rsid w:val="00143280"/>
    <w:rsid w:val="00143E56"/>
    <w:rsid w:val="00143EB2"/>
    <w:rsid w:val="001448E6"/>
    <w:rsid w:val="001450AD"/>
    <w:rsid w:val="00145465"/>
    <w:rsid w:val="001455C4"/>
    <w:rsid w:val="001456A3"/>
    <w:rsid w:val="001457B7"/>
    <w:rsid w:val="00145B67"/>
    <w:rsid w:val="00145C56"/>
    <w:rsid w:val="001465FD"/>
    <w:rsid w:val="00146A16"/>
    <w:rsid w:val="00147F06"/>
    <w:rsid w:val="001505F6"/>
    <w:rsid w:val="0015069E"/>
    <w:rsid w:val="001506D1"/>
    <w:rsid w:val="00150B33"/>
    <w:rsid w:val="00150D93"/>
    <w:rsid w:val="00150FBF"/>
    <w:rsid w:val="00151C3D"/>
    <w:rsid w:val="00152458"/>
    <w:rsid w:val="0015266D"/>
    <w:rsid w:val="0015316E"/>
    <w:rsid w:val="00153A17"/>
    <w:rsid w:val="00154607"/>
    <w:rsid w:val="00154744"/>
    <w:rsid w:val="00154D3E"/>
    <w:rsid w:val="00154E2E"/>
    <w:rsid w:val="00154E3C"/>
    <w:rsid w:val="00155650"/>
    <w:rsid w:val="00155FAB"/>
    <w:rsid w:val="00156269"/>
    <w:rsid w:val="00156A01"/>
    <w:rsid w:val="00156FD9"/>
    <w:rsid w:val="00162941"/>
    <w:rsid w:val="00162CA9"/>
    <w:rsid w:val="00163169"/>
    <w:rsid w:val="001631D0"/>
    <w:rsid w:val="001633EC"/>
    <w:rsid w:val="00163AA8"/>
    <w:rsid w:val="001657DB"/>
    <w:rsid w:val="00165A71"/>
    <w:rsid w:val="00166DD1"/>
    <w:rsid w:val="001675A7"/>
    <w:rsid w:val="00167D21"/>
    <w:rsid w:val="00167F79"/>
    <w:rsid w:val="00170372"/>
    <w:rsid w:val="0017040E"/>
    <w:rsid w:val="0017055B"/>
    <w:rsid w:val="00170D3B"/>
    <w:rsid w:val="00170DC1"/>
    <w:rsid w:val="00170FCE"/>
    <w:rsid w:val="001715B2"/>
    <w:rsid w:val="00171635"/>
    <w:rsid w:val="00171935"/>
    <w:rsid w:val="001719B4"/>
    <w:rsid w:val="00171BB8"/>
    <w:rsid w:val="00172B62"/>
    <w:rsid w:val="00172CA6"/>
    <w:rsid w:val="001737D0"/>
    <w:rsid w:val="00173EBD"/>
    <w:rsid w:val="00174016"/>
    <w:rsid w:val="00174F17"/>
    <w:rsid w:val="001751C3"/>
    <w:rsid w:val="001759BC"/>
    <w:rsid w:val="0017671C"/>
    <w:rsid w:val="0017673F"/>
    <w:rsid w:val="001767DE"/>
    <w:rsid w:val="00176FFF"/>
    <w:rsid w:val="001774E1"/>
    <w:rsid w:val="00177A4B"/>
    <w:rsid w:val="00177ABE"/>
    <w:rsid w:val="00177F3F"/>
    <w:rsid w:val="00180815"/>
    <w:rsid w:val="00180FA8"/>
    <w:rsid w:val="001812C0"/>
    <w:rsid w:val="00182254"/>
    <w:rsid w:val="00182C0A"/>
    <w:rsid w:val="001836F4"/>
    <w:rsid w:val="00183E7F"/>
    <w:rsid w:val="0018449C"/>
    <w:rsid w:val="0018484B"/>
    <w:rsid w:val="00185052"/>
    <w:rsid w:val="00185140"/>
    <w:rsid w:val="001853F4"/>
    <w:rsid w:val="001856E4"/>
    <w:rsid w:val="001857F7"/>
    <w:rsid w:val="0018588A"/>
    <w:rsid w:val="0018646A"/>
    <w:rsid w:val="00187450"/>
    <w:rsid w:val="00191654"/>
    <w:rsid w:val="00192013"/>
    <w:rsid w:val="00192199"/>
    <w:rsid w:val="001921E2"/>
    <w:rsid w:val="001926B2"/>
    <w:rsid w:val="001926EF"/>
    <w:rsid w:val="00192B26"/>
    <w:rsid w:val="00192E85"/>
    <w:rsid w:val="0019308F"/>
    <w:rsid w:val="001930DF"/>
    <w:rsid w:val="00193652"/>
    <w:rsid w:val="00193BB1"/>
    <w:rsid w:val="00194FBD"/>
    <w:rsid w:val="001959D9"/>
    <w:rsid w:val="00195A5A"/>
    <w:rsid w:val="00195EC8"/>
    <w:rsid w:val="00196A51"/>
    <w:rsid w:val="00196BA2"/>
    <w:rsid w:val="001973F8"/>
    <w:rsid w:val="00197FBC"/>
    <w:rsid w:val="001A0633"/>
    <w:rsid w:val="001A07DA"/>
    <w:rsid w:val="001A09A5"/>
    <w:rsid w:val="001A0BF1"/>
    <w:rsid w:val="001A0E95"/>
    <w:rsid w:val="001A101C"/>
    <w:rsid w:val="001A1B36"/>
    <w:rsid w:val="001A2E57"/>
    <w:rsid w:val="001A3099"/>
    <w:rsid w:val="001A340F"/>
    <w:rsid w:val="001A3F5D"/>
    <w:rsid w:val="001A4E62"/>
    <w:rsid w:val="001A5224"/>
    <w:rsid w:val="001A5B02"/>
    <w:rsid w:val="001A5E1F"/>
    <w:rsid w:val="001A68B1"/>
    <w:rsid w:val="001A6B4F"/>
    <w:rsid w:val="001A6CD4"/>
    <w:rsid w:val="001A6E20"/>
    <w:rsid w:val="001A78AC"/>
    <w:rsid w:val="001B03E3"/>
    <w:rsid w:val="001B09BE"/>
    <w:rsid w:val="001B0C2B"/>
    <w:rsid w:val="001B14A8"/>
    <w:rsid w:val="001B1557"/>
    <w:rsid w:val="001B157C"/>
    <w:rsid w:val="001B1BAC"/>
    <w:rsid w:val="001B1BC8"/>
    <w:rsid w:val="001B1DE7"/>
    <w:rsid w:val="001B22D7"/>
    <w:rsid w:val="001B29B4"/>
    <w:rsid w:val="001B2D78"/>
    <w:rsid w:val="001B2F40"/>
    <w:rsid w:val="001B30EA"/>
    <w:rsid w:val="001B48C5"/>
    <w:rsid w:val="001B50A0"/>
    <w:rsid w:val="001B541A"/>
    <w:rsid w:val="001B57D9"/>
    <w:rsid w:val="001B57F1"/>
    <w:rsid w:val="001B5A3C"/>
    <w:rsid w:val="001B5BF8"/>
    <w:rsid w:val="001B6579"/>
    <w:rsid w:val="001B6DAB"/>
    <w:rsid w:val="001B74F8"/>
    <w:rsid w:val="001B7764"/>
    <w:rsid w:val="001B7AC9"/>
    <w:rsid w:val="001C0A6A"/>
    <w:rsid w:val="001C1213"/>
    <w:rsid w:val="001C13A7"/>
    <w:rsid w:val="001C19A2"/>
    <w:rsid w:val="001C2C5B"/>
    <w:rsid w:val="001C3199"/>
    <w:rsid w:val="001C3AA1"/>
    <w:rsid w:val="001C51F7"/>
    <w:rsid w:val="001C56D6"/>
    <w:rsid w:val="001C5710"/>
    <w:rsid w:val="001C57E0"/>
    <w:rsid w:val="001C5AC1"/>
    <w:rsid w:val="001C5EF2"/>
    <w:rsid w:val="001C6503"/>
    <w:rsid w:val="001C69AD"/>
    <w:rsid w:val="001C6B6A"/>
    <w:rsid w:val="001C6CE7"/>
    <w:rsid w:val="001C6F2E"/>
    <w:rsid w:val="001C71A7"/>
    <w:rsid w:val="001C7452"/>
    <w:rsid w:val="001C7ACC"/>
    <w:rsid w:val="001C7E1C"/>
    <w:rsid w:val="001D01F7"/>
    <w:rsid w:val="001D0436"/>
    <w:rsid w:val="001D19E2"/>
    <w:rsid w:val="001D1EC4"/>
    <w:rsid w:val="001D1EF5"/>
    <w:rsid w:val="001D2121"/>
    <w:rsid w:val="001D2BC1"/>
    <w:rsid w:val="001D2D0B"/>
    <w:rsid w:val="001D44C5"/>
    <w:rsid w:val="001D4748"/>
    <w:rsid w:val="001D4872"/>
    <w:rsid w:val="001D49AC"/>
    <w:rsid w:val="001D5691"/>
    <w:rsid w:val="001D5BAD"/>
    <w:rsid w:val="001D5C00"/>
    <w:rsid w:val="001D67FD"/>
    <w:rsid w:val="001D69BE"/>
    <w:rsid w:val="001D6AE5"/>
    <w:rsid w:val="001D6E0C"/>
    <w:rsid w:val="001D7021"/>
    <w:rsid w:val="001E032C"/>
    <w:rsid w:val="001E042A"/>
    <w:rsid w:val="001E0891"/>
    <w:rsid w:val="001E0965"/>
    <w:rsid w:val="001E0972"/>
    <w:rsid w:val="001E0A40"/>
    <w:rsid w:val="001E0EF9"/>
    <w:rsid w:val="001E1522"/>
    <w:rsid w:val="001E17EA"/>
    <w:rsid w:val="001E1C03"/>
    <w:rsid w:val="001E2141"/>
    <w:rsid w:val="001E3251"/>
    <w:rsid w:val="001E3309"/>
    <w:rsid w:val="001E3CCE"/>
    <w:rsid w:val="001E4303"/>
    <w:rsid w:val="001E4A96"/>
    <w:rsid w:val="001E4FCF"/>
    <w:rsid w:val="001E61E1"/>
    <w:rsid w:val="001E627F"/>
    <w:rsid w:val="001E63CC"/>
    <w:rsid w:val="001E6724"/>
    <w:rsid w:val="001E6BC5"/>
    <w:rsid w:val="001E70CB"/>
    <w:rsid w:val="001E70D3"/>
    <w:rsid w:val="001E766E"/>
    <w:rsid w:val="001E79F4"/>
    <w:rsid w:val="001E7CBE"/>
    <w:rsid w:val="001E7F5F"/>
    <w:rsid w:val="001F0345"/>
    <w:rsid w:val="001F0773"/>
    <w:rsid w:val="001F0D58"/>
    <w:rsid w:val="001F0E19"/>
    <w:rsid w:val="001F1719"/>
    <w:rsid w:val="001F17F2"/>
    <w:rsid w:val="001F1CF0"/>
    <w:rsid w:val="001F1D03"/>
    <w:rsid w:val="001F1D08"/>
    <w:rsid w:val="001F1F35"/>
    <w:rsid w:val="001F2356"/>
    <w:rsid w:val="001F2493"/>
    <w:rsid w:val="001F2672"/>
    <w:rsid w:val="001F2BFA"/>
    <w:rsid w:val="001F2C19"/>
    <w:rsid w:val="001F3225"/>
    <w:rsid w:val="001F38D1"/>
    <w:rsid w:val="001F42D0"/>
    <w:rsid w:val="001F49BF"/>
    <w:rsid w:val="001F5036"/>
    <w:rsid w:val="001F54EB"/>
    <w:rsid w:val="001F560A"/>
    <w:rsid w:val="001F5E30"/>
    <w:rsid w:val="001F5FD3"/>
    <w:rsid w:val="001F62DE"/>
    <w:rsid w:val="001F6AE6"/>
    <w:rsid w:val="001F6B4B"/>
    <w:rsid w:val="001F6DAD"/>
    <w:rsid w:val="001F789E"/>
    <w:rsid w:val="00200430"/>
    <w:rsid w:val="00200CF9"/>
    <w:rsid w:val="00200D93"/>
    <w:rsid w:val="00201519"/>
    <w:rsid w:val="002015EB"/>
    <w:rsid w:val="00201BDF"/>
    <w:rsid w:val="00201CBA"/>
    <w:rsid w:val="00202157"/>
    <w:rsid w:val="002030EA"/>
    <w:rsid w:val="002037B9"/>
    <w:rsid w:val="00203C56"/>
    <w:rsid w:val="00203ED5"/>
    <w:rsid w:val="002045CB"/>
    <w:rsid w:val="002058BC"/>
    <w:rsid w:val="002064B2"/>
    <w:rsid w:val="00206503"/>
    <w:rsid w:val="00206D0A"/>
    <w:rsid w:val="002071B7"/>
    <w:rsid w:val="0020734C"/>
    <w:rsid w:val="002077D2"/>
    <w:rsid w:val="00207805"/>
    <w:rsid w:val="00207B1D"/>
    <w:rsid w:val="00207C50"/>
    <w:rsid w:val="00207EEA"/>
    <w:rsid w:val="00210928"/>
    <w:rsid w:val="002113AB"/>
    <w:rsid w:val="00211970"/>
    <w:rsid w:val="0021225E"/>
    <w:rsid w:val="0021231B"/>
    <w:rsid w:val="0021261F"/>
    <w:rsid w:val="002128EC"/>
    <w:rsid w:val="00212F27"/>
    <w:rsid w:val="002131DC"/>
    <w:rsid w:val="002137AF"/>
    <w:rsid w:val="00213816"/>
    <w:rsid w:val="00213A5D"/>
    <w:rsid w:val="00214016"/>
    <w:rsid w:val="002144E3"/>
    <w:rsid w:val="002149B1"/>
    <w:rsid w:val="00214B94"/>
    <w:rsid w:val="00214D4A"/>
    <w:rsid w:val="00214FEB"/>
    <w:rsid w:val="0021555D"/>
    <w:rsid w:val="00215944"/>
    <w:rsid w:val="0021690C"/>
    <w:rsid w:val="00216BD1"/>
    <w:rsid w:val="002176A9"/>
    <w:rsid w:val="00217789"/>
    <w:rsid w:val="002213CD"/>
    <w:rsid w:val="00222122"/>
    <w:rsid w:val="0022244D"/>
    <w:rsid w:val="002227BF"/>
    <w:rsid w:val="00222A75"/>
    <w:rsid w:val="002241B8"/>
    <w:rsid w:val="00224278"/>
    <w:rsid w:val="00224462"/>
    <w:rsid w:val="002249F2"/>
    <w:rsid w:val="00225546"/>
    <w:rsid w:val="00225CFB"/>
    <w:rsid w:val="00226FB5"/>
    <w:rsid w:val="0022708D"/>
    <w:rsid w:val="002270F1"/>
    <w:rsid w:val="0022766E"/>
    <w:rsid w:val="002301B3"/>
    <w:rsid w:val="002301F1"/>
    <w:rsid w:val="00230708"/>
    <w:rsid w:val="00230F5A"/>
    <w:rsid w:val="002311CE"/>
    <w:rsid w:val="00231CD0"/>
    <w:rsid w:val="002321C7"/>
    <w:rsid w:val="002322D6"/>
    <w:rsid w:val="00232BEB"/>
    <w:rsid w:val="002331DE"/>
    <w:rsid w:val="00234035"/>
    <w:rsid w:val="002349C1"/>
    <w:rsid w:val="00235002"/>
    <w:rsid w:val="002358E5"/>
    <w:rsid w:val="00236131"/>
    <w:rsid w:val="0023623E"/>
    <w:rsid w:val="00236A71"/>
    <w:rsid w:val="00236E46"/>
    <w:rsid w:val="0023740C"/>
    <w:rsid w:val="00237A51"/>
    <w:rsid w:val="00240168"/>
    <w:rsid w:val="002408E1"/>
    <w:rsid w:val="00240901"/>
    <w:rsid w:val="00240A7B"/>
    <w:rsid w:val="00240DB1"/>
    <w:rsid w:val="00241464"/>
    <w:rsid w:val="00241909"/>
    <w:rsid w:val="00244B97"/>
    <w:rsid w:val="00244F65"/>
    <w:rsid w:val="002450B3"/>
    <w:rsid w:val="00245938"/>
    <w:rsid w:val="00245BD4"/>
    <w:rsid w:val="002466CF"/>
    <w:rsid w:val="00246EDE"/>
    <w:rsid w:val="00247575"/>
    <w:rsid w:val="0025052D"/>
    <w:rsid w:val="0025097C"/>
    <w:rsid w:val="0025111C"/>
    <w:rsid w:val="00251946"/>
    <w:rsid w:val="00251DE7"/>
    <w:rsid w:val="0025255D"/>
    <w:rsid w:val="00253620"/>
    <w:rsid w:val="002537C3"/>
    <w:rsid w:val="00253B78"/>
    <w:rsid w:val="002552FA"/>
    <w:rsid w:val="002553CB"/>
    <w:rsid w:val="002558D4"/>
    <w:rsid w:val="00255E28"/>
    <w:rsid w:val="0025664D"/>
    <w:rsid w:val="00256AD4"/>
    <w:rsid w:val="00256AFA"/>
    <w:rsid w:val="00256FBA"/>
    <w:rsid w:val="00260696"/>
    <w:rsid w:val="0026095E"/>
    <w:rsid w:val="00260E26"/>
    <w:rsid w:val="00260F3F"/>
    <w:rsid w:val="0026108D"/>
    <w:rsid w:val="00261387"/>
    <w:rsid w:val="00261579"/>
    <w:rsid w:val="0026188C"/>
    <w:rsid w:val="002619CF"/>
    <w:rsid w:val="00261E9B"/>
    <w:rsid w:val="00262072"/>
    <w:rsid w:val="00262D09"/>
    <w:rsid w:val="00263871"/>
    <w:rsid w:val="0026468E"/>
    <w:rsid w:val="00264704"/>
    <w:rsid w:val="002660F6"/>
    <w:rsid w:val="00266A59"/>
    <w:rsid w:val="00266D5E"/>
    <w:rsid w:val="002676AB"/>
    <w:rsid w:val="00267B9A"/>
    <w:rsid w:val="00267FE3"/>
    <w:rsid w:val="00270977"/>
    <w:rsid w:val="00271A8F"/>
    <w:rsid w:val="00271C73"/>
    <w:rsid w:val="0027271B"/>
    <w:rsid w:val="002728B8"/>
    <w:rsid w:val="00272E30"/>
    <w:rsid w:val="00273BDE"/>
    <w:rsid w:val="00274061"/>
    <w:rsid w:val="00274610"/>
    <w:rsid w:val="00274726"/>
    <w:rsid w:val="00274A77"/>
    <w:rsid w:val="0027525D"/>
    <w:rsid w:val="00275FCD"/>
    <w:rsid w:val="002763F3"/>
    <w:rsid w:val="0027640B"/>
    <w:rsid w:val="0027664D"/>
    <w:rsid w:val="00276CF3"/>
    <w:rsid w:val="00276D09"/>
    <w:rsid w:val="0027774B"/>
    <w:rsid w:val="00277ABE"/>
    <w:rsid w:val="00280E94"/>
    <w:rsid w:val="002816CD"/>
    <w:rsid w:val="00282B00"/>
    <w:rsid w:val="00283676"/>
    <w:rsid w:val="00283A5C"/>
    <w:rsid w:val="002843C2"/>
    <w:rsid w:val="002845F5"/>
    <w:rsid w:val="00284CA8"/>
    <w:rsid w:val="002851B0"/>
    <w:rsid w:val="00286189"/>
    <w:rsid w:val="00286299"/>
    <w:rsid w:val="0028682C"/>
    <w:rsid w:val="00286F3F"/>
    <w:rsid w:val="0028758D"/>
    <w:rsid w:val="00290FF3"/>
    <w:rsid w:val="00291239"/>
    <w:rsid w:val="00293830"/>
    <w:rsid w:val="00293D0A"/>
    <w:rsid w:val="00293F75"/>
    <w:rsid w:val="002962D6"/>
    <w:rsid w:val="00296C95"/>
    <w:rsid w:val="00297270"/>
    <w:rsid w:val="002974F0"/>
    <w:rsid w:val="00297504"/>
    <w:rsid w:val="00297AD2"/>
    <w:rsid w:val="00297E9D"/>
    <w:rsid w:val="002A0107"/>
    <w:rsid w:val="002A04D3"/>
    <w:rsid w:val="002A0786"/>
    <w:rsid w:val="002A097B"/>
    <w:rsid w:val="002A0D90"/>
    <w:rsid w:val="002A1509"/>
    <w:rsid w:val="002A15B9"/>
    <w:rsid w:val="002A15DF"/>
    <w:rsid w:val="002A3CBC"/>
    <w:rsid w:val="002A5BA5"/>
    <w:rsid w:val="002A5F5A"/>
    <w:rsid w:val="002A6044"/>
    <w:rsid w:val="002A6159"/>
    <w:rsid w:val="002A6586"/>
    <w:rsid w:val="002A6924"/>
    <w:rsid w:val="002A746C"/>
    <w:rsid w:val="002A759C"/>
    <w:rsid w:val="002A764D"/>
    <w:rsid w:val="002A7756"/>
    <w:rsid w:val="002A79A0"/>
    <w:rsid w:val="002A7D05"/>
    <w:rsid w:val="002A7F71"/>
    <w:rsid w:val="002B08B1"/>
    <w:rsid w:val="002B0B8D"/>
    <w:rsid w:val="002B0E56"/>
    <w:rsid w:val="002B0EEE"/>
    <w:rsid w:val="002B0FE3"/>
    <w:rsid w:val="002B15DC"/>
    <w:rsid w:val="002B1EA8"/>
    <w:rsid w:val="002B2655"/>
    <w:rsid w:val="002B387E"/>
    <w:rsid w:val="002B4E33"/>
    <w:rsid w:val="002B5075"/>
    <w:rsid w:val="002B5852"/>
    <w:rsid w:val="002B5C7A"/>
    <w:rsid w:val="002B5CCD"/>
    <w:rsid w:val="002B5EC3"/>
    <w:rsid w:val="002B6964"/>
    <w:rsid w:val="002B6C4D"/>
    <w:rsid w:val="002B6FD0"/>
    <w:rsid w:val="002B74C4"/>
    <w:rsid w:val="002C04ED"/>
    <w:rsid w:val="002C0DC8"/>
    <w:rsid w:val="002C1064"/>
    <w:rsid w:val="002C1604"/>
    <w:rsid w:val="002C1605"/>
    <w:rsid w:val="002C27A3"/>
    <w:rsid w:val="002C2BD8"/>
    <w:rsid w:val="002C3258"/>
    <w:rsid w:val="002C3839"/>
    <w:rsid w:val="002C3E38"/>
    <w:rsid w:val="002C4184"/>
    <w:rsid w:val="002C4709"/>
    <w:rsid w:val="002C4729"/>
    <w:rsid w:val="002C4FC0"/>
    <w:rsid w:val="002C5E2C"/>
    <w:rsid w:val="002C6523"/>
    <w:rsid w:val="002C6624"/>
    <w:rsid w:val="002C6786"/>
    <w:rsid w:val="002C6AE2"/>
    <w:rsid w:val="002C7577"/>
    <w:rsid w:val="002C7A4F"/>
    <w:rsid w:val="002C7FE9"/>
    <w:rsid w:val="002D0407"/>
    <w:rsid w:val="002D0A35"/>
    <w:rsid w:val="002D0D46"/>
    <w:rsid w:val="002D163F"/>
    <w:rsid w:val="002D2172"/>
    <w:rsid w:val="002D2282"/>
    <w:rsid w:val="002D2C01"/>
    <w:rsid w:val="002D2CE7"/>
    <w:rsid w:val="002D2DEA"/>
    <w:rsid w:val="002D2F1F"/>
    <w:rsid w:val="002D30EE"/>
    <w:rsid w:val="002D3574"/>
    <w:rsid w:val="002D3B4A"/>
    <w:rsid w:val="002D3D92"/>
    <w:rsid w:val="002D4B36"/>
    <w:rsid w:val="002D7350"/>
    <w:rsid w:val="002D7BEF"/>
    <w:rsid w:val="002D7E98"/>
    <w:rsid w:val="002E1CC7"/>
    <w:rsid w:val="002E1D2E"/>
    <w:rsid w:val="002E32F0"/>
    <w:rsid w:val="002E3A40"/>
    <w:rsid w:val="002E4142"/>
    <w:rsid w:val="002E4665"/>
    <w:rsid w:val="002E4C6A"/>
    <w:rsid w:val="002E4CB5"/>
    <w:rsid w:val="002E4E3C"/>
    <w:rsid w:val="002E57F9"/>
    <w:rsid w:val="002E5AE0"/>
    <w:rsid w:val="002E5D7D"/>
    <w:rsid w:val="002E62B3"/>
    <w:rsid w:val="002F03E3"/>
    <w:rsid w:val="002F0C55"/>
    <w:rsid w:val="002F0F42"/>
    <w:rsid w:val="002F1671"/>
    <w:rsid w:val="002F1E50"/>
    <w:rsid w:val="002F2408"/>
    <w:rsid w:val="002F2484"/>
    <w:rsid w:val="002F2549"/>
    <w:rsid w:val="002F289B"/>
    <w:rsid w:val="002F3594"/>
    <w:rsid w:val="002F3A8A"/>
    <w:rsid w:val="002F3D3B"/>
    <w:rsid w:val="002F4128"/>
    <w:rsid w:val="002F42C7"/>
    <w:rsid w:val="002F4439"/>
    <w:rsid w:val="002F4D18"/>
    <w:rsid w:val="002F50D7"/>
    <w:rsid w:val="002F60FF"/>
    <w:rsid w:val="002F675A"/>
    <w:rsid w:val="002F7900"/>
    <w:rsid w:val="003002FE"/>
    <w:rsid w:val="00300880"/>
    <w:rsid w:val="00300D31"/>
    <w:rsid w:val="00301D48"/>
    <w:rsid w:val="00302668"/>
    <w:rsid w:val="00302CBB"/>
    <w:rsid w:val="00303A11"/>
    <w:rsid w:val="00304AE3"/>
    <w:rsid w:val="003055F5"/>
    <w:rsid w:val="003058C7"/>
    <w:rsid w:val="00305D60"/>
    <w:rsid w:val="003060E8"/>
    <w:rsid w:val="00306287"/>
    <w:rsid w:val="003067A8"/>
    <w:rsid w:val="00307615"/>
    <w:rsid w:val="0031019F"/>
    <w:rsid w:val="00310277"/>
    <w:rsid w:val="0031061C"/>
    <w:rsid w:val="00311126"/>
    <w:rsid w:val="00311316"/>
    <w:rsid w:val="00312500"/>
    <w:rsid w:val="0031252C"/>
    <w:rsid w:val="003125A5"/>
    <w:rsid w:val="0031289F"/>
    <w:rsid w:val="00313684"/>
    <w:rsid w:val="00313EDC"/>
    <w:rsid w:val="003147D6"/>
    <w:rsid w:val="00314878"/>
    <w:rsid w:val="00314884"/>
    <w:rsid w:val="00314D5B"/>
    <w:rsid w:val="0031575C"/>
    <w:rsid w:val="00315B54"/>
    <w:rsid w:val="00316829"/>
    <w:rsid w:val="00316989"/>
    <w:rsid w:val="0031748C"/>
    <w:rsid w:val="00317B5E"/>
    <w:rsid w:val="00320A11"/>
    <w:rsid w:val="00321955"/>
    <w:rsid w:val="00321969"/>
    <w:rsid w:val="00321D96"/>
    <w:rsid w:val="00322052"/>
    <w:rsid w:val="00322699"/>
    <w:rsid w:val="003227F2"/>
    <w:rsid w:val="00323293"/>
    <w:rsid w:val="00323F62"/>
    <w:rsid w:val="003242F7"/>
    <w:rsid w:val="00324DCB"/>
    <w:rsid w:val="00325861"/>
    <w:rsid w:val="0032681C"/>
    <w:rsid w:val="00327106"/>
    <w:rsid w:val="00330CF7"/>
    <w:rsid w:val="00330DAE"/>
    <w:rsid w:val="00330FB7"/>
    <w:rsid w:val="00332CBD"/>
    <w:rsid w:val="0033379A"/>
    <w:rsid w:val="00334157"/>
    <w:rsid w:val="003349DC"/>
    <w:rsid w:val="0033613F"/>
    <w:rsid w:val="00336558"/>
    <w:rsid w:val="0033665A"/>
    <w:rsid w:val="00336EC8"/>
    <w:rsid w:val="00336F00"/>
    <w:rsid w:val="003372A9"/>
    <w:rsid w:val="00337B4C"/>
    <w:rsid w:val="00340210"/>
    <w:rsid w:val="00340538"/>
    <w:rsid w:val="0034090C"/>
    <w:rsid w:val="00340AF5"/>
    <w:rsid w:val="00341F89"/>
    <w:rsid w:val="00343FAF"/>
    <w:rsid w:val="003441A6"/>
    <w:rsid w:val="00344476"/>
    <w:rsid w:val="00344A9D"/>
    <w:rsid w:val="0034583D"/>
    <w:rsid w:val="003467EC"/>
    <w:rsid w:val="00347AEA"/>
    <w:rsid w:val="00347CB2"/>
    <w:rsid w:val="00347CC7"/>
    <w:rsid w:val="003501D3"/>
    <w:rsid w:val="00350562"/>
    <w:rsid w:val="00350C4E"/>
    <w:rsid w:val="00351758"/>
    <w:rsid w:val="003518AA"/>
    <w:rsid w:val="00351D0D"/>
    <w:rsid w:val="003520DD"/>
    <w:rsid w:val="003523FE"/>
    <w:rsid w:val="0035268B"/>
    <w:rsid w:val="0035283F"/>
    <w:rsid w:val="00353C5A"/>
    <w:rsid w:val="00353E56"/>
    <w:rsid w:val="003540A4"/>
    <w:rsid w:val="00354462"/>
    <w:rsid w:val="003549CD"/>
    <w:rsid w:val="0035527A"/>
    <w:rsid w:val="00355BB9"/>
    <w:rsid w:val="00356E75"/>
    <w:rsid w:val="00356E92"/>
    <w:rsid w:val="00356ECD"/>
    <w:rsid w:val="00360417"/>
    <w:rsid w:val="0036077A"/>
    <w:rsid w:val="00360BFE"/>
    <w:rsid w:val="00361076"/>
    <w:rsid w:val="00361371"/>
    <w:rsid w:val="00361B95"/>
    <w:rsid w:val="0036247D"/>
    <w:rsid w:val="0036255D"/>
    <w:rsid w:val="003627BD"/>
    <w:rsid w:val="0036294E"/>
    <w:rsid w:val="00362C3F"/>
    <w:rsid w:val="0036303C"/>
    <w:rsid w:val="00363444"/>
    <w:rsid w:val="00363BD6"/>
    <w:rsid w:val="00363EBB"/>
    <w:rsid w:val="003640F6"/>
    <w:rsid w:val="003653E0"/>
    <w:rsid w:val="0036543F"/>
    <w:rsid w:val="00365A86"/>
    <w:rsid w:val="00365D54"/>
    <w:rsid w:val="00366E13"/>
    <w:rsid w:val="003675DD"/>
    <w:rsid w:val="003675FC"/>
    <w:rsid w:val="00367615"/>
    <w:rsid w:val="00367BA7"/>
    <w:rsid w:val="00367CA0"/>
    <w:rsid w:val="00367DC4"/>
    <w:rsid w:val="00370BBC"/>
    <w:rsid w:val="0037156F"/>
    <w:rsid w:val="00372380"/>
    <w:rsid w:val="003736C6"/>
    <w:rsid w:val="003739E2"/>
    <w:rsid w:val="00373AF2"/>
    <w:rsid w:val="00373B54"/>
    <w:rsid w:val="00373C30"/>
    <w:rsid w:val="00373C87"/>
    <w:rsid w:val="00373E3D"/>
    <w:rsid w:val="00373EB0"/>
    <w:rsid w:val="00373F8F"/>
    <w:rsid w:val="003741FC"/>
    <w:rsid w:val="003743FE"/>
    <w:rsid w:val="00374C91"/>
    <w:rsid w:val="0037560A"/>
    <w:rsid w:val="00375E6A"/>
    <w:rsid w:val="00376A46"/>
    <w:rsid w:val="00376AD9"/>
    <w:rsid w:val="00377896"/>
    <w:rsid w:val="00377AF2"/>
    <w:rsid w:val="00377D7F"/>
    <w:rsid w:val="003817B6"/>
    <w:rsid w:val="00381D09"/>
    <w:rsid w:val="00382305"/>
    <w:rsid w:val="00382561"/>
    <w:rsid w:val="003826C6"/>
    <w:rsid w:val="00383090"/>
    <w:rsid w:val="0038372C"/>
    <w:rsid w:val="003839B5"/>
    <w:rsid w:val="00384377"/>
    <w:rsid w:val="00384BEE"/>
    <w:rsid w:val="00385543"/>
    <w:rsid w:val="0038591D"/>
    <w:rsid w:val="00385FEC"/>
    <w:rsid w:val="003872E9"/>
    <w:rsid w:val="00387F2A"/>
    <w:rsid w:val="003901D9"/>
    <w:rsid w:val="00390611"/>
    <w:rsid w:val="00390DC8"/>
    <w:rsid w:val="00390FDA"/>
    <w:rsid w:val="0039212B"/>
    <w:rsid w:val="003929DF"/>
    <w:rsid w:val="00392ABA"/>
    <w:rsid w:val="00392DA5"/>
    <w:rsid w:val="003932DE"/>
    <w:rsid w:val="00395810"/>
    <w:rsid w:val="0039627F"/>
    <w:rsid w:val="00396D29"/>
    <w:rsid w:val="003977D2"/>
    <w:rsid w:val="00397BEB"/>
    <w:rsid w:val="00397C76"/>
    <w:rsid w:val="00397CC1"/>
    <w:rsid w:val="00397E5D"/>
    <w:rsid w:val="003A0CF5"/>
    <w:rsid w:val="003A1056"/>
    <w:rsid w:val="003A1439"/>
    <w:rsid w:val="003A2820"/>
    <w:rsid w:val="003A316E"/>
    <w:rsid w:val="003A3776"/>
    <w:rsid w:val="003A37CE"/>
    <w:rsid w:val="003A39F7"/>
    <w:rsid w:val="003A5450"/>
    <w:rsid w:val="003A58EF"/>
    <w:rsid w:val="003A6163"/>
    <w:rsid w:val="003A6C13"/>
    <w:rsid w:val="003A7A38"/>
    <w:rsid w:val="003B0F17"/>
    <w:rsid w:val="003B1410"/>
    <w:rsid w:val="003B1784"/>
    <w:rsid w:val="003B2047"/>
    <w:rsid w:val="003B259C"/>
    <w:rsid w:val="003B2B4A"/>
    <w:rsid w:val="003B34D4"/>
    <w:rsid w:val="003B375F"/>
    <w:rsid w:val="003B3948"/>
    <w:rsid w:val="003B3A28"/>
    <w:rsid w:val="003B3BA0"/>
    <w:rsid w:val="003B3DB3"/>
    <w:rsid w:val="003B414B"/>
    <w:rsid w:val="003B4371"/>
    <w:rsid w:val="003B467C"/>
    <w:rsid w:val="003B5915"/>
    <w:rsid w:val="003B59B3"/>
    <w:rsid w:val="003B5EBA"/>
    <w:rsid w:val="003B620A"/>
    <w:rsid w:val="003B6375"/>
    <w:rsid w:val="003B66D4"/>
    <w:rsid w:val="003B743C"/>
    <w:rsid w:val="003B78D1"/>
    <w:rsid w:val="003B7932"/>
    <w:rsid w:val="003C0295"/>
    <w:rsid w:val="003C05EA"/>
    <w:rsid w:val="003C0F5B"/>
    <w:rsid w:val="003C0FC5"/>
    <w:rsid w:val="003C1611"/>
    <w:rsid w:val="003C195F"/>
    <w:rsid w:val="003C1BBA"/>
    <w:rsid w:val="003C2375"/>
    <w:rsid w:val="003C3277"/>
    <w:rsid w:val="003C4943"/>
    <w:rsid w:val="003C49BF"/>
    <w:rsid w:val="003C4AD3"/>
    <w:rsid w:val="003C4AED"/>
    <w:rsid w:val="003C4E79"/>
    <w:rsid w:val="003C5BAC"/>
    <w:rsid w:val="003C5EBD"/>
    <w:rsid w:val="003C7162"/>
    <w:rsid w:val="003C75B0"/>
    <w:rsid w:val="003D0733"/>
    <w:rsid w:val="003D08C1"/>
    <w:rsid w:val="003D0A9C"/>
    <w:rsid w:val="003D0B3B"/>
    <w:rsid w:val="003D2557"/>
    <w:rsid w:val="003D27A7"/>
    <w:rsid w:val="003D29B6"/>
    <w:rsid w:val="003D2BE3"/>
    <w:rsid w:val="003D3152"/>
    <w:rsid w:val="003D34FA"/>
    <w:rsid w:val="003D4150"/>
    <w:rsid w:val="003D4D0A"/>
    <w:rsid w:val="003D5883"/>
    <w:rsid w:val="003D60F6"/>
    <w:rsid w:val="003D6909"/>
    <w:rsid w:val="003D6A74"/>
    <w:rsid w:val="003D70E9"/>
    <w:rsid w:val="003D7A51"/>
    <w:rsid w:val="003D7FF1"/>
    <w:rsid w:val="003E0186"/>
    <w:rsid w:val="003E0740"/>
    <w:rsid w:val="003E1AE2"/>
    <w:rsid w:val="003E200C"/>
    <w:rsid w:val="003E274F"/>
    <w:rsid w:val="003E290A"/>
    <w:rsid w:val="003E3722"/>
    <w:rsid w:val="003E3EFF"/>
    <w:rsid w:val="003E3F50"/>
    <w:rsid w:val="003E4BD4"/>
    <w:rsid w:val="003E4C6D"/>
    <w:rsid w:val="003E58DE"/>
    <w:rsid w:val="003E66F6"/>
    <w:rsid w:val="003E69D8"/>
    <w:rsid w:val="003E6B88"/>
    <w:rsid w:val="003E6EE5"/>
    <w:rsid w:val="003E70DA"/>
    <w:rsid w:val="003F01DC"/>
    <w:rsid w:val="003F043F"/>
    <w:rsid w:val="003F0F3C"/>
    <w:rsid w:val="003F0F44"/>
    <w:rsid w:val="003F0F7A"/>
    <w:rsid w:val="003F1652"/>
    <w:rsid w:val="003F1B25"/>
    <w:rsid w:val="003F1EF0"/>
    <w:rsid w:val="003F2115"/>
    <w:rsid w:val="003F2C62"/>
    <w:rsid w:val="003F3230"/>
    <w:rsid w:val="003F350D"/>
    <w:rsid w:val="003F3E62"/>
    <w:rsid w:val="003F3F17"/>
    <w:rsid w:val="003F3F2E"/>
    <w:rsid w:val="003F3FC7"/>
    <w:rsid w:val="003F41C5"/>
    <w:rsid w:val="003F4565"/>
    <w:rsid w:val="003F4F44"/>
    <w:rsid w:val="003F4FEC"/>
    <w:rsid w:val="003F6146"/>
    <w:rsid w:val="003F62D2"/>
    <w:rsid w:val="003F6694"/>
    <w:rsid w:val="003F6B17"/>
    <w:rsid w:val="003F6F55"/>
    <w:rsid w:val="003F6F5A"/>
    <w:rsid w:val="003F7339"/>
    <w:rsid w:val="003F7CAE"/>
    <w:rsid w:val="003F7F4D"/>
    <w:rsid w:val="00400D5D"/>
    <w:rsid w:val="00401D57"/>
    <w:rsid w:val="004027C4"/>
    <w:rsid w:val="004031EA"/>
    <w:rsid w:val="00403317"/>
    <w:rsid w:val="00403747"/>
    <w:rsid w:val="00404292"/>
    <w:rsid w:val="0040444F"/>
    <w:rsid w:val="0040517F"/>
    <w:rsid w:val="00405754"/>
    <w:rsid w:val="00406455"/>
    <w:rsid w:val="004064BD"/>
    <w:rsid w:val="00406B5E"/>
    <w:rsid w:val="00406B6C"/>
    <w:rsid w:val="00406E11"/>
    <w:rsid w:val="00406ECE"/>
    <w:rsid w:val="00407EAB"/>
    <w:rsid w:val="0041054A"/>
    <w:rsid w:val="00410733"/>
    <w:rsid w:val="00410BEE"/>
    <w:rsid w:val="00410D8B"/>
    <w:rsid w:val="00411065"/>
    <w:rsid w:val="004113D0"/>
    <w:rsid w:val="00411E67"/>
    <w:rsid w:val="0041219A"/>
    <w:rsid w:val="00412DA4"/>
    <w:rsid w:val="00412FBE"/>
    <w:rsid w:val="004132F6"/>
    <w:rsid w:val="00413BCE"/>
    <w:rsid w:val="00414134"/>
    <w:rsid w:val="00414F5D"/>
    <w:rsid w:val="004152FC"/>
    <w:rsid w:val="0041562F"/>
    <w:rsid w:val="00415D14"/>
    <w:rsid w:val="004163C7"/>
    <w:rsid w:val="0041680B"/>
    <w:rsid w:val="00417B80"/>
    <w:rsid w:val="00420364"/>
    <w:rsid w:val="00420542"/>
    <w:rsid w:val="00421058"/>
    <w:rsid w:val="004211C6"/>
    <w:rsid w:val="004218BA"/>
    <w:rsid w:val="00421BAA"/>
    <w:rsid w:val="00421D7F"/>
    <w:rsid w:val="004224F1"/>
    <w:rsid w:val="00422D32"/>
    <w:rsid w:val="00422E96"/>
    <w:rsid w:val="00423C39"/>
    <w:rsid w:val="00423E50"/>
    <w:rsid w:val="00423F0A"/>
    <w:rsid w:val="00424436"/>
    <w:rsid w:val="0042490E"/>
    <w:rsid w:val="00424DFB"/>
    <w:rsid w:val="00425620"/>
    <w:rsid w:val="00425939"/>
    <w:rsid w:val="0042632A"/>
    <w:rsid w:val="004266D5"/>
    <w:rsid w:val="00426BC2"/>
    <w:rsid w:val="004272AD"/>
    <w:rsid w:val="004273EE"/>
    <w:rsid w:val="004276A7"/>
    <w:rsid w:val="0043010B"/>
    <w:rsid w:val="00430821"/>
    <w:rsid w:val="004309CE"/>
    <w:rsid w:val="004315D1"/>
    <w:rsid w:val="004316C9"/>
    <w:rsid w:val="00431DEC"/>
    <w:rsid w:val="004320E9"/>
    <w:rsid w:val="00432E59"/>
    <w:rsid w:val="00432F9C"/>
    <w:rsid w:val="0043392A"/>
    <w:rsid w:val="00433A1A"/>
    <w:rsid w:val="00433BC1"/>
    <w:rsid w:val="00433D81"/>
    <w:rsid w:val="0043450C"/>
    <w:rsid w:val="00434972"/>
    <w:rsid w:val="00435A8D"/>
    <w:rsid w:val="00435AED"/>
    <w:rsid w:val="00435D0E"/>
    <w:rsid w:val="00436192"/>
    <w:rsid w:val="00436AA7"/>
    <w:rsid w:val="00436BC5"/>
    <w:rsid w:val="00436E98"/>
    <w:rsid w:val="004373DF"/>
    <w:rsid w:val="004378F6"/>
    <w:rsid w:val="00437CDC"/>
    <w:rsid w:val="00440485"/>
    <w:rsid w:val="00440B54"/>
    <w:rsid w:val="00440E71"/>
    <w:rsid w:val="00441014"/>
    <w:rsid w:val="00441C09"/>
    <w:rsid w:val="00442858"/>
    <w:rsid w:val="00442B71"/>
    <w:rsid w:val="00443A3F"/>
    <w:rsid w:val="00444328"/>
    <w:rsid w:val="00444597"/>
    <w:rsid w:val="00444AEB"/>
    <w:rsid w:val="00446510"/>
    <w:rsid w:val="004474B5"/>
    <w:rsid w:val="00447604"/>
    <w:rsid w:val="00447C5E"/>
    <w:rsid w:val="00451527"/>
    <w:rsid w:val="00451E10"/>
    <w:rsid w:val="0045351C"/>
    <w:rsid w:val="004547F8"/>
    <w:rsid w:val="0045498E"/>
    <w:rsid w:val="0045562B"/>
    <w:rsid w:val="0045573C"/>
    <w:rsid w:val="004560D3"/>
    <w:rsid w:val="00456D0F"/>
    <w:rsid w:val="00456E0E"/>
    <w:rsid w:val="00456F71"/>
    <w:rsid w:val="00457040"/>
    <w:rsid w:val="004572D9"/>
    <w:rsid w:val="0045734A"/>
    <w:rsid w:val="004574CA"/>
    <w:rsid w:val="00457FD8"/>
    <w:rsid w:val="0046079F"/>
    <w:rsid w:val="00461942"/>
    <w:rsid w:val="00461D38"/>
    <w:rsid w:val="00462710"/>
    <w:rsid w:val="0046296C"/>
    <w:rsid w:val="00462C24"/>
    <w:rsid w:val="00463317"/>
    <w:rsid w:val="004639A9"/>
    <w:rsid w:val="00463CFF"/>
    <w:rsid w:val="0046428D"/>
    <w:rsid w:val="0046490F"/>
    <w:rsid w:val="00464A2A"/>
    <w:rsid w:val="00464F4A"/>
    <w:rsid w:val="00465120"/>
    <w:rsid w:val="00465525"/>
    <w:rsid w:val="00465BDF"/>
    <w:rsid w:val="0046603E"/>
    <w:rsid w:val="00466EEB"/>
    <w:rsid w:val="00467C24"/>
    <w:rsid w:val="00470854"/>
    <w:rsid w:val="00470EB4"/>
    <w:rsid w:val="0047125F"/>
    <w:rsid w:val="004715C3"/>
    <w:rsid w:val="004716B3"/>
    <w:rsid w:val="00472757"/>
    <w:rsid w:val="0047297B"/>
    <w:rsid w:val="004729CF"/>
    <w:rsid w:val="004738DA"/>
    <w:rsid w:val="00473C0C"/>
    <w:rsid w:val="00473C70"/>
    <w:rsid w:val="00473D3C"/>
    <w:rsid w:val="00473D8F"/>
    <w:rsid w:val="00473EAA"/>
    <w:rsid w:val="00473F3A"/>
    <w:rsid w:val="00474112"/>
    <w:rsid w:val="00474E50"/>
    <w:rsid w:val="00476680"/>
    <w:rsid w:val="0047687D"/>
    <w:rsid w:val="004769E5"/>
    <w:rsid w:val="004772AC"/>
    <w:rsid w:val="004773AE"/>
    <w:rsid w:val="0047752A"/>
    <w:rsid w:val="00477632"/>
    <w:rsid w:val="00480465"/>
    <w:rsid w:val="00480772"/>
    <w:rsid w:val="00480E68"/>
    <w:rsid w:val="004815F8"/>
    <w:rsid w:val="0048192C"/>
    <w:rsid w:val="0048198B"/>
    <w:rsid w:val="0048229A"/>
    <w:rsid w:val="0048324A"/>
    <w:rsid w:val="00483BBE"/>
    <w:rsid w:val="004842A5"/>
    <w:rsid w:val="00484681"/>
    <w:rsid w:val="00484A3A"/>
    <w:rsid w:val="0048642C"/>
    <w:rsid w:val="00486C8B"/>
    <w:rsid w:val="00487605"/>
    <w:rsid w:val="00487E92"/>
    <w:rsid w:val="004901BE"/>
    <w:rsid w:val="00490926"/>
    <w:rsid w:val="00490BFC"/>
    <w:rsid w:val="00490DFA"/>
    <w:rsid w:val="00490EA8"/>
    <w:rsid w:val="00490F89"/>
    <w:rsid w:val="004912A2"/>
    <w:rsid w:val="004913F3"/>
    <w:rsid w:val="0049158A"/>
    <w:rsid w:val="004919D9"/>
    <w:rsid w:val="00491FC9"/>
    <w:rsid w:val="004927F4"/>
    <w:rsid w:val="0049288D"/>
    <w:rsid w:val="00492A42"/>
    <w:rsid w:val="00492CC0"/>
    <w:rsid w:val="00492D56"/>
    <w:rsid w:val="00493B78"/>
    <w:rsid w:val="004947F8"/>
    <w:rsid w:val="00494825"/>
    <w:rsid w:val="00494E1D"/>
    <w:rsid w:val="00495424"/>
    <w:rsid w:val="00495894"/>
    <w:rsid w:val="00496C9E"/>
    <w:rsid w:val="00496EF0"/>
    <w:rsid w:val="00497014"/>
    <w:rsid w:val="0049721D"/>
    <w:rsid w:val="00497BFC"/>
    <w:rsid w:val="00497D96"/>
    <w:rsid w:val="00497FEF"/>
    <w:rsid w:val="004A081A"/>
    <w:rsid w:val="004A195D"/>
    <w:rsid w:val="004A244F"/>
    <w:rsid w:val="004A2679"/>
    <w:rsid w:val="004A3388"/>
    <w:rsid w:val="004A37A1"/>
    <w:rsid w:val="004A4263"/>
    <w:rsid w:val="004A4D4B"/>
    <w:rsid w:val="004A52AF"/>
    <w:rsid w:val="004A5A04"/>
    <w:rsid w:val="004A5F2D"/>
    <w:rsid w:val="004A6500"/>
    <w:rsid w:val="004A669B"/>
    <w:rsid w:val="004A67B3"/>
    <w:rsid w:val="004A6B7B"/>
    <w:rsid w:val="004A6C91"/>
    <w:rsid w:val="004A6FA5"/>
    <w:rsid w:val="004A71E8"/>
    <w:rsid w:val="004A7292"/>
    <w:rsid w:val="004A7628"/>
    <w:rsid w:val="004A7714"/>
    <w:rsid w:val="004A78C4"/>
    <w:rsid w:val="004A7A00"/>
    <w:rsid w:val="004A7AEF"/>
    <w:rsid w:val="004B0030"/>
    <w:rsid w:val="004B06D3"/>
    <w:rsid w:val="004B0A36"/>
    <w:rsid w:val="004B0A4F"/>
    <w:rsid w:val="004B1614"/>
    <w:rsid w:val="004B23A9"/>
    <w:rsid w:val="004B2470"/>
    <w:rsid w:val="004B3C7E"/>
    <w:rsid w:val="004B3DDB"/>
    <w:rsid w:val="004B45FF"/>
    <w:rsid w:val="004B460A"/>
    <w:rsid w:val="004B4907"/>
    <w:rsid w:val="004B4FB6"/>
    <w:rsid w:val="004B719D"/>
    <w:rsid w:val="004B71B6"/>
    <w:rsid w:val="004B73BB"/>
    <w:rsid w:val="004B7FD6"/>
    <w:rsid w:val="004C0DB5"/>
    <w:rsid w:val="004C132F"/>
    <w:rsid w:val="004C2D03"/>
    <w:rsid w:val="004C3331"/>
    <w:rsid w:val="004C35D6"/>
    <w:rsid w:val="004C39B8"/>
    <w:rsid w:val="004C41B1"/>
    <w:rsid w:val="004C48BB"/>
    <w:rsid w:val="004C49D1"/>
    <w:rsid w:val="004C52A0"/>
    <w:rsid w:val="004C57C6"/>
    <w:rsid w:val="004C596D"/>
    <w:rsid w:val="004C5A0C"/>
    <w:rsid w:val="004C5B56"/>
    <w:rsid w:val="004C670C"/>
    <w:rsid w:val="004C6774"/>
    <w:rsid w:val="004C6EAE"/>
    <w:rsid w:val="004C78C2"/>
    <w:rsid w:val="004C7AD9"/>
    <w:rsid w:val="004D044A"/>
    <w:rsid w:val="004D07CD"/>
    <w:rsid w:val="004D18D6"/>
    <w:rsid w:val="004D2599"/>
    <w:rsid w:val="004D29E7"/>
    <w:rsid w:val="004D2DEB"/>
    <w:rsid w:val="004D3151"/>
    <w:rsid w:val="004D35A8"/>
    <w:rsid w:val="004D3A78"/>
    <w:rsid w:val="004D429F"/>
    <w:rsid w:val="004D4303"/>
    <w:rsid w:val="004D4816"/>
    <w:rsid w:val="004D4FF0"/>
    <w:rsid w:val="004D5153"/>
    <w:rsid w:val="004D541B"/>
    <w:rsid w:val="004D5A21"/>
    <w:rsid w:val="004D5F7F"/>
    <w:rsid w:val="004D605F"/>
    <w:rsid w:val="004D63C3"/>
    <w:rsid w:val="004D6B7C"/>
    <w:rsid w:val="004D6FE8"/>
    <w:rsid w:val="004D71FD"/>
    <w:rsid w:val="004D756A"/>
    <w:rsid w:val="004D7B54"/>
    <w:rsid w:val="004D7BB4"/>
    <w:rsid w:val="004E025F"/>
    <w:rsid w:val="004E17F0"/>
    <w:rsid w:val="004E1B4A"/>
    <w:rsid w:val="004E25CD"/>
    <w:rsid w:val="004E3035"/>
    <w:rsid w:val="004E3FEC"/>
    <w:rsid w:val="004E478C"/>
    <w:rsid w:val="004E488B"/>
    <w:rsid w:val="004E49FE"/>
    <w:rsid w:val="004E4BB0"/>
    <w:rsid w:val="004E62F7"/>
    <w:rsid w:val="004E63D7"/>
    <w:rsid w:val="004E6805"/>
    <w:rsid w:val="004E6902"/>
    <w:rsid w:val="004E6FC0"/>
    <w:rsid w:val="004E72DF"/>
    <w:rsid w:val="004E7D38"/>
    <w:rsid w:val="004E7EAE"/>
    <w:rsid w:val="004F0042"/>
    <w:rsid w:val="004F20A9"/>
    <w:rsid w:val="004F270D"/>
    <w:rsid w:val="004F2B7E"/>
    <w:rsid w:val="004F2C42"/>
    <w:rsid w:val="004F2C69"/>
    <w:rsid w:val="004F2E5D"/>
    <w:rsid w:val="004F3062"/>
    <w:rsid w:val="004F3760"/>
    <w:rsid w:val="004F3FC2"/>
    <w:rsid w:val="004F4D0B"/>
    <w:rsid w:val="004F4E0D"/>
    <w:rsid w:val="004F5483"/>
    <w:rsid w:val="004F5C48"/>
    <w:rsid w:val="004F601E"/>
    <w:rsid w:val="004F635E"/>
    <w:rsid w:val="004F6525"/>
    <w:rsid w:val="004F6DFC"/>
    <w:rsid w:val="004F710F"/>
    <w:rsid w:val="004F73E4"/>
    <w:rsid w:val="004F74B0"/>
    <w:rsid w:val="004F7672"/>
    <w:rsid w:val="004F76D2"/>
    <w:rsid w:val="004F7E88"/>
    <w:rsid w:val="00500486"/>
    <w:rsid w:val="0050091D"/>
    <w:rsid w:val="00500E6D"/>
    <w:rsid w:val="0050125F"/>
    <w:rsid w:val="005013D9"/>
    <w:rsid w:val="0050164C"/>
    <w:rsid w:val="00501991"/>
    <w:rsid w:val="00502156"/>
    <w:rsid w:val="005024DF"/>
    <w:rsid w:val="005027E4"/>
    <w:rsid w:val="005036E2"/>
    <w:rsid w:val="005038BD"/>
    <w:rsid w:val="0050475A"/>
    <w:rsid w:val="005053BE"/>
    <w:rsid w:val="0050547D"/>
    <w:rsid w:val="00505B74"/>
    <w:rsid w:val="005061EF"/>
    <w:rsid w:val="005065D8"/>
    <w:rsid w:val="005069AC"/>
    <w:rsid w:val="00506E89"/>
    <w:rsid w:val="00507A97"/>
    <w:rsid w:val="00507D97"/>
    <w:rsid w:val="00510DB5"/>
    <w:rsid w:val="005114BE"/>
    <w:rsid w:val="00511B5D"/>
    <w:rsid w:val="0051201A"/>
    <w:rsid w:val="00512C2A"/>
    <w:rsid w:val="00513292"/>
    <w:rsid w:val="00514160"/>
    <w:rsid w:val="0051422F"/>
    <w:rsid w:val="00514297"/>
    <w:rsid w:val="005145BD"/>
    <w:rsid w:val="0051471D"/>
    <w:rsid w:val="00514B58"/>
    <w:rsid w:val="00514FF5"/>
    <w:rsid w:val="005154A9"/>
    <w:rsid w:val="00515F18"/>
    <w:rsid w:val="00515F33"/>
    <w:rsid w:val="0051604F"/>
    <w:rsid w:val="005161F3"/>
    <w:rsid w:val="0051672E"/>
    <w:rsid w:val="005174C8"/>
    <w:rsid w:val="00517F22"/>
    <w:rsid w:val="00520876"/>
    <w:rsid w:val="0052116A"/>
    <w:rsid w:val="00521649"/>
    <w:rsid w:val="00521723"/>
    <w:rsid w:val="00522497"/>
    <w:rsid w:val="00522679"/>
    <w:rsid w:val="00523180"/>
    <w:rsid w:val="005234BF"/>
    <w:rsid w:val="00523965"/>
    <w:rsid w:val="00523A42"/>
    <w:rsid w:val="00524016"/>
    <w:rsid w:val="0052418F"/>
    <w:rsid w:val="00524A06"/>
    <w:rsid w:val="00525425"/>
    <w:rsid w:val="0052569A"/>
    <w:rsid w:val="00525B94"/>
    <w:rsid w:val="005262AA"/>
    <w:rsid w:val="00526493"/>
    <w:rsid w:val="005264FA"/>
    <w:rsid w:val="00526850"/>
    <w:rsid w:val="00527480"/>
    <w:rsid w:val="00530039"/>
    <w:rsid w:val="00530066"/>
    <w:rsid w:val="005302C7"/>
    <w:rsid w:val="00530762"/>
    <w:rsid w:val="005307A6"/>
    <w:rsid w:val="00530D4F"/>
    <w:rsid w:val="00530EEC"/>
    <w:rsid w:val="00531A20"/>
    <w:rsid w:val="00531D26"/>
    <w:rsid w:val="00531F35"/>
    <w:rsid w:val="00532029"/>
    <w:rsid w:val="00532CC5"/>
    <w:rsid w:val="00532E5A"/>
    <w:rsid w:val="00532FD9"/>
    <w:rsid w:val="0053437C"/>
    <w:rsid w:val="0053475D"/>
    <w:rsid w:val="00535170"/>
    <w:rsid w:val="005352BB"/>
    <w:rsid w:val="005353E3"/>
    <w:rsid w:val="005357D1"/>
    <w:rsid w:val="0053667C"/>
    <w:rsid w:val="00536690"/>
    <w:rsid w:val="00536898"/>
    <w:rsid w:val="00537589"/>
    <w:rsid w:val="00540019"/>
    <w:rsid w:val="005405E1"/>
    <w:rsid w:val="00540761"/>
    <w:rsid w:val="005408EC"/>
    <w:rsid w:val="005410BC"/>
    <w:rsid w:val="00541B40"/>
    <w:rsid w:val="005425B0"/>
    <w:rsid w:val="00542A9D"/>
    <w:rsid w:val="00542FD0"/>
    <w:rsid w:val="005431A3"/>
    <w:rsid w:val="005446E3"/>
    <w:rsid w:val="00544DC3"/>
    <w:rsid w:val="005455DE"/>
    <w:rsid w:val="005455FB"/>
    <w:rsid w:val="00545D83"/>
    <w:rsid w:val="00550874"/>
    <w:rsid w:val="00550A15"/>
    <w:rsid w:val="00550BC5"/>
    <w:rsid w:val="00550F81"/>
    <w:rsid w:val="00551A02"/>
    <w:rsid w:val="00552159"/>
    <w:rsid w:val="00552C44"/>
    <w:rsid w:val="00552D76"/>
    <w:rsid w:val="00552E50"/>
    <w:rsid w:val="0055350B"/>
    <w:rsid w:val="005536A7"/>
    <w:rsid w:val="00553BF6"/>
    <w:rsid w:val="00554D87"/>
    <w:rsid w:val="00554F2B"/>
    <w:rsid w:val="0055575E"/>
    <w:rsid w:val="00555AA3"/>
    <w:rsid w:val="00556934"/>
    <w:rsid w:val="00557728"/>
    <w:rsid w:val="00557DCE"/>
    <w:rsid w:val="00560366"/>
    <w:rsid w:val="0056081F"/>
    <w:rsid w:val="00561619"/>
    <w:rsid w:val="005618F5"/>
    <w:rsid w:val="00562127"/>
    <w:rsid w:val="005627EB"/>
    <w:rsid w:val="0056284F"/>
    <w:rsid w:val="00563B16"/>
    <w:rsid w:val="00563B82"/>
    <w:rsid w:val="005649C9"/>
    <w:rsid w:val="00564CED"/>
    <w:rsid w:val="00565203"/>
    <w:rsid w:val="005658F3"/>
    <w:rsid w:val="00565E1A"/>
    <w:rsid w:val="00566284"/>
    <w:rsid w:val="005701EB"/>
    <w:rsid w:val="00570D5C"/>
    <w:rsid w:val="005713DB"/>
    <w:rsid w:val="005714C7"/>
    <w:rsid w:val="005715B7"/>
    <w:rsid w:val="005721CB"/>
    <w:rsid w:val="00572AD6"/>
    <w:rsid w:val="00573075"/>
    <w:rsid w:val="0057356E"/>
    <w:rsid w:val="005746DE"/>
    <w:rsid w:val="00574704"/>
    <w:rsid w:val="005749D4"/>
    <w:rsid w:val="005762AA"/>
    <w:rsid w:val="0057635E"/>
    <w:rsid w:val="00577224"/>
    <w:rsid w:val="005772DE"/>
    <w:rsid w:val="00577D71"/>
    <w:rsid w:val="00577F86"/>
    <w:rsid w:val="00580329"/>
    <w:rsid w:val="0058060F"/>
    <w:rsid w:val="00580755"/>
    <w:rsid w:val="00580841"/>
    <w:rsid w:val="00580C40"/>
    <w:rsid w:val="0058160D"/>
    <w:rsid w:val="00581932"/>
    <w:rsid w:val="00581E34"/>
    <w:rsid w:val="005825B3"/>
    <w:rsid w:val="00582887"/>
    <w:rsid w:val="00582E09"/>
    <w:rsid w:val="005832C0"/>
    <w:rsid w:val="0058405A"/>
    <w:rsid w:val="0058435D"/>
    <w:rsid w:val="00584739"/>
    <w:rsid w:val="0058485F"/>
    <w:rsid w:val="00584B67"/>
    <w:rsid w:val="00585295"/>
    <w:rsid w:val="00585E77"/>
    <w:rsid w:val="00586802"/>
    <w:rsid w:val="0058726B"/>
    <w:rsid w:val="0058795C"/>
    <w:rsid w:val="005879AE"/>
    <w:rsid w:val="00587C20"/>
    <w:rsid w:val="00587F3E"/>
    <w:rsid w:val="005903E3"/>
    <w:rsid w:val="0059061C"/>
    <w:rsid w:val="00590E15"/>
    <w:rsid w:val="005910C4"/>
    <w:rsid w:val="00591217"/>
    <w:rsid w:val="005914F0"/>
    <w:rsid w:val="0059191A"/>
    <w:rsid w:val="005926A7"/>
    <w:rsid w:val="00592CB2"/>
    <w:rsid w:val="0059326C"/>
    <w:rsid w:val="00593C42"/>
    <w:rsid w:val="00593CFD"/>
    <w:rsid w:val="00593D36"/>
    <w:rsid w:val="00593FBE"/>
    <w:rsid w:val="005941DE"/>
    <w:rsid w:val="00594331"/>
    <w:rsid w:val="005946B6"/>
    <w:rsid w:val="00594768"/>
    <w:rsid w:val="00594907"/>
    <w:rsid w:val="00594929"/>
    <w:rsid w:val="00594FE1"/>
    <w:rsid w:val="005951E1"/>
    <w:rsid w:val="005954C1"/>
    <w:rsid w:val="00595CFE"/>
    <w:rsid w:val="00595F66"/>
    <w:rsid w:val="00597E34"/>
    <w:rsid w:val="00597F40"/>
    <w:rsid w:val="005A03F1"/>
    <w:rsid w:val="005A060B"/>
    <w:rsid w:val="005A1675"/>
    <w:rsid w:val="005A175A"/>
    <w:rsid w:val="005A1911"/>
    <w:rsid w:val="005A1D58"/>
    <w:rsid w:val="005A218D"/>
    <w:rsid w:val="005A2294"/>
    <w:rsid w:val="005A2806"/>
    <w:rsid w:val="005A327F"/>
    <w:rsid w:val="005A4E11"/>
    <w:rsid w:val="005A5A9B"/>
    <w:rsid w:val="005A5D88"/>
    <w:rsid w:val="005A677D"/>
    <w:rsid w:val="005A68B4"/>
    <w:rsid w:val="005A6B56"/>
    <w:rsid w:val="005A6BB0"/>
    <w:rsid w:val="005A6D24"/>
    <w:rsid w:val="005A6D75"/>
    <w:rsid w:val="005A734E"/>
    <w:rsid w:val="005A7816"/>
    <w:rsid w:val="005A784A"/>
    <w:rsid w:val="005B0ACF"/>
    <w:rsid w:val="005B164D"/>
    <w:rsid w:val="005B1653"/>
    <w:rsid w:val="005B187E"/>
    <w:rsid w:val="005B1B12"/>
    <w:rsid w:val="005B1D06"/>
    <w:rsid w:val="005B1EC3"/>
    <w:rsid w:val="005B3BD9"/>
    <w:rsid w:val="005B3CB0"/>
    <w:rsid w:val="005B42AD"/>
    <w:rsid w:val="005B43A4"/>
    <w:rsid w:val="005B48AD"/>
    <w:rsid w:val="005B592A"/>
    <w:rsid w:val="005B5FCE"/>
    <w:rsid w:val="005B6B14"/>
    <w:rsid w:val="005B6B43"/>
    <w:rsid w:val="005B728A"/>
    <w:rsid w:val="005B72B3"/>
    <w:rsid w:val="005B7617"/>
    <w:rsid w:val="005B7834"/>
    <w:rsid w:val="005C0A29"/>
    <w:rsid w:val="005C1AA2"/>
    <w:rsid w:val="005C23D7"/>
    <w:rsid w:val="005C268B"/>
    <w:rsid w:val="005C2855"/>
    <w:rsid w:val="005C2C25"/>
    <w:rsid w:val="005C2E33"/>
    <w:rsid w:val="005C32DD"/>
    <w:rsid w:val="005C3E52"/>
    <w:rsid w:val="005C4181"/>
    <w:rsid w:val="005C43F8"/>
    <w:rsid w:val="005C4DCF"/>
    <w:rsid w:val="005C4EDC"/>
    <w:rsid w:val="005C4FEA"/>
    <w:rsid w:val="005C572E"/>
    <w:rsid w:val="005C5785"/>
    <w:rsid w:val="005C58A9"/>
    <w:rsid w:val="005C74EE"/>
    <w:rsid w:val="005C7EE2"/>
    <w:rsid w:val="005D0771"/>
    <w:rsid w:val="005D0E2A"/>
    <w:rsid w:val="005D1708"/>
    <w:rsid w:val="005D1C72"/>
    <w:rsid w:val="005D1C83"/>
    <w:rsid w:val="005D1D39"/>
    <w:rsid w:val="005D2DA9"/>
    <w:rsid w:val="005D383F"/>
    <w:rsid w:val="005D4101"/>
    <w:rsid w:val="005D426E"/>
    <w:rsid w:val="005D4842"/>
    <w:rsid w:val="005D4B04"/>
    <w:rsid w:val="005D4D62"/>
    <w:rsid w:val="005D4E76"/>
    <w:rsid w:val="005D4EE3"/>
    <w:rsid w:val="005D54F3"/>
    <w:rsid w:val="005D5B53"/>
    <w:rsid w:val="005D609F"/>
    <w:rsid w:val="005D60D1"/>
    <w:rsid w:val="005D68E7"/>
    <w:rsid w:val="005D6D6C"/>
    <w:rsid w:val="005D723D"/>
    <w:rsid w:val="005D763A"/>
    <w:rsid w:val="005D77BA"/>
    <w:rsid w:val="005D7C87"/>
    <w:rsid w:val="005D7E87"/>
    <w:rsid w:val="005E0668"/>
    <w:rsid w:val="005E0B01"/>
    <w:rsid w:val="005E0BE5"/>
    <w:rsid w:val="005E0BEE"/>
    <w:rsid w:val="005E11BA"/>
    <w:rsid w:val="005E14FD"/>
    <w:rsid w:val="005E1E46"/>
    <w:rsid w:val="005E2AD5"/>
    <w:rsid w:val="005E2AFC"/>
    <w:rsid w:val="005E2E44"/>
    <w:rsid w:val="005E2F37"/>
    <w:rsid w:val="005E3241"/>
    <w:rsid w:val="005E3F4C"/>
    <w:rsid w:val="005E4192"/>
    <w:rsid w:val="005E4C19"/>
    <w:rsid w:val="005E4C59"/>
    <w:rsid w:val="005E538B"/>
    <w:rsid w:val="005E5D8E"/>
    <w:rsid w:val="005E61AC"/>
    <w:rsid w:val="005E65C0"/>
    <w:rsid w:val="005E6869"/>
    <w:rsid w:val="005E72DA"/>
    <w:rsid w:val="005E788A"/>
    <w:rsid w:val="005E7A9E"/>
    <w:rsid w:val="005E7D81"/>
    <w:rsid w:val="005F1B22"/>
    <w:rsid w:val="005F1FF6"/>
    <w:rsid w:val="005F2584"/>
    <w:rsid w:val="005F2AA5"/>
    <w:rsid w:val="005F2CF8"/>
    <w:rsid w:val="005F2DF1"/>
    <w:rsid w:val="005F3537"/>
    <w:rsid w:val="005F35C6"/>
    <w:rsid w:val="005F4256"/>
    <w:rsid w:val="005F471B"/>
    <w:rsid w:val="005F49A4"/>
    <w:rsid w:val="005F4BC8"/>
    <w:rsid w:val="005F530C"/>
    <w:rsid w:val="005F57A8"/>
    <w:rsid w:val="005F5876"/>
    <w:rsid w:val="005F6284"/>
    <w:rsid w:val="005F64C3"/>
    <w:rsid w:val="005F66B3"/>
    <w:rsid w:val="005F67F7"/>
    <w:rsid w:val="005F6853"/>
    <w:rsid w:val="005F76BF"/>
    <w:rsid w:val="005F7B88"/>
    <w:rsid w:val="005F7D4E"/>
    <w:rsid w:val="005F7D9E"/>
    <w:rsid w:val="006003D8"/>
    <w:rsid w:val="00600D12"/>
    <w:rsid w:val="006017A1"/>
    <w:rsid w:val="00601975"/>
    <w:rsid w:val="006023BB"/>
    <w:rsid w:val="0060262C"/>
    <w:rsid w:val="00602787"/>
    <w:rsid w:val="00602CBC"/>
    <w:rsid w:val="00602F2F"/>
    <w:rsid w:val="006033A8"/>
    <w:rsid w:val="00603FEF"/>
    <w:rsid w:val="00604AEE"/>
    <w:rsid w:val="00604C98"/>
    <w:rsid w:val="00604DDF"/>
    <w:rsid w:val="0060503F"/>
    <w:rsid w:val="006056F0"/>
    <w:rsid w:val="00605BFE"/>
    <w:rsid w:val="006067DC"/>
    <w:rsid w:val="00606C21"/>
    <w:rsid w:val="006071F5"/>
    <w:rsid w:val="0060794E"/>
    <w:rsid w:val="00607A2B"/>
    <w:rsid w:val="00607C23"/>
    <w:rsid w:val="0061095D"/>
    <w:rsid w:val="00610B41"/>
    <w:rsid w:val="00611512"/>
    <w:rsid w:val="00611BEA"/>
    <w:rsid w:val="00611FA8"/>
    <w:rsid w:val="00612F2A"/>
    <w:rsid w:val="00612FA1"/>
    <w:rsid w:val="006131D6"/>
    <w:rsid w:val="0061334A"/>
    <w:rsid w:val="0061376F"/>
    <w:rsid w:val="00613E6C"/>
    <w:rsid w:val="0061464B"/>
    <w:rsid w:val="00614677"/>
    <w:rsid w:val="00614F08"/>
    <w:rsid w:val="00615674"/>
    <w:rsid w:val="006162F6"/>
    <w:rsid w:val="006166A1"/>
    <w:rsid w:val="006166A7"/>
    <w:rsid w:val="006167A6"/>
    <w:rsid w:val="006170DB"/>
    <w:rsid w:val="006176C3"/>
    <w:rsid w:val="006179F5"/>
    <w:rsid w:val="00617DF3"/>
    <w:rsid w:val="00617FE7"/>
    <w:rsid w:val="0062024F"/>
    <w:rsid w:val="006202BF"/>
    <w:rsid w:val="006206B8"/>
    <w:rsid w:val="00620C58"/>
    <w:rsid w:val="00621337"/>
    <w:rsid w:val="006214C6"/>
    <w:rsid w:val="00621C5A"/>
    <w:rsid w:val="00621C98"/>
    <w:rsid w:val="00621E3E"/>
    <w:rsid w:val="00622F25"/>
    <w:rsid w:val="0062337F"/>
    <w:rsid w:val="00623400"/>
    <w:rsid w:val="00623B06"/>
    <w:rsid w:val="00623E93"/>
    <w:rsid w:val="006242B0"/>
    <w:rsid w:val="00624B8E"/>
    <w:rsid w:val="0062504E"/>
    <w:rsid w:val="00625264"/>
    <w:rsid w:val="00625398"/>
    <w:rsid w:val="006260AF"/>
    <w:rsid w:val="0062695A"/>
    <w:rsid w:val="006273BF"/>
    <w:rsid w:val="00627557"/>
    <w:rsid w:val="006275E8"/>
    <w:rsid w:val="006275F4"/>
    <w:rsid w:val="00627A84"/>
    <w:rsid w:val="00630725"/>
    <w:rsid w:val="006312E2"/>
    <w:rsid w:val="00631BFD"/>
    <w:rsid w:val="006331DD"/>
    <w:rsid w:val="00633574"/>
    <w:rsid w:val="006349CE"/>
    <w:rsid w:val="00635725"/>
    <w:rsid w:val="00635762"/>
    <w:rsid w:val="00636568"/>
    <w:rsid w:val="00636606"/>
    <w:rsid w:val="006368DB"/>
    <w:rsid w:val="00636DD1"/>
    <w:rsid w:val="00637451"/>
    <w:rsid w:val="00637672"/>
    <w:rsid w:val="00637A9A"/>
    <w:rsid w:val="00637CA7"/>
    <w:rsid w:val="00637DFB"/>
    <w:rsid w:val="006407A2"/>
    <w:rsid w:val="00640CB4"/>
    <w:rsid w:val="006414F5"/>
    <w:rsid w:val="00641741"/>
    <w:rsid w:val="006422E5"/>
    <w:rsid w:val="00642352"/>
    <w:rsid w:val="00642409"/>
    <w:rsid w:val="0064241B"/>
    <w:rsid w:val="006427E9"/>
    <w:rsid w:val="006430D2"/>
    <w:rsid w:val="006431F3"/>
    <w:rsid w:val="00643251"/>
    <w:rsid w:val="006432C8"/>
    <w:rsid w:val="0064332C"/>
    <w:rsid w:val="006434B2"/>
    <w:rsid w:val="00643706"/>
    <w:rsid w:val="00644432"/>
    <w:rsid w:val="00644851"/>
    <w:rsid w:val="00644C82"/>
    <w:rsid w:val="0064583E"/>
    <w:rsid w:val="00645BC6"/>
    <w:rsid w:val="006465AA"/>
    <w:rsid w:val="00646602"/>
    <w:rsid w:val="00646711"/>
    <w:rsid w:val="00646A8A"/>
    <w:rsid w:val="00647962"/>
    <w:rsid w:val="006505DA"/>
    <w:rsid w:val="006508B7"/>
    <w:rsid w:val="006509BA"/>
    <w:rsid w:val="00650A69"/>
    <w:rsid w:val="006513C1"/>
    <w:rsid w:val="006518BD"/>
    <w:rsid w:val="00651BF2"/>
    <w:rsid w:val="00651C3F"/>
    <w:rsid w:val="00651CAB"/>
    <w:rsid w:val="00651F51"/>
    <w:rsid w:val="00652320"/>
    <w:rsid w:val="006536F8"/>
    <w:rsid w:val="00653A8C"/>
    <w:rsid w:val="00653AFB"/>
    <w:rsid w:val="00653B9A"/>
    <w:rsid w:val="00653BA1"/>
    <w:rsid w:val="00653C91"/>
    <w:rsid w:val="00653FCF"/>
    <w:rsid w:val="006548DD"/>
    <w:rsid w:val="00654F3A"/>
    <w:rsid w:val="00655895"/>
    <w:rsid w:val="00655BB8"/>
    <w:rsid w:val="0065629C"/>
    <w:rsid w:val="006563ED"/>
    <w:rsid w:val="00657D4C"/>
    <w:rsid w:val="006601C1"/>
    <w:rsid w:val="0066089B"/>
    <w:rsid w:val="00661637"/>
    <w:rsid w:val="00662178"/>
    <w:rsid w:val="0066225F"/>
    <w:rsid w:val="0066226F"/>
    <w:rsid w:val="006625E8"/>
    <w:rsid w:val="00662A93"/>
    <w:rsid w:val="00662F67"/>
    <w:rsid w:val="00663593"/>
    <w:rsid w:val="00663F27"/>
    <w:rsid w:val="006643BC"/>
    <w:rsid w:val="0066456C"/>
    <w:rsid w:val="0066503F"/>
    <w:rsid w:val="0066523D"/>
    <w:rsid w:val="006657A6"/>
    <w:rsid w:val="00665BC4"/>
    <w:rsid w:val="00665DF8"/>
    <w:rsid w:val="00665F87"/>
    <w:rsid w:val="00666108"/>
    <w:rsid w:val="00666763"/>
    <w:rsid w:val="00666AC2"/>
    <w:rsid w:val="00666F8B"/>
    <w:rsid w:val="00667283"/>
    <w:rsid w:val="0066788D"/>
    <w:rsid w:val="00667EA5"/>
    <w:rsid w:val="00667F43"/>
    <w:rsid w:val="00670DBA"/>
    <w:rsid w:val="00670E4A"/>
    <w:rsid w:val="0067139B"/>
    <w:rsid w:val="0067194F"/>
    <w:rsid w:val="00671A44"/>
    <w:rsid w:val="00671E21"/>
    <w:rsid w:val="00672718"/>
    <w:rsid w:val="0067338E"/>
    <w:rsid w:val="00673477"/>
    <w:rsid w:val="0067356C"/>
    <w:rsid w:val="00673607"/>
    <w:rsid w:val="006737C9"/>
    <w:rsid w:val="00673E8C"/>
    <w:rsid w:val="006741D8"/>
    <w:rsid w:val="0067448D"/>
    <w:rsid w:val="006753A8"/>
    <w:rsid w:val="0067572A"/>
    <w:rsid w:val="006757E4"/>
    <w:rsid w:val="00675C85"/>
    <w:rsid w:val="006761CF"/>
    <w:rsid w:val="006763D9"/>
    <w:rsid w:val="006764C9"/>
    <w:rsid w:val="00676759"/>
    <w:rsid w:val="006773ED"/>
    <w:rsid w:val="00677C51"/>
    <w:rsid w:val="00677CB2"/>
    <w:rsid w:val="00681589"/>
    <w:rsid w:val="00681B30"/>
    <w:rsid w:val="00681CCE"/>
    <w:rsid w:val="00681D6E"/>
    <w:rsid w:val="006821C2"/>
    <w:rsid w:val="0068227F"/>
    <w:rsid w:val="006824DF"/>
    <w:rsid w:val="006829E8"/>
    <w:rsid w:val="0068303E"/>
    <w:rsid w:val="006833FE"/>
    <w:rsid w:val="006835B9"/>
    <w:rsid w:val="00683772"/>
    <w:rsid w:val="00683DB3"/>
    <w:rsid w:val="0068413F"/>
    <w:rsid w:val="00684361"/>
    <w:rsid w:val="0068479F"/>
    <w:rsid w:val="0068522C"/>
    <w:rsid w:val="00685421"/>
    <w:rsid w:val="0068684C"/>
    <w:rsid w:val="0068733E"/>
    <w:rsid w:val="00690CBF"/>
    <w:rsid w:val="00690FE1"/>
    <w:rsid w:val="00691650"/>
    <w:rsid w:val="00692A02"/>
    <w:rsid w:val="00692D13"/>
    <w:rsid w:val="00693161"/>
    <w:rsid w:val="006939AF"/>
    <w:rsid w:val="00693B00"/>
    <w:rsid w:val="0069466E"/>
    <w:rsid w:val="00694BD7"/>
    <w:rsid w:val="0069568F"/>
    <w:rsid w:val="0069574F"/>
    <w:rsid w:val="00695AA3"/>
    <w:rsid w:val="00695AA9"/>
    <w:rsid w:val="00695FF0"/>
    <w:rsid w:val="006962B9"/>
    <w:rsid w:val="006967CC"/>
    <w:rsid w:val="00696B54"/>
    <w:rsid w:val="00696CD2"/>
    <w:rsid w:val="006972E6"/>
    <w:rsid w:val="00697918"/>
    <w:rsid w:val="00697BCD"/>
    <w:rsid w:val="006A0271"/>
    <w:rsid w:val="006A028A"/>
    <w:rsid w:val="006A0D33"/>
    <w:rsid w:val="006A15A8"/>
    <w:rsid w:val="006A19F1"/>
    <w:rsid w:val="006A19F5"/>
    <w:rsid w:val="006A1F8D"/>
    <w:rsid w:val="006A2123"/>
    <w:rsid w:val="006A25F5"/>
    <w:rsid w:val="006A280C"/>
    <w:rsid w:val="006A29A8"/>
    <w:rsid w:val="006A2C70"/>
    <w:rsid w:val="006A3682"/>
    <w:rsid w:val="006A45EC"/>
    <w:rsid w:val="006A4B5C"/>
    <w:rsid w:val="006A53B0"/>
    <w:rsid w:val="006A7032"/>
    <w:rsid w:val="006A7731"/>
    <w:rsid w:val="006A7B76"/>
    <w:rsid w:val="006B0137"/>
    <w:rsid w:val="006B0221"/>
    <w:rsid w:val="006B0B58"/>
    <w:rsid w:val="006B1605"/>
    <w:rsid w:val="006B16ED"/>
    <w:rsid w:val="006B2D84"/>
    <w:rsid w:val="006B3003"/>
    <w:rsid w:val="006B316D"/>
    <w:rsid w:val="006B3317"/>
    <w:rsid w:val="006B3370"/>
    <w:rsid w:val="006B406F"/>
    <w:rsid w:val="006B45BE"/>
    <w:rsid w:val="006B5854"/>
    <w:rsid w:val="006B5EDD"/>
    <w:rsid w:val="006B634D"/>
    <w:rsid w:val="006B686E"/>
    <w:rsid w:val="006B6BF4"/>
    <w:rsid w:val="006B6DD0"/>
    <w:rsid w:val="006B7568"/>
    <w:rsid w:val="006B7732"/>
    <w:rsid w:val="006B7DCE"/>
    <w:rsid w:val="006B7E0A"/>
    <w:rsid w:val="006C05FB"/>
    <w:rsid w:val="006C0A92"/>
    <w:rsid w:val="006C0AD6"/>
    <w:rsid w:val="006C0EBD"/>
    <w:rsid w:val="006C0F5E"/>
    <w:rsid w:val="006C12A1"/>
    <w:rsid w:val="006C16A2"/>
    <w:rsid w:val="006C1BC1"/>
    <w:rsid w:val="006C1D06"/>
    <w:rsid w:val="006C2807"/>
    <w:rsid w:val="006C2924"/>
    <w:rsid w:val="006C300D"/>
    <w:rsid w:val="006C3622"/>
    <w:rsid w:val="006C3834"/>
    <w:rsid w:val="006C3990"/>
    <w:rsid w:val="006C3B6A"/>
    <w:rsid w:val="006C3BCE"/>
    <w:rsid w:val="006C3F5E"/>
    <w:rsid w:val="006C508E"/>
    <w:rsid w:val="006C579C"/>
    <w:rsid w:val="006C5DCD"/>
    <w:rsid w:val="006C5FE5"/>
    <w:rsid w:val="006C66B4"/>
    <w:rsid w:val="006C6BC6"/>
    <w:rsid w:val="006C71C9"/>
    <w:rsid w:val="006D02EB"/>
    <w:rsid w:val="006D0356"/>
    <w:rsid w:val="006D0539"/>
    <w:rsid w:val="006D084D"/>
    <w:rsid w:val="006D148C"/>
    <w:rsid w:val="006D165E"/>
    <w:rsid w:val="006D1807"/>
    <w:rsid w:val="006D20BE"/>
    <w:rsid w:val="006D2B39"/>
    <w:rsid w:val="006D2C2E"/>
    <w:rsid w:val="006D3156"/>
    <w:rsid w:val="006D3246"/>
    <w:rsid w:val="006D368C"/>
    <w:rsid w:val="006D3992"/>
    <w:rsid w:val="006D3EDB"/>
    <w:rsid w:val="006D3F81"/>
    <w:rsid w:val="006D4483"/>
    <w:rsid w:val="006D46D9"/>
    <w:rsid w:val="006D4742"/>
    <w:rsid w:val="006D48FF"/>
    <w:rsid w:val="006D4BA0"/>
    <w:rsid w:val="006D5250"/>
    <w:rsid w:val="006D5392"/>
    <w:rsid w:val="006D5543"/>
    <w:rsid w:val="006D5D14"/>
    <w:rsid w:val="006D5EEF"/>
    <w:rsid w:val="006D648B"/>
    <w:rsid w:val="006D6705"/>
    <w:rsid w:val="006D6E45"/>
    <w:rsid w:val="006D741A"/>
    <w:rsid w:val="006D7847"/>
    <w:rsid w:val="006D7EE1"/>
    <w:rsid w:val="006E016A"/>
    <w:rsid w:val="006E1E53"/>
    <w:rsid w:val="006E25C9"/>
    <w:rsid w:val="006E2D9F"/>
    <w:rsid w:val="006E348D"/>
    <w:rsid w:val="006E3E61"/>
    <w:rsid w:val="006E50A1"/>
    <w:rsid w:val="006E510D"/>
    <w:rsid w:val="006E57FC"/>
    <w:rsid w:val="006E5B42"/>
    <w:rsid w:val="006E5BBE"/>
    <w:rsid w:val="006E6825"/>
    <w:rsid w:val="006E69AF"/>
    <w:rsid w:val="006E751F"/>
    <w:rsid w:val="006E75F8"/>
    <w:rsid w:val="006E79A5"/>
    <w:rsid w:val="006F13EB"/>
    <w:rsid w:val="006F13EE"/>
    <w:rsid w:val="006F1736"/>
    <w:rsid w:val="006F2248"/>
    <w:rsid w:val="006F269B"/>
    <w:rsid w:val="006F2C17"/>
    <w:rsid w:val="006F2F9F"/>
    <w:rsid w:val="006F322C"/>
    <w:rsid w:val="006F3A49"/>
    <w:rsid w:val="006F3B34"/>
    <w:rsid w:val="006F4D16"/>
    <w:rsid w:val="006F4FD3"/>
    <w:rsid w:val="006F5868"/>
    <w:rsid w:val="006F5A2C"/>
    <w:rsid w:val="006F5CFA"/>
    <w:rsid w:val="006F5DA5"/>
    <w:rsid w:val="006F5EAB"/>
    <w:rsid w:val="006F619A"/>
    <w:rsid w:val="006F6426"/>
    <w:rsid w:val="006F6787"/>
    <w:rsid w:val="006F6DFA"/>
    <w:rsid w:val="006F7BCC"/>
    <w:rsid w:val="00700269"/>
    <w:rsid w:val="007002C8"/>
    <w:rsid w:val="007002E2"/>
    <w:rsid w:val="0070041F"/>
    <w:rsid w:val="0070151F"/>
    <w:rsid w:val="0070212C"/>
    <w:rsid w:val="00702147"/>
    <w:rsid w:val="007021BF"/>
    <w:rsid w:val="007022F9"/>
    <w:rsid w:val="007031D4"/>
    <w:rsid w:val="00703D0B"/>
    <w:rsid w:val="00703E49"/>
    <w:rsid w:val="00704528"/>
    <w:rsid w:val="00705363"/>
    <w:rsid w:val="00705365"/>
    <w:rsid w:val="007055C3"/>
    <w:rsid w:val="0070567E"/>
    <w:rsid w:val="00705DC7"/>
    <w:rsid w:val="00706667"/>
    <w:rsid w:val="0070670C"/>
    <w:rsid w:val="00706CE6"/>
    <w:rsid w:val="00707691"/>
    <w:rsid w:val="00707873"/>
    <w:rsid w:val="00707C9E"/>
    <w:rsid w:val="007100E6"/>
    <w:rsid w:val="00710132"/>
    <w:rsid w:val="00710160"/>
    <w:rsid w:val="00710429"/>
    <w:rsid w:val="0071057D"/>
    <w:rsid w:val="00710D95"/>
    <w:rsid w:val="00711760"/>
    <w:rsid w:val="00711966"/>
    <w:rsid w:val="007119EB"/>
    <w:rsid w:val="00711F53"/>
    <w:rsid w:val="0071227B"/>
    <w:rsid w:val="00712427"/>
    <w:rsid w:val="00712457"/>
    <w:rsid w:val="00712928"/>
    <w:rsid w:val="00712D14"/>
    <w:rsid w:val="00713C2C"/>
    <w:rsid w:val="00714DA6"/>
    <w:rsid w:val="00714E55"/>
    <w:rsid w:val="00714F71"/>
    <w:rsid w:val="00714FFE"/>
    <w:rsid w:val="007151BA"/>
    <w:rsid w:val="00715CD0"/>
    <w:rsid w:val="00715DA9"/>
    <w:rsid w:val="00715F30"/>
    <w:rsid w:val="0071615F"/>
    <w:rsid w:val="00716631"/>
    <w:rsid w:val="00716884"/>
    <w:rsid w:val="0071705B"/>
    <w:rsid w:val="0071765E"/>
    <w:rsid w:val="007200B0"/>
    <w:rsid w:val="00720190"/>
    <w:rsid w:val="0072134E"/>
    <w:rsid w:val="007214D2"/>
    <w:rsid w:val="00721654"/>
    <w:rsid w:val="00721DEF"/>
    <w:rsid w:val="00722A7E"/>
    <w:rsid w:val="00722BAE"/>
    <w:rsid w:val="007233D4"/>
    <w:rsid w:val="00723424"/>
    <w:rsid w:val="0072348C"/>
    <w:rsid w:val="007235E0"/>
    <w:rsid w:val="007239C2"/>
    <w:rsid w:val="00723BB9"/>
    <w:rsid w:val="007240D5"/>
    <w:rsid w:val="00724724"/>
    <w:rsid w:val="007249E6"/>
    <w:rsid w:val="007263A1"/>
    <w:rsid w:val="007264F8"/>
    <w:rsid w:val="0072697A"/>
    <w:rsid w:val="007270B3"/>
    <w:rsid w:val="00727686"/>
    <w:rsid w:val="00727D02"/>
    <w:rsid w:val="00730B91"/>
    <w:rsid w:val="007310C8"/>
    <w:rsid w:val="0073125B"/>
    <w:rsid w:val="007313D8"/>
    <w:rsid w:val="00731599"/>
    <w:rsid w:val="007335D0"/>
    <w:rsid w:val="00733B8A"/>
    <w:rsid w:val="0073469E"/>
    <w:rsid w:val="00734745"/>
    <w:rsid w:val="007351D6"/>
    <w:rsid w:val="00735534"/>
    <w:rsid w:val="00736679"/>
    <w:rsid w:val="007378B3"/>
    <w:rsid w:val="007402E2"/>
    <w:rsid w:val="007415D5"/>
    <w:rsid w:val="0074190C"/>
    <w:rsid w:val="00741C8D"/>
    <w:rsid w:val="007420FE"/>
    <w:rsid w:val="007422CA"/>
    <w:rsid w:val="00742333"/>
    <w:rsid w:val="00742557"/>
    <w:rsid w:val="007426CB"/>
    <w:rsid w:val="007426F9"/>
    <w:rsid w:val="00742F0D"/>
    <w:rsid w:val="00743100"/>
    <w:rsid w:val="00743371"/>
    <w:rsid w:val="00743753"/>
    <w:rsid w:val="00743E35"/>
    <w:rsid w:val="00744077"/>
    <w:rsid w:val="0074407E"/>
    <w:rsid w:val="007443D3"/>
    <w:rsid w:val="007449EF"/>
    <w:rsid w:val="00744D05"/>
    <w:rsid w:val="00745E98"/>
    <w:rsid w:val="00745F78"/>
    <w:rsid w:val="00745F97"/>
    <w:rsid w:val="007462E3"/>
    <w:rsid w:val="00746F77"/>
    <w:rsid w:val="007474DE"/>
    <w:rsid w:val="0074786A"/>
    <w:rsid w:val="00747BC9"/>
    <w:rsid w:val="007508D1"/>
    <w:rsid w:val="00751070"/>
    <w:rsid w:val="007518BE"/>
    <w:rsid w:val="00751EEC"/>
    <w:rsid w:val="0075221E"/>
    <w:rsid w:val="007534D7"/>
    <w:rsid w:val="00753678"/>
    <w:rsid w:val="007542DB"/>
    <w:rsid w:val="0075480B"/>
    <w:rsid w:val="00754E21"/>
    <w:rsid w:val="0075535B"/>
    <w:rsid w:val="007559D4"/>
    <w:rsid w:val="00755B82"/>
    <w:rsid w:val="007566B3"/>
    <w:rsid w:val="00756E00"/>
    <w:rsid w:val="00756FDD"/>
    <w:rsid w:val="007603AB"/>
    <w:rsid w:val="007603D4"/>
    <w:rsid w:val="0076132C"/>
    <w:rsid w:val="007614FA"/>
    <w:rsid w:val="00761C54"/>
    <w:rsid w:val="00762446"/>
    <w:rsid w:val="007630B4"/>
    <w:rsid w:val="007635AA"/>
    <w:rsid w:val="00763936"/>
    <w:rsid w:val="007640AD"/>
    <w:rsid w:val="007643B0"/>
    <w:rsid w:val="00764D92"/>
    <w:rsid w:val="0076500B"/>
    <w:rsid w:val="007654D8"/>
    <w:rsid w:val="00765DDF"/>
    <w:rsid w:val="007668F4"/>
    <w:rsid w:val="00766C10"/>
    <w:rsid w:val="00766C4F"/>
    <w:rsid w:val="00767241"/>
    <w:rsid w:val="007672D3"/>
    <w:rsid w:val="00767629"/>
    <w:rsid w:val="00770528"/>
    <w:rsid w:val="00770CC9"/>
    <w:rsid w:val="00770CFA"/>
    <w:rsid w:val="00770E8A"/>
    <w:rsid w:val="00771021"/>
    <w:rsid w:val="0077127A"/>
    <w:rsid w:val="00771484"/>
    <w:rsid w:val="00771A42"/>
    <w:rsid w:val="00771CC9"/>
    <w:rsid w:val="00773581"/>
    <w:rsid w:val="00773A79"/>
    <w:rsid w:val="00773B70"/>
    <w:rsid w:val="00773C18"/>
    <w:rsid w:val="00774133"/>
    <w:rsid w:val="00774704"/>
    <w:rsid w:val="00775784"/>
    <w:rsid w:val="0077609E"/>
    <w:rsid w:val="007760FB"/>
    <w:rsid w:val="00776DD6"/>
    <w:rsid w:val="00777399"/>
    <w:rsid w:val="007800E3"/>
    <w:rsid w:val="00780EA2"/>
    <w:rsid w:val="00780FBC"/>
    <w:rsid w:val="00781BBE"/>
    <w:rsid w:val="0078240D"/>
    <w:rsid w:val="00782C57"/>
    <w:rsid w:val="007830AE"/>
    <w:rsid w:val="0078356A"/>
    <w:rsid w:val="00783860"/>
    <w:rsid w:val="0078391A"/>
    <w:rsid w:val="00784115"/>
    <w:rsid w:val="00784E15"/>
    <w:rsid w:val="00784E3B"/>
    <w:rsid w:val="00785163"/>
    <w:rsid w:val="00787610"/>
    <w:rsid w:val="00787A6D"/>
    <w:rsid w:val="00787C12"/>
    <w:rsid w:val="007906CD"/>
    <w:rsid w:val="00790AB8"/>
    <w:rsid w:val="00790AD8"/>
    <w:rsid w:val="00791270"/>
    <w:rsid w:val="007916B7"/>
    <w:rsid w:val="0079282D"/>
    <w:rsid w:val="007928C4"/>
    <w:rsid w:val="00794979"/>
    <w:rsid w:val="00795784"/>
    <w:rsid w:val="00796BC0"/>
    <w:rsid w:val="00796F67"/>
    <w:rsid w:val="007970DD"/>
    <w:rsid w:val="007A0086"/>
    <w:rsid w:val="007A00AF"/>
    <w:rsid w:val="007A00BB"/>
    <w:rsid w:val="007A04F0"/>
    <w:rsid w:val="007A09ED"/>
    <w:rsid w:val="007A1271"/>
    <w:rsid w:val="007A1686"/>
    <w:rsid w:val="007A1A6D"/>
    <w:rsid w:val="007A1AC4"/>
    <w:rsid w:val="007A23D9"/>
    <w:rsid w:val="007A259F"/>
    <w:rsid w:val="007A2AEF"/>
    <w:rsid w:val="007A3B0F"/>
    <w:rsid w:val="007A3B8A"/>
    <w:rsid w:val="007A40B3"/>
    <w:rsid w:val="007A44A9"/>
    <w:rsid w:val="007A457E"/>
    <w:rsid w:val="007A45D0"/>
    <w:rsid w:val="007A4DAE"/>
    <w:rsid w:val="007A51AF"/>
    <w:rsid w:val="007A61CE"/>
    <w:rsid w:val="007A69D4"/>
    <w:rsid w:val="007A6F30"/>
    <w:rsid w:val="007A7ACD"/>
    <w:rsid w:val="007B051F"/>
    <w:rsid w:val="007B0549"/>
    <w:rsid w:val="007B09D3"/>
    <w:rsid w:val="007B0FDB"/>
    <w:rsid w:val="007B285A"/>
    <w:rsid w:val="007B2EEB"/>
    <w:rsid w:val="007B344C"/>
    <w:rsid w:val="007B34AA"/>
    <w:rsid w:val="007B3768"/>
    <w:rsid w:val="007B380C"/>
    <w:rsid w:val="007B3D4A"/>
    <w:rsid w:val="007B42E2"/>
    <w:rsid w:val="007B4864"/>
    <w:rsid w:val="007B5FB9"/>
    <w:rsid w:val="007B6171"/>
    <w:rsid w:val="007B6337"/>
    <w:rsid w:val="007B63DD"/>
    <w:rsid w:val="007B6567"/>
    <w:rsid w:val="007B6A53"/>
    <w:rsid w:val="007C16CF"/>
    <w:rsid w:val="007C1C53"/>
    <w:rsid w:val="007C2227"/>
    <w:rsid w:val="007C351D"/>
    <w:rsid w:val="007C359C"/>
    <w:rsid w:val="007C35FF"/>
    <w:rsid w:val="007C3772"/>
    <w:rsid w:val="007C3939"/>
    <w:rsid w:val="007C3EC1"/>
    <w:rsid w:val="007C4787"/>
    <w:rsid w:val="007C5558"/>
    <w:rsid w:val="007C5852"/>
    <w:rsid w:val="007C5EDE"/>
    <w:rsid w:val="007C60D3"/>
    <w:rsid w:val="007C6921"/>
    <w:rsid w:val="007C75BC"/>
    <w:rsid w:val="007D0130"/>
    <w:rsid w:val="007D0329"/>
    <w:rsid w:val="007D08FD"/>
    <w:rsid w:val="007D10EE"/>
    <w:rsid w:val="007D1199"/>
    <w:rsid w:val="007D1700"/>
    <w:rsid w:val="007D270B"/>
    <w:rsid w:val="007D311E"/>
    <w:rsid w:val="007D3A07"/>
    <w:rsid w:val="007D4829"/>
    <w:rsid w:val="007D58AF"/>
    <w:rsid w:val="007D5CCA"/>
    <w:rsid w:val="007D6491"/>
    <w:rsid w:val="007D6A62"/>
    <w:rsid w:val="007D6ED1"/>
    <w:rsid w:val="007D7796"/>
    <w:rsid w:val="007D7C9C"/>
    <w:rsid w:val="007E01A4"/>
    <w:rsid w:val="007E0AA1"/>
    <w:rsid w:val="007E1185"/>
    <w:rsid w:val="007E1657"/>
    <w:rsid w:val="007E19C4"/>
    <w:rsid w:val="007E454C"/>
    <w:rsid w:val="007E4B4F"/>
    <w:rsid w:val="007E5F6C"/>
    <w:rsid w:val="007E633F"/>
    <w:rsid w:val="007E66D8"/>
    <w:rsid w:val="007E6702"/>
    <w:rsid w:val="007E69BD"/>
    <w:rsid w:val="007E69E9"/>
    <w:rsid w:val="007E6BD0"/>
    <w:rsid w:val="007E6E50"/>
    <w:rsid w:val="007E7161"/>
    <w:rsid w:val="007E797C"/>
    <w:rsid w:val="007E7DF0"/>
    <w:rsid w:val="007F051A"/>
    <w:rsid w:val="007F05B7"/>
    <w:rsid w:val="007F060C"/>
    <w:rsid w:val="007F09F2"/>
    <w:rsid w:val="007F0B48"/>
    <w:rsid w:val="007F1896"/>
    <w:rsid w:val="007F2162"/>
    <w:rsid w:val="007F21FD"/>
    <w:rsid w:val="007F2B0F"/>
    <w:rsid w:val="007F3045"/>
    <w:rsid w:val="007F41B9"/>
    <w:rsid w:val="007F4501"/>
    <w:rsid w:val="007F5AD2"/>
    <w:rsid w:val="007F5AEA"/>
    <w:rsid w:val="007F6138"/>
    <w:rsid w:val="007F64B8"/>
    <w:rsid w:val="007F69E0"/>
    <w:rsid w:val="007F6EA0"/>
    <w:rsid w:val="007F6EE3"/>
    <w:rsid w:val="007F71F2"/>
    <w:rsid w:val="007F74CC"/>
    <w:rsid w:val="00800444"/>
    <w:rsid w:val="0080066E"/>
    <w:rsid w:val="00800B9A"/>
    <w:rsid w:val="00800DD1"/>
    <w:rsid w:val="00800EB4"/>
    <w:rsid w:val="00800EF6"/>
    <w:rsid w:val="00801C60"/>
    <w:rsid w:val="00802072"/>
    <w:rsid w:val="00803174"/>
    <w:rsid w:val="008032AC"/>
    <w:rsid w:val="0080427B"/>
    <w:rsid w:val="00804636"/>
    <w:rsid w:val="0080595D"/>
    <w:rsid w:val="0080645B"/>
    <w:rsid w:val="008067AA"/>
    <w:rsid w:val="00806A52"/>
    <w:rsid w:val="00807613"/>
    <w:rsid w:val="00807F04"/>
    <w:rsid w:val="00810308"/>
    <w:rsid w:val="00810318"/>
    <w:rsid w:val="008106B2"/>
    <w:rsid w:val="00810B04"/>
    <w:rsid w:val="00810B4A"/>
    <w:rsid w:val="00810C88"/>
    <w:rsid w:val="008110A7"/>
    <w:rsid w:val="008110D2"/>
    <w:rsid w:val="00811367"/>
    <w:rsid w:val="00811E34"/>
    <w:rsid w:val="00811FE8"/>
    <w:rsid w:val="008126C4"/>
    <w:rsid w:val="00812A58"/>
    <w:rsid w:val="00813206"/>
    <w:rsid w:val="00813731"/>
    <w:rsid w:val="00813C53"/>
    <w:rsid w:val="00813D94"/>
    <w:rsid w:val="0081481C"/>
    <w:rsid w:val="00814EE4"/>
    <w:rsid w:val="00815D03"/>
    <w:rsid w:val="008163B3"/>
    <w:rsid w:val="0081717A"/>
    <w:rsid w:val="00817318"/>
    <w:rsid w:val="00817BFB"/>
    <w:rsid w:val="00817FCA"/>
    <w:rsid w:val="008200F8"/>
    <w:rsid w:val="0082018E"/>
    <w:rsid w:val="008201CA"/>
    <w:rsid w:val="008206A7"/>
    <w:rsid w:val="008206C0"/>
    <w:rsid w:val="0082097F"/>
    <w:rsid w:val="00821E98"/>
    <w:rsid w:val="00821EAE"/>
    <w:rsid w:val="00822299"/>
    <w:rsid w:val="008222EB"/>
    <w:rsid w:val="00822D0D"/>
    <w:rsid w:val="00824010"/>
    <w:rsid w:val="00824794"/>
    <w:rsid w:val="0082485C"/>
    <w:rsid w:val="00824D6B"/>
    <w:rsid w:val="00824FEC"/>
    <w:rsid w:val="00824FF4"/>
    <w:rsid w:val="0082571B"/>
    <w:rsid w:val="00825A23"/>
    <w:rsid w:val="00825E7C"/>
    <w:rsid w:val="00825EB9"/>
    <w:rsid w:val="00827971"/>
    <w:rsid w:val="008279E7"/>
    <w:rsid w:val="008304E6"/>
    <w:rsid w:val="008309B6"/>
    <w:rsid w:val="00830D43"/>
    <w:rsid w:val="00830F88"/>
    <w:rsid w:val="00831163"/>
    <w:rsid w:val="00832525"/>
    <w:rsid w:val="00832B07"/>
    <w:rsid w:val="0083307C"/>
    <w:rsid w:val="0083313B"/>
    <w:rsid w:val="00833208"/>
    <w:rsid w:val="008333D0"/>
    <w:rsid w:val="008335BD"/>
    <w:rsid w:val="00833C5A"/>
    <w:rsid w:val="008346B3"/>
    <w:rsid w:val="0083481C"/>
    <w:rsid w:val="0083699A"/>
    <w:rsid w:val="008369D7"/>
    <w:rsid w:val="00837AFE"/>
    <w:rsid w:val="008402E0"/>
    <w:rsid w:val="008403F7"/>
    <w:rsid w:val="00840792"/>
    <w:rsid w:val="008407DC"/>
    <w:rsid w:val="00840809"/>
    <w:rsid w:val="00840E68"/>
    <w:rsid w:val="00841132"/>
    <w:rsid w:val="00841C4A"/>
    <w:rsid w:val="00841CE7"/>
    <w:rsid w:val="00842615"/>
    <w:rsid w:val="00842FA2"/>
    <w:rsid w:val="00843A4A"/>
    <w:rsid w:val="00843C85"/>
    <w:rsid w:val="008442F4"/>
    <w:rsid w:val="0084481A"/>
    <w:rsid w:val="00845472"/>
    <w:rsid w:val="00845D63"/>
    <w:rsid w:val="00847088"/>
    <w:rsid w:val="00847CF0"/>
    <w:rsid w:val="00847EAC"/>
    <w:rsid w:val="00850482"/>
    <w:rsid w:val="0085107D"/>
    <w:rsid w:val="008524C4"/>
    <w:rsid w:val="00852569"/>
    <w:rsid w:val="0085263D"/>
    <w:rsid w:val="0085284A"/>
    <w:rsid w:val="00852D3C"/>
    <w:rsid w:val="00852F7B"/>
    <w:rsid w:val="00853256"/>
    <w:rsid w:val="0085399A"/>
    <w:rsid w:val="00853BAB"/>
    <w:rsid w:val="008541D2"/>
    <w:rsid w:val="008541E4"/>
    <w:rsid w:val="00854CB0"/>
    <w:rsid w:val="00855A34"/>
    <w:rsid w:val="00855BA2"/>
    <w:rsid w:val="00855C4D"/>
    <w:rsid w:val="00855DE6"/>
    <w:rsid w:val="008564D5"/>
    <w:rsid w:val="00856561"/>
    <w:rsid w:val="0086055E"/>
    <w:rsid w:val="0086091F"/>
    <w:rsid w:val="00860BC7"/>
    <w:rsid w:val="00860EF9"/>
    <w:rsid w:val="00860F6C"/>
    <w:rsid w:val="008612C0"/>
    <w:rsid w:val="008624A8"/>
    <w:rsid w:val="00862FDE"/>
    <w:rsid w:val="00863CE7"/>
    <w:rsid w:val="00863E36"/>
    <w:rsid w:val="00863EFC"/>
    <w:rsid w:val="00865436"/>
    <w:rsid w:val="00865C3D"/>
    <w:rsid w:val="00865C5A"/>
    <w:rsid w:val="00865EFA"/>
    <w:rsid w:val="0086609B"/>
    <w:rsid w:val="008669C7"/>
    <w:rsid w:val="00866BB1"/>
    <w:rsid w:val="00866D4C"/>
    <w:rsid w:val="00866FFD"/>
    <w:rsid w:val="00867230"/>
    <w:rsid w:val="00867299"/>
    <w:rsid w:val="008677DA"/>
    <w:rsid w:val="008700AB"/>
    <w:rsid w:val="0087084F"/>
    <w:rsid w:val="008708DE"/>
    <w:rsid w:val="00870944"/>
    <w:rsid w:val="00870B88"/>
    <w:rsid w:val="00870DDE"/>
    <w:rsid w:val="00870F61"/>
    <w:rsid w:val="00871DD0"/>
    <w:rsid w:val="00872358"/>
    <w:rsid w:val="0087257D"/>
    <w:rsid w:val="00872E7E"/>
    <w:rsid w:val="00873348"/>
    <w:rsid w:val="008733D7"/>
    <w:rsid w:val="0087358E"/>
    <w:rsid w:val="00873E85"/>
    <w:rsid w:val="0087463B"/>
    <w:rsid w:val="00874A2C"/>
    <w:rsid w:val="00874CF0"/>
    <w:rsid w:val="00874D95"/>
    <w:rsid w:val="008753E5"/>
    <w:rsid w:val="0087590F"/>
    <w:rsid w:val="0087591A"/>
    <w:rsid w:val="00875E67"/>
    <w:rsid w:val="00876B57"/>
    <w:rsid w:val="0087749D"/>
    <w:rsid w:val="00877BB1"/>
    <w:rsid w:val="00880667"/>
    <w:rsid w:val="0088110B"/>
    <w:rsid w:val="008816E3"/>
    <w:rsid w:val="00881778"/>
    <w:rsid w:val="008817DD"/>
    <w:rsid w:val="00881B5C"/>
    <w:rsid w:val="00881B9A"/>
    <w:rsid w:val="008823E5"/>
    <w:rsid w:val="00883840"/>
    <w:rsid w:val="0088388E"/>
    <w:rsid w:val="00883A13"/>
    <w:rsid w:val="00884BA2"/>
    <w:rsid w:val="008851E8"/>
    <w:rsid w:val="00885590"/>
    <w:rsid w:val="00885770"/>
    <w:rsid w:val="00885851"/>
    <w:rsid w:val="008864DD"/>
    <w:rsid w:val="00886DC8"/>
    <w:rsid w:val="00886EBD"/>
    <w:rsid w:val="00887165"/>
    <w:rsid w:val="008877EE"/>
    <w:rsid w:val="0088788E"/>
    <w:rsid w:val="008901B2"/>
    <w:rsid w:val="00890877"/>
    <w:rsid w:val="00891736"/>
    <w:rsid w:val="00891BF2"/>
    <w:rsid w:val="008923A6"/>
    <w:rsid w:val="008926EC"/>
    <w:rsid w:val="00892C60"/>
    <w:rsid w:val="00892E7C"/>
    <w:rsid w:val="008933B6"/>
    <w:rsid w:val="00893A4D"/>
    <w:rsid w:val="00893AA9"/>
    <w:rsid w:val="00894012"/>
    <w:rsid w:val="00895877"/>
    <w:rsid w:val="008959BE"/>
    <w:rsid w:val="00895BDB"/>
    <w:rsid w:val="008966A9"/>
    <w:rsid w:val="00896A33"/>
    <w:rsid w:val="00897060"/>
    <w:rsid w:val="00897431"/>
    <w:rsid w:val="008976F3"/>
    <w:rsid w:val="00897FBA"/>
    <w:rsid w:val="008A00D5"/>
    <w:rsid w:val="008A1818"/>
    <w:rsid w:val="008A183A"/>
    <w:rsid w:val="008A233F"/>
    <w:rsid w:val="008A23C3"/>
    <w:rsid w:val="008A2939"/>
    <w:rsid w:val="008A2CEF"/>
    <w:rsid w:val="008A2D81"/>
    <w:rsid w:val="008A3289"/>
    <w:rsid w:val="008A486F"/>
    <w:rsid w:val="008A4E18"/>
    <w:rsid w:val="008A537A"/>
    <w:rsid w:val="008A65AB"/>
    <w:rsid w:val="008A717E"/>
    <w:rsid w:val="008A76EC"/>
    <w:rsid w:val="008A7855"/>
    <w:rsid w:val="008B0DFB"/>
    <w:rsid w:val="008B0EF7"/>
    <w:rsid w:val="008B1AC1"/>
    <w:rsid w:val="008B1DDD"/>
    <w:rsid w:val="008B1FDF"/>
    <w:rsid w:val="008B24B8"/>
    <w:rsid w:val="008B3338"/>
    <w:rsid w:val="008B33E9"/>
    <w:rsid w:val="008B383D"/>
    <w:rsid w:val="008B40DC"/>
    <w:rsid w:val="008B4F04"/>
    <w:rsid w:val="008B57AB"/>
    <w:rsid w:val="008B5A3E"/>
    <w:rsid w:val="008B5BD7"/>
    <w:rsid w:val="008B5DAA"/>
    <w:rsid w:val="008B65E0"/>
    <w:rsid w:val="008B6607"/>
    <w:rsid w:val="008B6D1A"/>
    <w:rsid w:val="008B7929"/>
    <w:rsid w:val="008C0B75"/>
    <w:rsid w:val="008C0FA0"/>
    <w:rsid w:val="008C1A3E"/>
    <w:rsid w:val="008C2CCE"/>
    <w:rsid w:val="008C3BF8"/>
    <w:rsid w:val="008C3D18"/>
    <w:rsid w:val="008C3F7D"/>
    <w:rsid w:val="008C4167"/>
    <w:rsid w:val="008C4461"/>
    <w:rsid w:val="008C5A2C"/>
    <w:rsid w:val="008C6016"/>
    <w:rsid w:val="008C62E5"/>
    <w:rsid w:val="008C74D5"/>
    <w:rsid w:val="008C7AEB"/>
    <w:rsid w:val="008C7B54"/>
    <w:rsid w:val="008C7C09"/>
    <w:rsid w:val="008D0449"/>
    <w:rsid w:val="008D0823"/>
    <w:rsid w:val="008D4155"/>
    <w:rsid w:val="008D45D7"/>
    <w:rsid w:val="008D4C71"/>
    <w:rsid w:val="008D4E41"/>
    <w:rsid w:val="008D4FCA"/>
    <w:rsid w:val="008D5244"/>
    <w:rsid w:val="008D5769"/>
    <w:rsid w:val="008D578F"/>
    <w:rsid w:val="008D59A2"/>
    <w:rsid w:val="008D63B0"/>
    <w:rsid w:val="008D687A"/>
    <w:rsid w:val="008D6A74"/>
    <w:rsid w:val="008D6B86"/>
    <w:rsid w:val="008D6D22"/>
    <w:rsid w:val="008D6E11"/>
    <w:rsid w:val="008D7CC0"/>
    <w:rsid w:val="008E0EDA"/>
    <w:rsid w:val="008E1980"/>
    <w:rsid w:val="008E230F"/>
    <w:rsid w:val="008E2BF6"/>
    <w:rsid w:val="008E3446"/>
    <w:rsid w:val="008E3648"/>
    <w:rsid w:val="008E3710"/>
    <w:rsid w:val="008E3792"/>
    <w:rsid w:val="008E3BDA"/>
    <w:rsid w:val="008E3D7F"/>
    <w:rsid w:val="008E4FEA"/>
    <w:rsid w:val="008E55FB"/>
    <w:rsid w:val="008E5E42"/>
    <w:rsid w:val="008E5EE8"/>
    <w:rsid w:val="008E61C4"/>
    <w:rsid w:val="008E6C6E"/>
    <w:rsid w:val="008E6F85"/>
    <w:rsid w:val="008E78CF"/>
    <w:rsid w:val="008F1B34"/>
    <w:rsid w:val="008F1DD1"/>
    <w:rsid w:val="008F2113"/>
    <w:rsid w:val="008F243D"/>
    <w:rsid w:val="008F2E17"/>
    <w:rsid w:val="008F37E4"/>
    <w:rsid w:val="008F388B"/>
    <w:rsid w:val="008F39ED"/>
    <w:rsid w:val="008F3B12"/>
    <w:rsid w:val="008F42D9"/>
    <w:rsid w:val="008F45F3"/>
    <w:rsid w:val="008F4CFD"/>
    <w:rsid w:val="008F5511"/>
    <w:rsid w:val="008F5CF7"/>
    <w:rsid w:val="008F5F7D"/>
    <w:rsid w:val="008F6D0C"/>
    <w:rsid w:val="008F6E48"/>
    <w:rsid w:val="008F787C"/>
    <w:rsid w:val="008F7C8F"/>
    <w:rsid w:val="00900137"/>
    <w:rsid w:val="00900906"/>
    <w:rsid w:val="00900B8F"/>
    <w:rsid w:val="00900F37"/>
    <w:rsid w:val="00901036"/>
    <w:rsid w:val="009013A3"/>
    <w:rsid w:val="00901CBC"/>
    <w:rsid w:val="00901EED"/>
    <w:rsid w:val="009022DB"/>
    <w:rsid w:val="00902BAB"/>
    <w:rsid w:val="00903141"/>
    <w:rsid w:val="0090329C"/>
    <w:rsid w:val="0090348D"/>
    <w:rsid w:val="009041DC"/>
    <w:rsid w:val="009042CA"/>
    <w:rsid w:val="00904353"/>
    <w:rsid w:val="0090454A"/>
    <w:rsid w:val="00904559"/>
    <w:rsid w:val="0090462F"/>
    <w:rsid w:val="00905A27"/>
    <w:rsid w:val="00905B78"/>
    <w:rsid w:val="00905F78"/>
    <w:rsid w:val="009062AE"/>
    <w:rsid w:val="00906BD4"/>
    <w:rsid w:val="0090753E"/>
    <w:rsid w:val="00907A23"/>
    <w:rsid w:val="00907D1E"/>
    <w:rsid w:val="00910EEF"/>
    <w:rsid w:val="00911AE6"/>
    <w:rsid w:val="00911D5F"/>
    <w:rsid w:val="0091234B"/>
    <w:rsid w:val="00912A3D"/>
    <w:rsid w:val="00912DBF"/>
    <w:rsid w:val="00913F25"/>
    <w:rsid w:val="00913F2E"/>
    <w:rsid w:val="00914B4F"/>
    <w:rsid w:val="0091551E"/>
    <w:rsid w:val="00915D27"/>
    <w:rsid w:val="0091664E"/>
    <w:rsid w:val="00916683"/>
    <w:rsid w:val="00916CDE"/>
    <w:rsid w:val="0091733E"/>
    <w:rsid w:val="00920013"/>
    <w:rsid w:val="0092045C"/>
    <w:rsid w:val="00920810"/>
    <w:rsid w:val="00920E8E"/>
    <w:rsid w:val="009216FB"/>
    <w:rsid w:val="009227C7"/>
    <w:rsid w:val="00923702"/>
    <w:rsid w:val="00923E64"/>
    <w:rsid w:val="00924038"/>
    <w:rsid w:val="009244CF"/>
    <w:rsid w:val="009246D4"/>
    <w:rsid w:val="0092538C"/>
    <w:rsid w:val="009255BA"/>
    <w:rsid w:val="009259AC"/>
    <w:rsid w:val="00926059"/>
    <w:rsid w:val="009260A7"/>
    <w:rsid w:val="009264FD"/>
    <w:rsid w:val="00927328"/>
    <w:rsid w:val="009275BA"/>
    <w:rsid w:val="009276E2"/>
    <w:rsid w:val="0092774C"/>
    <w:rsid w:val="00930197"/>
    <w:rsid w:val="00930FD1"/>
    <w:rsid w:val="0093109D"/>
    <w:rsid w:val="00931860"/>
    <w:rsid w:val="00931FDD"/>
    <w:rsid w:val="00932DCF"/>
    <w:rsid w:val="009338F0"/>
    <w:rsid w:val="00933C79"/>
    <w:rsid w:val="00933CC2"/>
    <w:rsid w:val="00933F2A"/>
    <w:rsid w:val="00934108"/>
    <w:rsid w:val="00934547"/>
    <w:rsid w:val="009346B6"/>
    <w:rsid w:val="00934A2C"/>
    <w:rsid w:val="00934CB5"/>
    <w:rsid w:val="00934F14"/>
    <w:rsid w:val="00934FD3"/>
    <w:rsid w:val="00935905"/>
    <w:rsid w:val="00936614"/>
    <w:rsid w:val="009366A3"/>
    <w:rsid w:val="009366C8"/>
    <w:rsid w:val="00936B36"/>
    <w:rsid w:val="00936DDB"/>
    <w:rsid w:val="0093729F"/>
    <w:rsid w:val="009379B2"/>
    <w:rsid w:val="00937B21"/>
    <w:rsid w:val="00940648"/>
    <w:rsid w:val="00940908"/>
    <w:rsid w:val="0094201E"/>
    <w:rsid w:val="00942528"/>
    <w:rsid w:val="00942682"/>
    <w:rsid w:val="009437E3"/>
    <w:rsid w:val="0094388C"/>
    <w:rsid w:val="00944240"/>
    <w:rsid w:val="009454EC"/>
    <w:rsid w:val="009456D5"/>
    <w:rsid w:val="00945932"/>
    <w:rsid w:val="009461B0"/>
    <w:rsid w:val="009461E9"/>
    <w:rsid w:val="009467A0"/>
    <w:rsid w:val="00946C68"/>
    <w:rsid w:val="00947269"/>
    <w:rsid w:val="009479A7"/>
    <w:rsid w:val="00950CC2"/>
    <w:rsid w:val="00952274"/>
    <w:rsid w:val="00953327"/>
    <w:rsid w:val="00954092"/>
    <w:rsid w:val="0095414E"/>
    <w:rsid w:val="00954236"/>
    <w:rsid w:val="00954787"/>
    <w:rsid w:val="00954CCA"/>
    <w:rsid w:val="00954E8B"/>
    <w:rsid w:val="00955233"/>
    <w:rsid w:val="009554B8"/>
    <w:rsid w:val="009565DD"/>
    <w:rsid w:val="00956792"/>
    <w:rsid w:val="00956CB1"/>
    <w:rsid w:val="00957552"/>
    <w:rsid w:val="00960201"/>
    <w:rsid w:val="00960213"/>
    <w:rsid w:val="00960AB5"/>
    <w:rsid w:val="00961982"/>
    <w:rsid w:val="00961F0E"/>
    <w:rsid w:val="00961F4F"/>
    <w:rsid w:val="00962992"/>
    <w:rsid w:val="00962FC2"/>
    <w:rsid w:val="00963A06"/>
    <w:rsid w:val="00963ABA"/>
    <w:rsid w:val="0096426F"/>
    <w:rsid w:val="00964C90"/>
    <w:rsid w:val="00964CAA"/>
    <w:rsid w:val="009658F7"/>
    <w:rsid w:val="00965D4F"/>
    <w:rsid w:val="0096664F"/>
    <w:rsid w:val="00966B2C"/>
    <w:rsid w:val="00966B56"/>
    <w:rsid w:val="0096722D"/>
    <w:rsid w:val="00967259"/>
    <w:rsid w:val="0097180E"/>
    <w:rsid w:val="009718F0"/>
    <w:rsid w:val="00972706"/>
    <w:rsid w:val="00972BF3"/>
    <w:rsid w:val="0097320A"/>
    <w:rsid w:val="009737FB"/>
    <w:rsid w:val="00973B2C"/>
    <w:rsid w:val="0097455D"/>
    <w:rsid w:val="009747C0"/>
    <w:rsid w:val="00974B04"/>
    <w:rsid w:val="00975270"/>
    <w:rsid w:val="00975754"/>
    <w:rsid w:val="00975B48"/>
    <w:rsid w:val="00975C21"/>
    <w:rsid w:val="009761A2"/>
    <w:rsid w:val="009768AD"/>
    <w:rsid w:val="00976D0B"/>
    <w:rsid w:val="00976DE7"/>
    <w:rsid w:val="009772B6"/>
    <w:rsid w:val="00977C3B"/>
    <w:rsid w:val="00980552"/>
    <w:rsid w:val="00980E64"/>
    <w:rsid w:val="00980EBF"/>
    <w:rsid w:val="00981539"/>
    <w:rsid w:val="00981665"/>
    <w:rsid w:val="00981811"/>
    <w:rsid w:val="009818A9"/>
    <w:rsid w:val="00981C2D"/>
    <w:rsid w:val="00982694"/>
    <w:rsid w:val="0098277A"/>
    <w:rsid w:val="00982936"/>
    <w:rsid w:val="00982A32"/>
    <w:rsid w:val="00982D73"/>
    <w:rsid w:val="0098340E"/>
    <w:rsid w:val="00983F9B"/>
    <w:rsid w:val="00984187"/>
    <w:rsid w:val="00984869"/>
    <w:rsid w:val="0098564C"/>
    <w:rsid w:val="0098569A"/>
    <w:rsid w:val="0098581A"/>
    <w:rsid w:val="00987032"/>
    <w:rsid w:val="00990637"/>
    <w:rsid w:val="00990661"/>
    <w:rsid w:val="009908F4"/>
    <w:rsid w:val="00990A7E"/>
    <w:rsid w:val="00990C1D"/>
    <w:rsid w:val="00990D63"/>
    <w:rsid w:val="00990FEA"/>
    <w:rsid w:val="00991697"/>
    <w:rsid w:val="00991841"/>
    <w:rsid w:val="00991E76"/>
    <w:rsid w:val="009920F0"/>
    <w:rsid w:val="009921BE"/>
    <w:rsid w:val="009927F2"/>
    <w:rsid w:val="00992FA2"/>
    <w:rsid w:val="00993686"/>
    <w:rsid w:val="00993CF2"/>
    <w:rsid w:val="00993F9A"/>
    <w:rsid w:val="00994420"/>
    <w:rsid w:val="0099480A"/>
    <w:rsid w:val="00994C47"/>
    <w:rsid w:val="00994EF1"/>
    <w:rsid w:val="00994FD5"/>
    <w:rsid w:val="0099539A"/>
    <w:rsid w:val="009962A1"/>
    <w:rsid w:val="00996A19"/>
    <w:rsid w:val="00997F2A"/>
    <w:rsid w:val="009A0651"/>
    <w:rsid w:val="009A06CC"/>
    <w:rsid w:val="009A0DA5"/>
    <w:rsid w:val="009A10E5"/>
    <w:rsid w:val="009A18F4"/>
    <w:rsid w:val="009A1D88"/>
    <w:rsid w:val="009A2970"/>
    <w:rsid w:val="009A3158"/>
    <w:rsid w:val="009A3184"/>
    <w:rsid w:val="009A3643"/>
    <w:rsid w:val="009A45D0"/>
    <w:rsid w:val="009A4C41"/>
    <w:rsid w:val="009A4FA7"/>
    <w:rsid w:val="009A5187"/>
    <w:rsid w:val="009A5C3D"/>
    <w:rsid w:val="009A5D67"/>
    <w:rsid w:val="009A6D02"/>
    <w:rsid w:val="009A75AB"/>
    <w:rsid w:val="009A7661"/>
    <w:rsid w:val="009A768F"/>
    <w:rsid w:val="009B1AD8"/>
    <w:rsid w:val="009B1AFC"/>
    <w:rsid w:val="009B1CEB"/>
    <w:rsid w:val="009B21A2"/>
    <w:rsid w:val="009B249E"/>
    <w:rsid w:val="009B2B75"/>
    <w:rsid w:val="009B2D91"/>
    <w:rsid w:val="009B3F41"/>
    <w:rsid w:val="009B4550"/>
    <w:rsid w:val="009B4608"/>
    <w:rsid w:val="009B47A9"/>
    <w:rsid w:val="009B4F7D"/>
    <w:rsid w:val="009B5042"/>
    <w:rsid w:val="009B585D"/>
    <w:rsid w:val="009B65D3"/>
    <w:rsid w:val="009B6631"/>
    <w:rsid w:val="009B6CA4"/>
    <w:rsid w:val="009B6F9A"/>
    <w:rsid w:val="009B7597"/>
    <w:rsid w:val="009B7695"/>
    <w:rsid w:val="009B7899"/>
    <w:rsid w:val="009B7950"/>
    <w:rsid w:val="009B7A55"/>
    <w:rsid w:val="009B7C1D"/>
    <w:rsid w:val="009C146B"/>
    <w:rsid w:val="009C1503"/>
    <w:rsid w:val="009C1666"/>
    <w:rsid w:val="009C327F"/>
    <w:rsid w:val="009C354A"/>
    <w:rsid w:val="009C363D"/>
    <w:rsid w:val="009C377B"/>
    <w:rsid w:val="009C3A6D"/>
    <w:rsid w:val="009C4DE8"/>
    <w:rsid w:val="009C5273"/>
    <w:rsid w:val="009C6239"/>
    <w:rsid w:val="009C684B"/>
    <w:rsid w:val="009C6A61"/>
    <w:rsid w:val="009C6DCC"/>
    <w:rsid w:val="009C6E09"/>
    <w:rsid w:val="009C6EB3"/>
    <w:rsid w:val="009C724D"/>
    <w:rsid w:val="009D0496"/>
    <w:rsid w:val="009D1276"/>
    <w:rsid w:val="009D1B3B"/>
    <w:rsid w:val="009D1B41"/>
    <w:rsid w:val="009D1F19"/>
    <w:rsid w:val="009D2324"/>
    <w:rsid w:val="009D2D1A"/>
    <w:rsid w:val="009D3C3C"/>
    <w:rsid w:val="009D45A7"/>
    <w:rsid w:val="009D461A"/>
    <w:rsid w:val="009D5D38"/>
    <w:rsid w:val="009D6E8A"/>
    <w:rsid w:val="009D708A"/>
    <w:rsid w:val="009D72C3"/>
    <w:rsid w:val="009D776F"/>
    <w:rsid w:val="009D7F3F"/>
    <w:rsid w:val="009E02E4"/>
    <w:rsid w:val="009E0521"/>
    <w:rsid w:val="009E09DA"/>
    <w:rsid w:val="009E0E35"/>
    <w:rsid w:val="009E1AAA"/>
    <w:rsid w:val="009E1F50"/>
    <w:rsid w:val="009E20DC"/>
    <w:rsid w:val="009E227F"/>
    <w:rsid w:val="009E247B"/>
    <w:rsid w:val="009E2DE1"/>
    <w:rsid w:val="009E3051"/>
    <w:rsid w:val="009E45C9"/>
    <w:rsid w:val="009E53EA"/>
    <w:rsid w:val="009E5E05"/>
    <w:rsid w:val="009E6106"/>
    <w:rsid w:val="009E67E3"/>
    <w:rsid w:val="009E6CB9"/>
    <w:rsid w:val="009E7311"/>
    <w:rsid w:val="009E78D1"/>
    <w:rsid w:val="009E7AEC"/>
    <w:rsid w:val="009F050F"/>
    <w:rsid w:val="009F07F7"/>
    <w:rsid w:val="009F0C70"/>
    <w:rsid w:val="009F0F98"/>
    <w:rsid w:val="009F1226"/>
    <w:rsid w:val="009F12EA"/>
    <w:rsid w:val="009F1534"/>
    <w:rsid w:val="009F1A07"/>
    <w:rsid w:val="009F1E8F"/>
    <w:rsid w:val="009F1EA5"/>
    <w:rsid w:val="009F1F6C"/>
    <w:rsid w:val="009F2856"/>
    <w:rsid w:val="009F37C2"/>
    <w:rsid w:val="009F3A56"/>
    <w:rsid w:val="009F3D12"/>
    <w:rsid w:val="009F4019"/>
    <w:rsid w:val="009F4E30"/>
    <w:rsid w:val="009F51D9"/>
    <w:rsid w:val="009F552C"/>
    <w:rsid w:val="009F5876"/>
    <w:rsid w:val="009F595F"/>
    <w:rsid w:val="009F6388"/>
    <w:rsid w:val="009F63C7"/>
    <w:rsid w:val="009F745E"/>
    <w:rsid w:val="00A00CF3"/>
    <w:rsid w:val="00A00D37"/>
    <w:rsid w:val="00A00EA8"/>
    <w:rsid w:val="00A01183"/>
    <w:rsid w:val="00A014F9"/>
    <w:rsid w:val="00A01AA3"/>
    <w:rsid w:val="00A026B5"/>
    <w:rsid w:val="00A02708"/>
    <w:rsid w:val="00A02AE4"/>
    <w:rsid w:val="00A02B66"/>
    <w:rsid w:val="00A0368D"/>
    <w:rsid w:val="00A03CE5"/>
    <w:rsid w:val="00A0474F"/>
    <w:rsid w:val="00A04C33"/>
    <w:rsid w:val="00A04EFB"/>
    <w:rsid w:val="00A05E66"/>
    <w:rsid w:val="00A05F7E"/>
    <w:rsid w:val="00A06077"/>
    <w:rsid w:val="00A062A7"/>
    <w:rsid w:val="00A06FB1"/>
    <w:rsid w:val="00A0764E"/>
    <w:rsid w:val="00A07A68"/>
    <w:rsid w:val="00A11928"/>
    <w:rsid w:val="00A122E8"/>
    <w:rsid w:val="00A1281C"/>
    <w:rsid w:val="00A1352E"/>
    <w:rsid w:val="00A13609"/>
    <w:rsid w:val="00A139AA"/>
    <w:rsid w:val="00A14678"/>
    <w:rsid w:val="00A146A8"/>
    <w:rsid w:val="00A156F2"/>
    <w:rsid w:val="00A15A00"/>
    <w:rsid w:val="00A15F14"/>
    <w:rsid w:val="00A16195"/>
    <w:rsid w:val="00A16640"/>
    <w:rsid w:val="00A169E5"/>
    <w:rsid w:val="00A16F17"/>
    <w:rsid w:val="00A17540"/>
    <w:rsid w:val="00A17A55"/>
    <w:rsid w:val="00A20B3C"/>
    <w:rsid w:val="00A20CA4"/>
    <w:rsid w:val="00A21E41"/>
    <w:rsid w:val="00A21E86"/>
    <w:rsid w:val="00A22489"/>
    <w:rsid w:val="00A229CF"/>
    <w:rsid w:val="00A22A79"/>
    <w:rsid w:val="00A22F77"/>
    <w:rsid w:val="00A235D4"/>
    <w:rsid w:val="00A23625"/>
    <w:rsid w:val="00A23726"/>
    <w:rsid w:val="00A248E8"/>
    <w:rsid w:val="00A24AAD"/>
    <w:rsid w:val="00A24CD1"/>
    <w:rsid w:val="00A2519D"/>
    <w:rsid w:val="00A2613F"/>
    <w:rsid w:val="00A2617F"/>
    <w:rsid w:val="00A2684C"/>
    <w:rsid w:val="00A269BD"/>
    <w:rsid w:val="00A2719F"/>
    <w:rsid w:val="00A27916"/>
    <w:rsid w:val="00A27B01"/>
    <w:rsid w:val="00A27CDF"/>
    <w:rsid w:val="00A301ED"/>
    <w:rsid w:val="00A3091D"/>
    <w:rsid w:val="00A30BA2"/>
    <w:rsid w:val="00A315B8"/>
    <w:rsid w:val="00A3178B"/>
    <w:rsid w:val="00A31854"/>
    <w:rsid w:val="00A31994"/>
    <w:rsid w:val="00A32566"/>
    <w:rsid w:val="00A33304"/>
    <w:rsid w:val="00A335BA"/>
    <w:rsid w:val="00A3392D"/>
    <w:rsid w:val="00A3418A"/>
    <w:rsid w:val="00A343F7"/>
    <w:rsid w:val="00A347E6"/>
    <w:rsid w:val="00A35859"/>
    <w:rsid w:val="00A35C0C"/>
    <w:rsid w:val="00A36605"/>
    <w:rsid w:val="00A36EA8"/>
    <w:rsid w:val="00A377EE"/>
    <w:rsid w:val="00A37C9C"/>
    <w:rsid w:val="00A40312"/>
    <w:rsid w:val="00A40902"/>
    <w:rsid w:val="00A40F86"/>
    <w:rsid w:val="00A4126F"/>
    <w:rsid w:val="00A41C3D"/>
    <w:rsid w:val="00A41C6D"/>
    <w:rsid w:val="00A41D74"/>
    <w:rsid w:val="00A41DDB"/>
    <w:rsid w:val="00A42342"/>
    <w:rsid w:val="00A43154"/>
    <w:rsid w:val="00A435CB"/>
    <w:rsid w:val="00A4366C"/>
    <w:rsid w:val="00A43786"/>
    <w:rsid w:val="00A441A7"/>
    <w:rsid w:val="00A447CD"/>
    <w:rsid w:val="00A44BD5"/>
    <w:rsid w:val="00A453A8"/>
    <w:rsid w:val="00A45442"/>
    <w:rsid w:val="00A456EE"/>
    <w:rsid w:val="00A45CA5"/>
    <w:rsid w:val="00A46013"/>
    <w:rsid w:val="00A46643"/>
    <w:rsid w:val="00A466AD"/>
    <w:rsid w:val="00A46B12"/>
    <w:rsid w:val="00A46FDA"/>
    <w:rsid w:val="00A473AD"/>
    <w:rsid w:val="00A47831"/>
    <w:rsid w:val="00A47D56"/>
    <w:rsid w:val="00A50069"/>
    <w:rsid w:val="00A50208"/>
    <w:rsid w:val="00A505CF"/>
    <w:rsid w:val="00A507B4"/>
    <w:rsid w:val="00A509AE"/>
    <w:rsid w:val="00A50E7F"/>
    <w:rsid w:val="00A511A1"/>
    <w:rsid w:val="00A5141C"/>
    <w:rsid w:val="00A51967"/>
    <w:rsid w:val="00A52BBD"/>
    <w:rsid w:val="00A53A37"/>
    <w:rsid w:val="00A53CD8"/>
    <w:rsid w:val="00A542DE"/>
    <w:rsid w:val="00A546BD"/>
    <w:rsid w:val="00A551C8"/>
    <w:rsid w:val="00A55434"/>
    <w:rsid w:val="00A55496"/>
    <w:rsid w:val="00A565BA"/>
    <w:rsid w:val="00A56834"/>
    <w:rsid w:val="00A56A0A"/>
    <w:rsid w:val="00A56A8C"/>
    <w:rsid w:val="00A56C6C"/>
    <w:rsid w:val="00A56F84"/>
    <w:rsid w:val="00A5740C"/>
    <w:rsid w:val="00A57506"/>
    <w:rsid w:val="00A57776"/>
    <w:rsid w:val="00A5783C"/>
    <w:rsid w:val="00A57B74"/>
    <w:rsid w:val="00A57E66"/>
    <w:rsid w:val="00A601CC"/>
    <w:rsid w:val="00A6121A"/>
    <w:rsid w:val="00A62327"/>
    <w:rsid w:val="00A62651"/>
    <w:rsid w:val="00A627EF"/>
    <w:rsid w:val="00A62D86"/>
    <w:rsid w:val="00A6396A"/>
    <w:rsid w:val="00A639AD"/>
    <w:rsid w:val="00A6473A"/>
    <w:rsid w:val="00A647B0"/>
    <w:rsid w:val="00A659C6"/>
    <w:rsid w:val="00A65C0D"/>
    <w:rsid w:val="00A663DA"/>
    <w:rsid w:val="00A668F3"/>
    <w:rsid w:val="00A66B86"/>
    <w:rsid w:val="00A66F4E"/>
    <w:rsid w:val="00A670DB"/>
    <w:rsid w:val="00A670ED"/>
    <w:rsid w:val="00A67FE5"/>
    <w:rsid w:val="00A70C78"/>
    <w:rsid w:val="00A70CB8"/>
    <w:rsid w:val="00A71294"/>
    <w:rsid w:val="00A717C5"/>
    <w:rsid w:val="00A71C05"/>
    <w:rsid w:val="00A76029"/>
    <w:rsid w:val="00A76836"/>
    <w:rsid w:val="00A76B49"/>
    <w:rsid w:val="00A76C54"/>
    <w:rsid w:val="00A76C81"/>
    <w:rsid w:val="00A803C1"/>
    <w:rsid w:val="00A81458"/>
    <w:rsid w:val="00A81581"/>
    <w:rsid w:val="00A81AD1"/>
    <w:rsid w:val="00A81D8C"/>
    <w:rsid w:val="00A81EE2"/>
    <w:rsid w:val="00A83BB9"/>
    <w:rsid w:val="00A83C2E"/>
    <w:rsid w:val="00A83F36"/>
    <w:rsid w:val="00A84047"/>
    <w:rsid w:val="00A84303"/>
    <w:rsid w:val="00A8456E"/>
    <w:rsid w:val="00A84C27"/>
    <w:rsid w:val="00A84CCD"/>
    <w:rsid w:val="00A855EF"/>
    <w:rsid w:val="00A86186"/>
    <w:rsid w:val="00A861E4"/>
    <w:rsid w:val="00A865DA"/>
    <w:rsid w:val="00A86CBD"/>
    <w:rsid w:val="00A86E1D"/>
    <w:rsid w:val="00A87066"/>
    <w:rsid w:val="00A87ADE"/>
    <w:rsid w:val="00A90A49"/>
    <w:rsid w:val="00A90B2F"/>
    <w:rsid w:val="00A90D49"/>
    <w:rsid w:val="00A9197B"/>
    <w:rsid w:val="00A91BF5"/>
    <w:rsid w:val="00A91FE6"/>
    <w:rsid w:val="00A92356"/>
    <w:rsid w:val="00A924AA"/>
    <w:rsid w:val="00A92D67"/>
    <w:rsid w:val="00A92FB1"/>
    <w:rsid w:val="00A942B6"/>
    <w:rsid w:val="00A944CE"/>
    <w:rsid w:val="00A94A56"/>
    <w:rsid w:val="00A95441"/>
    <w:rsid w:val="00A96D10"/>
    <w:rsid w:val="00A977DC"/>
    <w:rsid w:val="00A97FFC"/>
    <w:rsid w:val="00AA01C7"/>
    <w:rsid w:val="00AA09EF"/>
    <w:rsid w:val="00AA12BF"/>
    <w:rsid w:val="00AA14E5"/>
    <w:rsid w:val="00AA1A1B"/>
    <w:rsid w:val="00AA1E8C"/>
    <w:rsid w:val="00AA2425"/>
    <w:rsid w:val="00AA2915"/>
    <w:rsid w:val="00AA32E4"/>
    <w:rsid w:val="00AA4502"/>
    <w:rsid w:val="00AA527C"/>
    <w:rsid w:val="00AA56D5"/>
    <w:rsid w:val="00AA5852"/>
    <w:rsid w:val="00AA667B"/>
    <w:rsid w:val="00AA6D4A"/>
    <w:rsid w:val="00AB007E"/>
    <w:rsid w:val="00AB0270"/>
    <w:rsid w:val="00AB0E76"/>
    <w:rsid w:val="00AB1012"/>
    <w:rsid w:val="00AB113F"/>
    <w:rsid w:val="00AB15F1"/>
    <w:rsid w:val="00AB19BE"/>
    <w:rsid w:val="00AB1FEE"/>
    <w:rsid w:val="00AB2298"/>
    <w:rsid w:val="00AB3FCF"/>
    <w:rsid w:val="00AB41F4"/>
    <w:rsid w:val="00AB5639"/>
    <w:rsid w:val="00AB5CB7"/>
    <w:rsid w:val="00AB5EEB"/>
    <w:rsid w:val="00AB6205"/>
    <w:rsid w:val="00AB6318"/>
    <w:rsid w:val="00AB6524"/>
    <w:rsid w:val="00AB6CF1"/>
    <w:rsid w:val="00AB7DDC"/>
    <w:rsid w:val="00AC01F6"/>
    <w:rsid w:val="00AC0565"/>
    <w:rsid w:val="00AC08DA"/>
    <w:rsid w:val="00AC0D45"/>
    <w:rsid w:val="00AC112E"/>
    <w:rsid w:val="00AC1547"/>
    <w:rsid w:val="00AC1A32"/>
    <w:rsid w:val="00AC1C46"/>
    <w:rsid w:val="00AC1D2B"/>
    <w:rsid w:val="00AC1D43"/>
    <w:rsid w:val="00AC2116"/>
    <w:rsid w:val="00AC232E"/>
    <w:rsid w:val="00AC2DF2"/>
    <w:rsid w:val="00AC3305"/>
    <w:rsid w:val="00AC37BE"/>
    <w:rsid w:val="00AC3ADF"/>
    <w:rsid w:val="00AC3EAD"/>
    <w:rsid w:val="00AC3EC6"/>
    <w:rsid w:val="00AC49F6"/>
    <w:rsid w:val="00AC5AA2"/>
    <w:rsid w:val="00AC5B7F"/>
    <w:rsid w:val="00AC60CA"/>
    <w:rsid w:val="00AC61ED"/>
    <w:rsid w:val="00AC6B28"/>
    <w:rsid w:val="00AC6DEF"/>
    <w:rsid w:val="00AC7200"/>
    <w:rsid w:val="00AC7226"/>
    <w:rsid w:val="00AC78A5"/>
    <w:rsid w:val="00AC7A9D"/>
    <w:rsid w:val="00AC7EF1"/>
    <w:rsid w:val="00AD0A92"/>
    <w:rsid w:val="00AD16C2"/>
    <w:rsid w:val="00AD1A5D"/>
    <w:rsid w:val="00AD1AB3"/>
    <w:rsid w:val="00AD22E9"/>
    <w:rsid w:val="00AD2303"/>
    <w:rsid w:val="00AD2EF0"/>
    <w:rsid w:val="00AD33E5"/>
    <w:rsid w:val="00AD3887"/>
    <w:rsid w:val="00AD39C8"/>
    <w:rsid w:val="00AD43E9"/>
    <w:rsid w:val="00AD5175"/>
    <w:rsid w:val="00AD522F"/>
    <w:rsid w:val="00AD5321"/>
    <w:rsid w:val="00AD53C7"/>
    <w:rsid w:val="00AD56EB"/>
    <w:rsid w:val="00AD57E1"/>
    <w:rsid w:val="00AD5B94"/>
    <w:rsid w:val="00AD61B5"/>
    <w:rsid w:val="00AD65FC"/>
    <w:rsid w:val="00AD68A0"/>
    <w:rsid w:val="00AD6E38"/>
    <w:rsid w:val="00AD7735"/>
    <w:rsid w:val="00AD79D2"/>
    <w:rsid w:val="00AD7E9B"/>
    <w:rsid w:val="00AE0399"/>
    <w:rsid w:val="00AE04AE"/>
    <w:rsid w:val="00AE05C9"/>
    <w:rsid w:val="00AE05D0"/>
    <w:rsid w:val="00AE10EA"/>
    <w:rsid w:val="00AE16E6"/>
    <w:rsid w:val="00AE175A"/>
    <w:rsid w:val="00AE1C50"/>
    <w:rsid w:val="00AE2356"/>
    <w:rsid w:val="00AE3142"/>
    <w:rsid w:val="00AE326C"/>
    <w:rsid w:val="00AE339D"/>
    <w:rsid w:val="00AE37A0"/>
    <w:rsid w:val="00AE3F10"/>
    <w:rsid w:val="00AE4762"/>
    <w:rsid w:val="00AE47C8"/>
    <w:rsid w:val="00AE49CB"/>
    <w:rsid w:val="00AE4B79"/>
    <w:rsid w:val="00AE5582"/>
    <w:rsid w:val="00AE55AF"/>
    <w:rsid w:val="00AE6363"/>
    <w:rsid w:val="00AE6FB5"/>
    <w:rsid w:val="00AE70DA"/>
    <w:rsid w:val="00AE7551"/>
    <w:rsid w:val="00AE7883"/>
    <w:rsid w:val="00AE79BF"/>
    <w:rsid w:val="00AE7EBE"/>
    <w:rsid w:val="00AE7ECD"/>
    <w:rsid w:val="00AF1A5A"/>
    <w:rsid w:val="00AF1B37"/>
    <w:rsid w:val="00AF1ED3"/>
    <w:rsid w:val="00AF22AD"/>
    <w:rsid w:val="00AF2DAE"/>
    <w:rsid w:val="00AF3491"/>
    <w:rsid w:val="00AF40A7"/>
    <w:rsid w:val="00AF4523"/>
    <w:rsid w:val="00AF519C"/>
    <w:rsid w:val="00AF5348"/>
    <w:rsid w:val="00AF6162"/>
    <w:rsid w:val="00AF6B4D"/>
    <w:rsid w:val="00AF7B16"/>
    <w:rsid w:val="00AF7E44"/>
    <w:rsid w:val="00B0048C"/>
    <w:rsid w:val="00B00990"/>
    <w:rsid w:val="00B01173"/>
    <w:rsid w:val="00B022BB"/>
    <w:rsid w:val="00B0254C"/>
    <w:rsid w:val="00B029EC"/>
    <w:rsid w:val="00B02E57"/>
    <w:rsid w:val="00B02FB2"/>
    <w:rsid w:val="00B0314B"/>
    <w:rsid w:val="00B03710"/>
    <w:rsid w:val="00B03B3F"/>
    <w:rsid w:val="00B03DC7"/>
    <w:rsid w:val="00B0440D"/>
    <w:rsid w:val="00B04B98"/>
    <w:rsid w:val="00B04B9A"/>
    <w:rsid w:val="00B04EF2"/>
    <w:rsid w:val="00B0551C"/>
    <w:rsid w:val="00B05580"/>
    <w:rsid w:val="00B0613A"/>
    <w:rsid w:val="00B06988"/>
    <w:rsid w:val="00B07402"/>
    <w:rsid w:val="00B07772"/>
    <w:rsid w:val="00B0782E"/>
    <w:rsid w:val="00B07AF8"/>
    <w:rsid w:val="00B07C66"/>
    <w:rsid w:val="00B101D1"/>
    <w:rsid w:val="00B104CE"/>
    <w:rsid w:val="00B1054F"/>
    <w:rsid w:val="00B10866"/>
    <w:rsid w:val="00B108BC"/>
    <w:rsid w:val="00B10A82"/>
    <w:rsid w:val="00B10AE0"/>
    <w:rsid w:val="00B1138A"/>
    <w:rsid w:val="00B119DD"/>
    <w:rsid w:val="00B120A6"/>
    <w:rsid w:val="00B1241A"/>
    <w:rsid w:val="00B1281F"/>
    <w:rsid w:val="00B12FE5"/>
    <w:rsid w:val="00B13683"/>
    <w:rsid w:val="00B13BA5"/>
    <w:rsid w:val="00B13C7B"/>
    <w:rsid w:val="00B13CD8"/>
    <w:rsid w:val="00B13CDC"/>
    <w:rsid w:val="00B14803"/>
    <w:rsid w:val="00B14E89"/>
    <w:rsid w:val="00B14E8C"/>
    <w:rsid w:val="00B15B89"/>
    <w:rsid w:val="00B16007"/>
    <w:rsid w:val="00B169BB"/>
    <w:rsid w:val="00B17800"/>
    <w:rsid w:val="00B179D8"/>
    <w:rsid w:val="00B17B21"/>
    <w:rsid w:val="00B2011D"/>
    <w:rsid w:val="00B2048C"/>
    <w:rsid w:val="00B20631"/>
    <w:rsid w:val="00B2157C"/>
    <w:rsid w:val="00B21801"/>
    <w:rsid w:val="00B21859"/>
    <w:rsid w:val="00B21BEF"/>
    <w:rsid w:val="00B2279E"/>
    <w:rsid w:val="00B22A2E"/>
    <w:rsid w:val="00B22A5C"/>
    <w:rsid w:val="00B22C12"/>
    <w:rsid w:val="00B23020"/>
    <w:rsid w:val="00B23B21"/>
    <w:rsid w:val="00B25739"/>
    <w:rsid w:val="00B25C22"/>
    <w:rsid w:val="00B26915"/>
    <w:rsid w:val="00B26D43"/>
    <w:rsid w:val="00B276FB"/>
    <w:rsid w:val="00B27850"/>
    <w:rsid w:val="00B27AC5"/>
    <w:rsid w:val="00B27CD8"/>
    <w:rsid w:val="00B27EFA"/>
    <w:rsid w:val="00B30020"/>
    <w:rsid w:val="00B3174C"/>
    <w:rsid w:val="00B3276F"/>
    <w:rsid w:val="00B32E55"/>
    <w:rsid w:val="00B32EB8"/>
    <w:rsid w:val="00B339D7"/>
    <w:rsid w:val="00B33EF2"/>
    <w:rsid w:val="00B343F8"/>
    <w:rsid w:val="00B351E3"/>
    <w:rsid w:val="00B35224"/>
    <w:rsid w:val="00B3522C"/>
    <w:rsid w:val="00B35979"/>
    <w:rsid w:val="00B35B98"/>
    <w:rsid w:val="00B35EF4"/>
    <w:rsid w:val="00B3600B"/>
    <w:rsid w:val="00B36120"/>
    <w:rsid w:val="00B36712"/>
    <w:rsid w:val="00B36F46"/>
    <w:rsid w:val="00B37068"/>
    <w:rsid w:val="00B374DF"/>
    <w:rsid w:val="00B37667"/>
    <w:rsid w:val="00B40738"/>
    <w:rsid w:val="00B40B03"/>
    <w:rsid w:val="00B40BA9"/>
    <w:rsid w:val="00B41304"/>
    <w:rsid w:val="00B4189C"/>
    <w:rsid w:val="00B41E0E"/>
    <w:rsid w:val="00B41E2E"/>
    <w:rsid w:val="00B41E65"/>
    <w:rsid w:val="00B439D3"/>
    <w:rsid w:val="00B44FD7"/>
    <w:rsid w:val="00B45077"/>
    <w:rsid w:val="00B4622A"/>
    <w:rsid w:val="00B4710B"/>
    <w:rsid w:val="00B472BA"/>
    <w:rsid w:val="00B47435"/>
    <w:rsid w:val="00B475D3"/>
    <w:rsid w:val="00B50526"/>
    <w:rsid w:val="00B50A1E"/>
    <w:rsid w:val="00B50ECF"/>
    <w:rsid w:val="00B51026"/>
    <w:rsid w:val="00B51105"/>
    <w:rsid w:val="00B513A8"/>
    <w:rsid w:val="00B5176D"/>
    <w:rsid w:val="00B517AD"/>
    <w:rsid w:val="00B51AA9"/>
    <w:rsid w:val="00B51E77"/>
    <w:rsid w:val="00B52231"/>
    <w:rsid w:val="00B52D2C"/>
    <w:rsid w:val="00B52E06"/>
    <w:rsid w:val="00B53556"/>
    <w:rsid w:val="00B53B58"/>
    <w:rsid w:val="00B5453C"/>
    <w:rsid w:val="00B547AE"/>
    <w:rsid w:val="00B5488C"/>
    <w:rsid w:val="00B54DDA"/>
    <w:rsid w:val="00B54E5A"/>
    <w:rsid w:val="00B556B2"/>
    <w:rsid w:val="00B55E3D"/>
    <w:rsid w:val="00B56031"/>
    <w:rsid w:val="00B569F1"/>
    <w:rsid w:val="00B56F6C"/>
    <w:rsid w:val="00B5738A"/>
    <w:rsid w:val="00B5793F"/>
    <w:rsid w:val="00B57CAB"/>
    <w:rsid w:val="00B57F39"/>
    <w:rsid w:val="00B60345"/>
    <w:rsid w:val="00B60551"/>
    <w:rsid w:val="00B6066A"/>
    <w:rsid w:val="00B606DB"/>
    <w:rsid w:val="00B60D63"/>
    <w:rsid w:val="00B61126"/>
    <w:rsid w:val="00B6185F"/>
    <w:rsid w:val="00B61F4B"/>
    <w:rsid w:val="00B620E6"/>
    <w:rsid w:val="00B62B50"/>
    <w:rsid w:val="00B6323A"/>
    <w:rsid w:val="00B63ADD"/>
    <w:rsid w:val="00B63EF9"/>
    <w:rsid w:val="00B64003"/>
    <w:rsid w:val="00B6454B"/>
    <w:rsid w:val="00B6469F"/>
    <w:rsid w:val="00B6487E"/>
    <w:rsid w:val="00B65183"/>
    <w:rsid w:val="00B656E1"/>
    <w:rsid w:val="00B6577D"/>
    <w:rsid w:val="00B66352"/>
    <w:rsid w:val="00B66855"/>
    <w:rsid w:val="00B67A91"/>
    <w:rsid w:val="00B67EBA"/>
    <w:rsid w:val="00B67FD5"/>
    <w:rsid w:val="00B70492"/>
    <w:rsid w:val="00B70535"/>
    <w:rsid w:val="00B70D9E"/>
    <w:rsid w:val="00B71F69"/>
    <w:rsid w:val="00B72259"/>
    <w:rsid w:val="00B73023"/>
    <w:rsid w:val="00B731DB"/>
    <w:rsid w:val="00B7363D"/>
    <w:rsid w:val="00B73CB4"/>
    <w:rsid w:val="00B743E2"/>
    <w:rsid w:val="00B74A76"/>
    <w:rsid w:val="00B74AF5"/>
    <w:rsid w:val="00B74DFD"/>
    <w:rsid w:val="00B750A8"/>
    <w:rsid w:val="00B75C82"/>
    <w:rsid w:val="00B764E8"/>
    <w:rsid w:val="00B77F19"/>
    <w:rsid w:val="00B806B6"/>
    <w:rsid w:val="00B80B16"/>
    <w:rsid w:val="00B80BD0"/>
    <w:rsid w:val="00B81416"/>
    <w:rsid w:val="00B814A7"/>
    <w:rsid w:val="00B817CE"/>
    <w:rsid w:val="00B81CB5"/>
    <w:rsid w:val="00B81FC5"/>
    <w:rsid w:val="00B822D0"/>
    <w:rsid w:val="00B82653"/>
    <w:rsid w:val="00B826F6"/>
    <w:rsid w:val="00B828C4"/>
    <w:rsid w:val="00B8300F"/>
    <w:rsid w:val="00B83047"/>
    <w:rsid w:val="00B830A5"/>
    <w:rsid w:val="00B832D7"/>
    <w:rsid w:val="00B83DFA"/>
    <w:rsid w:val="00B83E1A"/>
    <w:rsid w:val="00B84540"/>
    <w:rsid w:val="00B84AC2"/>
    <w:rsid w:val="00B84D61"/>
    <w:rsid w:val="00B84DAA"/>
    <w:rsid w:val="00B853B0"/>
    <w:rsid w:val="00B85B8E"/>
    <w:rsid w:val="00B8621A"/>
    <w:rsid w:val="00B86478"/>
    <w:rsid w:val="00B86CE2"/>
    <w:rsid w:val="00B8700E"/>
    <w:rsid w:val="00B87D4E"/>
    <w:rsid w:val="00B87ED1"/>
    <w:rsid w:val="00B90357"/>
    <w:rsid w:val="00B9128E"/>
    <w:rsid w:val="00B915D9"/>
    <w:rsid w:val="00B916C7"/>
    <w:rsid w:val="00B91B78"/>
    <w:rsid w:val="00B9323F"/>
    <w:rsid w:val="00B94977"/>
    <w:rsid w:val="00B94CF8"/>
    <w:rsid w:val="00B955D7"/>
    <w:rsid w:val="00B9679A"/>
    <w:rsid w:val="00B97DD5"/>
    <w:rsid w:val="00B97EFE"/>
    <w:rsid w:val="00BA0BEA"/>
    <w:rsid w:val="00BA0E0A"/>
    <w:rsid w:val="00BA1083"/>
    <w:rsid w:val="00BA13FF"/>
    <w:rsid w:val="00BA155E"/>
    <w:rsid w:val="00BA1CBC"/>
    <w:rsid w:val="00BA37B2"/>
    <w:rsid w:val="00BA399B"/>
    <w:rsid w:val="00BA3CF6"/>
    <w:rsid w:val="00BA40C0"/>
    <w:rsid w:val="00BA4D8F"/>
    <w:rsid w:val="00BA4F2F"/>
    <w:rsid w:val="00BA5100"/>
    <w:rsid w:val="00BA53CB"/>
    <w:rsid w:val="00BA5778"/>
    <w:rsid w:val="00BA5FA1"/>
    <w:rsid w:val="00BA6511"/>
    <w:rsid w:val="00BA688B"/>
    <w:rsid w:val="00BA6A90"/>
    <w:rsid w:val="00BA6BF9"/>
    <w:rsid w:val="00BA7CD7"/>
    <w:rsid w:val="00BB0020"/>
    <w:rsid w:val="00BB07AF"/>
    <w:rsid w:val="00BB18BE"/>
    <w:rsid w:val="00BB1AD9"/>
    <w:rsid w:val="00BB1B2E"/>
    <w:rsid w:val="00BB1EBF"/>
    <w:rsid w:val="00BB233D"/>
    <w:rsid w:val="00BB2E57"/>
    <w:rsid w:val="00BB33ED"/>
    <w:rsid w:val="00BB3506"/>
    <w:rsid w:val="00BB373B"/>
    <w:rsid w:val="00BB3C64"/>
    <w:rsid w:val="00BB4245"/>
    <w:rsid w:val="00BB48AD"/>
    <w:rsid w:val="00BB4D03"/>
    <w:rsid w:val="00BB50A8"/>
    <w:rsid w:val="00BB53B1"/>
    <w:rsid w:val="00BB5646"/>
    <w:rsid w:val="00BB56CB"/>
    <w:rsid w:val="00BB589B"/>
    <w:rsid w:val="00BB5FAB"/>
    <w:rsid w:val="00BB70DC"/>
    <w:rsid w:val="00BB75D0"/>
    <w:rsid w:val="00BB785F"/>
    <w:rsid w:val="00BB7A34"/>
    <w:rsid w:val="00BC0899"/>
    <w:rsid w:val="00BC09AE"/>
    <w:rsid w:val="00BC0F36"/>
    <w:rsid w:val="00BC19E0"/>
    <w:rsid w:val="00BC1F33"/>
    <w:rsid w:val="00BC2088"/>
    <w:rsid w:val="00BC28D7"/>
    <w:rsid w:val="00BC35D3"/>
    <w:rsid w:val="00BC4B99"/>
    <w:rsid w:val="00BC4F8F"/>
    <w:rsid w:val="00BC59D7"/>
    <w:rsid w:val="00BC63CC"/>
    <w:rsid w:val="00BC678F"/>
    <w:rsid w:val="00BC6B9D"/>
    <w:rsid w:val="00BC7C6B"/>
    <w:rsid w:val="00BC7EFE"/>
    <w:rsid w:val="00BD0556"/>
    <w:rsid w:val="00BD05F0"/>
    <w:rsid w:val="00BD0DFC"/>
    <w:rsid w:val="00BD134F"/>
    <w:rsid w:val="00BD2AFA"/>
    <w:rsid w:val="00BD2FF0"/>
    <w:rsid w:val="00BD32B4"/>
    <w:rsid w:val="00BD3504"/>
    <w:rsid w:val="00BD3A56"/>
    <w:rsid w:val="00BD4510"/>
    <w:rsid w:val="00BD4610"/>
    <w:rsid w:val="00BD4E85"/>
    <w:rsid w:val="00BD548E"/>
    <w:rsid w:val="00BD65A4"/>
    <w:rsid w:val="00BD6B85"/>
    <w:rsid w:val="00BD6FCA"/>
    <w:rsid w:val="00BD7021"/>
    <w:rsid w:val="00BD77C0"/>
    <w:rsid w:val="00BE08B8"/>
    <w:rsid w:val="00BE0FD0"/>
    <w:rsid w:val="00BE14BB"/>
    <w:rsid w:val="00BE1E8E"/>
    <w:rsid w:val="00BE218E"/>
    <w:rsid w:val="00BE330A"/>
    <w:rsid w:val="00BE33FA"/>
    <w:rsid w:val="00BE347E"/>
    <w:rsid w:val="00BE3642"/>
    <w:rsid w:val="00BE4BF4"/>
    <w:rsid w:val="00BE4C81"/>
    <w:rsid w:val="00BE5382"/>
    <w:rsid w:val="00BE55A2"/>
    <w:rsid w:val="00BE5645"/>
    <w:rsid w:val="00BE5A55"/>
    <w:rsid w:val="00BE5CDA"/>
    <w:rsid w:val="00BE634F"/>
    <w:rsid w:val="00BE75C7"/>
    <w:rsid w:val="00BE75E7"/>
    <w:rsid w:val="00BE764F"/>
    <w:rsid w:val="00BE77A7"/>
    <w:rsid w:val="00BE792F"/>
    <w:rsid w:val="00BE7AED"/>
    <w:rsid w:val="00BE7DC4"/>
    <w:rsid w:val="00BE7EEA"/>
    <w:rsid w:val="00BF07B6"/>
    <w:rsid w:val="00BF07C5"/>
    <w:rsid w:val="00BF0A77"/>
    <w:rsid w:val="00BF0C12"/>
    <w:rsid w:val="00BF1147"/>
    <w:rsid w:val="00BF139A"/>
    <w:rsid w:val="00BF1F9A"/>
    <w:rsid w:val="00BF243D"/>
    <w:rsid w:val="00BF2947"/>
    <w:rsid w:val="00BF3308"/>
    <w:rsid w:val="00BF33F0"/>
    <w:rsid w:val="00BF34DA"/>
    <w:rsid w:val="00BF3DE7"/>
    <w:rsid w:val="00BF43F8"/>
    <w:rsid w:val="00BF487C"/>
    <w:rsid w:val="00BF48D9"/>
    <w:rsid w:val="00BF5DD2"/>
    <w:rsid w:val="00BF62C4"/>
    <w:rsid w:val="00BF654E"/>
    <w:rsid w:val="00BF698B"/>
    <w:rsid w:val="00BF69CE"/>
    <w:rsid w:val="00BF6AC2"/>
    <w:rsid w:val="00BF6C68"/>
    <w:rsid w:val="00BF7410"/>
    <w:rsid w:val="00BF74CE"/>
    <w:rsid w:val="00C0058F"/>
    <w:rsid w:val="00C0102D"/>
    <w:rsid w:val="00C010E0"/>
    <w:rsid w:val="00C0117A"/>
    <w:rsid w:val="00C011B5"/>
    <w:rsid w:val="00C014CF"/>
    <w:rsid w:val="00C022D4"/>
    <w:rsid w:val="00C02332"/>
    <w:rsid w:val="00C02C7F"/>
    <w:rsid w:val="00C0323B"/>
    <w:rsid w:val="00C0382E"/>
    <w:rsid w:val="00C039A2"/>
    <w:rsid w:val="00C064E8"/>
    <w:rsid w:val="00C0668E"/>
    <w:rsid w:val="00C06A31"/>
    <w:rsid w:val="00C0760F"/>
    <w:rsid w:val="00C07773"/>
    <w:rsid w:val="00C0799D"/>
    <w:rsid w:val="00C07A4D"/>
    <w:rsid w:val="00C10212"/>
    <w:rsid w:val="00C1079D"/>
    <w:rsid w:val="00C11676"/>
    <w:rsid w:val="00C116E6"/>
    <w:rsid w:val="00C11AC6"/>
    <w:rsid w:val="00C1212C"/>
    <w:rsid w:val="00C121EA"/>
    <w:rsid w:val="00C1249E"/>
    <w:rsid w:val="00C12538"/>
    <w:rsid w:val="00C13027"/>
    <w:rsid w:val="00C132BD"/>
    <w:rsid w:val="00C13784"/>
    <w:rsid w:val="00C139D7"/>
    <w:rsid w:val="00C13C40"/>
    <w:rsid w:val="00C14E31"/>
    <w:rsid w:val="00C155BC"/>
    <w:rsid w:val="00C1614D"/>
    <w:rsid w:val="00C1671F"/>
    <w:rsid w:val="00C1747E"/>
    <w:rsid w:val="00C17A35"/>
    <w:rsid w:val="00C17F75"/>
    <w:rsid w:val="00C202C7"/>
    <w:rsid w:val="00C20670"/>
    <w:rsid w:val="00C216CA"/>
    <w:rsid w:val="00C21706"/>
    <w:rsid w:val="00C2197D"/>
    <w:rsid w:val="00C21C6D"/>
    <w:rsid w:val="00C226CD"/>
    <w:rsid w:val="00C22C7A"/>
    <w:rsid w:val="00C23C18"/>
    <w:rsid w:val="00C23D92"/>
    <w:rsid w:val="00C24A2F"/>
    <w:rsid w:val="00C24A5D"/>
    <w:rsid w:val="00C24DBD"/>
    <w:rsid w:val="00C25991"/>
    <w:rsid w:val="00C267B7"/>
    <w:rsid w:val="00C274A0"/>
    <w:rsid w:val="00C27D7A"/>
    <w:rsid w:val="00C27F6C"/>
    <w:rsid w:val="00C3111F"/>
    <w:rsid w:val="00C31B38"/>
    <w:rsid w:val="00C32130"/>
    <w:rsid w:val="00C321A8"/>
    <w:rsid w:val="00C349E7"/>
    <w:rsid w:val="00C34EC8"/>
    <w:rsid w:val="00C35854"/>
    <w:rsid w:val="00C35EEF"/>
    <w:rsid w:val="00C35FF5"/>
    <w:rsid w:val="00C362DF"/>
    <w:rsid w:val="00C3758C"/>
    <w:rsid w:val="00C37705"/>
    <w:rsid w:val="00C40138"/>
    <w:rsid w:val="00C4067D"/>
    <w:rsid w:val="00C40F9E"/>
    <w:rsid w:val="00C411BF"/>
    <w:rsid w:val="00C412E6"/>
    <w:rsid w:val="00C41568"/>
    <w:rsid w:val="00C4159B"/>
    <w:rsid w:val="00C415F0"/>
    <w:rsid w:val="00C41617"/>
    <w:rsid w:val="00C422C8"/>
    <w:rsid w:val="00C424A7"/>
    <w:rsid w:val="00C42518"/>
    <w:rsid w:val="00C4261B"/>
    <w:rsid w:val="00C42B24"/>
    <w:rsid w:val="00C431F9"/>
    <w:rsid w:val="00C43742"/>
    <w:rsid w:val="00C4379C"/>
    <w:rsid w:val="00C43B1B"/>
    <w:rsid w:val="00C43E3E"/>
    <w:rsid w:val="00C44F57"/>
    <w:rsid w:val="00C45294"/>
    <w:rsid w:val="00C45337"/>
    <w:rsid w:val="00C45B01"/>
    <w:rsid w:val="00C46405"/>
    <w:rsid w:val="00C46648"/>
    <w:rsid w:val="00C4703E"/>
    <w:rsid w:val="00C4713F"/>
    <w:rsid w:val="00C475BE"/>
    <w:rsid w:val="00C510BA"/>
    <w:rsid w:val="00C511FD"/>
    <w:rsid w:val="00C51506"/>
    <w:rsid w:val="00C51889"/>
    <w:rsid w:val="00C52138"/>
    <w:rsid w:val="00C529A1"/>
    <w:rsid w:val="00C53B0D"/>
    <w:rsid w:val="00C54173"/>
    <w:rsid w:val="00C553DE"/>
    <w:rsid w:val="00C561F1"/>
    <w:rsid w:val="00C568EB"/>
    <w:rsid w:val="00C601C5"/>
    <w:rsid w:val="00C6023C"/>
    <w:rsid w:val="00C60AE2"/>
    <w:rsid w:val="00C619BF"/>
    <w:rsid w:val="00C6204F"/>
    <w:rsid w:val="00C62136"/>
    <w:rsid w:val="00C62E9C"/>
    <w:rsid w:val="00C63305"/>
    <w:rsid w:val="00C63CDA"/>
    <w:rsid w:val="00C63EE2"/>
    <w:rsid w:val="00C63F4C"/>
    <w:rsid w:val="00C6400C"/>
    <w:rsid w:val="00C64AA1"/>
    <w:rsid w:val="00C64BE5"/>
    <w:rsid w:val="00C64C67"/>
    <w:rsid w:val="00C65165"/>
    <w:rsid w:val="00C659F2"/>
    <w:rsid w:val="00C65F60"/>
    <w:rsid w:val="00C6646E"/>
    <w:rsid w:val="00C671C0"/>
    <w:rsid w:val="00C6760D"/>
    <w:rsid w:val="00C67EC9"/>
    <w:rsid w:val="00C70295"/>
    <w:rsid w:val="00C70B5B"/>
    <w:rsid w:val="00C721B9"/>
    <w:rsid w:val="00C7236E"/>
    <w:rsid w:val="00C724D7"/>
    <w:rsid w:val="00C7274C"/>
    <w:rsid w:val="00C729D6"/>
    <w:rsid w:val="00C730A6"/>
    <w:rsid w:val="00C73C1A"/>
    <w:rsid w:val="00C74332"/>
    <w:rsid w:val="00C745F1"/>
    <w:rsid w:val="00C75AFD"/>
    <w:rsid w:val="00C75FAB"/>
    <w:rsid w:val="00C75FDA"/>
    <w:rsid w:val="00C77037"/>
    <w:rsid w:val="00C777F3"/>
    <w:rsid w:val="00C77ABC"/>
    <w:rsid w:val="00C77C34"/>
    <w:rsid w:val="00C77DDD"/>
    <w:rsid w:val="00C77E2E"/>
    <w:rsid w:val="00C77FDE"/>
    <w:rsid w:val="00C8020E"/>
    <w:rsid w:val="00C804BD"/>
    <w:rsid w:val="00C80971"/>
    <w:rsid w:val="00C80EAB"/>
    <w:rsid w:val="00C811CB"/>
    <w:rsid w:val="00C819D0"/>
    <w:rsid w:val="00C81ED6"/>
    <w:rsid w:val="00C81FA0"/>
    <w:rsid w:val="00C82E21"/>
    <w:rsid w:val="00C8316A"/>
    <w:rsid w:val="00C831F4"/>
    <w:rsid w:val="00C83256"/>
    <w:rsid w:val="00C836C9"/>
    <w:rsid w:val="00C837FF"/>
    <w:rsid w:val="00C844B6"/>
    <w:rsid w:val="00C84F61"/>
    <w:rsid w:val="00C858ED"/>
    <w:rsid w:val="00C85EAB"/>
    <w:rsid w:val="00C85FA0"/>
    <w:rsid w:val="00C866F2"/>
    <w:rsid w:val="00C86F28"/>
    <w:rsid w:val="00C86F5D"/>
    <w:rsid w:val="00C87350"/>
    <w:rsid w:val="00C877F0"/>
    <w:rsid w:val="00C8797A"/>
    <w:rsid w:val="00C9064B"/>
    <w:rsid w:val="00C90E0A"/>
    <w:rsid w:val="00C90E99"/>
    <w:rsid w:val="00C9163A"/>
    <w:rsid w:val="00C918DB"/>
    <w:rsid w:val="00C919DE"/>
    <w:rsid w:val="00C91A44"/>
    <w:rsid w:val="00C91B88"/>
    <w:rsid w:val="00C9232B"/>
    <w:rsid w:val="00C92727"/>
    <w:rsid w:val="00C92E5E"/>
    <w:rsid w:val="00C936E2"/>
    <w:rsid w:val="00C937ED"/>
    <w:rsid w:val="00C94698"/>
    <w:rsid w:val="00C94DE8"/>
    <w:rsid w:val="00C95299"/>
    <w:rsid w:val="00C952B0"/>
    <w:rsid w:val="00C95538"/>
    <w:rsid w:val="00C95ED2"/>
    <w:rsid w:val="00C96212"/>
    <w:rsid w:val="00C963DA"/>
    <w:rsid w:val="00C9658B"/>
    <w:rsid w:val="00C96D20"/>
    <w:rsid w:val="00C9741E"/>
    <w:rsid w:val="00C97581"/>
    <w:rsid w:val="00C97F34"/>
    <w:rsid w:val="00CA0B29"/>
    <w:rsid w:val="00CA0DBC"/>
    <w:rsid w:val="00CA0FFD"/>
    <w:rsid w:val="00CA1368"/>
    <w:rsid w:val="00CA188B"/>
    <w:rsid w:val="00CA1A5C"/>
    <w:rsid w:val="00CA24CC"/>
    <w:rsid w:val="00CA2648"/>
    <w:rsid w:val="00CA2ADE"/>
    <w:rsid w:val="00CA2FD3"/>
    <w:rsid w:val="00CA3962"/>
    <w:rsid w:val="00CA3DE3"/>
    <w:rsid w:val="00CA4393"/>
    <w:rsid w:val="00CA43EA"/>
    <w:rsid w:val="00CA448A"/>
    <w:rsid w:val="00CA4A0F"/>
    <w:rsid w:val="00CA5172"/>
    <w:rsid w:val="00CA51B0"/>
    <w:rsid w:val="00CA5526"/>
    <w:rsid w:val="00CA5F40"/>
    <w:rsid w:val="00CA643E"/>
    <w:rsid w:val="00CA7360"/>
    <w:rsid w:val="00CA73B4"/>
    <w:rsid w:val="00CA7979"/>
    <w:rsid w:val="00CA7AF3"/>
    <w:rsid w:val="00CB0771"/>
    <w:rsid w:val="00CB0AEB"/>
    <w:rsid w:val="00CB10B1"/>
    <w:rsid w:val="00CB10D4"/>
    <w:rsid w:val="00CB1107"/>
    <w:rsid w:val="00CB1B1D"/>
    <w:rsid w:val="00CB2148"/>
    <w:rsid w:val="00CB2CF8"/>
    <w:rsid w:val="00CB3011"/>
    <w:rsid w:val="00CB31D6"/>
    <w:rsid w:val="00CB397A"/>
    <w:rsid w:val="00CB3A59"/>
    <w:rsid w:val="00CB3C51"/>
    <w:rsid w:val="00CB420C"/>
    <w:rsid w:val="00CB47E4"/>
    <w:rsid w:val="00CB4885"/>
    <w:rsid w:val="00CB4CED"/>
    <w:rsid w:val="00CB4D2E"/>
    <w:rsid w:val="00CB5947"/>
    <w:rsid w:val="00CB5CA6"/>
    <w:rsid w:val="00CB6A0E"/>
    <w:rsid w:val="00CB6F41"/>
    <w:rsid w:val="00CB6F7C"/>
    <w:rsid w:val="00CB7141"/>
    <w:rsid w:val="00CB79BE"/>
    <w:rsid w:val="00CC0283"/>
    <w:rsid w:val="00CC0911"/>
    <w:rsid w:val="00CC0D42"/>
    <w:rsid w:val="00CC2169"/>
    <w:rsid w:val="00CC24F1"/>
    <w:rsid w:val="00CC2521"/>
    <w:rsid w:val="00CC2525"/>
    <w:rsid w:val="00CC25A9"/>
    <w:rsid w:val="00CC2A61"/>
    <w:rsid w:val="00CC2B1A"/>
    <w:rsid w:val="00CC2E97"/>
    <w:rsid w:val="00CC3351"/>
    <w:rsid w:val="00CC354A"/>
    <w:rsid w:val="00CC3A25"/>
    <w:rsid w:val="00CC3BDF"/>
    <w:rsid w:val="00CC3C33"/>
    <w:rsid w:val="00CC3EA5"/>
    <w:rsid w:val="00CC44B4"/>
    <w:rsid w:val="00CC62B7"/>
    <w:rsid w:val="00CC6F36"/>
    <w:rsid w:val="00CC6F97"/>
    <w:rsid w:val="00CC7035"/>
    <w:rsid w:val="00CC7479"/>
    <w:rsid w:val="00CC7B2A"/>
    <w:rsid w:val="00CC7B31"/>
    <w:rsid w:val="00CD008A"/>
    <w:rsid w:val="00CD11F4"/>
    <w:rsid w:val="00CD1742"/>
    <w:rsid w:val="00CD1A20"/>
    <w:rsid w:val="00CD2148"/>
    <w:rsid w:val="00CD2471"/>
    <w:rsid w:val="00CD2663"/>
    <w:rsid w:val="00CD27C5"/>
    <w:rsid w:val="00CD2904"/>
    <w:rsid w:val="00CD2CF9"/>
    <w:rsid w:val="00CD3152"/>
    <w:rsid w:val="00CD3337"/>
    <w:rsid w:val="00CD359C"/>
    <w:rsid w:val="00CD462F"/>
    <w:rsid w:val="00CD495A"/>
    <w:rsid w:val="00CD4C82"/>
    <w:rsid w:val="00CD4CE1"/>
    <w:rsid w:val="00CD5544"/>
    <w:rsid w:val="00CD583B"/>
    <w:rsid w:val="00CD6136"/>
    <w:rsid w:val="00CD6A3C"/>
    <w:rsid w:val="00CD6FF2"/>
    <w:rsid w:val="00CD7549"/>
    <w:rsid w:val="00CD7870"/>
    <w:rsid w:val="00CE02A8"/>
    <w:rsid w:val="00CE04C2"/>
    <w:rsid w:val="00CE057C"/>
    <w:rsid w:val="00CE08C3"/>
    <w:rsid w:val="00CE0AED"/>
    <w:rsid w:val="00CE1141"/>
    <w:rsid w:val="00CE1AC7"/>
    <w:rsid w:val="00CE2390"/>
    <w:rsid w:val="00CE23FB"/>
    <w:rsid w:val="00CE280F"/>
    <w:rsid w:val="00CE295C"/>
    <w:rsid w:val="00CE2B3A"/>
    <w:rsid w:val="00CE3337"/>
    <w:rsid w:val="00CE34BC"/>
    <w:rsid w:val="00CE37CB"/>
    <w:rsid w:val="00CE3C9A"/>
    <w:rsid w:val="00CE3E28"/>
    <w:rsid w:val="00CE4235"/>
    <w:rsid w:val="00CE43EB"/>
    <w:rsid w:val="00CE46E8"/>
    <w:rsid w:val="00CE5151"/>
    <w:rsid w:val="00CE5681"/>
    <w:rsid w:val="00CE6049"/>
    <w:rsid w:val="00CE6294"/>
    <w:rsid w:val="00CE6BBE"/>
    <w:rsid w:val="00CE6BD1"/>
    <w:rsid w:val="00CE711B"/>
    <w:rsid w:val="00CE722E"/>
    <w:rsid w:val="00CF0500"/>
    <w:rsid w:val="00CF07D5"/>
    <w:rsid w:val="00CF0C97"/>
    <w:rsid w:val="00CF19B2"/>
    <w:rsid w:val="00CF211A"/>
    <w:rsid w:val="00CF2548"/>
    <w:rsid w:val="00CF2F2E"/>
    <w:rsid w:val="00CF456B"/>
    <w:rsid w:val="00CF4D13"/>
    <w:rsid w:val="00CF4FA2"/>
    <w:rsid w:val="00CF5165"/>
    <w:rsid w:val="00CF53A8"/>
    <w:rsid w:val="00CF5B45"/>
    <w:rsid w:val="00CF5F4A"/>
    <w:rsid w:val="00CF61C3"/>
    <w:rsid w:val="00CF6A18"/>
    <w:rsid w:val="00CF70D3"/>
    <w:rsid w:val="00CF7412"/>
    <w:rsid w:val="00D00004"/>
    <w:rsid w:val="00D00D81"/>
    <w:rsid w:val="00D00DB8"/>
    <w:rsid w:val="00D00F5B"/>
    <w:rsid w:val="00D01706"/>
    <w:rsid w:val="00D019F0"/>
    <w:rsid w:val="00D01D3F"/>
    <w:rsid w:val="00D01F47"/>
    <w:rsid w:val="00D0247F"/>
    <w:rsid w:val="00D02DB4"/>
    <w:rsid w:val="00D035E2"/>
    <w:rsid w:val="00D03FB8"/>
    <w:rsid w:val="00D04112"/>
    <w:rsid w:val="00D04158"/>
    <w:rsid w:val="00D04526"/>
    <w:rsid w:val="00D046D0"/>
    <w:rsid w:val="00D04A13"/>
    <w:rsid w:val="00D04A9C"/>
    <w:rsid w:val="00D06D71"/>
    <w:rsid w:val="00D078F8"/>
    <w:rsid w:val="00D103E7"/>
    <w:rsid w:val="00D108DD"/>
    <w:rsid w:val="00D10BDC"/>
    <w:rsid w:val="00D110DA"/>
    <w:rsid w:val="00D11726"/>
    <w:rsid w:val="00D12169"/>
    <w:rsid w:val="00D13783"/>
    <w:rsid w:val="00D1380C"/>
    <w:rsid w:val="00D13928"/>
    <w:rsid w:val="00D13B0A"/>
    <w:rsid w:val="00D14CC6"/>
    <w:rsid w:val="00D15E8B"/>
    <w:rsid w:val="00D160BD"/>
    <w:rsid w:val="00D16D6A"/>
    <w:rsid w:val="00D1724F"/>
    <w:rsid w:val="00D1736C"/>
    <w:rsid w:val="00D1773B"/>
    <w:rsid w:val="00D17EB3"/>
    <w:rsid w:val="00D20179"/>
    <w:rsid w:val="00D20EB4"/>
    <w:rsid w:val="00D2192E"/>
    <w:rsid w:val="00D21C64"/>
    <w:rsid w:val="00D21E9F"/>
    <w:rsid w:val="00D24700"/>
    <w:rsid w:val="00D249CF"/>
    <w:rsid w:val="00D24DFC"/>
    <w:rsid w:val="00D25EEA"/>
    <w:rsid w:val="00D26167"/>
    <w:rsid w:val="00D2658E"/>
    <w:rsid w:val="00D27031"/>
    <w:rsid w:val="00D2724A"/>
    <w:rsid w:val="00D27301"/>
    <w:rsid w:val="00D27B68"/>
    <w:rsid w:val="00D27BEF"/>
    <w:rsid w:val="00D27D2E"/>
    <w:rsid w:val="00D27F43"/>
    <w:rsid w:val="00D302E9"/>
    <w:rsid w:val="00D3040C"/>
    <w:rsid w:val="00D30863"/>
    <w:rsid w:val="00D317D9"/>
    <w:rsid w:val="00D31870"/>
    <w:rsid w:val="00D32383"/>
    <w:rsid w:val="00D3245E"/>
    <w:rsid w:val="00D327C4"/>
    <w:rsid w:val="00D32879"/>
    <w:rsid w:val="00D3325A"/>
    <w:rsid w:val="00D33312"/>
    <w:rsid w:val="00D347C3"/>
    <w:rsid w:val="00D34BFB"/>
    <w:rsid w:val="00D34FC6"/>
    <w:rsid w:val="00D352A5"/>
    <w:rsid w:val="00D35303"/>
    <w:rsid w:val="00D35528"/>
    <w:rsid w:val="00D35994"/>
    <w:rsid w:val="00D36117"/>
    <w:rsid w:val="00D364A2"/>
    <w:rsid w:val="00D3786F"/>
    <w:rsid w:val="00D37C19"/>
    <w:rsid w:val="00D37C28"/>
    <w:rsid w:val="00D37D39"/>
    <w:rsid w:val="00D41E1A"/>
    <w:rsid w:val="00D41EAB"/>
    <w:rsid w:val="00D427C8"/>
    <w:rsid w:val="00D42D3C"/>
    <w:rsid w:val="00D4333B"/>
    <w:rsid w:val="00D434E7"/>
    <w:rsid w:val="00D44068"/>
    <w:rsid w:val="00D44427"/>
    <w:rsid w:val="00D446C3"/>
    <w:rsid w:val="00D44D31"/>
    <w:rsid w:val="00D450B2"/>
    <w:rsid w:val="00D45709"/>
    <w:rsid w:val="00D46C69"/>
    <w:rsid w:val="00D506DB"/>
    <w:rsid w:val="00D50727"/>
    <w:rsid w:val="00D50DA6"/>
    <w:rsid w:val="00D50E1B"/>
    <w:rsid w:val="00D51495"/>
    <w:rsid w:val="00D51AC0"/>
    <w:rsid w:val="00D51D64"/>
    <w:rsid w:val="00D51E6D"/>
    <w:rsid w:val="00D51EDA"/>
    <w:rsid w:val="00D524A3"/>
    <w:rsid w:val="00D52C69"/>
    <w:rsid w:val="00D52FDB"/>
    <w:rsid w:val="00D531CD"/>
    <w:rsid w:val="00D5353E"/>
    <w:rsid w:val="00D536D0"/>
    <w:rsid w:val="00D543D2"/>
    <w:rsid w:val="00D544AB"/>
    <w:rsid w:val="00D5486C"/>
    <w:rsid w:val="00D54EC6"/>
    <w:rsid w:val="00D5603E"/>
    <w:rsid w:val="00D56FA7"/>
    <w:rsid w:val="00D57479"/>
    <w:rsid w:val="00D57651"/>
    <w:rsid w:val="00D5792E"/>
    <w:rsid w:val="00D605D5"/>
    <w:rsid w:val="00D60A00"/>
    <w:rsid w:val="00D60B9D"/>
    <w:rsid w:val="00D60FDA"/>
    <w:rsid w:val="00D6215A"/>
    <w:rsid w:val="00D62619"/>
    <w:rsid w:val="00D62E2B"/>
    <w:rsid w:val="00D62E91"/>
    <w:rsid w:val="00D62EBD"/>
    <w:rsid w:val="00D63250"/>
    <w:rsid w:val="00D63BAD"/>
    <w:rsid w:val="00D63CAB"/>
    <w:rsid w:val="00D63D61"/>
    <w:rsid w:val="00D63D93"/>
    <w:rsid w:val="00D63EB7"/>
    <w:rsid w:val="00D64E9F"/>
    <w:rsid w:val="00D65282"/>
    <w:rsid w:val="00D654F7"/>
    <w:rsid w:val="00D65626"/>
    <w:rsid w:val="00D65977"/>
    <w:rsid w:val="00D66CC2"/>
    <w:rsid w:val="00D6760B"/>
    <w:rsid w:val="00D67852"/>
    <w:rsid w:val="00D67FD1"/>
    <w:rsid w:val="00D70B46"/>
    <w:rsid w:val="00D70E94"/>
    <w:rsid w:val="00D71171"/>
    <w:rsid w:val="00D7126B"/>
    <w:rsid w:val="00D71511"/>
    <w:rsid w:val="00D72502"/>
    <w:rsid w:val="00D7393D"/>
    <w:rsid w:val="00D74C1E"/>
    <w:rsid w:val="00D74D85"/>
    <w:rsid w:val="00D76142"/>
    <w:rsid w:val="00D76854"/>
    <w:rsid w:val="00D76E20"/>
    <w:rsid w:val="00D76F31"/>
    <w:rsid w:val="00D7716F"/>
    <w:rsid w:val="00D772AC"/>
    <w:rsid w:val="00D77434"/>
    <w:rsid w:val="00D775AC"/>
    <w:rsid w:val="00D80291"/>
    <w:rsid w:val="00D80526"/>
    <w:rsid w:val="00D8068F"/>
    <w:rsid w:val="00D80723"/>
    <w:rsid w:val="00D808A1"/>
    <w:rsid w:val="00D80ACC"/>
    <w:rsid w:val="00D816AF"/>
    <w:rsid w:val="00D817AA"/>
    <w:rsid w:val="00D81B1E"/>
    <w:rsid w:val="00D81E8E"/>
    <w:rsid w:val="00D8232A"/>
    <w:rsid w:val="00D826BC"/>
    <w:rsid w:val="00D8377F"/>
    <w:rsid w:val="00D83C22"/>
    <w:rsid w:val="00D83D82"/>
    <w:rsid w:val="00D83E75"/>
    <w:rsid w:val="00D83FD5"/>
    <w:rsid w:val="00D841AE"/>
    <w:rsid w:val="00D84287"/>
    <w:rsid w:val="00D84A4C"/>
    <w:rsid w:val="00D84F6B"/>
    <w:rsid w:val="00D8546B"/>
    <w:rsid w:val="00D86C2C"/>
    <w:rsid w:val="00D86D89"/>
    <w:rsid w:val="00D8706C"/>
    <w:rsid w:val="00D8786C"/>
    <w:rsid w:val="00D87AC5"/>
    <w:rsid w:val="00D87C49"/>
    <w:rsid w:val="00D90EFF"/>
    <w:rsid w:val="00D90F55"/>
    <w:rsid w:val="00D91B8F"/>
    <w:rsid w:val="00D92385"/>
    <w:rsid w:val="00D92F0C"/>
    <w:rsid w:val="00D9313B"/>
    <w:rsid w:val="00D9497A"/>
    <w:rsid w:val="00D94D38"/>
    <w:rsid w:val="00D950C8"/>
    <w:rsid w:val="00D9524C"/>
    <w:rsid w:val="00D95D0D"/>
    <w:rsid w:val="00D95D4C"/>
    <w:rsid w:val="00D964B0"/>
    <w:rsid w:val="00D96D62"/>
    <w:rsid w:val="00D971E0"/>
    <w:rsid w:val="00DA0298"/>
    <w:rsid w:val="00DA05D7"/>
    <w:rsid w:val="00DA0D2F"/>
    <w:rsid w:val="00DA0F15"/>
    <w:rsid w:val="00DA12DF"/>
    <w:rsid w:val="00DA1764"/>
    <w:rsid w:val="00DA1915"/>
    <w:rsid w:val="00DA233A"/>
    <w:rsid w:val="00DA2E03"/>
    <w:rsid w:val="00DA2E2A"/>
    <w:rsid w:val="00DA33FD"/>
    <w:rsid w:val="00DA3DD2"/>
    <w:rsid w:val="00DA4BBA"/>
    <w:rsid w:val="00DA6178"/>
    <w:rsid w:val="00DA683C"/>
    <w:rsid w:val="00DA6B59"/>
    <w:rsid w:val="00DA6CC5"/>
    <w:rsid w:val="00DA6D30"/>
    <w:rsid w:val="00DA6E97"/>
    <w:rsid w:val="00DA71D8"/>
    <w:rsid w:val="00DB08D1"/>
    <w:rsid w:val="00DB0963"/>
    <w:rsid w:val="00DB09C0"/>
    <w:rsid w:val="00DB0DB8"/>
    <w:rsid w:val="00DB12AA"/>
    <w:rsid w:val="00DB1A41"/>
    <w:rsid w:val="00DB29D3"/>
    <w:rsid w:val="00DB30A4"/>
    <w:rsid w:val="00DB3435"/>
    <w:rsid w:val="00DB3552"/>
    <w:rsid w:val="00DB3D54"/>
    <w:rsid w:val="00DB4010"/>
    <w:rsid w:val="00DB4121"/>
    <w:rsid w:val="00DB439B"/>
    <w:rsid w:val="00DB46F7"/>
    <w:rsid w:val="00DB4CBD"/>
    <w:rsid w:val="00DB4E7B"/>
    <w:rsid w:val="00DB4F6D"/>
    <w:rsid w:val="00DB59B4"/>
    <w:rsid w:val="00DB5AA7"/>
    <w:rsid w:val="00DB6056"/>
    <w:rsid w:val="00DB646A"/>
    <w:rsid w:val="00DB6547"/>
    <w:rsid w:val="00DB71CE"/>
    <w:rsid w:val="00DB75AA"/>
    <w:rsid w:val="00DB7C3F"/>
    <w:rsid w:val="00DC0A1F"/>
    <w:rsid w:val="00DC0BF5"/>
    <w:rsid w:val="00DC0E21"/>
    <w:rsid w:val="00DC1223"/>
    <w:rsid w:val="00DC160A"/>
    <w:rsid w:val="00DC26FC"/>
    <w:rsid w:val="00DC2F79"/>
    <w:rsid w:val="00DC3103"/>
    <w:rsid w:val="00DC33B1"/>
    <w:rsid w:val="00DC3AE6"/>
    <w:rsid w:val="00DC4075"/>
    <w:rsid w:val="00DC49C3"/>
    <w:rsid w:val="00DC4EC3"/>
    <w:rsid w:val="00DC5275"/>
    <w:rsid w:val="00DC5B06"/>
    <w:rsid w:val="00DC6021"/>
    <w:rsid w:val="00DC6382"/>
    <w:rsid w:val="00DC690B"/>
    <w:rsid w:val="00DC6D41"/>
    <w:rsid w:val="00DC6F5B"/>
    <w:rsid w:val="00DC70A2"/>
    <w:rsid w:val="00DC740B"/>
    <w:rsid w:val="00DC747F"/>
    <w:rsid w:val="00DC75A9"/>
    <w:rsid w:val="00DC7E8F"/>
    <w:rsid w:val="00DD08B9"/>
    <w:rsid w:val="00DD0A83"/>
    <w:rsid w:val="00DD1356"/>
    <w:rsid w:val="00DD14BD"/>
    <w:rsid w:val="00DD1F09"/>
    <w:rsid w:val="00DD202E"/>
    <w:rsid w:val="00DD22E5"/>
    <w:rsid w:val="00DD3003"/>
    <w:rsid w:val="00DD339B"/>
    <w:rsid w:val="00DD43B5"/>
    <w:rsid w:val="00DD4470"/>
    <w:rsid w:val="00DD45BF"/>
    <w:rsid w:val="00DD4C09"/>
    <w:rsid w:val="00DD5986"/>
    <w:rsid w:val="00DD663F"/>
    <w:rsid w:val="00DD68AD"/>
    <w:rsid w:val="00DD7298"/>
    <w:rsid w:val="00DD7A00"/>
    <w:rsid w:val="00DE047C"/>
    <w:rsid w:val="00DE0D05"/>
    <w:rsid w:val="00DE0D23"/>
    <w:rsid w:val="00DE104A"/>
    <w:rsid w:val="00DE1595"/>
    <w:rsid w:val="00DE1C39"/>
    <w:rsid w:val="00DE1D11"/>
    <w:rsid w:val="00DE1F8A"/>
    <w:rsid w:val="00DE240F"/>
    <w:rsid w:val="00DE2EEA"/>
    <w:rsid w:val="00DE319B"/>
    <w:rsid w:val="00DE4664"/>
    <w:rsid w:val="00DE467B"/>
    <w:rsid w:val="00DE4DE0"/>
    <w:rsid w:val="00DE4E7A"/>
    <w:rsid w:val="00DE4F69"/>
    <w:rsid w:val="00DE5320"/>
    <w:rsid w:val="00DE5641"/>
    <w:rsid w:val="00DE5916"/>
    <w:rsid w:val="00DE5A1A"/>
    <w:rsid w:val="00DE63D5"/>
    <w:rsid w:val="00DE6427"/>
    <w:rsid w:val="00DE65D6"/>
    <w:rsid w:val="00DE660B"/>
    <w:rsid w:val="00DE68E3"/>
    <w:rsid w:val="00DE6EC1"/>
    <w:rsid w:val="00DE7421"/>
    <w:rsid w:val="00DE7818"/>
    <w:rsid w:val="00DE7A55"/>
    <w:rsid w:val="00DE7BAB"/>
    <w:rsid w:val="00DF0328"/>
    <w:rsid w:val="00DF033B"/>
    <w:rsid w:val="00DF0547"/>
    <w:rsid w:val="00DF07BF"/>
    <w:rsid w:val="00DF13E6"/>
    <w:rsid w:val="00DF1C0B"/>
    <w:rsid w:val="00DF2A33"/>
    <w:rsid w:val="00DF2C14"/>
    <w:rsid w:val="00DF4529"/>
    <w:rsid w:val="00DF5B71"/>
    <w:rsid w:val="00DF68A4"/>
    <w:rsid w:val="00DF694D"/>
    <w:rsid w:val="00DF6DC9"/>
    <w:rsid w:val="00DF6F64"/>
    <w:rsid w:val="00DF750E"/>
    <w:rsid w:val="00E007CC"/>
    <w:rsid w:val="00E008D4"/>
    <w:rsid w:val="00E00A63"/>
    <w:rsid w:val="00E01055"/>
    <w:rsid w:val="00E0146B"/>
    <w:rsid w:val="00E01490"/>
    <w:rsid w:val="00E019C3"/>
    <w:rsid w:val="00E03B17"/>
    <w:rsid w:val="00E03F04"/>
    <w:rsid w:val="00E041DF"/>
    <w:rsid w:val="00E042DF"/>
    <w:rsid w:val="00E0468A"/>
    <w:rsid w:val="00E04872"/>
    <w:rsid w:val="00E04A61"/>
    <w:rsid w:val="00E04F30"/>
    <w:rsid w:val="00E060CB"/>
    <w:rsid w:val="00E069D9"/>
    <w:rsid w:val="00E07084"/>
    <w:rsid w:val="00E07316"/>
    <w:rsid w:val="00E07529"/>
    <w:rsid w:val="00E07718"/>
    <w:rsid w:val="00E07792"/>
    <w:rsid w:val="00E07A21"/>
    <w:rsid w:val="00E07AAB"/>
    <w:rsid w:val="00E10526"/>
    <w:rsid w:val="00E10546"/>
    <w:rsid w:val="00E10669"/>
    <w:rsid w:val="00E107EA"/>
    <w:rsid w:val="00E10A97"/>
    <w:rsid w:val="00E10CCB"/>
    <w:rsid w:val="00E11204"/>
    <w:rsid w:val="00E11D90"/>
    <w:rsid w:val="00E121C0"/>
    <w:rsid w:val="00E144B6"/>
    <w:rsid w:val="00E14806"/>
    <w:rsid w:val="00E14D9E"/>
    <w:rsid w:val="00E15048"/>
    <w:rsid w:val="00E15096"/>
    <w:rsid w:val="00E1694E"/>
    <w:rsid w:val="00E171E4"/>
    <w:rsid w:val="00E172BD"/>
    <w:rsid w:val="00E206AA"/>
    <w:rsid w:val="00E2082A"/>
    <w:rsid w:val="00E21177"/>
    <w:rsid w:val="00E2124C"/>
    <w:rsid w:val="00E2138C"/>
    <w:rsid w:val="00E21E03"/>
    <w:rsid w:val="00E225DF"/>
    <w:rsid w:val="00E22AE9"/>
    <w:rsid w:val="00E22E1D"/>
    <w:rsid w:val="00E23124"/>
    <w:rsid w:val="00E2313B"/>
    <w:rsid w:val="00E23266"/>
    <w:rsid w:val="00E2336B"/>
    <w:rsid w:val="00E23823"/>
    <w:rsid w:val="00E23B4F"/>
    <w:rsid w:val="00E25120"/>
    <w:rsid w:val="00E25C0B"/>
    <w:rsid w:val="00E2627B"/>
    <w:rsid w:val="00E26385"/>
    <w:rsid w:val="00E26492"/>
    <w:rsid w:val="00E268C3"/>
    <w:rsid w:val="00E26D16"/>
    <w:rsid w:val="00E270DE"/>
    <w:rsid w:val="00E27375"/>
    <w:rsid w:val="00E27A62"/>
    <w:rsid w:val="00E30384"/>
    <w:rsid w:val="00E307AF"/>
    <w:rsid w:val="00E30F86"/>
    <w:rsid w:val="00E310DA"/>
    <w:rsid w:val="00E31310"/>
    <w:rsid w:val="00E32D55"/>
    <w:rsid w:val="00E33471"/>
    <w:rsid w:val="00E34381"/>
    <w:rsid w:val="00E34702"/>
    <w:rsid w:val="00E355C6"/>
    <w:rsid w:val="00E3590C"/>
    <w:rsid w:val="00E35BC3"/>
    <w:rsid w:val="00E3667F"/>
    <w:rsid w:val="00E36850"/>
    <w:rsid w:val="00E36E82"/>
    <w:rsid w:val="00E37506"/>
    <w:rsid w:val="00E37751"/>
    <w:rsid w:val="00E37961"/>
    <w:rsid w:val="00E40310"/>
    <w:rsid w:val="00E4086D"/>
    <w:rsid w:val="00E41467"/>
    <w:rsid w:val="00E421A1"/>
    <w:rsid w:val="00E42689"/>
    <w:rsid w:val="00E427EE"/>
    <w:rsid w:val="00E42E50"/>
    <w:rsid w:val="00E42E56"/>
    <w:rsid w:val="00E432F8"/>
    <w:rsid w:val="00E43348"/>
    <w:rsid w:val="00E43441"/>
    <w:rsid w:val="00E436B9"/>
    <w:rsid w:val="00E44770"/>
    <w:rsid w:val="00E447C7"/>
    <w:rsid w:val="00E44CD7"/>
    <w:rsid w:val="00E44DE7"/>
    <w:rsid w:val="00E4616D"/>
    <w:rsid w:val="00E466B5"/>
    <w:rsid w:val="00E46FFA"/>
    <w:rsid w:val="00E471AD"/>
    <w:rsid w:val="00E47816"/>
    <w:rsid w:val="00E47B5D"/>
    <w:rsid w:val="00E50212"/>
    <w:rsid w:val="00E502E0"/>
    <w:rsid w:val="00E507CD"/>
    <w:rsid w:val="00E5125A"/>
    <w:rsid w:val="00E5135C"/>
    <w:rsid w:val="00E515E9"/>
    <w:rsid w:val="00E518E4"/>
    <w:rsid w:val="00E52A7A"/>
    <w:rsid w:val="00E52AF4"/>
    <w:rsid w:val="00E52FBF"/>
    <w:rsid w:val="00E53B2B"/>
    <w:rsid w:val="00E53C26"/>
    <w:rsid w:val="00E56100"/>
    <w:rsid w:val="00E567B2"/>
    <w:rsid w:val="00E56B60"/>
    <w:rsid w:val="00E57053"/>
    <w:rsid w:val="00E570E8"/>
    <w:rsid w:val="00E57AC1"/>
    <w:rsid w:val="00E57EB2"/>
    <w:rsid w:val="00E605E7"/>
    <w:rsid w:val="00E616E8"/>
    <w:rsid w:val="00E61DAE"/>
    <w:rsid w:val="00E61F1F"/>
    <w:rsid w:val="00E621DE"/>
    <w:rsid w:val="00E629F8"/>
    <w:rsid w:val="00E63348"/>
    <w:rsid w:val="00E641B2"/>
    <w:rsid w:val="00E6462C"/>
    <w:rsid w:val="00E64731"/>
    <w:rsid w:val="00E64C85"/>
    <w:rsid w:val="00E64DBD"/>
    <w:rsid w:val="00E65B78"/>
    <w:rsid w:val="00E6608E"/>
    <w:rsid w:val="00E66875"/>
    <w:rsid w:val="00E67703"/>
    <w:rsid w:val="00E67818"/>
    <w:rsid w:val="00E707A2"/>
    <w:rsid w:val="00E70A7D"/>
    <w:rsid w:val="00E713AA"/>
    <w:rsid w:val="00E71E68"/>
    <w:rsid w:val="00E71EF9"/>
    <w:rsid w:val="00E72EF7"/>
    <w:rsid w:val="00E72EFF"/>
    <w:rsid w:val="00E732BD"/>
    <w:rsid w:val="00E73A5F"/>
    <w:rsid w:val="00E73E98"/>
    <w:rsid w:val="00E742B1"/>
    <w:rsid w:val="00E74D1D"/>
    <w:rsid w:val="00E74E8B"/>
    <w:rsid w:val="00E74EAC"/>
    <w:rsid w:val="00E752CA"/>
    <w:rsid w:val="00E75DC2"/>
    <w:rsid w:val="00E7653A"/>
    <w:rsid w:val="00E766DB"/>
    <w:rsid w:val="00E7693D"/>
    <w:rsid w:val="00E76B3B"/>
    <w:rsid w:val="00E77A42"/>
    <w:rsid w:val="00E77A4A"/>
    <w:rsid w:val="00E77AEB"/>
    <w:rsid w:val="00E8029A"/>
    <w:rsid w:val="00E80563"/>
    <w:rsid w:val="00E81E31"/>
    <w:rsid w:val="00E81FA3"/>
    <w:rsid w:val="00E821D3"/>
    <w:rsid w:val="00E82C1C"/>
    <w:rsid w:val="00E8353B"/>
    <w:rsid w:val="00E83909"/>
    <w:rsid w:val="00E83FDB"/>
    <w:rsid w:val="00E83FF9"/>
    <w:rsid w:val="00E84041"/>
    <w:rsid w:val="00E845A5"/>
    <w:rsid w:val="00E84926"/>
    <w:rsid w:val="00E84943"/>
    <w:rsid w:val="00E85124"/>
    <w:rsid w:val="00E85A53"/>
    <w:rsid w:val="00E869E1"/>
    <w:rsid w:val="00E86B2E"/>
    <w:rsid w:val="00E871F2"/>
    <w:rsid w:val="00E87A79"/>
    <w:rsid w:val="00E87CB3"/>
    <w:rsid w:val="00E9066F"/>
    <w:rsid w:val="00E90D64"/>
    <w:rsid w:val="00E90DCF"/>
    <w:rsid w:val="00E913D4"/>
    <w:rsid w:val="00E91615"/>
    <w:rsid w:val="00E91B07"/>
    <w:rsid w:val="00E91C37"/>
    <w:rsid w:val="00E92302"/>
    <w:rsid w:val="00E92A5D"/>
    <w:rsid w:val="00E931EA"/>
    <w:rsid w:val="00E932BF"/>
    <w:rsid w:val="00E93801"/>
    <w:rsid w:val="00E93B0F"/>
    <w:rsid w:val="00E952A9"/>
    <w:rsid w:val="00E95948"/>
    <w:rsid w:val="00E95EB3"/>
    <w:rsid w:val="00E96240"/>
    <w:rsid w:val="00E962AA"/>
    <w:rsid w:val="00E9651B"/>
    <w:rsid w:val="00E9662A"/>
    <w:rsid w:val="00E966E3"/>
    <w:rsid w:val="00E96B78"/>
    <w:rsid w:val="00E96CCA"/>
    <w:rsid w:val="00E96F3A"/>
    <w:rsid w:val="00E9715C"/>
    <w:rsid w:val="00E97336"/>
    <w:rsid w:val="00E97B91"/>
    <w:rsid w:val="00EA03A0"/>
    <w:rsid w:val="00EA04DF"/>
    <w:rsid w:val="00EA08DF"/>
    <w:rsid w:val="00EA1B9D"/>
    <w:rsid w:val="00EA1E3A"/>
    <w:rsid w:val="00EA2306"/>
    <w:rsid w:val="00EA28E0"/>
    <w:rsid w:val="00EA296A"/>
    <w:rsid w:val="00EA2F3E"/>
    <w:rsid w:val="00EA3752"/>
    <w:rsid w:val="00EA3758"/>
    <w:rsid w:val="00EA3EC1"/>
    <w:rsid w:val="00EA4668"/>
    <w:rsid w:val="00EA46C6"/>
    <w:rsid w:val="00EA4963"/>
    <w:rsid w:val="00EA49B2"/>
    <w:rsid w:val="00EA5153"/>
    <w:rsid w:val="00EA58B8"/>
    <w:rsid w:val="00EA5BEA"/>
    <w:rsid w:val="00EA6315"/>
    <w:rsid w:val="00EA656D"/>
    <w:rsid w:val="00EA65F5"/>
    <w:rsid w:val="00EA665A"/>
    <w:rsid w:val="00EA71B4"/>
    <w:rsid w:val="00EA7A8B"/>
    <w:rsid w:val="00EA7E11"/>
    <w:rsid w:val="00EA7F32"/>
    <w:rsid w:val="00EB0C8B"/>
    <w:rsid w:val="00EB0D13"/>
    <w:rsid w:val="00EB0EA2"/>
    <w:rsid w:val="00EB0F66"/>
    <w:rsid w:val="00EB2147"/>
    <w:rsid w:val="00EB23AC"/>
    <w:rsid w:val="00EB26EB"/>
    <w:rsid w:val="00EB2F76"/>
    <w:rsid w:val="00EB3BE8"/>
    <w:rsid w:val="00EB3DA3"/>
    <w:rsid w:val="00EB4A29"/>
    <w:rsid w:val="00EB4F7C"/>
    <w:rsid w:val="00EB56E0"/>
    <w:rsid w:val="00EB5820"/>
    <w:rsid w:val="00EB5A77"/>
    <w:rsid w:val="00EB5D6A"/>
    <w:rsid w:val="00EB6D4F"/>
    <w:rsid w:val="00EB6DC3"/>
    <w:rsid w:val="00EB6FDA"/>
    <w:rsid w:val="00EB7FF3"/>
    <w:rsid w:val="00EC07EA"/>
    <w:rsid w:val="00EC0E02"/>
    <w:rsid w:val="00EC113A"/>
    <w:rsid w:val="00EC1466"/>
    <w:rsid w:val="00EC2069"/>
    <w:rsid w:val="00EC2A18"/>
    <w:rsid w:val="00EC2D0D"/>
    <w:rsid w:val="00EC3538"/>
    <w:rsid w:val="00EC3842"/>
    <w:rsid w:val="00EC3B03"/>
    <w:rsid w:val="00EC3D81"/>
    <w:rsid w:val="00EC44BB"/>
    <w:rsid w:val="00EC4559"/>
    <w:rsid w:val="00EC49D4"/>
    <w:rsid w:val="00EC5210"/>
    <w:rsid w:val="00EC5E26"/>
    <w:rsid w:val="00EC65B6"/>
    <w:rsid w:val="00EC6602"/>
    <w:rsid w:val="00EC6A61"/>
    <w:rsid w:val="00EC6B01"/>
    <w:rsid w:val="00EC6F32"/>
    <w:rsid w:val="00EC714D"/>
    <w:rsid w:val="00EC7402"/>
    <w:rsid w:val="00EC74B1"/>
    <w:rsid w:val="00EC74F5"/>
    <w:rsid w:val="00EC7698"/>
    <w:rsid w:val="00EC77B7"/>
    <w:rsid w:val="00ED0F1C"/>
    <w:rsid w:val="00ED111B"/>
    <w:rsid w:val="00ED142E"/>
    <w:rsid w:val="00ED21E8"/>
    <w:rsid w:val="00ED29CA"/>
    <w:rsid w:val="00ED2BD5"/>
    <w:rsid w:val="00ED2EDD"/>
    <w:rsid w:val="00ED398F"/>
    <w:rsid w:val="00ED439A"/>
    <w:rsid w:val="00ED46F9"/>
    <w:rsid w:val="00ED49AD"/>
    <w:rsid w:val="00ED5521"/>
    <w:rsid w:val="00ED5635"/>
    <w:rsid w:val="00ED6668"/>
    <w:rsid w:val="00ED716B"/>
    <w:rsid w:val="00ED799B"/>
    <w:rsid w:val="00ED7AAD"/>
    <w:rsid w:val="00EE0331"/>
    <w:rsid w:val="00EE170A"/>
    <w:rsid w:val="00EE312A"/>
    <w:rsid w:val="00EE35B8"/>
    <w:rsid w:val="00EE4575"/>
    <w:rsid w:val="00EE59DE"/>
    <w:rsid w:val="00EE5F71"/>
    <w:rsid w:val="00EE6AFE"/>
    <w:rsid w:val="00EE6BF4"/>
    <w:rsid w:val="00EE6F53"/>
    <w:rsid w:val="00EE72C2"/>
    <w:rsid w:val="00EF0084"/>
    <w:rsid w:val="00EF0DEA"/>
    <w:rsid w:val="00EF2807"/>
    <w:rsid w:val="00EF29F4"/>
    <w:rsid w:val="00EF3708"/>
    <w:rsid w:val="00EF3710"/>
    <w:rsid w:val="00EF382B"/>
    <w:rsid w:val="00EF40FD"/>
    <w:rsid w:val="00EF5046"/>
    <w:rsid w:val="00EF5512"/>
    <w:rsid w:val="00EF55D5"/>
    <w:rsid w:val="00EF60AA"/>
    <w:rsid w:val="00EF6DAD"/>
    <w:rsid w:val="00EF6FFE"/>
    <w:rsid w:val="00EF7475"/>
    <w:rsid w:val="00EF77AA"/>
    <w:rsid w:val="00EF7D62"/>
    <w:rsid w:val="00F008DF"/>
    <w:rsid w:val="00F00FDD"/>
    <w:rsid w:val="00F012F6"/>
    <w:rsid w:val="00F01306"/>
    <w:rsid w:val="00F03162"/>
    <w:rsid w:val="00F03332"/>
    <w:rsid w:val="00F036DB"/>
    <w:rsid w:val="00F03759"/>
    <w:rsid w:val="00F03869"/>
    <w:rsid w:val="00F04E33"/>
    <w:rsid w:val="00F054A1"/>
    <w:rsid w:val="00F054D3"/>
    <w:rsid w:val="00F055F0"/>
    <w:rsid w:val="00F057CB"/>
    <w:rsid w:val="00F05A0D"/>
    <w:rsid w:val="00F05E4D"/>
    <w:rsid w:val="00F062A5"/>
    <w:rsid w:val="00F06539"/>
    <w:rsid w:val="00F06D53"/>
    <w:rsid w:val="00F06DA8"/>
    <w:rsid w:val="00F06E48"/>
    <w:rsid w:val="00F07929"/>
    <w:rsid w:val="00F079A8"/>
    <w:rsid w:val="00F07F5A"/>
    <w:rsid w:val="00F10061"/>
    <w:rsid w:val="00F103F5"/>
    <w:rsid w:val="00F109A1"/>
    <w:rsid w:val="00F11906"/>
    <w:rsid w:val="00F11CE1"/>
    <w:rsid w:val="00F12633"/>
    <w:rsid w:val="00F13003"/>
    <w:rsid w:val="00F132DF"/>
    <w:rsid w:val="00F13824"/>
    <w:rsid w:val="00F13F3A"/>
    <w:rsid w:val="00F15742"/>
    <w:rsid w:val="00F15C86"/>
    <w:rsid w:val="00F15D08"/>
    <w:rsid w:val="00F16106"/>
    <w:rsid w:val="00F202C8"/>
    <w:rsid w:val="00F20632"/>
    <w:rsid w:val="00F20E25"/>
    <w:rsid w:val="00F216DA"/>
    <w:rsid w:val="00F21930"/>
    <w:rsid w:val="00F22985"/>
    <w:rsid w:val="00F232A3"/>
    <w:rsid w:val="00F23740"/>
    <w:rsid w:val="00F240FF"/>
    <w:rsid w:val="00F244CA"/>
    <w:rsid w:val="00F24813"/>
    <w:rsid w:val="00F248D1"/>
    <w:rsid w:val="00F24E6B"/>
    <w:rsid w:val="00F25429"/>
    <w:rsid w:val="00F25A17"/>
    <w:rsid w:val="00F25E4B"/>
    <w:rsid w:val="00F2640E"/>
    <w:rsid w:val="00F26418"/>
    <w:rsid w:val="00F264A9"/>
    <w:rsid w:val="00F26641"/>
    <w:rsid w:val="00F26655"/>
    <w:rsid w:val="00F26AC5"/>
    <w:rsid w:val="00F270A2"/>
    <w:rsid w:val="00F2731D"/>
    <w:rsid w:val="00F27F44"/>
    <w:rsid w:val="00F3006D"/>
    <w:rsid w:val="00F3013F"/>
    <w:rsid w:val="00F30423"/>
    <w:rsid w:val="00F3141E"/>
    <w:rsid w:val="00F31BFC"/>
    <w:rsid w:val="00F31E1F"/>
    <w:rsid w:val="00F3203F"/>
    <w:rsid w:val="00F320ED"/>
    <w:rsid w:val="00F3251E"/>
    <w:rsid w:val="00F32B52"/>
    <w:rsid w:val="00F33309"/>
    <w:rsid w:val="00F33668"/>
    <w:rsid w:val="00F33F55"/>
    <w:rsid w:val="00F34171"/>
    <w:rsid w:val="00F34210"/>
    <w:rsid w:val="00F3487A"/>
    <w:rsid w:val="00F3537C"/>
    <w:rsid w:val="00F35622"/>
    <w:rsid w:val="00F35989"/>
    <w:rsid w:val="00F35E24"/>
    <w:rsid w:val="00F3669E"/>
    <w:rsid w:val="00F372E5"/>
    <w:rsid w:val="00F373BF"/>
    <w:rsid w:val="00F3760D"/>
    <w:rsid w:val="00F377CF"/>
    <w:rsid w:val="00F37C2E"/>
    <w:rsid w:val="00F40BA1"/>
    <w:rsid w:val="00F40E5D"/>
    <w:rsid w:val="00F41399"/>
    <w:rsid w:val="00F4141E"/>
    <w:rsid w:val="00F41828"/>
    <w:rsid w:val="00F41CE8"/>
    <w:rsid w:val="00F41EA0"/>
    <w:rsid w:val="00F41EA2"/>
    <w:rsid w:val="00F430D8"/>
    <w:rsid w:val="00F43355"/>
    <w:rsid w:val="00F4382E"/>
    <w:rsid w:val="00F43F48"/>
    <w:rsid w:val="00F44DE2"/>
    <w:rsid w:val="00F4586F"/>
    <w:rsid w:val="00F4632C"/>
    <w:rsid w:val="00F47D18"/>
    <w:rsid w:val="00F508C4"/>
    <w:rsid w:val="00F51116"/>
    <w:rsid w:val="00F51537"/>
    <w:rsid w:val="00F51D11"/>
    <w:rsid w:val="00F52A52"/>
    <w:rsid w:val="00F52A92"/>
    <w:rsid w:val="00F533E6"/>
    <w:rsid w:val="00F53CA4"/>
    <w:rsid w:val="00F54F1B"/>
    <w:rsid w:val="00F55C5B"/>
    <w:rsid w:val="00F55F1F"/>
    <w:rsid w:val="00F560AC"/>
    <w:rsid w:val="00F56313"/>
    <w:rsid w:val="00F5651B"/>
    <w:rsid w:val="00F56AD7"/>
    <w:rsid w:val="00F56CEB"/>
    <w:rsid w:val="00F575D1"/>
    <w:rsid w:val="00F57C8D"/>
    <w:rsid w:val="00F57CD2"/>
    <w:rsid w:val="00F60237"/>
    <w:rsid w:val="00F607BD"/>
    <w:rsid w:val="00F60CEA"/>
    <w:rsid w:val="00F618A0"/>
    <w:rsid w:val="00F620EE"/>
    <w:rsid w:val="00F62B36"/>
    <w:rsid w:val="00F62B3F"/>
    <w:rsid w:val="00F62C71"/>
    <w:rsid w:val="00F639CF"/>
    <w:rsid w:val="00F63AE9"/>
    <w:rsid w:val="00F63F47"/>
    <w:rsid w:val="00F64ADD"/>
    <w:rsid w:val="00F6565E"/>
    <w:rsid w:val="00F65723"/>
    <w:rsid w:val="00F66200"/>
    <w:rsid w:val="00F66AE2"/>
    <w:rsid w:val="00F66BDF"/>
    <w:rsid w:val="00F66DEA"/>
    <w:rsid w:val="00F66E33"/>
    <w:rsid w:val="00F67754"/>
    <w:rsid w:val="00F678C3"/>
    <w:rsid w:val="00F70F78"/>
    <w:rsid w:val="00F73082"/>
    <w:rsid w:val="00F73667"/>
    <w:rsid w:val="00F73BB1"/>
    <w:rsid w:val="00F73F77"/>
    <w:rsid w:val="00F74275"/>
    <w:rsid w:val="00F746FE"/>
    <w:rsid w:val="00F7518A"/>
    <w:rsid w:val="00F76055"/>
    <w:rsid w:val="00F77434"/>
    <w:rsid w:val="00F7767E"/>
    <w:rsid w:val="00F778AC"/>
    <w:rsid w:val="00F8019E"/>
    <w:rsid w:val="00F8063A"/>
    <w:rsid w:val="00F812B7"/>
    <w:rsid w:val="00F824BB"/>
    <w:rsid w:val="00F83856"/>
    <w:rsid w:val="00F83AA1"/>
    <w:rsid w:val="00F83D27"/>
    <w:rsid w:val="00F841A5"/>
    <w:rsid w:val="00F8441B"/>
    <w:rsid w:val="00F8460C"/>
    <w:rsid w:val="00F84E8C"/>
    <w:rsid w:val="00F8507E"/>
    <w:rsid w:val="00F853E2"/>
    <w:rsid w:val="00F85723"/>
    <w:rsid w:val="00F862FE"/>
    <w:rsid w:val="00F86D8F"/>
    <w:rsid w:val="00F87362"/>
    <w:rsid w:val="00F873C2"/>
    <w:rsid w:val="00F877C1"/>
    <w:rsid w:val="00F87940"/>
    <w:rsid w:val="00F87988"/>
    <w:rsid w:val="00F91FDD"/>
    <w:rsid w:val="00F924E9"/>
    <w:rsid w:val="00F93021"/>
    <w:rsid w:val="00F93135"/>
    <w:rsid w:val="00F947CE"/>
    <w:rsid w:val="00F96500"/>
    <w:rsid w:val="00F9757C"/>
    <w:rsid w:val="00F979A7"/>
    <w:rsid w:val="00FA087A"/>
    <w:rsid w:val="00FA104C"/>
    <w:rsid w:val="00FA1481"/>
    <w:rsid w:val="00FA17FF"/>
    <w:rsid w:val="00FA245A"/>
    <w:rsid w:val="00FA3374"/>
    <w:rsid w:val="00FA3A37"/>
    <w:rsid w:val="00FA3CA5"/>
    <w:rsid w:val="00FA404C"/>
    <w:rsid w:val="00FA4490"/>
    <w:rsid w:val="00FA4C35"/>
    <w:rsid w:val="00FA4FA9"/>
    <w:rsid w:val="00FA5563"/>
    <w:rsid w:val="00FA581A"/>
    <w:rsid w:val="00FA63CA"/>
    <w:rsid w:val="00FA6B54"/>
    <w:rsid w:val="00FA6B66"/>
    <w:rsid w:val="00FA7AD9"/>
    <w:rsid w:val="00FB1D21"/>
    <w:rsid w:val="00FB2253"/>
    <w:rsid w:val="00FB24F0"/>
    <w:rsid w:val="00FB2613"/>
    <w:rsid w:val="00FB304A"/>
    <w:rsid w:val="00FB42F2"/>
    <w:rsid w:val="00FB4B58"/>
    <w:rsid w:val="00FB511B"/>
    <w:rsid w:val="00FB5284"/>
    <w:rsid w:val="00FB55F2"/>
    <w:rsid w:val="00FB5996"/>
    <w:rsid w:val="00FB5F54"/>
    <w:rsid w:val="00FB6758"/>
    <w:rsid w:val="00FB6D3C"/>
    <w:rsid w:val="00FB6D6C"/>
    <w:rsid w:val="00FB6DCB"/>
    <w:rsid w:val="00FB6EB0"/>
    <w:rsid w:val="00FB6FDC"/>
    <w:rsid w:val="00FB70CB"/>
    <w:rsid w:val="00FB72EF"/>
    <w:rsid w:val="00FB7B6D"/>
    <w:rsid w:val="00FB7FAE"/>
    <w:rsid w:val="00FC07A8"/>
    <w:rsid w:val="00FC0D71"/>
    <w:rsid w:val="00FC109D"/>
    <w:rsid w:val="00FC1BE0"/>
    <w:rsid w:val="00FC21CD"/>
    <w:rsid w:val="00FC2456"/>
    <w:rsid w:val="00FC2572"/>
    <w:rsid w:val="00FC2685"/>
    <w:rsid w:val="00FC2D03"/>
    <w:rsid w:val="00FC32C9"/>
    <w:rsid w:val="00FC3548"/>
    <w:rsid w:val="00FC3660"/>
    <w:rsid w:val="00FC39F5"/>
    <w:rsid w:val="00FC3A90"/>
    <w:rsid w:val="00FC3BC6"/>
    <w:rsid w:val="00FC3FF8"/>
    <w:rsid w:val="00FC410B"/>
    <w:rsid w:val="00FC4121"/>
    <w:rsid w:val="00FC4280"/>
    <w:rsid w:val="00FC6DCA"/>
    <w:rsid w:val="00FC7720"/>
    <w:rsid w:val="00FC7A32"/>
    <w:rsid w:val="00FC7CB2"/>
    <w:rsid w:val="00FC7CD7"/>
    <w:rsid w:val="00FD0306"/>
    <w:rsid w:val="00FD08DC"/>
    <w:rsid w:val="00FD17A2"/>
    <w:rsid w:val="00FD1B58"/>
    <w:rsid w:val="00FD218D"/>
    <w:rsid w:val="00FD21BB"/>
    <w:rsid w:val="00FD231D"/>
    <w:rsid w:val="00FD3015"/>
    <w:rsid w:val="00FD3111"/>
    <w:rsid w:val="00FD3AE0"/>
    <w:rsid w:val="00FD3CCC"/>
    <w:rsid w:val="00FD4293"/>
    <w:rsid w:val="00FD46F4"/>
    <w:rsid w:val="00FD4D1F"/>
    <w:rsid w:val="00FD541A"/>
    <w:rsid w:val="00FD57B3"/>
    <w:rsid w:val="00FD5828"/>
    <w:rsid w:val="00FD5D23"/>
    <w:rsid w:val="00FD5D49"/>
    <w:rsid w:val="00FD64A0"/>
    <w:rsid w:val="00FD7284"/>
    <w:rsid w:val="00FD76C3"/>
    <w:rsid w:val="00FE038D"/>
    <w:rsid w:val="00FE118E"/>
    <w:rsid w:val="00FE138B"/>
    <w:rsid w:val="00FE1817"/>
    <w:rsid w:val="00FE184A"/>
    <w:rsid w:val="00FE1884"/>
    <w:rsid w:val="00FE2303"/>
    <w:rsid w:val="00FE244F"/>
    <w:rsid w:val="00FE245E"/>
    <w:rsid w:val="00FE26EB"/>
    <w:rsid w:val="00FE2E17"/>
    <w:rsid w:val="00FE3008"/>
    <w:rsid w:val="00FE3B3E"/>
    <w:rsid w:val="00FE6756"/>
    <w:rsid w:val="00FE7A18"/>
    <w:rsid w:val="00FE7D1A"/>
    <w:rsid w:val="00FF04BB"/>
    <w:rsid w:val="00FF07BB"/>
    <w:rsid w:val="00FF0A5F"/>
    <w:rsid w:val="00FF0DF1"/>
    <w:rsid w:val="00FF17F5"/>
    <w:rsid w:val="00FF1CD9"/>
    <w:rsid w:val="00FF1FBF"/>
    <w:rsid w:val="00FF25B1"/>
    <w:rsid w:val="00FF279B"/>
    <w:rsid w:val="00FF3873"/>
    <w:rsid w:val="00FF3EFD"/>
    <w:rsid w:val="00FF599E"/>
    <w:rsid w:val="00FF5A96"/>
    <w:rsid w:val="00FF5EE4"/>
    <w:rsid w:val="00FF660A"/>
    <w:rsid w:val="00FF71CD"/>
    <w:rsid w:val="00FF7839"/>
    <w:rsid w:val="00FF7DB8"/>
    <w:rsid w:val="00FF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03229"/>
  <w15:docId w15:val="{A7E2ECD4-13AF-44BD-8876-D79A8DB46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 w:qFormat="1"/>
    <w:lsdException w:name="Body Text Indent 2" w:semiHidden="1" w:unhideWhenUsed="1" w:qFormat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2C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896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77896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7789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77896"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77896"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77896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77896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77896"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77896"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377896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377896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7789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37789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377896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377896"/>
    <w:rPr>
      <w:rFonts w:ascii="Arial" w:eastAsia="Times New Roman" w:hAnsi="Arial" w:cs="Times New Roman"/>
      <w:b/>
      <w:sz w:val="28"/>
      <w:szCs w:val="20"/>
      <w:shd w:val="pct10" w:color="auto" w:fill="auto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377896"/>
    <w:rPr>
      <w:rFonts w:ascii="Arial" w:eastAsia="Times New Roman" w:hAnsi="Arial" w:cs="Times New Roman"/>
      <w:sz w:val="24"/>
      <w:szCs w:val="20"/>
      <w:lang w:val="cs-CZ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7896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7789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qFormat/>
    <w:rsid w:val="00377896"/>
    <w:rPr>
      <w:rFonts w:ascii="Arial" w:hAnsi="Arial"/>
      <w:color w:val="00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377896"/>
    <w:rPr>
      <w:rFonts w:ascii="Arial" w:eastAsia="Times New Roman" w:hAnsi="Arial" w:cs="Times New Roman"/>
      <w:color w:val="000000"/>
      <w:szCs w:val="20"/>
      <w:lang w:eastAsia="pl-PL"/>
    </w:rPr>
  </w:style>
  <w:style w:type="character" w:styleId="Numerstrony">
    <w:name w:val="page number"/>
    <w:basedOn w:val="Domylnaczcionkaakapitu"/>
    <w:rsid w:val="00377896"/>
  </w:style>
  <w:style w:type="paragraph" w:styleId="NormalnyWeb">
    <w:name w:val="Normal (Web)"/>
    <w:basedOn w:val="Normalny"/>
    <w:uiPriority w:val="99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uiPriority w:val="99"/>
    <w:rsid w:val="00377896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rsid w:val="00377896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377896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blokowy">
    <w:name w:val="Block Text"/>
    <w:basedOn w:val="Normalny"/>
    <w:rsid w:val="00377896"/>
    <w:pPr>
      <w:suppressAutoHyphens/>
      <w:spacing w:before="120"/>
      <w:ind w:left="360" w:right="-1"/>
      <w:jc w:val="both"/>
    </w:pPr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778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Indeks1">
    <w:name w:val="index 1"/>
    <w:basedOn w:val="Normalny"/>
    <w:next w:val="Normalny"/>
    <w:autoRedefine/>
    <w:semiHidden/>
    <w:rsid w:val="00377896"/>
    <w:pPr>
      <w:ind w:left="200" w:hanging="200"/>
    </w:pPr>
  </w:style>
  <w:style w:type="paragraph" w:styleId="Tytu">
    <w:name w:val="Title"/>
    <w:basedOn w:val="Normalny"/>
    <w:link w:val="TytuZnak"/>
    <w:uiPriority w:val="99"/>
    <w:qFormat/>
    <w:rsid w:val="00377896"/>
    <w:pPr>
      <w:tabs>
        <w:tab w:val="left" w:pos="284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37789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table" w:styleId="Tabela-Siatka">
    <w:name w:val="Table Grid"/>
    <w:basedOn w:val="Standardowy"/>
    <w:uiPriority w:val="39"/>
    <w:rsid w:val="003778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3778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32">
    <w:name w:val="xl32"/>
    <w:basedOn w:val="Normalny"/>
    <w:rsid w:val="0037789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377896"/>
    <w:pPr>
      <w:suppressAutoHyphens/>
      <w:jc w:val="both"/>
    </w:pPr>
    <w:rPr>
      <w:rFonts w:ascii="Arial Narrow" w:hAnsi="Arial Narrow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77896"/>
    <w:pPr>
      <w:suppressAutoHyphens/>
      <w:jc w:val="center"/>
    </w:pPr>
    <w:rPr>
      <w:rFonts w:ascii="Arial Narrow" w:hAnsi="Arial Narrow"/>
      <w:b/>
      <w:sz w:val="32"/>
      <w:szCs w:val="24"/>
      <w:u w:val="single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37789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rsid w:val="003778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rzypis">
    <w:name w:val="przypis"/>
    <w:basedOn w:val="Normalny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rsid w:val="00377896"/>
    <w:pPr>
      <w:spacing w:before="100" w:after="100"/>
      <w:jc w:val="both"/>
    </w:pPr>
  </w:style>
  <w:style w:type="paragraph" w:styleId="Bezodstpw">
    <w:name w:val="No Spacing"/>
    <w:link w:val="BezodstpwZnak"/>
    <w:qFormat/>
    <w:rsid w:val="0037789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37789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5">
    <w:name w:val="Znak Znak5"/>
    <w:semiHidden/>
    <w:rsid w:val="00377896"/>
    <w:rPr>
      <w:rFonts w:ascii="Times New Roman" w:hAnsi="Times New Roman"/>
    </w:rPr>
  </w:style>
  <w:style w:type="character" w:styleId="Odwoaniedokomentarza">
    <w:name w:val="annotation reference"/>
    <w:uiPriority w:val="99"/>
    <w:rsid w:val="0037789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778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78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377896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77896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rsid w:val="00377896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77896"/>
    <w:rPr>
      <w:vertAlign w:val="superscript"/>
    </w:rPr>
  </w:style>
  <w:style w:type="paragraph" w:customStyle="1" w:styleId="Style1">
    <w:name w:val="Style1"/>
    <w:basedOn w:val="Normalny"/>
    <w:rsid w:val="00377896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uiPriority w:val="99"/>
    <w:rsid w:val="00377896"/>
    <w:rPr>
      <w:rFonts w:ascii="Arial" w:hAnsi="Arial" w:cs="Arial"/>
      <w:sz w:val="16"/>
      <w:szCs w:val="16"/>
    </w:rPr>
  </w:style>
  <w:style w:type="paragraph" w:customStyle="1" w:styleId="Style9">
    <w:name w:val="Style9"/>
    <w:basedOn w:val="Normalny"/>
    <w:uiPriority w:val="99"/>
    <w:rsid w:val="00377896"/>
    <w:pPr>
      <w:widowControl w:val="0"/>
      <w:autoSpaceDE w:val="0"/>
      <w:autoSpaceDN w:val="0"/>
      <w:adjustRightInd w:val="0"/>
      <w:spacing w:line="210" w:lineRule="exact"/>
      <w:ind w:firstLine="322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rsid w:val="00377896"/>
    <w:pPr>
      <w:widowControl w:val="0"/>
      <w:autoSpaceDE w:val="0"/>
      <w:autoSpaceDN w:val="0"/>
      <w:adjustRightInd w:val="0"/>
      <w:spacing w:line="211" w:lineRule="exact"/>
      <w:ind w:firstLine="326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rsid w:val="0037789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styleId="Podtytu">
    <w:name w:val="Subtitle"/>
    <w:basedOn w:val="Normalny"/>
    <w:link w:val="PodtytuZnak"/>
    <w:qFormat/>
    <w:rsid w:val="00377896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377896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Zwykytekst">
    <w:name w:val="Plain Text"/>
    <w:basedOn w:val="Normalny"/>
    <w:link w:val="ZwykytekstZnak"/>
    <w:rsid w:val="00377896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37789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77896"/>
    <w:pPr>
      <w:ind w:firstLine="36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77896"/>
    <w:rPr>
      <w:rFonts w:ascii="Arial" w:eastAsia="Times New Roman" w:hAnsi="Arial" w:cs="Times New Roman"/>
      <w:szCs w:val="20"/>
      <w:lang w:eastAsia="pl-PL"/>
    </w:rPr>
  </w:style>
  <w:style w:type="paragraph" w:styleId="Legenda">
    <w:name w:val="caption"/>
    <w:basedOn w:val="Normalny"/>
    <w:next w:val="Normalny"/>
    <w:qFormat/>
    <w:rsid w:val="00377896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HTML-wstpniesformatowany">
    <w:name w:val="HTML Preformatted"/>
    <w:basedOn w:val="Normalny"/>
    <w:link w:val="HTML-wstpniesformatowanyZnak"/>
    <w:rsid w:val="003778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377896"/>
    <w:rPr>
      <w:rFonts w:ascii="Courier New" w:eastAsia="Courier New" w:hAnsi="Courier New" w:cs="Times New Roman"/>
      <w:sz w:val="20"/>
      <w:szCs w:val="20"/>
      <w:lang w:eastAsia="pl-PL"/>
    </w:rPr>
  </w:style>
  <w:style w:type="character" w:customStyle="1" w:styleId="br21">
    <w:name w:val="br21"/>
    <w:rsid w:val="00377896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uiPriority w:val="99"/>
    <w:rsid w:val="00377896"/>
    <w:rPr>
      <w:color w:val="800080"/>
      <w:u w:val="single"/>
    </w:rPr>
  </w:style>
  <w:style w:type="paragraph" w:customStyle="1" w:styleId="Blockquote">
    <w:name w:val="Blockquote"/>
    <w:basedOn w:val="Normalny"/>
    <w:rsid w:val="00377896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377896"/>
    <w:pPr>
      <w:spacing w:before="60" w:after="60"/>
      <w:ind w:left="851" w:hanging="295"/>
      <w:jc w:val="both"/>
    </w:pPr>
    <w:rPr>
      <w:sz w:val="24"/>
    </w:rPr>
  </w:style>
  <w:style w:type="paragraph" w:customStyle="1" w:styleId="Naglwek2">
    <w:name w:val="Naglówek 2"/>
    <w:basedOn w:val="Normalny"/>
    <w:next w:val="Normalny"/>
    <w:rsid w:val="00377896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rsid w:val="00377896"/>
    <w:pPr>
      <w:ind w:left="850" w:hanging="425"/>
    </w:pPr>
  </w:style>
  <w:style w:type="paragraph" w:customStyle="1" w:styleId="NaglNwek1">
    <w:name w:val="NaglNwek 1"/>
    <w:basedOn w:val="Normalny"/>
    <w:next w:val="Normalny"/>
    <w:rsid w:val="00377896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Podpis">
    <w:name w:val="Signature"/>
    <w:basedOn w:val="Normalny"/>
    <w:link w:val="PodpisZnak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rsid w:val="00377896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customStyle="1" w:styleId="Zawartotabeli">
    <w:name w:val="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377896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">
    <w:name w:val="WW-Nagłówek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">
    <w:name w:val="WW-Podpis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">
    <w:name w:val="WW-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">
    <w:name w:val="WW-Nagłówek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">
    <w:name w:val="WW-Podpis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">
    <w:name w:val="WW-Indeks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">
    <w:name w:val="WW-Nagłówek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">
    <w:name w:val="WW-Podpis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">
    <w:name w:val="WW-Indeks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">
    <w:name w:val="WW-Nagłówek1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1">
    <w:name w:val="WW-Indeks1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1">
    <w:name w:val="WW-Nagłówek1111"/>
    <w:basedOn w:val="Normalny"/>
    <w:next w:val="Tekstpodstawowy"/>
    <w:rsid w:val="00377896"/>
    <w:pPr>
      <w:keepNext/>
      <w:suppressAutoHyphens/>
      <w:spacing w:before="240" w:after="120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377896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WW-Tekstpodstawowy2">
    <w:name w:val="WW-Tekst podstawowy 2"/>
    <w:basedOn w:val="Normalny"/>
    <w:rsid w:val="00377896"/>
    <w:pPr>
      <w:suppressAutoHyphens/>
      <w:spacing w:line="360" w:lineRule="auto"/>
    </w:pPr>
    <w:rPr>
      <w:sz w:val="24"/>
      <w:lang w:eastAsia="ar-SA"/>
    </w:rPr>
  </w:style>
  <w:style w:type="paragraph" w:customStyle="1" w:styleId="WW-Zawartotabeli">
    <w:name w:val="WW-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377896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377896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377896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377896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377896"/>
    <w:pPr>
      <w:jc w:val="center"/>
    </w:pPr>
    <w:rPr>
      <w:b/>
      <w:bCs/>
      <w:i/>
      <w:iCs/>
    </w:rPr>
  </w:style>
  <w:style w:type="paragraph" w:styleId="Nagwekindeksu">
    <w:name w:val="index heading"/>
    <w:basedOn w:val="Normalny"/>
    <w:next w:val="Indeks1"/>
    <w:rsid w:val="00377896"/>
    <w:rPr>
      <w:sz w:val="24"/>
      <w:szCs w:val="24"/>
    </w:rPr>
  </w:style>
  <w:style w:type="character" w:customStyle="1" w:styleId="FontStyle11">
    <w:name w:val="Font Style11"/>
    <w:uiPriority w:val="99"/>
    <w:rsid w:val="00377896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  <w:ind w:hanging="18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4">
    <w:name w:val="Style44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57">
    <w:name w:val="Font Style57"/>
    <w:uiPriority w:val="99"/>
    <w:rsid w:val="00377896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uiPriority w:val="99"/>
    <w:rsid w:val="00377896"/>
    <w:rPr>
      <w:rFonts w:ascii="Arial" w:hAnsi="Arial" w:cs="Arial"/>
      <w:sz w:val="20"/>
      <w:szCs w:val="20"/>
    </w:rPr>
  </w:style>
  <w:style w:type="character" w:customStyle="1" w:styleId="FontStyle65">
    <w:name w:val="Font Style65"/>
    <w:uiPriority w:val="99"/>
    <w:rsid w:val="00377896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uiPriority w:val="99"/>
    <w:rsid w:val="00377896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67">
    <w:name w:val="Font Style67"/>
    <w:uiPriority w:val="99"/>
    <w:rsid w:val="00377896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377896"/>
    <w:pPr>
      <w:spacing w:before="100" w:after="100"/>
      <w:jc w:val="both"/>
    </w:pPr>
  </w:style>
  <w:style w:type="character" w:customStyle="1" w:styleId="FontStyle13">
    <w:name w:val="Font Style13"/>
    <w:rsid w:val="00377896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377896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NormalnyWeb3">
    <w:name w:val="Normalny (Web)3"/>
    <w:basedOn w:val="Normalny"/>
    <w:rsid w:val="00377896"/>
    <w:pPr>
      <w:spacing w:before="100" w:after="100"/>
      <w:jc w:val="both"/>
    </w:pPr>
  </w:style>
  <w:style w:type="character" w:customStyle="1" w:styleId="FontStyle58">
    <w:name w:val="Font Style58"/>
    <w:rsid w:val="00377896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778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NormalnyWeb4">
    <w:name w:val="Normalny (Web)4"/>
    <w:basedOn w:val="Normalny"/>
    <w:rsid w:val="00377896"/>
    <w:pPr>
      <w:spacing w:before="100" w:after="100"/>
      <w:jc w:val="both"/>
    </w:pPr>
  </w:style>
  <w:style w:type="character" w:customStyle="1" w:styleId="apple-style-span">
    <w:name w:val="apple-style-span"/>
    <w:basedOn w:val="Domylnaczcionkaakapitu"/>
    <w:rsid w:val="00377896"/>
  </w:style>
  <w:style w:type="character" w:customStyle="1" w:styleId="Nagwek40">
    <w:name w:val="Nagłówek #4_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link w:val="Teksttreci0"/>
    <w:rsid w:val="00377896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77896"/>
    <w:pPr>
      <w:shd w:val="clear" w:color="auto" w:fill="FFFFFF"/>
      <w:spacing w:before="360" w:after="60" w:line="0" w:lineRule="atLeast"/>
      <w:ind w:hanging="9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1">
    <w:name w:val="Nagłówek #4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lubstopka">
    <w:name w:val="Nagłówek lub stopka_"/>
    <w:link w:val="Nagweklubstopka0"/>
    <w:rsid w:val="00377896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377896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95pt">
    <w:name w:val="Nagłówek lub stopka + 9;5 pt"/>
    <w:rsid w:val="00377896"/>
    <w:rPr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link w:val="Teksttreci20"/>
    <w:rsid w:val="00377896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6">
    <w:name w:val="Tekst treści (6)_"/>
    <w:link w:val="Teksttreci60"/>
    <w:rsid w:val="00377896"/>
    <w:rPr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11ptKursywa">
    <w:name w:val="Nagłówek lub stopka + 11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link w:val="Nagwek22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TeksttreciKursywa">
    <w:name w:val="Tekst treści + 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10">
    <w:name w:val="Tekst treści (10)_"/>
    <w:link w:val="Teksttreci100"/>
    <w:rsid w:val="00377896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377896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  <w:lang w:eastAsia="en-US"/>
    </w:rPr>
  </w:style>
  <w:style w:type="character" w:customStyle="1" w:styleId="Teksttreci11">
    <w:name w:val="Tekst treści (11)_"/>
    <w:link w:val="Teksttreci110"/>
    <w:rsid w:val="00377896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377896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  <w:lang w:eastAsia="en-US"/>
    </w:rPr>
  </w:style>
  <w:style w:type="character" w:customStyle="1" w:styleId="Nagwek23">
    <w:name w:val="Nagłówek #2 (3)_"/>
    <w:link w:val="Nagwek23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30">
    <w:name w:val="Nagłówek #3_"/>
    <w:link w:val="Nagwek31"/>
    <w:rsid w:val="00377896"/>
    <w:rPr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77896"/>
    <w:pPr>
      <w:shd w:val="clear" w:color="auto" w:fill="FFFFFF"/>
      <w:spacing w:before="540" w:after="300" w:line="0" w:lineRule="atLeast"/>
      <w:outlineLvl w:val="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grubienieNagweklubstopka115ptOdstpy3pt">
    <w:name w:val="Pogrubienie;Nagłówek lub stopka + 11;5 pt;Odstępy 3 pt"/>
    <w:rsid w:val="003778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link w:val="Nagwek240"/>
    <w:rsid w:val="00377896"/>
    <w:rPr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377896"/>
    <w:pPr>
      <w:shd w:val="clear" w:color="auto" w:fill="FFFFFF"/>
      <w:spacing w:before="540" w:after="300" w:line="0" w:lineRule="atLeast"/>
      <w:outlineLvl w:val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12">
    <w:name w:val="Tekst treści (12)_"/>
    <w:link w:val="Teksttreci120"/>
    <w:rsid w:val="00377896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377896"/>
    <w:pPr>
      <w:shd w:val="clear" w:color="auto" w:fill="FFFFFF"/>
      <w:spacing w:after="120" w:line="0" w:lineRule="atLeast"/>
      <w:ind w:hanging="4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3">
    <w:name w:val="Tekst treści (13)_"/>
    <w:link w:val="Teksttreci130"/>
    <w:rsid w:val="00377896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377896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  <w:lang w:eastAsia="en-US"/>
    </w:rPr>
  </w:style>
  <w:style w:type="character" w:customStyle="1" w:styleId="Nagwek25">
    <w:name w:val="Nagłówek #2 (5)_"/>
    <w:link w:val="Nagwek25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377896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42">
    <w:name w:val="Nagłówek #4 (2)_"/>
    <w:link w:val="Nagwek420"/>
    <w:rsid w:val="00377896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377896"/>
    <w:pPr>
      <w:shd w:val="clear" w:color="auto" w:fill="FFFFFF"/>
      <w:spacing w:before="480" w:line="0" w:lineRule="atLeast"/>
      <w:outlineLvl w:val="3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6">
    <w:name w:val="Tekst treści (16)_"/>
    <w:link w:val="Teksttreci160"/>
    <w:rsid w:val="00377896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377896"/>
    <w:pPr>
      <w:shd w:val="clear" w:color="auto" w:fill="FFFFFF"/>
      <w:spacing w:after="480" w:line="326" w:lineRule="exact"/>
      <w:jc w:val="center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Teksttreci16135pt">
    <w:name w:val="Tekst treści (16) + 13;5 pt"/>
    <w:rsid w:val="00377896"/>
    <w:rPr>
      <w:sz w:val="27"/>
      <w:szCs w:val="27"/>
      <w:shd w:val="clear" w:color="auto" w:fill="FFFFFF"/>
    </w:rPr>
  </w:style>
  <w:style w:type="character" w:customStyle="1" w:styleId="Teksttreci14">
    <w:name w:val="Tekst treści (14)_"/>
    <w:link w:val="Teksttreci140"/>
    <w:rsid w:val="00377896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5">
    <w:name w:val="Tekst treści (15)_"/>
    <w:link w:val="Teksttreci150"/>
    <w:rsid w:val="00377896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Podpistabeli">
    <w:name w:val="Podpis tabeli_"/>
    <w:link w:val="Podpistabeli0"/>
    <w:rsid w:val="00377896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Teksttreci17">
    <w:name w:val="Tekst treści (17)_"/>
    <w:link w:val="Teksttreci170"/>
    <w:rsid w:val="00377896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377896"/>
    <w:pPr>
      <w:shd w:val="clear" w:color="auto" w:fill="FFFFFF"/>
      <w:spacing w:after="138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Nagwek20">
    <w:name w:val="Nagłówek #2_"/>
    <w:link w:val="Nagwek21"/>
    <w:rsid w:val="00377896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377896"/>
    <w:pPr>
      <w:shd w:val="clear" w:color="auto" w:fill="FFFFFF"/>
      <w:spacing w:before="1380" w:after="900" w:line="0" w:lineRule="atLeast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8">
    <w:name w:val="Tekst treści (18)_"/>
    <w:link w:val="Teksttreci180"/>
    <w:rsid w:val="00377896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377896"/>
    <w:pPr>
      <w:shd w:val="clear" w:color="auto" w:fill="FFFFFF"/>
      <w:spacing w:before="720" w:after="1560" w:line="0" w:lineRule="atLeas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Nagwek26">
    <w:name w:val="Nagłówek #2 (6)_"/>
    <w:link w:val="Nagwek260"/>
    <w:rsid w:val="00377896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0">
    <w:name w:val="Nagłówek #2 (6)"/>
    <w:basedOn w:val="Normalny"/>
    <w:link w:val="Nagwek26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  <w:lang w:eastAsia="en-US"/>
    </w:rPr>
  </w:style>
  <w:style w:type="character" w:customStyle="1" w:styleId="Teksttreci2Bezpogrubienia">
    <w:name w:val="Tekst treści (2) + Bez pogrubienia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6Odstpy1pt">
    <w:name w:val="Tekst treści (6) + Odstępy 1 pt"/>
    <w:rsid w:val="00377896"/>
    <w:rPr>
      <w:spacing w:val="30"/>
      <w:sz w:val="22"/>
      <w:szCs w:val="22"/>
      <w:shd w:val="clear" w:color="auto" w:fill="FFFFFF"/>
    </w:rPr>
  </w:style>
  <w:style w:type="character" w:customStyle="1" w:styleId="Teksttreci19">
    <w:name w:val="Tekst treści (19)_"/>
    <w:link w:val="Teksttreci190"/>
    <w:rsid w:val="00377896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377896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  <w:lang w:eastAsia="en-US"/>
    </w:rPr>
  </w:style>
  <w:style w:type="character" w:customStyle="1" w:styleId="Teksttreci200">
    <w:name w:val="Tekst treści (20)_"/>
    <w:link w:val="Teksttreci201"/>
    <w:rsid w:val="00377896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tekst">
    <w:name w:val="tekst"/>
    <w:basedOn w:val="Normalny"/>
    <w:rsid w:val="00377896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Listanumerowana2">
    <w:name w:val="List Number 2"/>
    <w:basedOn w:val="Normalny"/>
    <w:rsid w:val="00377896"/>
    <w:pPr>
      <w:numPr>
        <w:numId w:val="1"/>
      </w:numPr>
      <w:contextualSpacing/>
    </w:pPr>
  </w:style>
  <w:style w:type="paragraph" w:styleId="Lista2">
    <w:name w:val="List 2"/>
    <w:basedOn w:val="Normalny"/>
    <w:rsid w:val="00377896"/>
    <w:pPr>
      <w:ind w:left="566" w:hanging="283"/>
      <w:contextualSpacing/>
    </w:pPr>
  </w:style>
  <w:style w:type="paragraph" w:styleId="Listapunktowana2">
    <w:name w:val="List Bullet 2"/>
    <w:basedOn w:val="Normalny"/>
    <w:autoRedefine/>
    <w:rsid w:val="00377896"/>
    <w:pPr>
      <w:tabs>
        <w:tab w:val="left" w:pos="708"/>
      </w:tabs>
    </w:pPr>
    <w:rPr>
      <w:sz w:val="24"/>
      <w:szCs w:val="24"/>
    </w:rPr>
  </w:style>
  <w:style w:type="paragraph" w:customStyle="1" w:styleId="Wcietyzkresk13">
    <w:name w:val="Wciety zkresk1 3"/>
    <w:basedOn w:val="Normalny"/>
    <w:rsid w:val="00377896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sz w:val="24"/>
    </w:rPr>
  </w:style>
  <w:style w:type="paragraph" w:customStyle="1" w:styleId="zwykly">
    <w:name w:val="zwykly"/>
    <w:basedOn w:val="Normalny"/>
    <w:rsid w:val="00377896"/>
    <w:pPr>
      <w:tabs>
        <w:tab w:val="left" w:pos="397"/>
        <w:tab w:val="left" w:pos="794"/>
        <w:tab w:val="left" w:pos="1191"/>
      </w:tabs>
      <w:spacing w:line="360" w:lineRule="atLeast"/>
    </w:pPr>
    <w:rPr>
      <w:sz w:val="24"/>
      <w:szCs w:val="24"/>
      <w:lang w:val="en-GB"/>
    </w:rPr>
  </w:style>
  <w:style w:type="character" w:styleId="Pogrubienie">
    <w:name w:val="Strong"/>
    <w:uiPriority w:val="22"/>
    <w:qFormat/>
    <w:rsid w:val="00377896"/>
    <w:rPr>
      <w:b/>
      <w:bCs/>
    </w:rPr>
  </w:style>
  <w:style w:type="paragraph" w:customStyle="1" w:styleId="Zwykytekst1">
    <w:name w:val="Zwykły tekst1"/>
    <w:basedOn w:val="Normalny"/>
    <w:rsid w:val="00377896"/>
    <w:pPr>
      <w:suppressAutoHyphens/>
    </w:pPr>
    <w:rPr>
      <w:rFonts w:ascii="Courier New" w:hAnsi="Courier New"/>
      <w:lang w:eastAsia="ar-SA"/>
    </w:rPr>
  </w:style>
  <w:style w:type="character" w:styleId="Tekstzastpczy">
    <w:name w:val="Placeholder Text"/>
    <w:uiPriority w:val="99"/>
    <w:semiHidden/>
    <w:rsid w:val="00377896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77896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7789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unhideWhenUsed/>
    <w:rsid w:val="00377896"/>
    <w:rPr>
      <w:vertAlign w:val="superscript"/>
    </w:rPr>
  </w:style>
  <w:style w:type="character" w:customStyle="1" w:styleId="apple-converted-space">
    <w:name w:val="apple-converted-space"/>
    <w:basedOn w:val="Domylnaczcionkaakapitu"/>
    <w:rsid w:val="00377896"/>
  </w:style>
  <w:style w:type="character" w:customStyle="1" w:styleId="postbody">
    <w:name w:val="postbody"/>
    <w:basedOn w:val="Domylnaczcionkaakapitu"/>
    <w:rsid w:val="00377896"/>
  </w:style>
  <w:style w:type="paragraph" w:customStyle="1" w:styleId="Tekstpodstawowywciety2">
    <w:name w:val="Tekst podstawowy wciety 2"/>
    <w:basedOn w:val="Normalny"/>
    <w:next w:val="Normalny"/>
    <w:rsid w:val="00377896"/>
    <w:pPr>
      <w:autoSpaceDE w:val="0"/>
      <w:autoSpaceDN w:val="0"/>
      <w:adjustRightInd w:val="0"/>
    </w:pPr>
    <w:rPr>
      <w:rFonts w:ascii="TimesNewRoman,Bold" w:hAnsi="TimesNewRoman,Bold"/>
      <w:sz w:val="24"/>
    </w:rPr>
  </w:style>
  <w:style w:type="paragraph" w:customStyle="1" w:styleId="Tekstpodstawowywcity21">
    <w:name w:val="Tekst podstawowy wcięty 21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Tekstpodstawowywcity22">
    <w:name w:val="Tekst podstawowy wcięty 22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Standard">
    <w:name w:val="Standard"/>
    <w:rsid w:val="0037789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en-US" w:eastAsia="zh-CN" w:bidi="hi-IN"/>
    </w:rPr>
  </w:style>
  <w:style w:type="paragraph" w:customStyle="1" w:styleId="Stopka1">
    <w:name w:val="Stopka1"/>
    <w:basedOn w:val="Standard"/>
    <w:rsid w:val="00377896"/>
    <w:pPr>
      <w:suppressLineNumbers/>
      <w:tabs>
        <w:tab w:val="center" w:pos="4320"/>
        <w:tab w:val="right" w:pos="8640"/>
      </w:tabs>
    </w:pPr>
  </w:style>
  <w:style w:type="paragraph" w:customStyle="1" w:styleId="Tekstpodstawowywcity23">
    <w:name w:val="Tekst podstawowy wcięty 23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character" w:customStyle="1" w:styleId="st">
    <w:name w:val="st"/>
    <w:basedOn w:val="Domylnaczcionkaakapitu"/>
    <w:rsid w:val="00377896"/>
  </w:style>
  <w:style w:type="character" w:styleId="Uwydatnienie">
    <w:name w:val="Emphasis"/>
    <w:uiPriority w:val="20"/>
    <w:qFormat/>
    <w:rsid w:val="00377896"/>
    <w:rPr>
      <w:i/>
      <w:iCs/>
    </w:rPr>
  </w:style>
  <w:style w:type="paragraph" w:customStyle="1" w:styleId="Akapitzlist2">
    <w:name w:val="Akapit z listą2"/>
    <w:basedOn w:val="Normalny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377896"/>
    <w:pPr>
      <w:spacing w:line="197" w:lineRule="atLeast"/>
    </w:pPr>
    <w:rPr>
      <w:rFonts w:ascii="Classic EFN" w:eastAsiaTheme="minorHAnsi" w:hAnsi="Classic EFN" w:cstheme="minorBidi"/>
      <w:color w:val="auto"/>
    </w:rPr>
  </w:style>
  <w:style w:type="paragraph" w:customStyle="1" w:styleId="NormalBold">
    <w:name w:val="NormalBold"/>
    <w:basedOn w:val="Normalny"/>
    <w:link w:val="NormalBoldChar"/>
    <w:rsid w:val="00377896"/>
    <w:pPr>
      <w:widowControl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37789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377896"/>
    <w:rPr>
      <w:b/>
      <w:i/>
      <w:spacing w:val="0"/>
    </w:rPr>
  </w:style>
  <w:style w:type="paragraph" w:customStyle="1" w:styleId="Text1">
    <w:name w:val="Text 1"/>
    <w:basedOn w:val="Normalny"/>
    <w:rsid w:val="00377896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377896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377896"/>
    <w:pPr>
      <w:numPr>
        <w:numId w:val="2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377896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377896"/>
    <w:pPr>
      <w:numPr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377896"/>
    <w:pPr>
      <w:numPr>
        <w:ilvl w:val="1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377896"/>
    <w:pPr>
      <w:numPr>
        <w:ilvl w:val="2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377896"/>
    <w:pPr>
      <w:numPr>
        <w:ilvl w:val="3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37789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37789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377896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numbering" w:customStyle="1" w:styleId="WWNum2">
    <w:name w:val="WWNum2"/>
    <w:basedOn w:val="Bezlisty"/>
    <w:rsid w:val="00377896"/>
    <w:pPr>
      <w:numPr>
        <w:numId w:val="6"/>
      </w:numPr>
    </w:pPr>
  </w:style>
  <w:style w:type="numbering" w:customStyle="1" w:styleId="WWNum10">
    <w:name w:val="WWNum10"/>
    <w:basedOn w:val="Bezlisty"/>
    <w:rsid w:val="00377896"/>
    <w:pPr>
      <w:numPr>
        <w:numId w:val="123"/>
      </w:numPr>
    </w:pPr>
  </w:style>
  <w:style w:type="numbering" w:customStyle="1" w:styleId="WWNum29">
    <w:name w:val="WWNum29"/>
    <w:basedOn w:val="Bezlisty"/>
    <w:rsid w:val="00377896"/>
    <w:pPr>
      <w:numPr>
        <w:numId w:val="7"/>
      </w:numPr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3778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-1">
    <w:name w:val="E-1"/>
    <w:basedOn w:val="Normalny"/>
    <w:rsid w:val="00C24DB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Edward">
    <w:name w:val="Edward"/>
    <w:basedOn w:val="Normalny"/>
    <w:rsid w:val="00C24DBD"/>
    <w:rPr>
      <w:rFonts w:ascii="Tms Rmn" w:hAnsi="Tms Rmn"/>
      <w:noProof/>
    </w:rPr>
  </w:style>
  <w:style w:type="paragraph" w:customStyle="1" w:styleId="Nagwek11">
    <w:name w:val="Nagłówek 11"/>
    <w:basedOn w:val="Normalny"/>
    <w:rsid w:val="00C24DBD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C24DBD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customStyle="1" w:styleId="Akapitzlist1">
    <w:name w:val="Akapit z listą1"/>
    <w:basedOn w:val="Normalny"/>
    <w:qFormat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Akapitzlist3">
    <w:name w:val="Akapit z listą3"/>
    <w:basedOn w:val="Normalny"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gwp0fa1a083msonormal">
    <w:name w:val="gwp0fa1a083_msonormal"/>
    <w:basedOn w:val="Normalny"/>
    <w:rsid w:val="007F74CC"/>
    <w:pPr>
      <w:spacing w:before="100" w:beforeAutospacing="1" w:after="100" w:afterAutospacing="1"/>
    </w:pPr>
    <w:rPr>
      <w:sz w:val="24"/>
      <w:szCs w:val="24"/>
    </w:rPr>
  </w:style>
  <w:style w:type="numbering" w:customStyle="1" w:styleId="StylStylPunktowane11ptPogrubienieKonspektynumerowaneTim121">
    <w:name w:val="Styl Styl Punktowane 11 pt Pogrubienie + Konspekty numerowane Tim...121"/>
    <w:rsid w:val="003B4371"/>
    <w:pPr>
      <w:numPr>
        <w:numId w:val="12"/>
      </w:numPr>
    </w:pPr>
  </w:style>
  <w:style w:type="numbering" w:customStyle="1" w:styleId="StylStylPunktowane11ptPogrubienieKonspektynumerowaneTim3">
    <w:name w:val="Styl Styl Punktowane 11 pt Pogrubienie + Konspekty numerowane Tim...3"/>
    <w:rsid w:val="00843C85"/>
    <w:pPr>
      <w:numPr>
        <w:numId w:val="13"/>
      </w:numPr>
    </w:pPr>
  </w:style>
  <w:style w:type="paragraph" w:customStyle="1" w:styleId="Normalny1">
    <w:name w:val="Normalny1"/>
    <w:rsid w:val="006B6DD0"/>
    <w:pPr>
      <w:spacing w:after="0"/>
    </w:pPr>
    <w:rPr>
      <w:rFonts w:ascii="Arial" w:eastAsia="Arial" w:hAnsi="Arial" w:cs="Arial"/>
      <w:lang w:eastAsia="pl-PL"/>
    </w:rPr>
  </w:style>
  <w:style w:type="character" w:customStyle="1" w:styleId="highlight">
    <w:name w:val="highlight"/>
    <w:basedOn w:val="Domylnaczcionkaakapitu"/>
    <w:rsid w:val="002F03E3"/>
  </w:style>
  <w:style w:type="character" w:customStyle="1" w:styleId="markedcontent">
    <w:name w:val="markedcontent"/>
    <w:basedOn w:val="Domylnaczcionkaakapitu"/>
    <w:rsid w:val="004842A5"/>
  </w:style>
  <w:style w:type="numbering" w:customStyle="1" w:styleId="Bezlisty1">
    <w:name w:val="Bez listy1"/>
    <w:next w:val="Bezlisty"/>
    <w:uiPriority w:val="99"/>
    <w:semiHidden/>
    <w:unhideWhenUsed/>
    <w:rsid w:val="009D1B41"/>
  </w:style>
  <w:style w:type="paragraph" w:customStyle="1" w:styleId="FR4">
    <w:name w:val="FR4"/>
    <w:rsid w:val="009D1B41"/>
    <w:pPr>
      <w:widowControl w:val="0"/>
      <w:spacing w:after="0" w:line="280" w:lineRule="auto"/>
      <w:ind w:left="240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customStyle="1" w:styleId="Text">
    <w:name w:val="Text"/>
    <w:basedOn w:val="Normalny"/>
    <w:rsid w:val="009D1B41"/>
    <w:pPr>
      <w:tabs>
        <w:tab w:val="left" w:pos="567"/>
      </w:tabs>
      <w:spacing w:before="60" w:after="60" w:line="280" w:lineRule="exact"/>
      <w:ind w:firstLine="567"/>
      <w:jc w:val="both"/>
    </w:pPr>
    <w:rPr>
      <w:sz w:val="24"/>
    </w:rPr>
  </w:style>
  <w:style w:type="paragraph" w:styleId="Tekstpodstawowyzwciciem2">
    <w:name w:val="Body Text First Indent 2"/>
    <w:basedOn w:val="Tekstpodstawowywcity"/>
    <w:link w:val="Tekstpodstawowyzwciciem2Znak"/>
    <w:rsid w:val="009D1B41"/>
    <w:pPr>
      <w:ind w:firstLine="210"/>
    </w:pPr>
    <w:rPr>
      <w:sz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1B4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oziom1-czesc">
    <w:name w:val="Poziom 1 -czesc"/>
    <w:basedOn w:val="Normalny"/>
    <w:rsid w:val="009D1B41"/>
    <w:pPr>
      <w:numPr>
        <w:numId w:val="25"/>
      </w:numPr>
    </w:pPr>
    <w:rPr>
      <w:sz w:val="24"/>
    </w:rPr>
  </w:style>
  <w:style w:type="paragraph" w:customStyle="1" w:styleId="Poziom2-pkt">
    <w:name w:val="Poziom 2 - pkt"/>
    <w:basedOn w:val="Normalny"/>
    <w:rsid w:val="009D1B41"/>
    <w:pPr>
      <w:numPr>
        <w:numId w:val="26"/>
      </w:numPr>
      <w:ind w:hanging="396"/>
    </w:pPr>
    <w:rPr>
      <w:sz w:val="24"/>
    </w:rPr>
  </w:style>
  <w:style w:type="paragraph" w:customStyle="1" w:styleId="Poziom3-ppkt">
    <w:name w:val="Poziom 3 - ppkt"/>
    <w:basedOn w:val="Normalny"/>
    <w:rsid w:val="009D1B41"/>
    <w:pPr>
      <w:numPr>
        <w:ilvl w:val="1"/>
        <w:numId w:val="26"/>
      </w:numPr>
      <w:tabs>
        <w:tab w:val="num" w:pos="1134"/>
      </w:tabs>
      <w:ind w:left="1134" w:hanging="397"/>
    </w:pPr>
    <w:rPr>
      <w:sz w:val="24"/>
    </w:rPr>
  </w:style>
  <w:style w:type="paragraph" w:customStyle="1" w:styleId="F3dotyczy">
    <w:name w:val="F3_dotyczy"/>
    <w:aliases w:val="załącznik"/>
    <w:basedOn w:val="Normalny"/>
    <w:rsid w:val="009D1B41"/>
    <w:rPr>
      <w:sz w:val="24"/>
    </w:rPr>
  </w:style>
  <w:style w:type="paragraph" w:customStyle="1" w:styleId="F4AKAPIT">
    <w:name w:val="F4_AKAPIT"/>
    <w:basedOn w:val="Normalny"/>
    <w:rsid w:val="009D1B41"/>
    <w:pPr>
      <w:ind w:firstLine="709"/>
      <w:jc w:val="both"/>
    </w:pPr>
    <w:rPr>
      <w:sz w:val="24"/>
    </w:rPr>
  </w:style>
  <w:style w:type="character" w:customStyle="1" w:styleId="Domylnaczcionkaakapitu1">
    <w:name w:val="Domyślna czcionka akapitu1"/>
    <w:rsid w:val="009D1B41"/>
  </w:style>
  <w:style w:type="paragraph" w:customStyle="1" w:styleId="Akapitzlist12">
    <w:name w:val="Akapit z listą12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5">
    <w:name w:val="Akapit z listą5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ny"/>
    <w:rsid w:val="009D1B41"/>
    <w:pPr>
      <w:suppressAutoHyphens/>
    </w:pPr>
    <w:rPr>
      <w:rFonts w:cs="Calibri"/>
      <w:kern w:val="1"/>
      <w:sz w:val="24"/>
      <w:szCs w:val="24"/>
      <w:lang w:eastAsia="ar-SA"/>
    </w:rPr>
  </w:style>
  <w:style w:type="paragraph" w:customStyle="1" w:styleId="Texte1xx">
    <w:name w:val="Texte 1.xx"/>
    <w:basedOn w:val="Normalny"/>
    <w:uiPriority w:val="99"/>
    <w:rsid w:val="009D1B41"/>
    <w:pPr>
      <w:suppressAutoHyphens/>
      <w:spacing w:before="120" w:after="120"/>
      <w:ind w:left="1418" w:firstLine="1"/>
      <w:jc w:val="both"/>
    </w:pPr>
    <w:rPr>
      <w:rFonts w:ascii="Arial" w:hAnsi="Arial"/>
      <w:sz w:val="22"/>
      <w:lang w:eastAsia="ar-SA"/>
    </w:rPr>
  </w:style>
  <w:style w:type="paragraph" w:customStyle="1" w:styleId="Akapitzlist11">
    <w:name w:val="Akapit z listą11"/>
    <w:basedOn w:val="Normalny"/>
    <w:uiPriority w:val="99"/>
    <w:rsid w:val="009D1B41"/>
    <w:pPr>
      <w:suppressAutoHyphens/>
      <w:spacing w:after="120" w:line="100" w:lineRule="atLeast"/>
      <w:ind w:left="720"/>
      <w:jc w:val="both"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ng-binding">
    <w:name w:val="ng-binding"/>
    <w:basedOn w:val="Domylnaczcionkaakapitu"/>
    <w:rsid w:val="009D1B41"/>
  </w:style>
  <w:style w:type="numbering" w:customStyle="1" w:styleId="Bezlisty11">
    <w:name w:val="Bez listy11"/>
    <w:next w:val="Bezlisty"/>
    <w:uiPriority w:val="99"/>
    <w:semiHidden/>
    <w:unhideWhenUsed/>
    <w:rsid w:val="009D1B4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6E20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255D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0329C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91E76"/>
    <w:rPr>
      <w:color w:val="605E5C"/>
      <w:shd w:val="clear" w:color="auto" w:fill="E1DFDD"/>
    </w:rPr>
  </w:style>
  <w:style w:type="numbering" w:customStyle="1" w:styleId="Bezlisty2">
    <w:name w:val="Bez listy2"/>
    <w:next w:val="Bezlisty"/>
    <w:uiPriority w:val="99"/>
    <w:semiHidden/>
    <w:unhideWhenUsed/>
    <w:rsid w:val="00702147"/>
  </w:style>
  <w:style w:type="character" w:customStyle="1" w:styleId="Tekstpodstawowy3Znak1">
    <w:name w:val="Tekst podstawowy 3 Znak1"/>
    <w:basedOn w:val="Domylnaczcionkaakapitu"/>
    <w:uiPriority w:val="99"/>
    <w:semiHidden/>
    <w:rsid w:val="00702147"/>
    <w:rPr>
      <w:rFonts w:ascii="Times New Roman" w:eastAsia="Times New Roman" w:hAnsi="Times New Roman" w:cs="Times New Roman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rsid w:val="00702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">
    <w:name w:val="WW8Num2014"/>
    <w:rsid w:val="00702147"/>
    <w:pPr>
      <w:numPr>
        <w:numId w:val="37"/>
      </w:numPr>
    </w:pPr>
  </w:style>
  <w:style w:type="character" w:customStyle="1" w:styleId="Znakiprzypiswdolnych">
    <w:name w:val="Znaki przypisów dolnych"/>
    <w:rsid w:val="00702147"/>
    <w:rPr>
      <w:vertAlign w:val="superscript"/>
    </w:rPr>
  </w:style>
  <w:style w:type="character" w:customStyle="1" w:styleId="BezodstpwZnak">
    <w:name w:val="Bez odstępów Znak"/>
    <w:link w:val="Bezodstpw"/>
    <w:locked/>
    <w:rsid w:val="00702147"/>
    <w:rPr>
      <w:rFonts w:ascii="Calibri" w:eastAsia="Times New Roman" w:hAnsi="Calibri" w:cs="Times New Roman"/>
      <w:lang w:eastAsia="pl-PL"/>
    </w:rPr>
  </w:style>
  <w:style w:type="character" w:customStyle="1" w:styleId="hgkelc">
    <w:name w:val="hgkelc"/>
    <w:basedOn w:val="Domylnaczcionkaakapitu"/>
    <w:rsid w:val="00702147"/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6275F4"/>
    <w:rPr>
      <w:color w:val="605E5C"/>
      <w:shd w:val="clear" w:color="auto" w:fill="E1DFDD"/>
    </w:rPr>
  </w:style>
  <w:style w:type="paragraph" w:customStyle="1" w:styleId="Tekstprzypisudolnego1">
    <w:name w:val="Tekst przypisu dolnego1"/>
    <w:basedOn w:val="Normalny"/>
    <w:rsid w:val="003C4E79"/>
    <w:pPr>
      <w:suppressAutoHyphens/>
      <w:spacing w:line="100" w:lineRule="atLeast"/>
    </w:pPr>
    <w:rPr>
      <w:kern w:val="2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230708"/>
  </w:style>
  <w:style w:type="numbering" w:customStyle="1" w:styleId="WW8Num20141">
    <w:name w:val="WW8Num20141"/>
    <w:rsid w:val="00230708"/>
    <w:pPr>
      <w:numPr>
        <w:numId w:val="4"/>
      </w:numPr>
    </w:pPr>
  </w:style>
  <w:style w:type="table" w:customStyle="1" w:styleId="Tabela-Siatka2">
    <w:name w:val="Tabela - Siatka2"/>
    <w:basedOn w:val="Standardowy"/>
    <w:next w:val="Tabela-Siatka"/>
    <w:rsid w:val="006A0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7B0549"/>
    <w:rPr>
      <w:color w:val="605E5C"/>
      <w:shd w:val="clear" w:color="auto" w:fill="E1DFDD"/>
    </w:rPr>
  </w:style>
  <w:style w:type="numbering" w:customStyle="1" w:styleId="Bezlisty4">
    <w:name w:val="Bez listy4"/>
    <w:next w:val="Bezlisty"/>
    <w:uiPriority w:val="99"/>
    <w:semiHidden/>
    <w:unhideWhenUsed/>
    <w:rsid w:val="00635762"/>
  </w:style>
  <w:style w:type="table" w:customStyle="1" w:styleId="Tabela-Siatka3">
    <w:name w:val="Tabela - Siatka3"/>
    <w:basedOn w:val="Standardowy"/>
    <w:next w:val="Tabela-Siatka"/>
    <w:rsid w:val="00635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2">
    <w:name w:val="WW8Num20142"/>
    <w:rsid w:val="00635762"/>
  </w:style>
  <w:style w:type="numbering" w:customStyle="1" w:styleId="WWNum1">
    <w:name w:val="WWNum1"/>
    <w:basedOn w:val="Bezlisty"/>
    <w:rsid w:val="008D6B86"/>
    <w:pPr>
      <w:numPr>
        <w:numId w:val="73"/>
      </w:numPr>
    </w:pPr>
  </w:style>
  <w:style w:type="numbering" w:customStyle="1" w:styleId="WWNum21">
    <w:name w:val="WWNum21"/>
    <w:basedOn w:val="Bezlisty"/>
    <w:rsid w:val="008D6B86"/>
    <w:pPr>
      <w:numPr>
        <w:numId w:val="74"/>
      </w:numPr>
    </w:pPr>
  </w:style>
  <w:style w:type="numbering" w:customStyle="1" w:styleId="WWNum3">
    <w:name w:val="WWNum3"/>
    <w:basedOn w:val="Bezlisty"/>
    <w:rsid w:val="008D6B86"/>
    <w:pPr>
      <w:numPr>
        <w:numId w:val="75"/>
      </w:numPr>
    </w:pPr>
  </w:style>
  <w:style w:type="numbering" w:customStyle="1" w:styleId="WWNum4">
    <w:name w:val="WWNum4"/>
    <w:basedOn w:val="Bezlisty"/>
    <w:rsid w:val="008D6B86"/>
    <w:pPr>
      <w:numPr>
        <w:numId w:val="76"/>
      </w:numPr>
    </w:pPr>
  </w:style>
  <w:style w:type="numbering" w:customStyle="1" w:styleId="WWNum5">
    <w:name w:val="WWNum5"/>
    <w:basedOn w:val="Bezlisty"/>
    <w:rsid w:val="008D6B86"/>
    <w:pPr>
      <w:numPr>
        <w:numId w:val="77"/>
      </w:numPr>
    </w:pPr>
  </w:style>
  <w:style w:type="numbering" w:customStyle="1" w:styleId="WWNum6">
    <w:name w:val="WWNum6"/>
    <w:basedOn w:val="Bezlisty"/>
    <w:rsid w:val="008D6B86"/>
    <w:pPr>
      <w:numPr>
        <w:numId w:val="78"/>
      </w:numPr>
    </w:pPr>
  </w:style>
  <w:style w:type="numbering" w:customStyle="1" w:styleId="WWNum7">
    <w:name w:val="WWNum7"/>
    <w:basedOn w:val="Bezlisty"/>
    <w:rsid w:val="008D6B86"/>
    <w:pPr>
      <w:numPr>
        <w:numId w:val="79"/>
      </w:numPr>
    </w:pPr>
  </w:style>
  <w:style w:type="numbering" w:customStyle="1" w:styleId="WWNum8">
    <w:name w:val="WWNum8"/>
    <w:basedOn w:val="Bezlisty"/>
    <w:rsid w:val="008D6B86"/>
    <w:pPr>
      <w:numPr>
        <w:numId w:val="80"/>
      </w:numPr>
    </w:pPr>
  </w:style>
  <w:style w:type="numbering" w:customStyle="1" w:styleId="WWNum101">
    <w:name w:val="WWNum101"/>
    <w:basedOn w:val="Bezlisty"/>
    <w:rsid w:val="008D6B86"/>
    <w:pPr>
      <w:numPr>
        <w:numId w:val="81"/>
      </w:numPr>
    </w:pPr>
  </w:style>
  <w:style w:type="numbering" w:customStyle="1" w:styleId="WWNum11">
    <w:name w:val="WWNum11"/>
    <w:basedOn w:val="Bezlisty"/>
    <w:rsid w:val="008D6B86"/>
    <w:pPr>
      <w:numPr>
        <w:numId w:val="82"/>
      </w:numPr>
    </w:pPr>
  </w:style>
  <w:style w:type="numbering" w:customStyle="1" w:styleId="WWNum12">
    <w:name w:val="WWNum12"/>
    <w:basedOn w:val="Bezlisty"/>
    <w:rsid w:val="008D6B86"/>
    <w:pPr>
      <w:numPr>
        <w:numId w:val="83"/>
      </w:numPr>
    </w:pPr>
  </w:style>
  <w:style w:type="numbering" w:customStyle="1" w:styleId="WWNum13">
    <w:name w:val="WWNum13"/>
    <w:basedOn w:val="Bezlisty"/>
    <w:rsid w:val="008D6B86"/>
    <w:pPr>
      <w:numPr>
        <w:numId w:val="84"/>
      </w:numPr>
    </w:pPr>
  </w:style>
  <w:style w:type="numbering" w:customStyle="1" w:styleId="WWNum14">
    <w:name w:val="WWNum14"/>
    <w:basedOn w:val="Bezlisty"/>
    <w:rsid w:val="008D6B86"/>
    <w:pPr>
      <w:numPr>
        <w:numId w:val="85"/>
      </w:numPr>
    </w:pPr>
  </w:style>
  <w:style w:type="numbering" w:customStyle="1" w:styleId="WWNum16">
    <w:name w:val="WWNum16"/>
    <w:basedOn w:val="Bezlisty"/>
    <w:rsid w:val="008D6B86"/>
    <w:pPr>
      <w:numPr>
        <w:numId w:val="86"/>
      </w:numPr>
    </w:pPr>
  </w:style>
  <w:style w:type="numbering" w:customStyle="1" w:styleId="Bezlisty5">
    <w:name w:val="Bez listy5"/>
    <w:next w:val="Bezlisty"/>
    <w:uiPriority w:val="99"/>
    <w:semiHidden/>
    <w:unhideWhenUsed/>
    <w:rsid w:val="004315D1"/>
  </w:style>
  <w:style w:type="numbering" w:customStyle="1" w:styleId="WWNum31">
    <w:name w:val="WWNum31"/>
    <w:basedOn w:val="Bezlisty"/>
    <w:rsid w:val="004315D1"/>
    <w:pPr>
      <w:numPr>
        <w:numId w:val="87"/>
      </w:numPr>
    </w:pPr>
  </w:style>
  <w:style w:type="numbering" w:customStyle="1" w:styleId="WWNum32">
    <w:name w:val="WWNum32"/>
    <w:basedOn w:val="Bezlisty"/>
    <w:rsid w:val="004315D1"/>
    <w:pPr>
      <w:numPr>
        <w:numId w:val="88"/>
      </w:numPr>
    </w:pPr>
  </w:style>
  <w:style w:type="numbering" w:customStyle="1" w:styleId="WWNum41">
    <w:name w:val="WWNum41"/>
    <w:basedOn w:val="Bezlisty"/>
    <w:rsid w:val="004315D1"/>
    <w:pPr>
      <w:numPr>
        <w:numId w:val="89"/>
      </w:numPr>
    </w:pPr>
  </w:style>
  <w:style w:type="numbering" w:customStyle="1" w:styleId="WWNum102">
    <w:name w:val="WWNum102"/>
    <w:basedOn w:val="Bezlisty"/>
    <w:rsid w:val="004315D1"/>
    <w:pPr>
      <w:numPr>
        <w:numId w:val="90"/>
      </w:numPr>
    </w:pPr>
  </w:style>
  <w:style w:type="numbering" w:customStyle="1" w:styleId="WWNum121">
    <w:name w:val="WWNum121"/>
    <w:basedOn w:val="Bezlisty"/>
    <w:rsid w:val="004315D1"/>
    <w:pPr>
      <w:numPr>
        <w:numId w:val="91"/>
      </w:numPr>
    </w:pPr>
  </w:style>
  <w:style w:type="numbering" w:customStyle="1" w:styleId="WWNum103">
    <w:name w:val="WWNum103"/>
    <w:basedOn w:val="Bezlisty"/>
    <w:rsid w:val="0027271B"/>
    <w:pPr>
      <w:numPr>
        <w:numId w:val="92"/>
      </w:numPr>
    </w:pPr>
  </w:style>
  <w:style w:type="table" w:customStyle="1" w:styleId="Tabela-Siatka4">
    <w:name w:val="Tabela - Siatka4"/>
    <w:basedOn w:val="Standardowy"/>
    <w:next w:val="Tabela-Siatka"/>
    <w:uiPriority w:val="59"/>
    <w:rsid w:val="00581E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907D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31">
    <w:name w:val="WWNum1031"/>
    <w:basedOn w:val="Bezlisty"/>
    <w:rsid w:val="00AA01C7"/>
    <w:pPr>
      <w:numPr>
        <w:numId w:val="106"/>
      </w:numPr>
    </w:pPr>
  </w:style>
  <w:style w:type="table" w:customStyle="1" w:styleId="Tabela-Siatka6">
    <w:name w:val="Tabela - Siatka6"/>
    <w:basedOn w:val="Standardowy"/>
    <w:next w:val="Tabela-Siatka"/>
    <w:uiPriority w:val="59"/>
    <w:rsid w:val="008709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A41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8D0449"/>
  </w:style>
  <w:style w:type="numbering" w:customStyle="1" w:styleId="Bezlisty12">
    <w:name w:val="Bez listy12"/>
    <w:next w:val="Bezlisty"/>
    <w:uiPriority w:val="99"/>
    <w:semiHidden/>
    <w:unhideWhenUsed/>
    <w:rsid w:val="008D0449"/>
  </w:style>
  <w:style w:type="table" w:customStyle="1" w:styleId="Tabela-Siatka8">
    <w:name w:val="Tabela - Siatka8"/>
    <w:basedOn w:val="Standardowy"/>
    <w:next w:val="Tabela-Siatka"/>
    <w:rsid w:val="008D04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3">
    <w:name w:val="WW8Num20143"/>
    <w:rsid w:val="008D0449"/>
    <w:pPr>
      <w:numPr>
        <w:numId w:val="5"/>
      </w:numPr>
    </w:pPr>
  </w:style>
  <w:style w:type="numbering" w:customStyle="1" w:styleId="Bezlisty7">
    <w:name w:val="Bez listy7"/>
    <w:next w:val="Bezlisty"/>
    <w:uiPriority w:val="99"/>
    <w:semiHidden/>
    <w:unhideWhenUsed/>
    <w:rsid w:val="00936DDB"/>
  </w:style>
  <w:style w:type="numbering" w:customStyle="1" w:styleId="Bezlisty13">
    <w:name w:val="Bez listy13"/>
    <w:next w:val="Bezlisty"/>
    <w:uiPriority w:val="99"/>
    <w:semiHidden/>
    <w:unhideWhenUsed/>
    <w:rsid w:val="00936DDB"/>
  </w:style>
  <w:style w:type="numbering" w:customStyle="1" w:styleId="WW8Num20144">
    <w:name w:val="WW8Num20144"/>
    <w:rsid w:val="00936DDB"/>
    <w:pPr>
      <w:numPr>
        <w:numId w:val="161"/>
      </w:numPr>
    </w:pPr>
  </w:style>
  <w:style w:type="numbering" w:customStyle="1" w:styleId="WWNum33">
    <w:name w:val="WWNum33"/>
    <w:basedOn w:val="Bezlisty"/>
    <w:rsid w:val="00936DDB"/>
    <w:pPr>
      <w:numPr>
        <w:numId w:val="140"/>
      </w:numPr>
    </w:pPr>
  </w:style>
  <w:style w:type="numbering" w:customStyle="1" w:styleId="WWNum42">
    <w:name w:val="WWNum42"/>
    <w:basedOn w:val="Bezlisty"/>
    <w:rsid w:val="00936DDB"/>
    <w:pPr>
      <w:numPr>
        <w:numId w:val="141"/>
      </w:numPr>
    </w:pPr>
  </w:style>
  <w:style w:type="numbering" w:customStyle="1" w:styleId="WWNum15">
    <w:name w:val="WWNum15"/>
    <w:basedOn w:val="Bezlisty"/>
    <w:rsid w:val="00936DDB"/>
    <w:pPr>
      <w:numPr>
        <w:numId w:val="142"/>
      </w:numPr>
    </w:pPr>
  </w:style>
  <w:style w:type="numbering" w:customStyle="1" w:styleId="WWNum104">
    <w:name w:val="WWNum104"/>
    <w:basedOn w:val="Bezlisty"/>
    <w:rsid w:val="00936DDB"/>
    <w:pPr>
      <w:numPr>
        <w:numId w:val="27"/>
      </w:numPr>
    </w:pPr>
  </w:style>
  <w:style w:type="table" w:customStyle="1" w:styleId="Tabela-Siatka9">
    <w:name w:val="Tabela - Siatka9"/>
    <w:basedOn w:val="Standardowy"/>
    <w:next w:val="Tabela-Siatka"/>
    <w:uiPriority w:val="59"/>
    <w:rsid w:val="001F6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40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6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1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33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6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1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4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B34BC6-2179-4121-809C-19C16158AD7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516A6D7-5CA8-4A1F-A41F-2F9EDCE66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6498</TotalTime>
  <Pages>1</Pages>
  <Words>526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jaworek4272</dc:creator>
  <cp:lastModifiedBy>Mikusek Anna</cp:lastModifiedBy>
  <cp:revision>541</cp:revision>
  <cp:lastPrinted>2025-04-10T10:24:00Z</cp:lastPrinted>
  <dcterms:created xsi:type="dcterms:W3CDTF">2024-06-21T17:12:00Z</dcterms:created>
  <dcterms:modified xsi:type="dcterms:W3CDTF">2025-04-10T11:53:00Z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222d0b6d-d8c5-44fc-b330-3d93fdbf2219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