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19E07" w14:textId="77777777" w:rsidR="00A763AF" w:rsidRPr="000E7561" w:rsidRDefault="00A763AF" w:rsidP="00A763AF">
      <w:pPr>
        <w:jc w:val="right"/>
        <w:rPr>
          <w:rFonts w:eastAsia="Calibri"/>
          <w:b/>
          <w:bCs/>
          <w:sz w:val="24"/>
          <w:szCs w:val="24"/>
          <w:lang w:eastAsia="en-US"/>
        </w:rPr>
      </w:pPr>
      <w:r w:rsidRPr="000E7561">
        <w:rPr>
          <w:rFonts w:eastAsia="Calibri"/>
          <w:b/>
          <w:bCs/>
          <w:sz w:val="24"/>
          <w:szCs w:val="24"/>
          <w:lang w:eastAsia="en-US"/>
        </w:rPr>
        <w:t>Załącznik nr 7 do SWZ</w:t>
      </w:r>
    </w:p>
    <w:p w14:paraId="027E4B1A" w14:textId="77777777" w:rsidR="007B5A41" w:rsidRPr="000E7561" w:rsidRDefault="007B5A41" w:rsidP="007B5A41">
      <w:pPr>
        <w:jc w:val="right"/>
        <w:rPr>
          <w:rFonts w:eastAsia="Calibri"/>
          <w:b/>
          <w:bCs/>
          <w:sz w:val="24"/>
          <w:szCs w:val="24"/>
          <w:lang w:eastAsia="en-US"/>
        </w:rPr>
      </w:pPr>
      <w:r w:rsidRPr="000E7561">
        <w:rPr>
          <w:rFonts w:eastAsia="Calibri"/>
          <w:b/>
          <w:bCs/>
          <w:sz w:val="24"/>
          <w:szCs w:val="24"/>
          <w:lang w:eastAsia="en-US"/>
        </w:rPr>
        <w:t>Zadanie nr 1</w:t>
      </w:r>
    </w:p>
    <w:p w14:paraId="26F0E497" w14:textId="77777777" w:rsidR="007B5A41" w:rsidRPr="000E7561" w:rsidRDefault="007B5A41" w:rsidP="00A763AF">
      <w:pPr>
        <w:jc w:val="right"/>
        <w:rPr>
          <w:rFonts w:eastAsia="Calibri"/>
          <w:b/>
          <w:bCs/>
          <w:sz w:val="24"/>
          <w:szCs w:val="24"/>
          <w:lang w:eastAsia="en-US"/>
        </w:rPr>
      </w:pPr>
    </w:p>
    <w:p w14:paraId="5560DDA4" w14:textId="77777777" w:rsidR="007B5A41" w:rsidRPr="000E7561" w:rsidRDefault="007B5A41" w:rsidP="007B5A41">
      <w:pPr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14:paraId="0023C841" w14:textId="77777777" w:rsidR="007B5A41" w:rsidRPr="000E7561" w:rsidRDefault="007B5A41" w:rsidP="007B5A41">
      <w:pPr>
        <w:ind w:right="4677"/>
      </w:pPr>
      <w:r w:rsidRPr="000E7561">
        <w:t>……………………………………………………………………</w:t>
      </w:r>
    </w:p>
    <w:p w14:paraId="77C619C3" w14:textId="77777777" w:rsidR="007B5A41" w:rsidRPr="000E7561" w:rsidRDefault="007B5A41" w:rsidP="007B5A41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(pełna nazwa/firma, adres, w zależności od podmiotu: NIP/PESEL, KRS/CEiDG)</w:t>
      </w:r>
    </w:p>
    <w:p w14:paraId="05D737DE" w14:textId="77777777" w:rsidR="007B5A41" w:rsidRPr="000E7561" w:rsidRDefault="007B5A41" w:rsidP="007B5A41">
      <w:pPr>
        <w:ind w:right="4677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reprezentowany przez:</w:t>
      </w:r>
    </w:p>
    <w:p w14:paraId="2C870269" w14:textId="77777777" w:rsidR="007B5A41" w:rsidRPr="000E7561" w:rsidRDefault="007B5A41" w:rsidP="007B5A41">
      <w:pPr>
        <w:ind w:right="4677"/>
        <w:rPr>
          <w:sz w:val="24"/>
          <w:szCs w:val="24"/>
          <w:u w:val="single"/>
        </w:rPr>
      </w:pPr>
      <w:r w:rsidRPr="000E7561">
        <w:t>…………………………………………………</w:t>
      </w:r>
    </w:p>
    <w:p w14:paraId="527449EA" w14:textId="77777777" w:rsidR="007B5A41" w:rsidRPr="000E7561" w:rsidRDefault="007B5A41" w:rsidP="007B5A41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(imię, nazwisko, stanowisko/podstawa do reprezentacji)</w:t>
      </w:r>
    </w:p>
    <w:p w14:paraId="7FC4419F" w14:textId="77777777" w:rsidR="00A763AF" w:rsidRPr="000E7561" w:rsidRDefault="00A763AF" w:rsidP="00CA4393">
      <w:pPr>
        <w:jc w:val="right"/>
        <w:rPr>
          <w:rFonts w:asciiTheme="majorBidi" w:hAnsiTheme="majorBidi" w:cstheme="majorBidi"/>
          <w:b/>
          <w:sz w:val="24"/>
          <w:szCs w:val="24"/>
        </w:rPr>
      </w:pPr>
    </w:p>
    <w:p w14:paraId="1FA6429B" w14:textId="38DD8896" w:rsidR="007B5A41" w:rsidRPr="000E7561" w:rsidRDefault="00A763AF" w:rsidP="007B5A41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0E7561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USŁUG</w:t>
      </w:r>
    </w:p>
    <w:p w14:paraId="57237D84" w14:textId="77777777" w:rsidR="00D037E2" w:rsidRPr="000E7561" w:rsidRDefault="00D037E2" w:rsidP="00D037E2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03EA9159" w14:textId="1E534578" w:rsidR="00D037E2" w:rsidRPr="000E7561" w:rsidRDefault="00D037E2" w:rsidP="00D037E2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u w:val="single"/>
          <w:shd w:val="clear" w:color="auto" w:fill="FFFFFF"/>
        </w:rPr>
      </w:pPr>
      <w:r w:rsidRPr="000E7561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Dotyczy </w:t>
      </w:r>
      <w:r w:rsidRPr="000E7561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>postępowania prowadzonego w trybie przetargu nieograniczonego na</w:t>
      </w:r>
      <w:r w:rsidRPr="000E7561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 „</w:t>
      </w:r>
      <w:r w:rsidRPr="000E7561">
        <w:rPr>
          <w:b/>
          <w:bCs/>
          <w:sz w:val="24"/>
          <w:szCs w:val="24"/>
          <w:u w:val="single"/>
        </w:rPr>
        <w:t>Usługi w zakresie wykonania przeglądów, konserwacji, serwisowania i napraw urządzeń instalacji wentylacji mechanicznej i klimatyzacji znajdujących się w budynkach w kompleksach administrowanych przez 41. Bazę Lotnictwa Szkolnego w Dęblinie – Nr 16/25/N</w:t>
      </w:r>
      <w:r w:rsidRPr="000E7561">
        <w:rPr>
          <w:rFonts w:eastAsia="Calibri"/>
          <w:b/>
          <w:sz w:val="24"/>
          <w:szCs w:val="24"/>
          <w:shd w:val="clear" w:color="auto" w:fill="FFFFFF"/>
        </w:rPr>
        <w:t>”</w:t>
      </w:r>
    </w:p>
    <w:p w14:paraId="25CDA4F5" w14:textId="77777777" w:rsidR="007B5A41" w:rsidRPr="000E7561" w:rsidRDefault="007B5A41" w:rsidP="00D037E2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288F17E8" w14:textId="77777777" w:rsidR="007B5A41" w:rsidRPr="000E7561" w:rsidRDefault="007B5A41" w:rsidP="007B5A41">
      <w:pPr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wykaz usług wykonanych, a w przypadku świadczeń powtarzających się lub ciągłych również wykonywanych</w:t>
      </w:r>
      <w:r w:rsidRPr="000E7561">
        <w:rPr>
          <w:sz w:val="24"/>
          <w:szCs w:val="24"/>
        </w:rPr>
        <w:t>, w okresie ostatnich 3 lat przed upływem składania ofert,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</w:t>
      </w:r>
      <w:r w:rsidRPr="000E7561">
        <w:rPr>
          <w:b/>
          <w:sz w:val="24"/>
          <w:szCs w:val="24"/>
        </w:rPr>
        <w:t xml:space="preserve"> </w:t>
      </w:r>
      <w:r w:rsidRPr="000E7561">
        <w:rPr>
          <w:b/>
          <w:sz w:val="24"/>
          <w:szCs w:val="24"/>
          <w:u w:val="single"/>
        </w:rPr>
        <w:t>referencje bądź inne dokumenty sporządzone przez podmiot, na rzecz którego usługi zostały wykonane, a w przypadku świadczeń powtarzających się lub ciągłych są wykonywane</w:t>
      </w:r>
      <w:r w:rsidRPr="000E7561">
        <w:rPr>
          <w:b/>
          <w:sz w:val="24"/>
          <w:szCs w:val="24"/>
        </w:rPr>
        <w:t>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Pr="000E7561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494DBAD" w14:textId="77777777" w:rsidR="007B5A41" w:rsidRPr="000E7561" w:rsidRDefault="007B5A41" w:rsidP="007B5A41">
      <w:pPr>
        <w:tabs>
          <w:tab w:val="left" w:pos="142"/>
          <w:tab w:val="left" w:pos="567"/>
        </w:tabs>
        <w:jc w:val="both"/>
        <w:rPr>
          <w:sz w:val="24"/>
          <w:szCs w:val="24"/>
        </w:rPr>
      </w:pPr>
      <w:r w:rsidRPr="000E7561">
        <w:rPr>
          <w:b/>
          <w:spacing w:val="2"/>
          <w:sz w:val="24"/>
          <w:szCs w:val="24"/>
        </w:rPr>
        <w:t xml:space="preserve">Z wykazu musi wynikać, że </w:t>
      </w:r>
      <w:r w:rsidRPr="000E7561">
        <w:rPr>
          <w:sz w:val="24"/>
          <w:szCs w:val="24"/>
        </w:rPr>
        <w:t xml:space="preserve">w okresie </w:t>
      </w:r>
      <w:r w:rsidRPr="000E7561">
        <w:rPr>
          <w:b/>
          <w:sz w:val="24"/>
          <w:szCs w:val="24"/>
        </w:rPr>
        <w:t>ostatnich 3 (trzech)</w:t>
      </w:r>
      <w:r w:rsidRPr="000E7561">
        <w:rPr>
          <w:sz w:val="24"/>
          <w:szCs w:val="24"/>
        </w:rPr>
        <w:t xml:space="preserve"> lat przed upływem terminu składania ofert, a jeżeli okres prowadzenia działalności jest krótszy -  w tym okresie Wykonawca: </w:t>
      </w:r>
    </w:p>
    <w:p w14:paraId="2DBC3EC3" w14:textId="77777777" w:rsidR="007B5A41" w:rsidRPr="000E7561" w:rsidRDefault="007B5A41" w:rsidP="007B5A41">
      <w:pPr>
        <w:tabs>
          <w:tab w:val="left" w:pos="142"/>
          <w:tab w:val="left" w:pos="567"/>
        </w:tabs>
        <w:jc w:val="both"/>
        <w:rPr>
          <w:sz w:val="24"/>
          <w:szCs w:val="24"/>
        </w:rPr>
      </w:pPr>
      <w:r w:rsidRPr="000E7561">
        <w:rPr>
          <w:b/>
          <w:bCs/>
          <w:sz w:val="24"/>
          <w:szCs w:val="24"/>
        </w:rPr>
        <w:t>należycie zrealizował (tj. zakończył) lub wykonuje co najmniej</w:t>
      </w:r>
      <w:r w:rsidRPr="000E7561">
        <w:rPr>
          <w:sz w:val="24"/>
          <w:szCs w:val="24"/>
        </w:rPr>
        <w:t>:</w:t>
      </w:r>
    </w:p>
    <w:p w14:paraId="0A394980" w14:textId="77777777" w:rsidR="007B5A41" w:rsidRPr="000E7561" w:rsidRDefault="007B5A41" w:rsidP="007B5A41">
      <w:pPr>
        <w:tabs>
          <w:tab w:val="left" w:pos="567"/>
          <w:tab w:val="left" w:pos="709"/>
        </w:tabs>
        <w:jc w:val="both"/>
        <w:rPr>
          <w:b/>
          <w:spacing w:val="2"/>
          <w:sz w:val="24"/>
          <w:szCs w:val="24"/>
          <w:u w:val="single"/>
        </w:rPr>
      </w:pPr>
      <w:r w:rsidRPr="000E7561">
        <w:rPr>
          <w:b/>
          <w:spacing w:val="2"/>
          <w:sz w:val="24"/>
          <w:szCs w:val="24"/>
          <w:u w:val="single"/>
        </w:rPr>
        <w:t>zadanie nr 1:</w:t>
      </w:r>
    </w:p>
    <w:p w14:paraId="52C57AFC" w14:textId="04244ED2" w:rsidR="007B5A41" w:rsidRPr="000E7561" w:rsidRDefault="007B5A41" w:rsidP="007B5A41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  <w:shd w:val="clear" w:color="auto" w:fill="F2F2F2" w:themeFill="background1" w:themeFillShade="F2"/>
        </w:rPr>
        <w:t xml:space="preserve">- </w:t>
      </w:r>
      <w:r w:rsidRPr="000E7561">
        <w:rPr>
          <w:rFonts w:asciiTheme="majorBidi" w:hAnsiTheme="majorBidi" w:cstheme="majorBidi"/>
          <w:b/>
          <w:sz w:val="24"/>
          <w:szCs w:val="24"/>
          <w:shd w:val="clear" w:color="auto" w:fill="F2F2F2" w:themeFill="background1" w:themeFillShade="F2"/>
        </w:rPr>
        <w:t>jedno zamówienie</w:t>
      </w:r>
      <w:r w:rsidRPr="000E7561">
        <w:rPr>
          <w:rFonts w:asciiTheme="majorBidi" w:hAnsiTheme="majorBidi" w:cstheme="majorBidi"/>
          <w:sz w:val="24"/>
          <w:szCs w:val="24"/>
          <w:shd w:val="clear" w:color="auto" w:fill="F2F2F2" w:themeFill="background1" w:themeFillShade="F2"/>
        </w:rPr>
        <w:t xml:space="preserve"> na kwotę </w:t>
      </w:r>
      <w:r w:rsidRPr="000E7561">
        <w:rPr>
          <w:rFonts w:asciiTheme="majorBidi" w:hAnsiTheme="majorBidi" w:cstheme="majorBidi"/>
          <w:b/>
          <w:sz w:val="24"/>
          <w:szCs w:val="24"/>
          <w:shd w:val="clear" w:color="auto" w:fill="F2F2F2" w:themeFill="background1" w:themeFillShade="F2"/>
        </w:rPr>
        <w:t xml:space="preserve">co najmniej 140 000,00 zł brutto (słownie: sto czterdzieści tysięcy złotych) </w:t>
      </w:r>
      <w:r w:rsidRPr="000E7561">
        <w:rPr>
          <w:rFonts w:asciiTheme="majorBidi" w:hAnsiTheme="majorBidi" w:cstheme="majorBidi"/>
          <w:sz w:val="24"/>
          <w:szCs w:val="24"/>
          <w:shd w:val="clear" w:color="auto" w:fill="F2F2F2" w:themeFill="background1" w:themeFillShade="F2"/>
        </w:rPr>
        <w:t xml:space="preserve">obejmujące swym zakresem </w:t>
      </w:r>
      <w:r w:rsidRPr="000E7561">
        <w:rPr>
          <w:rFonts w:asciiTheme="majorBidi" w:hAnsiTheme="majorBidi" w:cstheme="majorBidi"/>
          <w:b/>
          <w:sz w:val="24"/>
          <w:szCs w:val="24"/>
          <w:shd w:val="clear" w:color="auto" w:fill="F2F2F2" w:themeFill="background1" w:themeFillShade="F2"/>
        </w:rPr>
        <w:t xml:space="preserve">przegląd lub konserwację lub serwisowanie lub naprawy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  <w:shd w:val="clear" w:color="auto" w:fill="F2F2F2" w:themeFill="background1" w:themeFillShade="F2"/>
        </w:rPr>
        <w:t>urządzeń instalacji wentylacji mechanicznej i klimatyzacji</w:t>
      </w:r>
      <w:r w:rsidRPr="000E7561">
        <w:rPr>
          <w:rFonts w:asciiTheme="majorBidi" w:hAnsiTheme="majorBidi" w:cstheme="majorBidi"/>
          <w:sz w:val="24"/>
          <w:szCs w:val="24"/>
        </w:rPr>
        <w:t xml:space="preserve">,  wraz </w:t>
      </w:r>
      <w:r w:rsidRPr="000E7561">
        <w:rPr>
          <w:rFonts w:asciiTheme="majorBidi" w:hAnsiTheme="majorBidi" w:cstheme="majorBidi"/>
          <w:sz w:val="24"/>
          <w:szCs w:val="24"/>
        </w:rPr>
        <w:br/>
        <w:t>z podaniem ich wartości, przedmiotu, dat wykonania i podmiotów, na rzecz których usługi zostały wykonane lub są wykonywane, oraz załączeniem dowodów określających, czy te usługi zostały wykonane lub są wykonywane należycie, przy czym dowodami, o których mowa, są</w:t>
      </w:r>
      <w:r w:rsidRPr="000E7561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 xml:space="preserve">referencje bądź inne dokumenty sporządzone przez podmiot, na rzecz którego, usługi zostały wykonane, a w przypadku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lastRenderedPageBreak/>
        <w:t>świadczeń powtarzających się lub ciągłych są wykonywane</w:t>
      </w:r>
      <w:r w:rsidRPr="000E7561">
        <w:rPr>
          <w:rFonts w:asciiTheme="majorBidi" w:hAnsiTheme="majorBidi" w:cstheme="majorBidi"/>
          <w:b/>
          <w:sz w:val="24"/>
          <w:szCs w:val="24"/>
        </w:rPr>
        <w:t>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D418641" w14:textId="760FF4E8" w:rsidR="007B5A41" w:rsidRPr="000E7561" w:rsidRDefault="007B5A41" w:rsidP="007B5A41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E7561">
        <w:rPr>
          <w:rFonts w:asciiTheme="majorBidi" w:hAnsiTheme="majorBidi" w:cstheme="majorBidi"/>
          <w:b/>
          <w:sz w:val="24"/>
          <w:szCs w:val="24"/>
        </w:rPr>
        <w:t xml:space="preserve">Jedna usługa oznacza usługę wykonaną na podstawie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jednej umowy</w:t>
      </w:r>
      <w:r w:rsidRPr="000E7561">
        <w:rPr>
          <w:rFonts w:asciiTheme="majorBidi" w:hAnsiTheme="majorBidi" w:cstheme="majorBidi"/>
          <w:b/>
          <w:sz w:val="24"/>
          <w:szCs w:val="24"/>
        </w:rPr>
        <w:t xml:space="preserve"> (zamawiający wymaga wykazania się wykonaniem 1 usługi - wykonanej na podstawie 1 umowy – obejmującej zakres i wartość wskazaną powyżej)</w:t>
      </w:r>
    </w:p>
    <w:p w14:paraId="65C84FF1" w14:textId="77777777" w:rsidR="007B5A41" w:rsidRPr="000E7561" w:rsidRDefault="007B5A41" w:rsidP="007B5A41">
      <w:pPr>
        <w:tabs>
          <w:tab w:val="left" w:pos="567"/>
          <w:tab w:val="left" w:pos="709"/>
        </w:tabs>
        <w:ind w:left="142" w:hanging="142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lub</w:t>
      </w:r>
    </w:p>
    <w:p w14:paraId="50AFB2B5" w14:textId="77777777" w:rsidR="007B5A41" w:rsidRPr="000E7561" w:rsidRDefault="007B5A41" w:rsidP="007B5A41">
      <w:pPr>
        <w:shd w:val="clear" w:color="auto" w:fill="F2F2F2" w:themeFill="background1" w:themeFillShade="F2"/>
        <w:tabs>
          <w:tab w:val="left" w:pos="567"/>
          <w:tab w:val="left" w:pos="709"/>
        </w:tabs>
        <w:ind w:left="142" w:hanging="142"/>
        <w:jc w:val="both"/>
        <w:rPr>
          <w:spacing w:val="2"/>
          <w:sz w:val="24"/>
          <w:szCs w:val="24"/>
        </w:rPr>
      </w:pPr>
      <w:r w:rsidRPr="000E7561">
        <w:rPr>
          <w:spacing w:val="2"/>
          <w:sz w:val="24"/>
          <w:szCs w:val="24"/>
        </w:rPr>
        <w:t xml:space="preserve">- </w:t>
      </w:r>
      <w:r w:rsidRPr="000E7561">
        <w:rPr>
          <w:b/>
          <w:spacing w:val="2"/>
          <w:sz w:val="24"/>
          <w:szCs w:val="24"/>
        </w:rPr>
        <w:t xml:space="preserve">dwa zamówienia na </w:t>
      </w:r>
      <w:r w:rsidRPr="000E7561">
        <w:rPr>
          <w:b/>
          <w:spacing w:val="2"/>
          <w:sz w:val="24"/>
          <w:szCs w:val="24"/>
          <w:u w:val="single"/>
        </w:rPr>
        <w:t>łączną</w:t>
      </w:r>
      <w:r w:rsidRPr="000E7561">
        <w:rPr>
          <w:b/>
          <w:spacing w:val="2"/>
          <w:sz w:val="24"/>
          <w:szCs w:val="24"/>
        </w:rPr>
        <w:t xml:space="preserve"> kwotę</w:t>
      </w:r>
      <w:r w:rsidRPr="000E7561">
        <w:rPr>
          <w:spacing w:val="2"/>
          <w:sz w:val="24"/>
          <w:szCs w:val="24"/>
        </w:rPr>
        <w:t xml:space="preserve"> co najmniej </w:t>
      </w:r>
      <w:r w:rsidRPr="000E7561">
        <w:rPr>
          <w:b/>
          <w:spacing w:val="2"/>
          <w:sz w:val="24"/>
          <w:szCs w:val="24"/>
        </w:rPr>
        <w:t>140 000,00 zł brutto</w:t>
      </w:r>
      <w:r w:rsidRPr="000E7561">
        <w:rPr>
          <w:spacing w:val="2"/>
          <w:sz w:val="24"/>
          <w:szCs w:val="24"/>
        </w:rPr>
        <w:t xml:space="preserve"> </w:t>
      </w:r>
      <w:r w:rsidRPr="000E7561">
        <w:rPr>
          <w:rFonts w:asciiTheme="majorBidi" w:hAnsiTheme="majorBidi" w:cstheme="majorBidi"/>
          <w:b/>
          <w:sz w:val="24"/>
          <w:szCs w:val="24"/>
        </w:rPr>
        <w:t xml:space="preserve">(słownie: sto czterdzieści tysięcy złotych) </w:t>
      </w:r>
      <w:r w:rsidRPr="000E7561">
        <w:rPr>
          <w:spacing w:val="2"/>
          <w:sz w:val="24"/>
          <w:szCs w:val="24"/>
        </w:rPr>
        <w:t xml:space="preserve">w tym: </w:t>
      </w:r>
    </w:p>
    <w:p w14:paraId="7F67A1A4" w14:textId="0D30B692" w:rsidR="007B5A41" w:rsidRPr="000E7561" w:rsidRDefault="007B5A41" w:rsidP="00155E47">
      <w:pPr>
        <w:pStyle w:val="Akapitzlist"/>
        <w:numPr>
          <w:ilvl w:val="0"/>
          <w:numId w:val="187"/>
        </w:numPr>
        <w:tabs>
          <w:tab w:val="left" w:pos="426"/>
        </w:tabs>
        <w:jc w:val="both"/>
        <w:rPr>
          <w:rFonts w:asciiTheme="majorBidi" w:hAnsiTheme="majorBidi" w:cstheme="majorBidi"/>
          <w:b/>
        </w:rPr>
      </w:pPr>
      <w:r w:rsidRPr="000E7561">
        <w:rPr>
          <w:b/>
          <w:spacing w:val="2"/>
        </w:rPr>
        <w:t>jedno zamówienie (umowa)</w:t>
      </w:r>
      <w:r w:rsidRPr="000E7561">
        <w:rPr>
          <w:spacing w:val="2"/>
        </w:rPr>
        <w:t xml:space="preserve"> obejmujące swym zakresem </w:t>
      </w:r>
      <w:r w:rsidRPr="000E7561">
        <w:rPr>
          <w:b/>
          <w:spacing w:val="2"/>
        </w:rPr>
        <w:t xml:space="preserve">przegląd lub konserwację lub serwisowanie lub naprawy </w:t>
      </w:r>
      <w:r w:rsidRPr="000E7561">
        <w:rPr>
          <w:b/>
          <w:spacing w:val="2"/>
          <w:u w:val="single"/>
        </w:rPr>
        <w:t>urządzeń instalacji wentylacji mechanicznej</w:t>
      </w:r>
      <w:r w:rsidRPr="000E7561">
        <w:rPr>
          <w:spacing w:val="2"/>
        </w:rPr>
        <w:t xml:space="preserve">, </w:t>
      </w:r>
      <w:r w:rsidRPr="000E7561">
        <w:rPr>
          <w:rFonts w:asciiTheme="majorBidi" w:hAnsiTheme="majorBidi" w:cstheme="majorBidi"/>
        </w:rPr>
        <w:t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</w:t>
      </w:r>
      <w:r w:rsidRPr="000E7561">
        <w:rPr>
          <w:rFonts w:asciiTheme="majorBidi" w:hAnsiTheme="majorBidi" w:cstheme="majorBidi"/>
          <w:b/>
        </w:rPr>
        <w:t xml:space="preserve"> </w:t>
      </w:r>
      <w:r w:rsidRPr="000E7561">
        <w:rPr>
          <w:rFonts w:asciiTheme="majorBidi" w:hAnsiTheme="majorBidi" w:cstheme="majorBidi"/>
          <w:b/>
          <w:u w:val="single"/>
        </w:rPr>
        <w:t>referencje bądź inne dokumenty sporządzone przez podmiot, na rzecz którego, usługi zostały wykonane, a w przypadku świadczeń powtarzających się lub ciągłych są wykonywane</w:t>
      </w:r>
      <w:r w:rsidRPr="000E7561">
        <w:rPr>
          <w:rFonts w:asciiTheme="majorBidi" w:hAnsiTheme="majorBidi" w:cstheme="majorBidi"/>
          <w:b/>
        </w:rPr>
        <w:t xml:space="preserve">, a jeżeli wykonawca </w:t>
      </w:r>
      <w:r w:rsidRPr="000E7561">
        <w:rPr>
          <w:rFonts w:asciiTheme="majorBidi" w:hAnsiTheme="majorBidi" w:cstheme="majorBidi"/>
          <w:b/>
        </w:rPr>
        <w:br/>
        <w:t>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353C7610" w14:textId="502F124A" w:rsidR="007B5A41" w:rsidRPr="000E7561" w:rsidRDefault="007B5A41" w:rsidP="00155E47">
      <w:pPr>
        <w:pStyle w:val="Akapitzlist"/>
        <w:numPr>
          <w:ilvl w:val="0"/>
          <w:numId w:val="187"/>
        </w:numPr>
        <w:tabs>
          <w:tab w:val="left" w:pos="426"/>
        </w:tabs>
        <w:jc w:val="both"/>
        <w:rPr>
          <w:rFonts w:asciiTheme="majorBidi" w:hAnsiTheme="majorBidi" w:cstheme="majorBidi"/>
          <w:b/>
        </w:rPr>
      </w:pPr>
      <w:r w:rsidRPr="000E7561">
        <w:rPr>
          <w:b/>
          <w:spacing w:val="2"/>
        </w:rPr>
        <w:t>jedno zamówienie (umowa)</w:t>
      </w:r>
      <w:r w:rsidRPr="000E7561">
        <w:rPr>
          <w:spacing w:val="2"/>
        </w:rPr>
        <w:t xml:space="preserve"> obejmujące swym zakresem </w:t>
      </w:r>
      <w:r w:rsidRPr="000E7561">
        <w:rPr>
          <w:b/>
          <w:spacing w:val="2"/>
        </w:rPr>
        <w:t xml:space="preserve">przegląd lub konserwację lub serwisowanie lub naprawy </w:t>
      </w:r>
      <w:r w:rsidRPr="000E7561">
        <w:rPr>
          <w:b/>
          <w:spacing w:val="2"/>
          <w:u w:val="single"/>
        </w:rPr>
        <w:t>urządzeń instalacji klimatyzacji</w:t>
      </w:r>
      <w:r w:rsidRPr="000E7561">
        <w:rPr>
          <w:spacing w:val="2"/>
        </w:rPr>
        <w:t xml:space="preserve">, </w:t>
      </w:r>
      <w:r w:rsidRPr="000E7561">
        <w:rPr>
          <w:rFonts w:asciiTheme="majorBidi" w:hAnsiTheme="majorBidi" w:cstheme="majorBidi"/>
        </w:rPr>
        <w:t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</w:t>
      </w:r>
      <w:r w:rsidRPr="000E7561">
        <w:rPr>
          <w:rFonts w:asciiTheme="majorBidi" w:hAnsiTheme="majorBidi" w:cstheme="majorBidi"/>
          <w:b/>
        </w:rPr>
        <w:t xml:space="preserve"> </w:t>
      </w:r>
      <w:r w:rsidRPr="000E7561">
        <w:rPr>
          <w:rFonts w:asciiTheme="majorBidi" w:hAnsiTheme="majorBidi" w:cstheme="majorBidi"/>
          <w:b/>
          <w:u w:val="single"/>
        </w:rPr>
        <w:t>referencje bądź inne dokumenty sporządzone przez podmiot, na rzecz którego, usługi zostały wykonane, a w przypadku świadczeń powtarzających się lub ciągłych są wykonywane</w:t>
      </w:r>
      <w:r w:rsidRPr="000E7561">
        <w:rPr>
          <w:rFonts w:asciiTheme="majorBidi" w:hAnsiTheme="majorBidi" w:cstheme="majorBidi"/>
          <w:b/>
        </w:rPr>
        <w:t>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6B8A084B" w14:textId="77777777" w:rsidR="007B5A41" w:rsidRPr="000E7561" w:rsidRDefault="007B5A41" w:rsidP="007B5A41">
      <w:pPr>
        <w:tabs>
          <w:tab w:val="left" w:pos="426"/>
        </w:tabs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Jedna usługa oznacza usługę wykonaną na podstawie </w:t>
      </w:r>
      <w:r w:rsidRPr="000E7561">
        <w:rPr>
          <w:b/>
          <w:sz w:val="24"/>
          <w:szCs w:val="24"/>
          <w:u w:val="single"/>
        </w:rPr>
        <w:t>jednej umowy</w:t>
      </w:r>
      <w:r w:rsidRPr="000E7561">
        <w:rPr>
          <w:b/>
          <w:sz w:val="24"/>
          <w:szCs w:val="24"/>
        </w:rPr>
        <w:t xml:space="preserve"> (Zamawiający wymaga wykazania się wykonaniem 1 usługi - wykonanej na podstawie 1 umowy – obejmującej zakres i wartość wskazaną powyżej).  </w:t>
      </w:r>
    </w:p>
    <w:p w14:paraId="296D2633" w14:textId="77777777" w:rsidR="007B5A41" w:rsidRPr="000E7561" w:rsidRDefault="007B5A41" w:rsidP="007B5A41">
      <w:pPr>
        <w:tabs>
          <w:tab w:val="left" w:pos="567"/>
          <w:tab w:val="left" w:pos="709"/>
        </w:tabs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0E7561">
        <w:rPr>
          <w:rFonts w:eastAsia="Calibri"/>
          <w:b/>
          <w:bCs/>
          <w:sz w:val="24"/>
          <w:szCs w:val="24"/>
          <w:lang w:eastAsia="en-US"/>
        </w:rPr>
        <w:t>Jako wykonanie (zakończenie) usługi należy rozumieć co najmniej podpisanie protokołu odbioru usługi lub równoważnego dokumentu. Faktura VAT nie jest dokumentem potwierdzającym wykonanie usługi (zakończenie) należycie.</w:t>
      </w:r>
    </w:p>
    <w:p w14:paraId="2C75B965" w14:textId="1A838158" w:rsidR="007B5A41" w:rsidRPr="000E7561" w:rsidRDefault="007B5A41" w:rsidP="007B5A41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</w:rPr>
        <w:t xml:space="preserve">W przypadku, gdy wartość zamówienia (umowy) jest określona w innej walucie niż w złotych polskich Zamawiający dokona przeliczenia tej wartości na złote polskie – na podstawie średniego kursu złotego w stosunku do walut obcych określonego </w:t>
      </w:r>
      <w:r w:rsidRPr="000E7561">
        <w:rPr>
          <w:rFonts w:asciiTheme="majorBidi" w:hAnsiTheme="majorBidi" w:cstheme="majorBidi"/>
          <w:b/>
          <w:bCs/>
          <w:sz w:val="24"/>
          <w:szCs w:val="24"/>
        </w:rPr>
        <w:br/>
        <w:t xml:space="preserve">w Tabeli Kursów Narodowego Banku Polskiego na dzień zakończenia realizacji usługi. </w:t>
      </w:r>
      <w:r w:rsidRPr="000E7561">
        <w:rPr>
          <w:rFonts w:asciiTheme="majorBidi" w:hAnsiTheme="majorBidi" w:cstheme="majorBidi"/>
          <w:b/>
          <w:sz w:val="24"/>
          <w:szCs w:val="24"/>
        </w:rPr>
        <w:t xml:space="preserve">W przypadku, gdy Wykonawca wykaże się usługą jeszcze nie zakończoną (tzw. usługa w toku) Zamawiający dokona przeliczenia tej wartości na złote polskie – na podstawie </w:t>
      </w:r>
      <w:r w:rsidRPr="000E7561">
        <w:rPr>
          <w:rFonts w:asciiTheme="majorBidi" w:hAnsiTheme="majorBidi" w:cstheme="majorBidi"/>
          <w:b/>
          <w:sz w:val="24"/>
          <w:szCs w:val="24"/>
        </w:rPr>
        <w:lastRenderedPageBreak/>
        <w:t xml:space="preserve">średniego kursu złotego w stosunku do walut obcych określonego w Tabeli Kursów Narodowego Banku Polskiego na dzień publikacji Ogłoszenia o zamówieniu.  </w:t>
      </w:r>
    </w:p>
    <w:p w14:paraId="2CA4ACD0" w14:textId="77777777" w:rsidR="007B5A41" w:rsidRPr="000E7561" w:rsidRDefault="007B5A41" w:rsidP="007B5A41">
      <w:pPr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Wykonawca może wykazać realizację tych samych zamówień dla zadania nr 1 i nr 2, o ile spełnią one wymagania co do zakresu </w:t>
      </w:r>
    </w:p>
    <w:p w14:paraId="2AD199B0" w14:textId="448673C4" w:rsidR="007B5A41" w:rsidRPr="000E7561" w:rsidRDefault="007B5A41" w:rsidP="007B5A41">
      <w:pPr>
        <w:jc w:val="both"/>
        <w:rPr>
          <w:rFonts w:asciiTheme="majorBidi" w:hAnsiTheme="majorBidi" w:cstheme="majorBidi"/>
          <w:b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i wartości dla zadania, w którym wymagana jest wyższa wartość wykonanej usługi.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Każde zadanie będzie oceniane odrębnie.</w:t>
      </w:r>
    </w:p>
    <w:p w14:paraId="4601B587" w14:textId="77777777" w:rsidR="007B5A41" w:rsidRPr="000E7561" w:rsidRDefault="007B5A41" w:rsidP="007B5A41">
      <w:pPr>
        <w:jc w:val="both"/>
        <w:rPr>
          <w:rFonts w:asciiTheme="majorBidi" w:hAnsiTheme="majorBidi" w:cstheme="majorBidi"/>
          <w:b/>
          <w:sz w:val="24"/>
          <w:szCs w:val="24"/>
          <w:u w:val="single"/>
        </w:rPr>
      </w:pPr>
    </w:p>
    <w:p w14:paraId="75357A63" w14:textId="14F40A89" w:rsidR="007B5A41" w:rsidRPr="000E7561" w:rsidRDefault="007B5A41" w:rsidP="007B5A41">
      <w:pPr>
        <w:shd w:val="clear" w:color="auto" w:fill="E7F7FD"/>
        <w:jc w:val="both"/>
        <w:rPr>
          <w:b/>
          <w:bCs/>
          <w:spacing w:val="2"/>
          <w:sz w:val="24"/>
          <w:szCs w:val="24"/>
          <w:lang w:eastAsia="en-US"/>
        </w:rPr>
      </w:pPr>
      <w:r w:rsidRPr="000E7561">
        <w:rPr>
          <w:b/>
          <w:spacing w:val="2"/>
          <w:sz w:val="24"/>
          <w:szCs w:val="24"/>
        </w:rPr>
        <w:t xml:space="preserve">UWAGA ! Jeżeli wykonawca powołuje się na doświadczenie w realizacji usług wykonywanych wspólnie z innymi wykonawcami, wykaz, o którym mowa w pkt </w:t>
      </w:r>
      <w:r w:rsidRPr="000E7561">
        <w:rPr>
          <w:b/>
          <w:bCs/>
          <w:spacing w:val="2"/>
          <w:sz w:val="24"/>
          <w:szCs w:val="24"/>
          <w:lang w:eastAsia="en-US"/>
        </w:rPr>
        <w:t xml:space="preserve">8.2.1. </w:t>
      </w:r>
      <w:r w:rsidRPr="000E7561">
        <w:rPr>
          <w:b/>
          <w:spacing w:val="2"/>
          <w:sz w:val="24"/>
          <w:szCs w:val="24"/>
          <w:u w:val="single"/>
        </w:rPr>
        <w:t>dotyczy usług, w których wykonaniu wykonawca ten bezpośrednio uczestniczył</w:t>
      </w:r>
      <w:r w:rsidRPr="000E7561">
        <w:rPr>
          <w:b/>
          <w:spacing w:val="2"/>
          <w:sz w:val="24"/>
          <w:szCs w:val="24"/>
        </w:rPr>
        <w:t>, a w przypadku świadczeń powtarzających się lub ciągłych, w których wykonywaniu bezpośrednio uczestniczył lub uczestniczy.</w:t>
      </w:r>
    </w:p>
    <w:p w14:paraId="2F4DC742" w14:textId="77777777" w:rsidR="00D037E2" w:rsidRPr="000E7561" w:rsidRDefault="00D037E2" w:rsidP="007B5A41">
      <w:pPr>
        <w:jc w:val="both"/>
        <w:rPr>
          <w:b/>
          <w:spacing w:val="2"/>
          <w:sz w:val="24"/>
          <w:szCs w:val="24"/>
        </w:rPr>
      </w:pPr>
    </w:p>
    <w:tbl>
      <w:tblPr>
        <w:tblW w:w="5520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4818"/>
        <w:gridCol w:w="1277"/>
        <w:gridCol w:w="1277"/>
        <w:gridCol w:w="1578"/>
        <w:gridCol w:w="1790"/>
        <w:gridCol w:w="1010"/>
        <w:gridCol w:w="1150"/>
        <w:gridCol w:w="1417"/>
      </w:tblGrid>
      <w:tr w:rsidR="007B5A41" w:rsidRPr="000E7561" w14:paraId="7E0A8109" w14:textId="77777777" w:rsidTr="00D037E2">
        <w:trPr>
          <w:trHeight w:val="589"/>
          <w:tblHeader/>
        </w:trPr>
        <w:tc>
          <w:tcPr>
            <w:tcW w:w="281" w:type="pct"/>
            <w:vMerge w:val="restart"/>
            <w:vAlign w:val="center"/>
          </w:tcPr>
          <w:p w14:paraId="043C92B5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22D4E65F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5C96A254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L.p.</w:t>
            </w:r>
          </w:p>
        </w:tc>
        <w:tc>
          <w:tcPr>
            <w:tcW w:w="1588" w:type="pct"/>
            <w:vMerge w:val="restart"/>
            <w:vAlign w:val="center"/>
          </w:tcPr>
          <w:p w14:paraId="19DE45DD" w14:textId="77777777" w:rsidR="007B5A41" w:rsidRPr="000E7561" w:rsidRDefault="007B5A41" w:rsidP="00033381">
            <w:pPr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Rodzaj usługi </w:t>
            </w:r>
          </w:p>
          <w:p w14:paraId="7F2ADE7D" w14:textId="77777777" w:rsidR="007B5A41" w:rsidRPr="000E7561" w:rsidRDefault="007B5A41" w:rsidP="00033381">
            <w:pPr>
              <w:rPr>
                <w:spacing w:val="2"/>
              </w:rPr>
            </w:pPr>
            <w:r w:rsidRPr="000E7561">
              <w:rPr>
                <w:b/>
                <w:spacing w:val="2"/>
              </w:rPr>
              <w:t>co najmniej</w:t>
            </w:r>
            <w:r w:rsidRPr="000E7561">
              <w:rPr>
                <w:spacing w:val="2"/>
              </w:rPr>
              <w:t>:</w:t>
            </w:r>
          </w:p>
          <w:p w14:paraId="0A65F8B9" w14:textId="77777777" w:rsidR="007B5A41" w:rsidRPr="000E7561" w:rsidRDefault="007B5A41" w:rsidP="00033381">
            <w:pPr>
              <w:rPr>
                <w:spacing w:val="2"/>
                <w:u w:val="single"/>
              </w:rPr>
            </w:pPr>
            <w:r w:rsidRPr="000E7561">
              <w:rPr>
                <w:spacing w:val="2"/>
              </w:rPr>
              <w:t xml:space="preserve">- jedno zamówienie na kwotę </w:t>
            </w:r>
            <w:r w:rsidRPr="000E7561">
              <w:rPr>
                <w:b/>
                <w:spacing w:val="2"/>
              </w:rPr>
              <w:t>co najmniej 140 000,00 zł brutto</w:t>
            </w:r>
            <w:r w:rsidRPr="000E7561">
              <w:rPr>
                <w:spacing w:val="2"/>
              </w:rPr>
              <w:t xml:space="preserve"> obejmujące swym zakresem przegląd lub konserwację lub serwisowanie lub naprawy </w:t>
            </w:r>
            <w:r w:rsidRPr="000E7561">
              <w:rPr>
                <w:spacing w:val="2"/>
                <w:u w:val="single"/>
              </w:rPr>
              <w:t>urządzeń instalacji wentylacji mechanicznej i klimatyzacji</w:t>
            </w:r>
          </w:p>
          <w:p w14:paraId="6FFFAFD3" w14:textId="3F092498" w:rsidR="007B5A41" w:rsidRPr="000E7561" w:rsidRDefault="007B5A41" w:rsidP="00033381">
            <w:pPr>
              <w:rPr>
                <w:spacing w:val="2"/>
              </w:rPr>
            </w:pPr>
            <w:r w:rsidRPr="000E7561">
              <w:rPr>
                <w:spacing w:val="2"/>
              </w:rPr>
              <w:t>lub</w:t>
            </w:r>
          </w:p>
          <w:p w14:paraId="699CCBC1" w14:textId="77777777" w:rsidR="007B5A41" w:rsidRPr="000E7561" w:rsidRDefault="007B5A41" w:rsidP="00033381">
            <w:pPr>
              <w:rPr>
                <w:b/>
                <w:spacing w:val="2"/>
              </w:rPr>
            </w:pPr>
            <w:r w:rsidRPr="000E7561">
              <w:rPr>
                <w:b/>
                <w:spacing w:val="2"/>
              </w:rPr>
              <w:t xml:space="preserve">- dwa zamówienia </w:t>
            </w:r>
            <w:r w:rsidRPr="000E7561">
              <w:rPr>
                <w:spacing w:val="2"/>
              </w:rPr>
              <w:t>na łączną kwotę co najmniej</w:t>
            </w:r>
            <w:r w:rsidRPr="000E7561">
              <w:rPr>
                <w:b/>
                <w:spacing w:val="2"/>
              </w:rPr>
              <w:t xml:space="preserve"> 140 000,00 zł brutto  w tym:  </w:t>
            </w:r>
          </w:p>
          <w:p w14:paraId="763C1A42" w14:textId="3F4189C0" w:rsidR="007B5A41" w:rsidRPr="000E7561" w:rsidRDefault="007B5A41" w:rsidP="00033381">
            <w:pPr>
              <w:rPr>
                <w:spacing w:val="2"/>
                <w:u w:val="single"/>
              </w:rPr>
            </w:pPr>
            <w:r w:rsidRPr="000E7561">
              <w:rPr>
                <w:b/>
                <w:spacing w:val="2"/>
              </w:rPr>
              <w:t>- jedno zamówienie</w:t>
            </w:r>
            <w:r w:rsidRPr="000E7561">
              <w:rPr>
                <w:spacing w:val="2"/>
              </w:rPr>
              <w:t xml:space="preserve"> (umowa) obejmujące swym zakresem </w:t>
            </w:r>
            <w:r w:rsidRPr="000E7561">
              <w:rPr>
                <w:spacing w:val="2"/>
                <w:u w:val="single"/>
              </w:rPr>
              <w:t>przegląd lub konserwację lub serwisowanie lub naprawy urządzeń instalacji wentylacji mechanicznej;</w:t>
            </w:r>
          </w:p>
          <w:p w14:paraId="2AA64BE3" w14:textId="67148D74" w:rsidR="007B5A41" w:rsidRPr="000E7561" w:rsidRDefault="007B5A41" w:rsidP="00033381">
            <w:pPr>
              <w:rPr>
                <w:spacing w:val="2"/>
                <w:u w:val="single"/>
              </w:rPr>
            </w:pPr>
            <w:r w:rsidRPr="000E7561">
              <w:rPr>
                <w:b/>
                <w:spacing w:val="2"/>
              </w:rPr>
              <w:t>- jedno zamówienie</w:t>
            </w:r>
            <w:r w:rsidRPr="000E7561">
              <w:rPr>
                <w:spacing w:val="2"/>
              </w:rPr>
              <w:t xml:space="preserve"> (umowa) obejmujące swym zakresem </w:t>
            </w:r>
            <w:r w:rsidRPr="000E7561">
              <w:rPr>
                <w:spacing w:val="2"/>
                <w:u w:val="single"/>
              </w:rPr>
              <w:t>przegląd lub konserwację lub serwisowanie lub naprawy urządzeń instalacji klimatyzacji</w:t>
            </w:r>
          </w:p>
        </w:tc>
        <w:tc>
          <w:tcPr>
            <w:tcW w:w="421" w:type="pct"/>
            <w:vMerge w:val="restart"/>
            <w:vAlign w:val="center"/>
          </w:tcPr>
          <w:p w14:paraId="48B9FB49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Wartość zamówienia</w:t>
            </w:r>
          </w:p>
          <w:p w14:paraId="21EA05B9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 xml:space="preserve">brutto (zł) </w:t>
            </w:r>
          </w:p>
        </w:tc>
        <w:tc>
          <w:tcPr>
            <w:tcW w:w="941" w:type="pct"/>
            <w:gridSpan w:val="2"/>
            <w:vAlign w:val="center"/>
          </w:tcPr>
          <w:p w14:paraId="29EA5AC2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Termin realizacji</w:t>
            </w:r>
          </w:p>
          <w:p w14:paraId="1EA88212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 xml:space="preserve">(podać dzień, miesiąc </w:t>
            </w:r>
            <w:r w:rsidRPr="000E7561">
              <w:rPr>
                <w:b/>
                <w:bCs/>
              </w:rPr>
              <w:br/>
              <w:t>i rok)</w:t>
            </w:r>
          </w:p>
        </w:tc>
        <w:tc>
          <w:tcPr>
            <w:tcW w:w="590" w:type="pct"/>
            <w:vMerge w:val="restart"/>
            <w:vAlign w:val="center"/>
          </w:tcPr>
          <w:p w14:paraId="4192ABDB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 xml:space="preserve">Nazwa podmiotu na rzecz którego wykonano usługi </w:t>
            </w:r>
          </w:p>
          <w:p w14:paraId="32D7B6B1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 xml:space="preserve"> i miejsce wykonania</w:t>
            </w:r>
          </w:p>
          <w:p w14:paraId="18887EBE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usług</w:t>
            </w:r>
          </w:p>
        </w:tc>
        <w:tc>
          <w:tcPr>
            <w:tcW w:w="333" w:type="pct"/>
            <w:vMerge w:val="restart"/>
            <w:vAlign w:val="center"/>
          </w:tcPr>
          <w:p w14:paraId="4772FBB7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Dowód</w:t>
            </w:r>
          </w:p>
        </w:tc>
        <w:tc>
          <w:tcPr>
            <w:tcW w:w="846" w:type="pct"/>
            <w:gridSpan w:val="2"/>
            <w:vAlign w:val="center"/>
          </w:tcPr>
          <w:p w14:paraId="212F7A44" w14:textId="77777777" w:rsidR="007B5A41" w:rsidRPr="000E7561" w:rsidRDefault="007B5A41" w:rsidP="00033381">
            <w:pPr>
              <w:shd w:val="clear" w:color="auto" w:fill="FFFFFF"/>
              <w:jc w:val="center"/>
              <w:rPr>
                <w:b/>
              </w:rPr>
            </w:pPr>
            <w:r w:rsidRPr="000E7561">
              <w:rPr>
                <w:b/>
              </w:rPr>
              <w:t>Informacje uzupełniające</w:t>
            </w:r>
          </w:p>
          <w:p w14:paraId="357253ED" w14:textId="77777777" w:rsidR="007B5A41" w:rsidRPr="000E7561" w:rsidRDefault="007B5A41" w:rsidP="00033381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7B5A41" w:rsidRPr="000E7561" w14:paraId="13A6521D" w14:textId="77777777" w:rsidTr="00D037E2">
        <w:trPr>
          <w:tblHeader/>
        </w:trPr>
        <w:tc>
          <w:tcPr>
            <w:tcW w:w="281" w:type="pct"/>
            <w:vMerge/>
            <w:vAlign w:val="center"/>
          </w:tcPr>
          <w:p w14:paraId="74054395" w14:textId="0E32DA4E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1588" w:type="pct"/>
            <w:vMerge/>
            <w:vAlign w:val="center"/>
          </w:tcPr>
          <w:p w14:paraId="08FE9B27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</w:p>
        </w:tc>
        <w:tc>
          <w:tcPr>
            <w:tcW w:w="421" w:type="pct"/>
            <w:vMerge/>
            <w:vAlign w:val="center"/>
          </w:tcPr>
          <w:p w14:paraId="2A92C990" w14:textId="77777777" w:rsidR="007B5A41" w:rsidRPr="000E7561" w:rsidRDefault="007B5A41" w:rsidP="00033381">
            <w:pPr>
              <w:jc w:val="center"/>
              <w:rPr>
                <w:bCs/>
              </w:rPr>
            </w:pPr>
          </w:p>
        </w:tc>
        <w:tc>
          <w:tcPr>
            <w:tcW w:w="421" w:type="pct"/>
            <w:vAlign w:val="center"/>
          </w:tcPr>
          <w:p w14:paraId="5C4B5B19" w14:textId="77777777" w:rsidR="007B5A41" w:rsidRPr="000E7561" w:rsidRDefault="007B5A41" w:rsidP="00033381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>rozpoczęcie</w:t>
            </w:r>
          </w:p>
          <w:p w14:paraId="51F2BA5A" w14:textId="77777777" w:rsidR="007B5A41" w:rsidRPr="000E7561" w:rsidRDefault="007B5A41" w:rsidP="00033381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>dzień, miesiąc</w:t>
            </w:r>
            <w:r w:rsidRPr="000E7561">
              <w:rPr>
                <w:b/>
                <w:bCs/>
                <w:u w:val="single"/>
              </w:rPr>
              <w:br/>
              <w:t xml:space="preserve"> i rok</w:t>
            </w:r>
          </w:p>
        </w:tc>
        <w:tc>
          <w:tcPr>
            <w:tcW w:w="520" w:type="pct"/>
            <w:vAlign w:val="center"/>
          </w:tcPr>
          <w:p w14:paraId="67E3FA97" w14:textId="77777777" w:rsidR="007B5A41" w:rsidRPr="000E7561" w:rsidRDefault="007B5A41" w:rsidP="00033381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>zakończenie</w:t>
            </w:r>
          </w:p>
          <w:p w14:paraId="30116246" w14:textId="77777777" w:rsidR="007B5A41" w:rsidRPr="000E7561" w:rsidRDefault="007B5A41" w:rsidP="00033381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>dzień, miesiąc</w:t>
            </w:r>
          </w:p>
          <w:p w14:paraId="25F3F518" w14:textId="77777777" w:rsidR="007B5A41" w:rsidRPr="000E7561" w:rsidRDefault="007B5A41" w:rsidP="00033381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 i rok</w:t>
            </w:r>
          </w:p>
        </w:tc>
        <w:tc>
          <w:tcPr>
            <w:tcW w:w="590" w:type="pct"/>
            <w:vMerge/>
            <w:vAlign w:val="center"/>
          </w:tcPr>
          <w:p w14:paraId="1B0E4F25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</w:p>
        </w:tc>
        <w:tc>
          <w:tcPr>
            <w:tcW w:w="333" w:type="pct"/>
            <w:vMerge/>
          </w:tcPr>
          <w:p w14:paraId="0EFF057A" w14:textId="77777777" w:rsidR="007B5A41" w:rsidRPr="000E7561" w:rsidRDefault="007B5A41" w:rsidP="00033381">
            <w:pPr>
              <w:jc w:val="center"/>
              <w:rPr>
                <w:bCs/>
              </w:rPr>
            </w:pPr>
          </w:p>
        </w:tc>
        <w:tc>
          <w:tcPr>
            <w:tcW w:w="379" w:type="pct"/>
            <w:vAlign w:val="center"/>
          </w:tcPr>
          <w:p w14:paraId="6881D449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Zasoby innego podmiotu</w:t>
            </w:r>
          </w:p>
        </w:tc>
        <w:tc>
          <w:tcPr>
            <w:tcW w:w="467" w:type="pct"/>
            <w:vAlign w:val="center"/>
          </w:tcPr>
          <w:p w14:paraId="57B9F2D9" w14:textId="77777777" w:rsidR="007B5A41" w:rsidRPr="000E7561" w:rsidRDefault="007B5A41" w:rsidP="00033381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Nazwa innego podmiotu</w:t>
            </w:r>
          </w:p>
        </w:tc>
      </w:tr>
      <w:tr w:rsidR="007B5A41" w:rsidRPr="000E7561" w14:paraId="3134D79C" w14:textId="77777777" w:rsidTr="00D037E2">
        <w:trPr>
          <w:trHeight w:val="213"/>
        </w:trPr>
        <w:tc>
          <w:tcPr>
            <w:tcW w:w="281" w:type="pct"/>
            <w:vAlign w:val="center"/>
          </w:tcPr>
          <w:p w14:paraId="6EA8EFDC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1.</w:t>
            </w:r>
          </w:p>
        </w:tc>
        <w:tc>
          <w:tcPr>
            <w:tcW w:w="1588" w:type="pct"/>
            <w:vAlign w:val="center"/>
          </w:tcPr>
          <w:p w14:paraId="6206B624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2.</w:t>
            </w:r>
          </w:p>
        </w:tc>
        <w:tc>
          <w:tcPr>
            <w:tcW w:w="421" w:type="pct"/>
            <w:vAlign w:val="center"/>
          </w:tcPr>
          <w:p w14:paraId="36868095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3.</w:t>
            </w:r>
          </w:p>
        </w:tc>
        <w:tc>
          <w:tcPr>
            <w:tcW w:w="421" w:type="pct"/>
            <w:vAlign w:val="center"/>
          </w:tcPr>
          <w:p w14:paraId="60FFB77B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4.</w:t>
            </w:r>
          </w:p>
        </w:tc>
        <w:tc>
          <w:tcPr>
            <w:tcW w:w="520" w:type="pct"/>
            <w:vAlign w:val="center"/>
          </w:tcPr>
          <w:p w14:paraId="4D2EE457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5.</w:t>
            </w:r>
          </w:p>
        </w:tc>
        <w:tc>
          <w:tcPr>
            <w:tcW w:w="590" w:type="pct"/>
            <w:vAlign w:val="center"/>
          </w:tcPr>
          <w:p w14:paraId="1AFAC4B6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6.</w:t>
            </w:r>
          </w:p>
        </w:tc>
        <w:tc>
          <w:tcPr>
            <w:tcW w:w="333" w:type="pct"/>
            <w:vAlign w:val="center"/>
          </w:tcPr>
          <w:p w14:paraId="21592B33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7.</w:t>
            </w:r>
          </w:p>
        </w:tc>
        <w:tc>
          <w:tcPr>
            <w:tcW w:w="379" w:type="pct"/>
            <w:vAlign w:val="center"/>
          </w:tcPr>
          <w:p w14:paraId="7347D927" w14:textId="14040E21" w:rsidR="007B5A41" w:rsidRPr="000E7561" w:rsidRDefault="00D037E2" w:rsidP="00D037E2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8.</w:t>
            </w:r>
          </w:p>
        </w:tc>
        <w:tc>
          <w:tcPr>
            <w:tcW w:w="467" w:type="pct"/>
            <w:vAlign w:val="center"/>
          </w:tcPr>
          <w:p w14:paraId="2662A3DB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9.</w:t>
            </w:r>
          </w:p>
        </w:tc>
      </w:tr>
      <w:tr w:rsidR="007B5A41" w:rsidRPr="000E7561" w14:paraId="32BEC1AE" w14:textId="77777777" w:rsidTr="00D037E2">
        <w:trPr>
          <w:trHeight w:val="1403"/>
        </w:trPr>
        <w:tc>
          <w:tcPr>
            <w:tcW w:w="281" w:type="pct"/>
            <w:vAlign w:val="center"/>
          </w:tcPr>
          <w:p w14:paraId="53404759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1588" w:type="pct"/>
            <w:vAlign w:val="center"/>
          </w:tcPr>
          <w:p w14:paraId="243A3A65" w14:textId="00B96D8F" w:rsidR="007B5A41" w:rsidRPr="000E7561" w:rsidRDefault="007B5A41" w:rsidP="00155E47">
            <w:pPr>
              <w:pStyle w:val="Akapitzlist"/>
              <w:numPr>
                <w:ilvl w:val="0"/>
                <w:numId w:val="186"/>
              </w:numPr>
              <w:rPr>
                <w:b/>
                <w:bCs/>
                <w:sz w:val="20"/>
                <w:szCs w:val="20"/>
              </w:rPr>
            </w:pPr>
            <w:r w:rsidRPr="000E7561">
              <w:rPr>
                <w:b/>
                <w:bCs/>
                <w:sz w:val="20"/>
                <w:szCs w:val="20"/>
              </w:rPr>
              <w:t>Nazwa zadania (wypełnić poniżej):</w:t>
            </w:r>
          </w:p>
          <w:p w14:paraId="64ACB57A" w14:textId="77777777" w:rsidR="00D037E2" w:rsidRPr="000E7561" w:rsidRDefault="00D037E2" w:rsidP="00D037E2">
            <w:pPr>
              <w:pStyle w:val="Akapitzlist"/>
              <w:ind w:left="360"/>
              <w:rPr>
                <w:b/>
                <w:bCs/>
                <w:sz w:val="20"/>
                <w:szCs w:val="20"/>
              </w:rPr>
            </w:pPr>
          </w:p>
          <w:p w14:paraId="68DF08D5" w14:textId="4EE5FC28" w:rsidR="007B5A41" w:rsidRPr="000E7561" w:rsidRDefault="007B5A41" w:rsidP="00D037E2">
            <w:r w:rsidRPr="000E7561">
              <w:t>…………………………………………</w:t>
            </w:r>
            <w:r w:rsidR="00D037E2" w:rsidRPr="000E7561">
              <w:t>………………</w:t>
            </w:r>
          </w:p>
          <w:p w14:paraId="4F62D2E8" w14:textId="5F63D39D" w:rsidR="007B5A41" w:rsidRPr="000E7561" w:rsidRDefault="007B5A41" w:rsidP="00D037E2">
            <w:r w:rsidRPr="000E7561">
              <w:t>…………………………………………</w:t>
            </w:r>
            <w:r w:rsidR="00D037E2" w:rsidRPr="000E7561">
              <w:t>………………</w:t>
            </w:r>
          </w:p>
          <w:p w14:paraId="1D41EDF8" w14:textId="5402E20B" w:rsidR="007B5A41" w:rsidRPr="000E7561" w:rsidRDefault="007B5A41" w:rsidP="00D037E2">
            <w:r w:rsidRPr="000E7561">
              <w:t>…………………………………………</w:t>
            </w:r>
            <w:r w:rsidR="00D037E2" w:rsidRPr="000E7561">
              <w:t>…………………</w:t>
            </w:r>
          </w:p>
          <w:p w14:paraId="5A87F3AF" w14:textId="77777777" w:rsidR="007B5A41" w:rsidRPr="000E7561" w:rsidRDefault="007B5A41" w:rsidP="00D037E2"/>
          <w:p w14:paraId="07E8E7CB" w14:textId="03A5404C" w:rsidR="007B5A41" w:rsidRPr="000E7561" w:rsidRDefault="007B5A41" w:rsidP="00D037E2">
            <w:pPr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Rodzaj usługi  (zakres usługi) wykonany </w:t>
            </w:r>
            <w:r w:rsidR="00D037E2" w:rsidRPr="000E7561">
              <w:rPr>
                <w:b/>
                <w:bCs/>
                <w:u w:val="single"/>
              </w:rPr>
              <w:br/>
            </w:r>
            <w:r w:rsidRPr="000E7561">
              <w:rPr>
                <w:b/>
                <w:bCs/>
                <w:u w:val="single"/>
              </w:rPr>
              <w:t>w ramach określonego wyżej zadania</w:t>
            </w:r>
            <w:r w:rsidRPr="000E7561">
              <w:rPr>
                <w:b/>
                <w:bCs/>
              </w:rPr>
              <w:t>):</w:t>
            </w:r>
          </w:p>
          <w:p w14:paraId="0D110069" w14:textId="578C796A" w:rsidR="007B5A41" w:rsidRPr="000E7561" w:rsidRDefault="007B5A41" w:rsidP="00D037E2">
            <w:r w:rsidRPr="000E7561">
              <w:t>…………………………………………</w:t>
            </w:r>
            <w:r w:rsidR="00D037E2" w:rsidRPr="000E7561">
              <w:t>…………………</w:t>
            </w:r>
          </w:p>
          <w:p w14:paraId="60496F52" w14:textId="142CFCE9" w:rsidR="007B5A41" w:rsidRPr="000E7561" w:rsidRDefault="007B5A41" w:rsidP="00D037E2">
            <w:r w:rsidRPr="000E7561">
              <w:t>…………………………………………</w:t>
            </w:r>
            <w:r w:rsidR="00D037E2" w:rsidRPr="000E7561">
              <w:t>………………..</w:t>
            </w:r>
          </w:p>
          <w:p w14:paraId="506CEC26" w14:textId="273AE462" w:rsidR="007B5A41" w:rsidRPr="000E7561" w:rsidRDefault="007B5A41" w:rsidP="00D037E2">
            <w:r w:rsidRPr="000E7561">
              <w:t>…………………………………………</w:t>
            </w:r>
            <w:r w:rsidR="00D037E2" w:rsidRPr="000E7561">
              <w:t>………………..</w:t>
            </w:r>
          </w:p>
          <w:p w14:paraId="7DAC60F7" w14:textId="77777777" w:rsidR="007B5A41" w:rsidRPr="000E7561" w:rsidRDefault="007B5A41" w:rsidP="00155E47">
            <w:pPr>
              <w:pStyle w:val="Akapitzlist"/>
              <w:numPr>
                <w:ilvl w:val="0"/>
                <w:numId w:val="186"/>
              </w:numPr>
              <w:spacing w:line="271" w:lineRule="auto"/>
              <w:rPr>
                <w:b/>
                <w:bCs/>
                <w:sz w:val="20"/>
                <w:szCs w:val="20"/>
              </w:rPr>
            </w:pPr>
            <w:r w:rsidRPr="000E7561">
              <w:rPr>
                <w:b/>
                <w:bCs/>
                <w:sz w:val="20"/>
                <w:szCs w:val="20"/>
              </w:rPr>
              <w:lastRenderedPageBreak/>
              <w:t>Nazwa zadania (wypełnić poniżej):</w:t>
            </w:r>
          </w:p>
          <w:p w14:paraId="1D171C64" w14:textId="1CEDA528" w:rsidR="00D037E2" w:rsidRPr="000E7561" w:rsidRDefault="00D037E2" w:rsidP="00D037E2">
            <w:r w:rsidRPr="000E7561">
              <w:t>……………………………………………………………</w:t>
            </w:r>
          </w:p>
          <w:p w14:paraId="1AA8DE94" w14:textId="517ED60E" w:rsidR="00D037E2" w:rsidRPr="000E7561" w:rsidRDefault="00D037E2" w:rsidP="00D037E2">
            <w:r w:rsidRPr="000E7561">
              <w:t>……………………………………………………………</w:t>
            </w:r>
          </w:p>
          <w:p w14:paraId="5B6F9AB9" w14:textId="77777777" w:rsidR="00D037E2" w:rsidRPr="000E7561" w:rsidRDefault="00D037E2" w:rsidP="00D037E2">
            <w:r w:rsidRPr="000E7561">
              <w:t>……………………………………………………………</w:t>
            </w:r>
          </w:p>
          <w:p w14:paraId="638F8592" w14:textId="6E7DAB65" w:rsidR="00D037E2" w:rsidRPr="000E7561" w:rsidRDefault="00D037E2" w:rsidP="00D037E2"/>
          <w:p w14:paraId="4FFD64A8" w14:textId="77777777" w:rsidR="00D037E2" w:rsidRPr="000E7561" w:rsidRDefault="00D037E2" w:rsidP="00D037E2">
            <w:pPr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Rodzaj usługi  (zakres usługi) wykonany </w:t>
            </w:r>
            <w:r w:rsidRPr="000E7561">
              <w:rPr>
                <w:b/>
                <w:bCs/>
                <w:u w:val="single"/>
              </w:rPr>
              <w:br/>
              <w:t>w ramach określonego wyżej zadania</w:t>
            </w:r>
            <w:r w:rsidRPr="000E7561">
              <w:rPr>
                <w:b/>
                <w:bCs/>
              </w:rPr>
              <w:t>):</w:t>
            </w:r>
          </w:p>
          <w:p w14:paraId="470B6EF3" w14:textId="77777777" w:rsidR="00D037E2" w:rsidRPr="000E7561" w:rsidRDefault="00D037E2" w:rsidP="00D037E2">
            <w:r w:rsidRPr="000E7561">
              <w:t>……………………………………………………………</w:t>
            </w:r>
          </w:p>
          <w:p w14:paraId="1CAC4C07" w14:textId="77777777" w:rsidR="00D037E2" w:rsidRPr="000E7561" w:rsidRDefault="00D037E2" w:rsidP="00D037E2">
            <w:r w:rsidRPr="000E7561">
              <w:t>…………………………………………………………..</w:t>
            </w:r>
          </w:p>
          <w:p w14:paraId="18ED63AA" w14:textId="77777777" w:rsidR="00D037E2" w:rsidRPr="000E7561" w:rsidRDefault="00D037E2" w:rsidP="00D037E2">
            <w:r w:rsidRPr="000E7561">
              <w:t>…………………………………………………………..</w:t>
            </w:r>
          </w:p>
          <w:p w14:paraId="1FA7D8E4" w14:textId="77777777" w:rsidR="00D037E2" w:rsidRPr="000E7561" w:rsidRDefault="00D037E2" w:rsidP="00155E47">
            <w:pPr>
              <w:pStyle w:val="Akapitzlist"/>
              <w:numPr>
                <w:ilvl w:val="0"/>
                <w:numId w:val="186"/>
              </w:numPr>
              <w:spacing w:line="271" w:lineRule="auto"/>
              <w:rPr>
                <w:b/>
                <w:bCs/>
                <w:sz w:val="20"/>
                <w:szCs w:val="20"/>
              </w:rPr>
            </w:pPr>
            <w:r w:rsidRPr="000E7561">
              <w:rPr>
                <w:b/>
                <w:bCs/>
                <w:sz w:val="20"/>
                <w:szCs w:val="20"/>
              </w:rPr>
              <w:t>Nazwa zadania (wypełnić poniżej):</w:t>
            </w:r>
          </w:p>
          <w:p w14:paraId="0538667E" w14:textId="77777777" w:rsidR="00D037E2" w:rsidRPr="000E7561" w:rsidRDefault="00D037E2" w:rsidP="00D037E2">
            <w:r w:rsidRPr="000E7561">
              <w:t>……………………………………………………………</w:t>
            </w:r>
          </w:p>
          <w:p w14:paraId="5FC0A412" w14:textId="77777777" w:rsidR="00D037E2" w:rsidRPr="000E7561" w:rsidRDefault="00D037E2" w:rsidP="00D037E2">
            <w:r w:rsidRPr="000E7561">
              <w:t>……………………………………………………………</w:t>
            </w:r>
          </w:p>
          <w:p w14:paraId="7C633E7F" w14:textId="77777777" w:rsidR="00D037E2" w:rsidRPr="000E7561" w:rsidRDefault="00D037E2" w:rsidP="00D037E2">
            <w:r w:rsidRPr="000E7561">
              <w:t>……………………………………………………………</w:t>
            </w:r>
          </w:p>
          <w:p w14:paraId="066186ED" w14:textId="77777777" w:rsidR="00D037E2" w:rsidRPr="000E7561" w:rsidRDefault="00D037E2" w:rsidP="00D037E2"/>
          <w:p w14:paraId="6681DE14" w14:textId="77777777" w:rsidR="00D037E2" w:rsidRPr="000E7561" w:rsidRDefault="00D037E2" w:rsidP="00D037E2">
            <w:pPr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Rodzaj usługi  (zakres usługi) wykonany </w:t>
            </w:r>
            <w:r w:rsidRPr="000E7561">
              <w:rPr>
                <w:b/>
                <w:bCs/>
                <w:u w:val="single"/>
              </w:rPr>
              <w:br/>
              <w:t>w ramach określonego wyżej zadania</w:t>
            </w:r>
            <w:r w:rsidRPr="000E7561">
              <w:rPr>
                <w:b/>
                <w:bCs/>
              </w:rPr>
              <w:t>):</w:t>
            </w:r>
          </w:p>
          <w:p w14:paraId="1F319702" w14:textId="77777777" w:rsidR="00D037E2" w:rsidRPr="000E7561" w:rsidRDefault="00D037E2" w:rsidP="00D037E2">
            <w:r w:rsidRPr="000E7561">
              <w:t>……………………………………………………………</w:t>
            </w:r>
          </w:p>
          <w:p w14:paraId="4C7AF73A" w14:textId="77777777" w:rsidR="00D037E2" w:rsidRPr="000E7561" w:rsidRDefault="00D037E2" w:rsidP="00D037E2">
            <w:r w:rsidRPr="000E7561">
              <w:t>…………………………………………………………..</w:t>
            </w:r>
          </w:p>
          <w:p w14:paraId="246B3B32" w14:textId="77777777" w:rsidR="00D037E2" w:rsidRPr="000E7561" w:rsidRDefault="00D037E2" w:rsidP="00D037E2">
            <w:r w:rsidRPr="000E7561">
              <w:t>…………………………………………………………..</w:t>
            </w:r>
          </w:p>
          <w:p w14:paraId="401C8773" w14:textId="55EAAEA5" w:rsidR="007B5A41" w:rsidRPr="000E7561" w:rsidRDefault="007B5A41" w:rsidP="00D95B78">
            <w:pPr>
              <w:spacing w:line="271" w:lineRule="auto"/>
            </w:pPr>
          </w:p>
        </w:tc>
        <w:tc>
          <w:tcPr>
            <w:tcW w:w="421" w:type="pct"/>
            <w:vAlign w:val="center"/>
          </w:tcPr>
          <w:p w14:paraId="21851947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0A276BBF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255D45A5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06459AD2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7510F87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BCD9273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5878088A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0FEC69E8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7BA79F9A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8A2CB3B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485B930A" w14:textId="77777777" w:rsidR="007B5A41" w:rsidRPr="000E7561" w:rsidRDefault="007B5A41" w:rsidP="00D95B78">
            <w:pPr>
              <w:spacing w:line="271" w:lineRule="auto"/>
              <w:rPr>
                <w:b/>
                <w:bCs/>
              </w:rPr>
            </w:pPr>
          </w:p>
        </w:tc>
        <w:tc>
          <w:tcPr>
            <w:tcW w:w="421" w:type="pct"/>
            <w:vAlign w:val="center"/>
          </w:tcPr>
          <w:p w14:paraId="7C24C317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295D4F1B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7BB07B1F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C705CEE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DA9FC4A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D4076F4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D2040D6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0964358D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4671399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167C952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5A3287A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F54BA6B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0807C81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4C352E57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2F3F9267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4E0483E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1B404FA9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0D3CD7C5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722E5E14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77DC2A56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545115DC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45C07310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030AF400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563F468A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70E7E2B5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0AF12AD3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24B49517" w14:textId="77777777" w:rsidR="007B5A41" w:rsidRPr="000E7561" w:rsidRDefault="007B5A41" w:rsidP="00D95B78">
            <w:pPr>
              <w:spacing w:line="271" w:lineRule="auto"/>
              <w:rPr>
                <w:b/>
                <w:bCs/>
              </w:rPr>
            </w:pPr>
          </w:p>
        </w:tc>
        <w:tc>
          <w:tcPr>
            <w:tcW w:w="520" w:type="pct"/>
            <w:vAlign w:val="center"/>
          </w:tcPr>
          <w:p w14:paraId="3EC864E1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590" w:type="pct"/>
            <w:vAlign w:val="center"/>
          </w:tcPr>
          <w:p w14:paraId="28D2D731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333" w:type="pct"/>
          </w:tcPr>
          <w:p w14:paraId="3B964945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379" w:type="pct"/>
          </w:tcPr>
          <w:p w14:paraId="0F85A713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467" w:type="pct"/>
          </w:tcPr>
          <w:p w14:paraId="15673090" w14:textId="77777777" w:rsidR="007B5A41" w:rsidRPr="000E7561" w:rsidRDefault="007B5A4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</w:tr>
    </w:tbl>
    <w:p w14:paraId="183BDF78" w14:textId="522152B8" w:rsidR="00033381" w:rsidRPr="000E7561" w:rsidRDefault="00033381" w:rsidP="00033381">
      <w:pPr>
        <w:shd w:val="clear" w:color="auto" w:fill="F2F2F2" w:themeFill="background1" w:themeFillShade="F2"/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0E7561">
        <w:rPr>
          <w:rFonts w:asciiTheme="majorBidi" w:hAnsiTheme="majorBidi" w:cstheme="majorBidi"/>
          <w:b/>
          <w:spacing w:val="2"/>
          <w:sz w:val="24"/>
          <w:szCs w:val="24"/>
        </w:rPr>
        <w:t xml:space="preserve">Uwaga: Wykonawca jest zobowiązany do złożenia oddzielnych wykazów usług dla zadania nr 1 i 2 </w:t>
      </w:r>
    </w:p>
    <w:p w14:paraId="4BF8B4FE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1F44492B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ab/>
        <w:t>, dnia ...............................</w:t>
      </w:r>
    </w:p>
    <w:p w14:paraId="19B7C8BF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>(data sporządzenia wykazu/aktualna/bieżąca)</w:t>
      </w:r>
    </w:p>
    <w:p w14:paraId="3A9CFDDC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                                                                                           </w:t>
      </w:r>
    </w:p>
    <w:p w14:paraId="33C3BCC9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…………………………… …………………………………….</w:t>
      </w:r>
    </w:p>
    <w:p w14:paraId="772E3904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2EADAEE3" w14:textId="4D6460FB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upoważnionej (ych)  do reprezentowania Wykonawcy</w:t>
      </w:r>
    </w:p>
    <w:p w14:paraId="1D0A1E02" w14:textId="3E4EFD9A" w:rsidR="00033381" w:rsidRPr="000E7561" w:rsidRDefault="00033381" w:rsidP="00033381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>UWAGA!!! Wykaz  należy podpisać KWALIFIKOWANYM PODPISEM ELEKTRONICZNYM</w:t>
      </w:r>
    </w:p>
    <w:p w14:paraId="282DF976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osobistym</w:t>
      </w:r>
    </w:p>
    <w:p w14:paraId="0329AD53" w14:textId="77777777" w:rsidR="007B5A41" w:rsidRPr="000E7561" w:rsidRDefault="007B5A41" w:rsidP="007B5A41">
      <w:pPr>
        <w:spacing w:line="271" w:lineRule="auto"/>
        <w:jc w:val="both"/>
        <w:rPr>
          <w:b/>
          <w:i/>
          <w:sz w:val="26"/>
          <w:szCs w:val="26"/>
        </w:rPr>
      </w:pPr>
    </w:p>
    <w:p w14:paraId="3FA841CB" w14:textId="5DB2E79B" w:rsidR="007B5A41" w:rsidRPr="000E7561" w:rsidRDefault="007B5A41" w:rsidP="00033381">
      <w:pPr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UWAGA: Do wykazu należy dołączyć dowody określające, czy te usługi zostały wykonane lub są wykonywane należycie, przy czym dowodami, o których mowa, są </w:t>
      </w:r>
      <w:r w:rsidRPr="000E7561">
        <w:rPr>
          <w:b/>
          <w:sz w:val="24"/>
          <w:szCs w:val="24"/>
          <w:u w:val="single"/>
        </w:rPr>
        <w:t>referencje bądź inne dokumenty sporządzone przez podmiot, na rzecz którego usługi zostały wykonane, a w przypadku świadczeń powtarzających się lub ciągłych są wykonywane</w:t>
      </w:r>
      <w:r w:rsidRPr="000E7561">
        <w:rPr>
          <w:b/>
          <w:sz w:val="24"/>
          <w:szCs w:val="24"/>
        </w:rPr>
        <w:t>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336C0E95" w14:textId="77777777" w:rsidR="00033381" w:rsidRPr="000E7561" w:rsidRDefault="00033381" w:rsidP="00033381">
      <w:pPr>
        <w:jc w:val="both"/>
        <w:rPr>
          <w:b/>
          <w:i/>
          <w:iCs/>
          <w:sz w:val="24"/>
          <w:szCs w:val="24"/>
        </w:rPr>
      </w:pPr>
    </w:p>
    <w:p w14:paraId="34F0F026" w14:textId="0CACD6A3" w:rsidR="007B5A41" w:rsidRPr="000E7561" w:rsidRDefault="007B5A41" w:rsidP="00033381">
      <w:pPr>
        <w:jc w:val="both"/>
        <w:rPr>
          <w:b/>
          <w:iCs/>
          <w:sz w:val="24"/>
          <w:szCs w:val="24"/>
          <w:u w:val="single"/>
        </w:rPr>
      </w:pPr>
      <w:r w:rsidRPr="000E7561">
        <w:rPr>
          <w:b/>
          <w:i/>
          <w:iCs/>
          <w:sz w:val="24"/>
          <w:szCs w:val="24"/>
        </w:rPr>
        <w:t xml:space="preserve">UWAGA! </w:t>
      </w:r>
      <w:r w:rsidRPr="000E7561">
        <w:rPr>
          <w:b/>
          <w:iCs/>
          <w:sz w:val="24"/>
          <w:szCs w:val="24"/>
        </w:rPr>
        <w:t xml:space="preserve">Podany przez wykonawcę </w:t>
      </w:r>
      <w:r w:rsidRPr="000E7561">
        <w:rPr>
          <w:b/>
          <w:iCs/>
          <w:sz w:val="24"/>
          <w:szCs w:val="24"/>
          <w:u w:val="single"/>
        </w:rPr>
        <w:t xml:space="preserve">zakres usługi musi potwierdzać spełnianie warunku udziału w postępowaniu dotyczącego posiadania </w:t>
      </w:r>
      <w:r w:rsidRPr="000E7561">
        <w:rPr>
          <w:b/>
          <w:sz w:val="24"/>
          <w:szCs w:val="24"/>
          <w:u w:val="single"/>
        </w:rPr>
        <w:t>zdolności technicznej lub zawodowej</w:t>
      </w:r>
      <w:r w:rsidRPr="000E7561">
        <w:rPr>
          <w:b/>
          <w:iCs/>
          <w:sz w:val="24"/>
          <w:szCs w:val="24"/>
          <w:u w:val="single"/>
        </w:rPr>
        <w:t xml:space="preserve"> (obejmować wskazane w opisie kolumny rodzaje usług)!  Obok ogólnej nazwy zrealizowanego zadania należy podać rodzaj zrealizowanych usług.</w:t>
      </w:r>
    </w:p>
    <w:p w14:paraId="1A39BA39" w14:textId="77777777" w:rsidR="007B5A41" w:rsidRPr="000E7561" w:rsidRDefault="007B5A4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 xml:space="preserve">Uwagi do kol. 3: </w:t>
      </w:r>
    </w:p>
    <w:p w14:paraId="33A9DD12" w14:textId="77777777" w:rsidR="007B5A41" w:rsidRPr="000E7561" w:rsidRDefault="007B5A4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  <w:highlight w:val="lightGray"/>
        </w:rPr>
        <w:t>1. w przypadku nadal wykonywanych usług (umowy w toku) – należy wpisać wartość już zrealizowanych usług, a nie wartość całego kontraktu (jeszcze nie zrealizowanego w całości) !!!</w:t>
      </w:r>
      <w:r w:rsidRPr="000E7561">
        <w:rPr>
          <w:b/>
          <w:bCs/>
          <w:sz w:val="24"/>
          <w:szCs w:val="24"/>
        </w:rPr>
        <w:t xml:space="preserve"> </w:t>
      </w:r>
    </w:p>
    <w:p w14:paraId="1692D681" w14:textId="77777777" w:rsidR="007B5A41" w:rsidRPr="000E7561" w:rsidRDefault="007B5A4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  <w:u w:val="single"/>
        </w:rPr>
        <w:t>Uwagi do kol. 7.</w:t>
      </w:r>
    </w:p>
    <w:p w14:paraId="1A3BD9F9" w14:textId="77777777" w:rsidR="007B5A41" w:rsidRPr="000E7561" w:rsidRDefault="007B5A4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1.Wpisać nazwę dowodu (dokumentu) potwierdzającego, czy usługi zostały wykonane lub są wykonywane należycie.</w:t>
      </w:r>
    </w:p>
    <w:p w14:paraId="0525E766" w14:textId="77777777" w:rsidR="007B5A41" w:rsidRPr="000E7561" w:rsidRDefault="007B5A4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  <w:u w:val="single"/>
        </w:rPr>
        <w:t>Uwagi do kol. 8.</w:t>
      </w:r>
    </w:p>
    <w:p w14:paraId="1A2AE18A" w14:textId="77777777" w:rsidR="007B5A41" w:rsidRPr="000E7561" w:rsidRDefault="007B5A4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1) Zaznaczyć znakiem "X", tylko w przypadku, gdy wykonawca polega na zasobach innego podmiotu dla wykazania spełniania warunku udziału w postępowaniu.</w:t>
      </w:r>
    </w:p>
    <w:p w14:paraId="7A1B286C" w14:textId="77777777" w:rsidR="007B5A41" w:rsidRPr="000E7561" w:rsidRDefault="007B5A4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 Są to usługi wykonane przez inny podmiot, na zasobach którego wykonawca polega. </w:t>
      </w:r>
    </w:p>
    <w:p w14:paraId="7EEAA766" w14:textId="77777777" w:rsidR="007B5A41" w:rsidRPr="000E7561" w:rsidRDefault="007B5A41" w:rsidP="00033381">
      <w:pPr>
        <w:jc w:val="both"/>
        <w:rPr>
          <w:sz w:val="24"/>
          <w:szCs w:val="24"/>
        </w:rPr>
      </w:pPr>
      <w:r w:rsidRPr="000E7561">
        <w:rPr>
          <w:bCs/>
          <w:sz w:val="24"/>
          <w:szCs w:val="24"/>
        </w:rPr>
        <w:t xml:space="preserve">2) </w:t>
      </w:r>
      <w:r w:rsidRPr="000E7561">
        <w:rPr>
          <w:sz w:val="24"/>
          <w:szCs w:val="24"/>
        </w:rPr>
        <w:t xml:space="preserve">Wykonawca, który polega na zdolnościach lub sytuacji podmiotów udostępniających zasoby, </w:t>
      </w:r>
      <w:r w:rsidRPr="000E7561">
        <w:rPr>
          <w:b/>
          <w:sz w:val="24"/>
          <w:szCs w:val="24"/>
          <w:u w:val="single"/>
        </w:rPr>
        <w:t>składa wraz z ofertą</w:t>
      </w:r>
      <w:r w:rsidRPr="000E7561">
        <w:rPr>
          <w:sz w:val="24"/>
          <w:szCs w:val="24"/>
        </w:rPr>
        <w:t xml:space="preserve">, </w:t>
      </w:r>
      <w:r w:rsidRPr="000E7561">
        <w:rPr>
          <w:b/>
          <w:sz w:val="24"/>
          <w:szCs w:val="24"/>
          <w:u w:val="single"/>
        </w:rPr>
        <w:t>zobowiązanie podmiotu udostępniającego zasoby</w:t>
      </w:r>
      <w:r w:rsidRPr="000E7561">
        <w:rPr>
          <w:sz w:val="24"/>
          <w:szCs w:val="24"/>
        </w:rPr>
        <w:t xml:space="preserve"> do oddania mu do dyspozycji niezbędnych zasobów na potrzeby realizacji danego zamówienia </w:t>
      </w:r>
      <w:r w:rsidRPr="000E7561">
        <w:rPr>
          <w:b/>
          <w:sz w:val="24"/>
          <w:szCs w:val="24"/>
          <w:u w:val="single"/>
        </w:rPr>
        <w:t xml:space="preserve">lub </w:t>
      </w:r>
      <w:r w:rsidRPr="000E7561">
        <w:rPr>
          <w:b/>
          <w:sz w:val="24"/>
          <w:szCs w:val="24"/>
          <w:u w:val="single"/>
        </w:rPr>
        <w:lastRenderedPageBreak/>
        <w:t>inny podmiotowy środek dowodowy potwierdzający, że wykonawca realizując zamówienie, będzie dysponował niezbędnymi zasobami tych podmiotów</w:t>
      </w:r>
      <w:r w:rsidRPr="000E7561">
        <w:rPr>
          <w:sz w:val="24"/>
          <w:szCs w:val="24"/>
        </w:rPr>
        <w:t>.</w:t>
      </w:r>
    </w:p>
    <w:p w14:paraId="0B24F11D" w14:textId="77777777" w:rsidR="007B5A41" w:rsidRPr="000E7561" w:rsidRDefault="007B5A41" w:rsidP="00033381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Zobowiązanie podmiotu udostępniającego zasoby </w:t>
      </w:r>
      <w:r w:rsidRPr="000E7561">
        <w:rPr>
          <w:b/>
          <w:sz w:val="24"/>
          <w:szCs w:val="24"/>
        </w:rPr>
        <w:t>potwierdza,</w:t>
      </w:r>
      <w:r w:rsidRPr="000E7561">
        <w:rPr>
          <w:sz w:val="24"/>
          <w:szCs w:val="24"/>
        </w:rPr>
        <w:t xml:space="preserve"> że stosunek łączący wykonawcę z podmiotami udostępniającymi zasoby gwarantuje rzeczywisty dostęp do tych zasobów oraz określa w szczególności:</w:t>
      </w:r>
    </w:p>
    <w:p w14:paraId="23429F28" w14:textId="77777777" w:rsidR="007B5A41" w:rsidRPr="000E7561" w:rsidRDefault="007B5A41" w:rsidP="00033381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1) zakres dostępnych wykonawcy zasobów podmiotu udostępniającego zasoby;</w:t>
      </w:r>
    </w:p>
    <w:p w14:paraId="4DE08F28" w14:textId="77777777" w:rsidR="007B5A41" w:rsidRPr="000E7561" w:rsidRDefault="007B5A41" w:rsidP="00033381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3AE0D244" w14:textId="08E492E9" w:rsidR="00033381" w:rsidRPr="000E7561" w:rsidRDefault="007B5A41" w:rsidP="00033381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A09FE98" w14:textId="7C0553FE" w:rsidR="008C7C09" w:rsidRPr="000E7561" w:rsidRDefault="008C7C09" w:rsidP="002D1AC9">
      <w:pPr>
        <w:jc w:val="right"/>
        <w:rPr>
          <w:sz w:val="22"/>
          <w:szCs w:val="22"/>
        </w:rPr>
      </w:pPr>
      <w:bookmarkStart w:id="0" w:name="_GoBack"/>
      <w:bookmarkEnd w:id="0"/>
    </w:p>
    <w:sectPr w:rsidR="008C7C09" w:rsidRPr="000E7561" w:rsidSect="002D1AC9"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41407" w14:textId="77777777" w:rsidR="006B1126" w:rsidRDefault="006B1126" w:rsidP="00377896">
      <w:r>
        <w:separator/>
      </w:r>
    </w:p>
  </w:endnote>
  <w:endnote w:type="continuationSeparator" w:id="0">
    <w:p w14:paraId="1BAB23AA" w14:textId="77777777" w:rsidR="006B1126" w:rsidRDefault="006B1126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77777777" w:rsidR="00285FBF" w:rsidRDefault="00285FBF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285FBF" w:rsidRDefault="00285F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350704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D24BADB" w14:textId="796644F0" w:rsidR="002D1AC9" w:rsidRDefault="002D1AC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D90438" w14:textId="77777777" w:rsidR="002D1AC9" w:rsidRDefault="002D1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9E227" w14:textId="77777777" w:rsidR="006B1126" w:rsidRDefault="006B1126" w:rsidP="00377896">
      <w:r>
        <w:separator/>
      </w:r>
    </w:p>
  </w:footnote>
  <w:footnote w:type="continuationSeparator" w:id="0">
    <w:p w14:paraId="5690D3A2" w14:textId="77777777" w:rsidR="006B1126" w:rsidRDefault="006B1126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77777777" w:rsidR="00285FBF" w:rsidRDefault="00285FBF" w:rsidP="00F678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D76"/>
    <w:rsid w:val="00042DF1"/>
    <w:rsid w:val="000432A1"/>
    <w:rsid w:val="00043737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81A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2796"/>
    <w:rsid w:val="000A2E29"/>
    <w:rsid w:val="000A31B5"/>
    <w:rsid w:val="000A34A9"/>
    <w:rsid w:val="000A3F85"/>
    <w:rsid w:val="000A3F92"/>
    <w:rsid w:val="000A45BA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1AC9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4B36"/>
    <w:rsid w:val="002D6990"/>
    <w:rsid w:val="002D7350"/>
    <w:rsid w:val="002D7BEF"/>
    <w:rsid w:val="002D7E98"/>
    <w:rsid w:val="002E1CC7"/>
    <w:rsid w:val="002E1D2E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6F7F"/>
    <w:rsid w:val="00467C24"/>
    <w:rsid w:val="00470854"/>
    <w:rsid w:val="0047125F"/>
    <w:rsid w:val="0047155B"/>
    <w:rsid w:val="004715B1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1B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126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D96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34B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B5E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C39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E1771-A1E1-4710-A25B-FAB2060201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805EE0-2F73-4DE0-9E53-19B65E45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8928</TotalTime>
  <Pages>1</Pages>
  <Words>1660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888</cp:revision>
  <cp:lastPrinted>2025-04-18T09:42:00Z</cp:lastPrinted>
  <dcterms:created xsi:type="dcterms:W3CDTF">2024-06-21T17:12:00Z</dcterms:created>
  <dcterms:modified xsi:type="dcterms:W3CDTF">2025-04-22T09:07:00Z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