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B80F2" w14:textId="19763ED9" w:rsidR="00D54C0A" w:rsidRPr="00EC2293" w:rsidRDefault="0096162A" w:rsidP="00D54C0A">
      <w:pPr>
        <w:pStyle w:val="Nagwek"/>
        <w:tabs>
          <w:tab w:val="clear" w:pos="4536"/>
          <w:tab w:val="clear" w:pos="9072"/>
        </w:tabs>
        <w:rPr>
          <w:rFonts w:cs="Arial"/>
          <w:b/>
          <w:color w:val="auto"/>
          <w:szCs w:val="20"/>
        </w:rPr>
      </w:pPr>
      <w:r w:rsidRPr="00EC2293">
        <w:rPr>
          <w:rFonts w:cs="Arial"/>
          <w:b/>
          <w:color w:val="auto"/>
          <w:szCs w:val="20"/>
        </w:rPr>
        <w:t>INW.271.</w:t>
      </w:r>
      <w:r w:rsidR="0018658D">
        <w:rPr>
          <w:rFonts w:cs="Arial"/>
          <w:b/>
          <w:color w:val="auto"/>
          <w:szCs w:val="20"/>
        </w:rPr>
        <w:t>7</w:t>
      </w:r>
      <w:r w:rsidRPr="00EC2293">
        <w:rPr>
          <w:rFonts w:cs="Arial"/>
          <w:b/>
          <w:color w:val="auto"/>
          <w:szCs w:val="20"/>
        </w:rPr>
        <w:t>.202</w:t>
      </w:r>
      <w:r w:rsidR="00FC50C0" w:rsidRPr="00EC2293">
        <w:rPr>
          <w:rFonts w:cs="Arial"/>
          <w:b/>
          <w:color w:val="auto"/>
          <w:szCs w:val="20"/>
        </w:rPr>
        <w:t>5</w:t>
      </w:r>
      <w:commentRangeStart w:id="0"/>
      <w:commentRangeEnd w:id="0"/>
      <w:r w:rsidR="00D54C0A" w:rsidRPr="00EC2293">
        <w:rPr>
          <w:rStyle w:val="Odwoaniedokomentarza"/>
          <w:color w:val="auto"/>
        </w:rPr>
        <w:commentReference w:id="0"/>
      </w:r>
    </w:p>
    <w:p w14:paraId="542EBF2C" w14:textId="77777777" w:rsidR="00B65807" w:rsidRPr="00D71164" w:rsidRDefault="003558C1" w:rsidP="00D85CDD">
      <w:pPr>
        <w:pStyle w:val="tekstdokumentu"/>
        <w:rPr>
          <w:rFonts w:cs="Arial"/>
        </w:rPr>
      </w:pPr>
      <w:r w:rsidRPr="00D71164">
        <w:rPr>
          <w:rFonts w:cs="Arial"/>
        </w:rPr>
        <w:tab/>
      </w:r>
      <w:r w:rsidR="00374A69" w:rsidRPr="00D71164">
        <w:rPr>
          <w:rFonts w:cs="Arial"/>
        </w:rPr>
        <w:t xml:space="preserve">załącznik nr </w:t>
      </w:r>
      <w:r w:rsidR="00923791" w:rsidRPr="00D71164">
        <w:rPr>
          <w:rFonts w:cs="Arial"/>
        </w:rPr>
        <w:t>2</w:t>
      </w:r>
      <w:r w:rsidR="00B65807" w:rsidRPr="00D71164">
        <w:rPr>
          <w:rFonts w:cs="Arial"/>
        </w:rPr>
        <w:t xml:space="preserve"> do S</w:t>
      </w:r>
      <w:r w:rsidR="005551A5" w:rsidRPr="00D71164">
        <w:rPr>
          <w:rFonts w:cs="Arial"/>
        </w:rPr>
        <w:t>W</w:t>
      </w:r>
      <w:r w:rsidR="00B65807" w:rsidRPr="00D71164">
        <w:rPr>
          <w:rFonts w:cs="Arial"/>
        </w:rPr>
        <w:t>Z</w:t>
      </w:r>
    </w:p>
    <w:p w14:paraId="2068E41C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1D86619" w14:textId="77777777" w:rsidR="00FC50C0" w:rsidRDefault="00FC50C0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303D9F0" w14:textId="77777777"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28E6277F" w14:textId="77777777" w:rsidR="00FC50C0" w:rsidRPr="00D71164" w:rsidRDefault="00FC50C0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75CCCF3C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D37252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799732E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4E48B05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EB61A74" w14:textId="77777777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6B21B39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06F3DE29" w14:textId="77777777" w:rsidR="00B65807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49E7BD2" w14:textId="77777777" w:rsidR="00D54C0A" w:rsidRPr="00D71164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</w:t>
      </w:r>
      <w:r w:rsidRPr="00D54C0A">
        <w:rPr>
          <w:rFonts w:cs="Arial"/>
          <w:color w:val="000000" w:themeColor="text1"/>
          <w:szCs w:val="20"/>
        </w:rPr>
        <w:t>dres skrzynki e-PUAP</w:t>
      </w:r>
      <w:r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F011894" w14:textId="77777777" w:rsidR="00D54C0A" w:rsidRPr="00D71164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4818D82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C2A448F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7C9518B5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7EE1D435" w14:textId="77777777" w:rsidR="00B65807" w:rsidRDefault="00B65807" w:rsidP="007F5FA6">
      <w:pPr>
        <w:rPr>
          <w:rFonts w:cs="Arial"/>
          <w:color w:val="000000" w:themeColor="text1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A36F5">
        <w:rPr>
          <w:rFonts w:cs="Arial"/>
          <w:color w:val="000000" w:themeColor="text1"/>
          <w:szCs w:val="20"/>
        </w:rPr>
        <w:t>podstawowym bez negocjacji</w:t>
      </w:r>
      <w:r w:rsidRPr="00AA36F5">
        <w:rPr>
          <w:rFonts w:cs="Arial"/>
          <w:color w:val="000000" w:themeColor="text1"/>
          <w:szCs w:val="20"/>
        </w:rPr>
        <w:t xml:space="preserve">, </w:t>
      </w:r>
      <w:r w:rsidR="00EB0FCF" w:rsidRPr="00AA36F5">
        <w:rPr>
          <w:rFonts w:cs="Arial"/>
          <w:color w:val="000000" w:themeColor="text1"/>
          <w:szCs w:val="20"/>
        </w:rPr>
        <w:t>pn.</w:t>
      </w:r>
    </w:p>
    <w:p w14:paraId="51258A92" w14:textId="77777777" w:rsidR="00FC50C0" w:rsidRPr="00AA36F5" w:rsidRDefault="00FC50C0" w:rsidP="007F5FA6">
      <w:pPr>
        <w:rPr>
          <w:rFonts w:cs="Arial"/>
          <w:color w:val="000000" w:themeColor="text1"/>
          <w:szCs w:val="20"/>
        </w:rPr>
      </w:pPr>
    </w:p>
    <w:p w14:paraId="3896EA38" w14:textId="77777777" w:rsidR="00037806" w:rsidRPr="00AA36F5" w:rsidRDefault="00037806" w:rsidP="007F5FA6">
      <w:pPr>
        <w:rPr>
          <w:rFonts w:cs="Arial"/>
          <w:color w:val="000000" w:themeColor="text1"/>
          <w:szCs w:val="20"/>
        </w:rPr>
      </w:pPr>
    </w:p>
    <w:p w14:paraId="1F3ECF0C" w14:textId="77777777" w:rsidR="00FC50C0" w:rsidRDefault="00FC50C0" w:rsidP="00372CB5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FC50C0">
        <w:rPr>
          <w:rFonts w:cs="Arial"/>
          <w:b/>
          <w:color w:val="000000" w:themeColor="text1"/>
          <w:sz w:val="22"/>
          <w:szCs w:val="22"/>
        </w:rPr>
        <w:t>Sporządzenie planu ogólnego gminy Kutno, prognozy oddziaływania na środowisko</w:t>
      </w:r>
    </w:p>
    <w:p w14:paraId="10A42EA7" w14:textId="3DDB404E" w:rsidR="00372CB5" w:rsidRPr="00FC50C0" w:rsidRDefault="00FC50C0" w:rsidP="00372CB5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FC50C0">
        <w:rPr>
          <w:rFonts w:cs="Arial"/>
          <w:b/>
          <w:color w:val="000000" w:themeColor="text1"/>
          <w:sz w:val="22"/>
          <w:szCs w:val="22"/>
        </w:rPr>
        <w:t xml:space="preserve">oraz opracowania </w:t>
      </w:r>
      <w:proofErr w:type="spellStart"/>
      <w:r w:rsidRPr="00FC50C0">
        <w:rPr>
          <w:rFonts w:cs="Arial"/>
          <w:b/>
          <w:color w:val="000000" w:themeColor="text1"/>
          <w:sz w:val="22"/>
          <w:szCs w:val="22"/>
        </w:rPr>
        <w:t>ekofizjograficznego</w:t>
      </w:r>
      <w:proofErr w:type="spellEnd"/>
      <w:r w:rsidRPr="00FC50C0">
        <w:rPr>
          <w:rFonts w:cs="Arial"/>
          <w:b/>
          <w:color w:val="000000" w:themeColor="text1"/>
          <w:sz w:val="22"/>
          <w:szCs w:val="22"/>
        </w:rPr>
        <w:t xml:space="preserve"> gminy Kutno</w:t>
      </w:r>
    </w:p>
    <w:p w14:paraId="059E7B03" w14:textId="77777777" w:rsidR="00F60B41" w:rsidRDefault="00F60B41" w:rsidP="008E2C88">
      <w:pPr>
        <w:rPr>
          <w:rFonts w:cs="Arial"/>
          <w:color w:val="000000" w:themeColor="text1"/>
          <w:szCs w:val="20"/>
        </w:rPr>
      </w:pPr>
    </w:p>
    <w:p w14:paraId="01FA12F5" w14:textId="77777777" w:rsidR="00FC50C0" w:rsidRDefault="00FC50C0" w:rsidP="008E2C88">
      <w:pPr>
        <w:rPr>
          <w:rFonts w:cs="Arial"/>
          <w:color w:val="000000" w:themeColor="text1"/>
          <w:szCs w:val="20"/>
        </w:rPr>
      </w:pPr>
    </w:p>
    <w:p w14:paraId="5E31F46C" w14:textId="2BA189E2" w:rsidR="00D54C0A" w:rsidRPr="00FC50C0" w:rsidRDefault="0096162A" w:rsidP="00FC50C0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za wynagrodzenie ryczałtowe brutto -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……………………………………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336B0738" w14:textId="77777777" w:rsidR="00FC50C0" w:rsidRDefault="00FC50C0" w:rsidP="00FC50C0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00C391" w14:textId="77777777" w:rsidR="00FC50C0" w:rsidRPr="00FC50C0" w:rsidRDefault="00FC50C0" w:rsidP="00FC50C0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14:paraId="1433A173" w14:textId="458416B0" w:rsidR="00FC50C0" w:rsidRPr="003C6216" w:rsidRDefault="00FC50C0" w:rsidP="003C6216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C50C0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 xml:space="preserve">Oświadczamy, że do realizacji zamówienia, tj. do 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pełnienia funkcji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Głównego Projektanta</w:t>
      </w:r>
      <w:r w:rsidRPr="00FC50C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skierujemy osobę: 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>……………………………..</w:t>
      </w:r>
      <w:r w:rsidRPr="003C6216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(wskazać imię i nazwisko</w:t>
      </w:r>
      <w:r w:rsidR="003C6216"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 osoby zgodnie z pkt 1 tabeli załącznik nr 4C do SWZ stanowiącego wykaz osób, skierowanych przez wykonawcę do realizacji zamówienia publicznego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)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która posiada następujące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doświadczenie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(należy precyzyjnie i jednoznacznie wskazać w</w:t>
      </w:r>
      <w:r w:rsidR="003C6216"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 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poniższej tabeli posiadane przez wskazaną osobę doświadczenie)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>:</w:t>
      </w:r>
    </w:p>
    <w:tbl>
      <w:tblPr>
        <w:tblStyle w:val="Tabela-Siatka"/>
        <w:tblW w:w="9386" w:type="dxa"/>
        <w:tblInd w:w="392" w:type="dxa"/>
        <w:tblLook w:val="04A0" w:firstRow="1" w:lastRow="0" w:firstColumn="1" w:lastColumn="0" w:noHBand="0" w:noVBand="1"/>
      </w:tblPr>
      <w:tblGrid>
        <w:gridCol w:w="664"/>
        <w:gridCol w:w="5715"/>
        <w:gridCol w:w="3007"/>
      </w:tblGrid>
      <w:tr w:rsidR="00FC50C0" w:rsidRPr="00FC50C0" w14:paraId="4F9988DE" w14:textId="77777777" w:rsidTr="00FC50C0"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63C4DF9B" w14:textId="7B792828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r w:rsidRPr="00FC50C0">
              <w:rPr>
                <w:b/>
                <w:bCs/>
              </w:rPr>
              <w:t>Lp.</w:t>
            </w:r>
          </w:p>
        </w:tc>
        <w:tc>
          <w:tcPr>
            <w:tcW w:w="5715" w:type="dxa"/>
            <w:shd w:val="clear" w:color="auto" w:fill="F2F2F2" w:themeFill="background1" w:themeFillShade="F2"/>
            <w:vAlign w:val="center"/>
          </w:tcPr>
          <w:p w14:paraId="12C31919" w14:textId="1CFE26BD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r w:rsidRPr="00FC50C0">
              <w:rPr>
                <w:b/>
                <w:bCs/>
              </w:rPr>
              <w:t>Przedmiot i zakres wykonanych usług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61A69B1D" w14:textId="6F848718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bookmarkStart w:id="1" w:name="_Hlk188305471"/>
            <w:r w:rsidRPr="00FC50C0">
              <w:rPr>
                <w:b/>
                <w:bCs/>
              </w:rPr>
              <w:t xml:space="preserve">Podmiot na rzecz którego usługa była realizowana </w:t>
            </w:r>
            <w:r>
              <w:rPr>
                <w:b/>
                <w:bCs/>
              </w:rPr>
              <w:t>(</w:t>
            </w:r>
            <w:r w:rsidRPr="00FC50C0">
              <w:t>wskazać nazwę i siedzibę podmiotu</w:t>
            </w:r>
            <w:r>
              <w:t>)</w:t>
            </w:r>
            <w:bookmarkEnd w:id="1"/>
          </w:p>
        </w:tc>
      </w:tr>
      <w:tr w:rsidR="009D559D" w:rsidRPr="009D559D" w14:paraId="0DEED6BF" w14:textId="77777777" w:rsidTr="009D559D"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16566A5E" w14:textId="16F67F35" w:rsidR="009D559D" w:rsidRPr="009D559D" w:rsidRDefault="009D559D" w:rsidP="009D559D">
            <w:pPr>
              <w:pStyle w:val="Bezodstpw"/>
              <w:jc w:val="center"/>
              <w:rPr>
                <w:sz w:val="16"/>
                <w:szCs w:val="20"/>
              </w:rPr>
            </w:pPr>
            <w:r w:rsidRPr="009D559D">
              <w:rPr>
                <w:sz w:val="16"/>
                <w:szCs w:val="20"/>
              </w:rPr>
              <w:t>A</w:t>
            </w:r>
          </w:p>
        </w:tc>
        <w:tc>
          <w:tcPr>
            <w:tcW w:w="5715" w:type="dxa"/>
            <w:shd w:val="clear" w:color="auto" w:fill="F2F2F2" w:themeFill="background1" w:themeFillShade="F2"/>
            <w:vAlign w:val="center"/>
          </w:tcPr>
          <w:p w14:paraId="0C3B5F55" w14:textId="097AC0FD" w:rsidR="009D559D" w:rsidRPr="009D559D" w:rsidRDefault="009D559D" w:rsidP="009D559D">
            <w:pPr>
              <w:pStyle w:val="Bezodstpw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16"/>
                <w:szCs w:val="20"/>
              </w:rPr>
            </w:pPr>
            <w:r w:rsidRPr="009D559D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20"/>
              </w:rPr>
              <w:t>B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5CC508C8" w14:textId="454A6E3F" w:rsidR="009D559D" w:rsidRPr="009D559D" w:rsidRDefault="009D559D" w:rsidP="009D559D">
            <w:pPr>
              <w:pStyle w:val="Bezodstpw"/>
              <w:jc w:val="center"/>
              <w:rPr>
                <w:sz w:val="16"/>
                <w:szCs w:val="20"/>
              </w:rPr>
            </w:pPr>
            <w:r w:rsidRPr="009D559D">
              <w:rPr>
                <w:sz w:val="16"/>
                <w:szCs w:val="20"/>
              </w:rPr>
              <w:t>B</w:t>
            </w:r>
          </w:p>
        </w:tc>
      </w:tr>
      <w:tr w:rsidR="00FC50C0" w14:paraId="5288AEF9" w14:textId="77777777" w:rsidTr="00FC50C0">
        <w:tc>
          <w:tcPr>
            <w:tcW w:w="664" w:type="dxa"/>
            <w:vAlign w:val="center"/>
          </w:tcPr>
          <w:p w14:paraId="5024849D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1579AA66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24005E51" w14:textId="3A88D95F" w:rsidR="00FC50C0" w:rsidRP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Urzędowym Województwa ……………………. w dniu …………….. pozycja dziennika: ………., rok ……… w ramach zamówienia pn. ……….…………….…..</w:t>
            </w:r>
          </w:p>
        </w:tc>
        <w:tc>
          <w:tcPr>
            <w:tcW w:w="3007" w:type="dxa"/>
            <w:vAlign w:val="center"/>
          </w:tcPr>
          <w:p w14:paraId="468A42E8" w14:textId="77777777" w:rsidR="00FC50C0" w:rsidRDefault="00440814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3D2F16C1" w14:textId="5B26EB7C" w:rsidR="00440814" w:rsidRDefault="00440814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2FA0471C" w14:textId="77777777" w:rsidTr="00FC50C0">
        <w:tc>
          <w:tcPr>
            <w:tcW w:w="664" w:type="dxa"/>
            <w:vAlign w:val="center"/>
          </w:tcPr>
          <w:p w14:paraId="6DFC63EB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2996FE20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069218C6" w14:textId="267B5357" w:rsidR="00FC50C0" w:rsidRDefault="00FC50C0" w:rsidP="00B7449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każdy, opublikowanego w Dzienniku Urzędowym Województwa ……………………. 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pozycja dziennika: ………., rok ……… w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4B1ED3E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2DCD14B6" w14:textId="78B531BE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2167E596" w14:textId="77777777" w:rsidTr="00FC50C0">
        <w:tc>
          <w:tcPr>
            <w:tcW w:w="664" w:type="dxa"/>
            <w:vAlign w:val="center"/>
          </w:tcPr>
          <w:p w14:paraId="60AD5D86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36CEC3EE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75E9BA10" w14:textId="4F1823A2" w:rsidR="00FC50C0" w:rsidRDefault="00FC50C0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zędowym Województwa ……………………. 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ycja dziennika: ………., rok ……… 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3825F7E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2293F698" w14:textId="23A52D8B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419C897C" w14:textId="77777777" w:rsidTr="00FC50C0">
        <w:tc>
          <w:tcPr>
            <w:tcW w:w="664" w:type="dxa"/>
            <w:vAlign w:val="center"/>
          </w:tcPr>
          <w:p w14:paraId="29DF6018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58A48168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79763FD3" w14:textId="77DB570A" w:rsidR="00FC50C0" w:rsidRDefault="00FC50C0" w:rsidP="00B7449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każdy, opublikowanego w Dzienniku Urzędowym Województwa ……………………. 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pozycja dziennika: ………., rok ……… w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7692113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487B69F4" w14:textId="5CAC600C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B74490" w14:paraId="2FD29C60" w14:textId="77777777" w:rsidTr="00FC50C0">
        <w:tc>
          <w:tcPr>
            <w:tcW w:w="664" w:type="dxa"/>
            <w:vAlign w:val="center"/>
          </w:tcPr>
          <w:p w14:paraId="5ECE7869" w14:textId="77777777" w:rsidR="00B74490" w:rsidRDefault="00B7449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44D19F42" w14:textId="77777777" w:rsidR="00B74490" w:rsidRDefault="00B74490" w:rsidP="005B6272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31EE48F5" w14:textId="38D771E8" w:rsidR="00B74490" w:rsidRPr="00FC50C0" w:rsidRDefault="00B7449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Urzędowym Województwa ……………………. w dniu …………….. pozycja dziennika: ………., rok ……… w ramach zamówienia pn. ……….…………….…..</w:t>
            </w:r>
          </w:p>
        </w:tc>
        <w:tc>
          <w:tcPr>
            <w:tcW w:w="3007" w:type="dxa"/>
            <w:vAlign w:val="center"/>
          </w:tcPr>
          <w:p w14:paraId="3C399D56" w14:textId="77777777" w:rsidR="00B74490" w:rsidRDefault="00B74490" w:rsidP="005B6272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1D71BFAA" w14:textId="0955ADBC" w:rsidR="00B74490" w:rsidRDefault="00B74490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</w:tbl>
    <w:p w14:paraId="1BC56237" w14:textId="5E2D8BB7" w:rsidR="00FC50C0" w:rsidRDefault="00FC50C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C50C0">
        <w:rPr>
          <w:rFonts w:ascii="Arial" w:hAnsi="Arial" w:cs="Arial"/>
          <w:i/>
          <w:iCs/>
          <w:color w:val="000000" w:themeColor="text1"/>
          <w:sz w:val="20"/>
          <w:szCs w:val="20"/>
        </w:rPr>
        <w:t>* niepotrzebne skreślić</w:t>
      </w:r>
    </w:p>
    <w:p w14:paraId="34A70123" w14:textId="77777777" w:rsidR="00B74490" w:rsidRDefault="00B7449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5E361C7" w14:textId="77777777" w:rsidR="00B74490" w:rsidRPr="00FC50C0" w:rsidRDefault="00B7449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4D52528" w14:textId="77777777" w:rsidR="00B65807" w:rsidRPr="00B904A1" w:rsidRDefault="00AA5A4E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lastRenderedPageBreak/>
        <w:t>Oświadczamy, że zamówienie realizować będziemy: sami/z udziałem podwykonawcy-ów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6FFF34FD" w14:textId="77777777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2CA0B65D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C80C95B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63B96B0B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5B4C6DAB" w14:textId="77777777" w:rsidR="00F51262" w:rsidRPr="00372CB5" w:rsidRDefault="00F51262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1E182FCF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0EEE740" w14:textId="0C6C1DD0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WZ,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="00702924" w:rsidRPr="00372CB5">
        <w:rPr>
          <w:rFonts w:cs="Arial"/>
          <w:color w:val="000000" w:themeColor="text1"/>
          <w:szCs w:val="20"/>
          <w:u w:val="single"/>
        </w:rPr>
        <w:t xml:space="preserve">w tym w zakresie wymagań wynikających z ustawy o </w:t>
      </w:r>
      <w:proofErr w:type="spellStart"/>
      <w:r w:rsidR="00702924" w:rsidRPr="00372CB5">
        <w:rPr>
          <w:rFonts w:cs="Arial"/>
          <w:color w:val="000000" w:themeColor="text1"/>
          <w:szCs w:val="20"/>
          <w:u w:val="single"/>
        </w:rPr>
        <w:t>elektromobilności</w:t>
      </w:r>
      <w:proofErr w:type="spellEnd"/>
      <w:r w:rsidR="00702924" w:rsidRPr="00372CB5">
        <w:rPr>
          <w:rFonts w:cs="Arial"/>
          <w:color w:val="000000" w:themeColor="text1"/>
          <w:szCs w:val="20"/>
          <w:u w:val="single"/>
        </w:rPr>
        <w:t xml:space="preserve"> i paliwach alternatywnych, zapisanych w SWZ oraz załącznikach do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2A4DEE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9FC6878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40A899" w14:textId="77C99BD4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4F6FD1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4F6FD1">
        <w:rPr>
          <w:rFonts w:cs="Arial"/>
          <w:b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EC475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96162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290C9BB" w14:textId="77777777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="004F6FD1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797BDBD" w14:textId="77777777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356B4FC" w14:textId="058D6CDC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="007C35E7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 w:rsidR="00D54C0A">
        <w:rPr>
          <w:rStyle w:val="Hipercze"/>
          <w:color w:val="000000" w:themeColor="text1"/>
          <w:szCs w:val="20"/>
          <w:u w:val="none"/>
        </w:rPr>
        <w:t> instrukcjach</w:t>
      </w:r>
      <w:hyperlink r:id="rId11" w:history="1">
        <w:r w:rsidR="00D54C0A" w:rsidRPr="00B11723">
          <w:rPr>
            <w:rStyle w:val="Hipercze"/>
            <w:szCs w:val="20"/>
          </w:rPr>
          <w:t xml:space="preserve"> korzystania z Platformy zakupowej</w:t>
        </w:r>
      </w:hyperlink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12" w:history="1">
        <w:r w:rsidR="00D54C0A" w:rsidRPr="00B11723">
          <w:rPr>
            <w:rStyle w:val="Hipercze"/>
            <w:rFonts w:cs="Arial"/>
            <w:szCs w:val="20"/>
          </w:rPr>
          <w:t>https://platformazakupowa.pl</w:t>
        </w:r>
      </w:hyperlink>
      <w:r w:rsidR="00D54C0A">
        <w:rPr>
          <w:rFonts w:cs="Arial"/>
          <w:color w:val="000000" w:themeColor="text1"/>
          <w:szCs w:val="20"/>
        </w:rPr>
        <w:t>;</w:t>
      </w:r>
    </w:p>
    <w:p w14:paraId="3069D94D" w14:textId="77777777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7C229D3" w14:textId="281ED2F5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</w:t>
      </w:r>
      <w:r w:rsidR="0096162A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1ECB6F1A" w14:textId="77777777" w:rsidR="00BF4A73" w:rsidRPr="00372CB5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7D71FE0D" w14:textId="77777777" w:rsidR="00372CB5" w:rsidRPr="00710AB2" w:rsidRDefault="00372CB5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192C2F1D" w14:textId="77777777" w:rsidR="00B65807" w:rsidRPr="00372CB5" w:rsidRDefault="00B65807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4F181EB6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6B5F0847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7CD75AB" w14:textId="77777777" w:rsidR="008619E0" w:rsidRPr="00372CB5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6027EDEC" w14:textId="77777777" w:rsidR="0022428F" w:rsidRPr="00372CB5" w:rsidRDefault="0022428F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76DF578A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12E3D0B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5E8CF34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F61A947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0A7C2CB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EE8897D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9EF4C89" w14:textId="77777777" w:rsidR="00E53CC4" w:rsidRPr="00372CB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372CB5">
        <w:rPr>
          <w:rFonts w:cs="Arial"/>
          <w:i/>
          <w:color w:val="000000" w:themeColor="text1"/>
          <w:szCs w:val="20"/>
        </w:rPr>
        <w:t xml:space="preserve">(zaznaczyć właściwe – w przypadku braku zaznaczenia którejkolwiek odpowiedzi Zamawiający będzie przyjmował, iż Wykonawca należy do kategorii </w:t>
      </w:r>
      <w:r w:rsidR="00F90B34" w:rsidRPr="00372CB5">
        <w:rPr>
          <w:rFonts w:cs="Arial"/>
          <w:i/>
          <w:color w:val="000000" w:themeColor="text1"/>
          <w:szCs w:val="20"/>
        </w:rPr>
        <w:t>mikroprzedsiębiorstw – Zamawiający wymaga udzielenie odpowiedzi na niniejsze pytanie ze względów na konieczność przekazywania informacji w tym zakresie Prezesowi Urzędu Zamówień Publicznych</w:t>
      </w:r>
      <w:r w:rsidRPr="00372CB5">
        <w:rPr>
          <w:rFonts w:cs="Arial"/>
          <w:i/>
          <w:color w:val="000000" w:themeColor="text1"/>
          <w:szCs w:val="20"/>
        </w:rPr>
        <w:t>)</w:t>
      </w:r>
    </w:p>
    <w:p w14:paraId="6C581E0D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0B85C359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25A3F318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1DB19751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106CFB9" w14:textId="77777777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3D5BC91E" w14:textId="329D96B8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</w:t>
      </w:r>
      <w:r w:rsidR="00961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053F66BC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6C54DDCF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ECE5227" w14:textId="77777777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1C3250B3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4EB526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642271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8A170D" w14:textId="77777777" w:rsidR="009565E4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5FA32AEF" w14:textId="77777777" w:rsidR="009565E4" w:rsidRPr="009565E4" w:rsidRDefault="009565E4" w:rsidP="009565E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11B2EB2B" w14:textId="77777777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13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awel" w:date="2024-08-30T17:48:00Z" w:initials="P">
    <w:p w14:paraId="17F48A05" w14:textId="77777777" w:rsidR="00D54C0A" w:rsidRDefault="00D54C0A" w:rsidP="00D54C0A">
      <w:pPr>
        <w:pStyle w:val="Tekstkomentarza"/>
      </w:pPr>
      <w:r>
        <w:rPr>
          <w:rStyle w:val="Odwoaniedokomentarza"/>
        </w:rPr>
        <w:annotationRef/>
      </w:r>
      <w:r>
        <w:t>Zaktualizować numer postępowania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7F48A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F48A05" w16cid:durableId="3B13A9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EF738" w14:textId="77777777" w:rsidR="007A2FF2" w:rsidRDefault="007A2FF2">
      <w:r>
        <w:separator/>
      </w:r>
    </w:p>
  </w:endnote>
  <w:endnote w:type="continuationSeparator" w:id="0">
    <w:p w14:paraId="74B30C50" w14:textId="77777777" w:rsidR="007A2FF2" w:rsidRDefault="007A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76B51" w14:textId="77777777" w:rsidR="00BA408F" w:rsidRPr="00424047" w:rsidRDefault="0080610E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7C35E7">
      <w:rPr>
        <w:noProof/>
        <w:sz w:val="18"/>
        <w:szCs w:val="18"/>
      </w:rPr>
      <w:t>5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E4EF5" w14:textId="77777777" w:rsidR="007A2FF2" w:rsidRDefault="007A2FF2">
      <w:r>
        <w:separator/>
      </w:r>
    </w:p>
  </w:footnote>
  <w:footnote w:type="continuationSeparator" w:id="0">
    <w:p w14:paraId="49513F94" w14:textId="77777777" w:rsidR="007A2FF2" w:rsidRDefault="007A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CFB61478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0800CF"/>
    <w:multiLevelType w:val="hybridMultilevel"/>
    <w:tmpl w:val="44BC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3376746">
    <w:abstractNumId w:val="22"/>
  </w:num>
  <w:num w:numId="2" w16cid:durableId="955528410">
    <w:abstractNumId w:val="17"/>
  </w:num>
  <w:num w:numId="3" w16cid:durableId="172915860">
    <w:abstractNumId w:val="38"/>
  </w:num>
  <w:num w:numId="4" w16cid:durableId="1704163626">
    <w:abstractNumId w:val="28"/>
  </w:num>
  <w:num w:numId="5" w16cid:durableId="1686589006">
    <w:abstractNumId w:val="40"/>
  </w:num>
  <w:num w:numId="6" w16cid:durableId="780027627">
    <w:abstractNumId w:val="50"/>
  </w:num>
  <w:num w:numId="7" w16cid:durableId="767431666">
    <w:abstractNumId w:val="37"/>
  </w:num>
  <w:num w:numId="8" w16cid:durableId="44721310">
    <w:abstractNumId w:val="15"/>
  </w:num>
  <w:num w:numId="9" w16cid:durableId="1750957585">
    <w:abstractNumId w:val="47"/>
  </w:num>
  <w:num w:numId="10" w16cid:durableId="615798761">
    <w:abstractNumId w:val="19"/>
  </w:num>
  <w:num w:numId="11" w16cid:durableId="639923361">
    <w:abstractNumId w:val="44"/>
  </w:num>
  <w:num w:numId="12" w16cid:durableId="1227297046">
    <w:abstractNumId w:val="16"/>
  </w:num>
  <w:num w:numId="13" w16cid:durableId="1792169718">
    <w:abstractNumId w:val="30"/>
  </w:num>
  <w:num w:numId="14" w16cid:durableId="1877623105">
    <w:abstractNumId w:val="32"/>
  </w:num>
  <w:num w:numId="15" w16cid:durableId="1731806493">
    <w:abstractNumId w:val="26"/>
  </w:num>
  <w:num w:numId="16" w16cid:durableId="1181697285">
    <w:abstractNumId w:val="27"/>
  </w:num>
  <w:num w:numId="17" w16cid:durableId="695809767">
    <w:abstractNumId w:val="49"/>
  </w:num>
  <w:num w:numId="18" w16cid:durableId="1381706160">
    <w:abstractNumId w:val="34"/>
  </w:num>
  <w:num w:numId="19" w16cid:durableId="864556556">
    <w:abstractNumId w:val="35"/>
  </w:num>
  <w:num w:numId="20" w16cid:durableId="893930067">
    <w:abstractNumId w:val="36"/>
  </w:num>
  <w:num w:numId="21" w16cid:durableId="977414519">
    <w:abstractNumId w:val="20"/>
  </w:num>
  <w:num w:numId="22" w16cid:durableId="1346833275">
    <w:abstractNumId w:val="31"/>
  </w:num>
  <w:num w:numId="23" w16cid:durableId="1448620013">
    <w:abstractNumId w:val="33"/>
  </w:num>
  <w:num w:numId="24" w16cid:durableId="1666125746">
    <w:abstractNumId w:val="24"/>
  </w:num>
  <w:num w:numId="25" w16cid:durableId="1045981219">
    <w:abstractNumId w:val="25"/>
  </w:num>
  <w:num w:numId="26" w16cid:durableId="231237446">
    <w:abstractNumId w:val="45"/>
  </w:num>
  <w:num w:numId="27" w16cid:durableId="1885210938">
    <w:abstractNumId w:val="39"/>
  </w:num>
  <w:num w:numId="28" w16cid:durableId="863597456">
    <w:abstractNumId w:val="48"/>
  </w:num>
  <w:num w:numId="29" w16cid:durableId="1827938073">
    <w:abstractNumId w:val="46"/>
  </w:num>
  <w:num w:numId="30" w16cid:durableId="1003319956">
    <w:abstractNumId w:val="8"/>
  </w:num>
  <w:num w:numId="31" w16cid:durableId="472598764">
    <w:abstractNumId w:val="3"/>
  </w:num>
  <w:num w:numId="32" w16cid:durableId="305935593">
    <w:abstractNumId w:val="2"/>
  </w:num>
  <w:num w:numId="33" w16cid:durableId="334961104">
    <w:abstractNumId w:val="1"/>
  </w:num>
  <w:num w:numId="34" w16cid:durableId="1109738937">
    <w:abstractNumId w:val="0"/>
  </w:num>
  <w:num w:numId="35" w16cid:durableId="1795826133">
    <w:abstractNumId w:val="9"/>
  </w:num>
  <w:num w:numId="36" w16cid:durableId="449016475">
    <w:abstractNumId w:val="7"/>
  </w:num>
  <w:num w:numId="37" w16cid:durableId="1306348269">
    <w:abstractNumId w:val="6"/>
  </w:num>
  <w:num w:numId="38" w16cid:durableId="1569917012">
    <w:abstractNumId w:val="5"/>
  </w:num>
  <w:num w:numId="39" w16cid:durableId="999502958">
    <w:abstractNumId w:val="4"/>
  </w:num>
  <w:num w:numId="40" w16cid:durableId="1772822812">
    <w:abstractNumId w:val="29"/>
  </w:num>
  <w:num w:numId="41" w16cid:durableId="435173079">
    <w:abstractNumId w:val="23"/>
  </w:num>
  <w:num w:numId="42" w16cid:durableId="178397209">
    <w:abstractNumId w:val="21"/>
  </w:num>
  <w:num w:numId="43" w16cid:durableId="1869022024">
    <w:abstractNumId w:val="18"/>
  </w:num>
  <w:num w:numId="44" w16cid:durableId="44989108">
    <w:abstractNumId w:val="41"/>
  </w:num>
  <w:num w:numId="45" w16cid:durableId="1595480267">
    <w:abstractNumId w:val="43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l">
    <w15:presenceInfo w15:providerId="None" w15:userId="Paw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revisionView w:markup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5AE0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008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58D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555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216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14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6FD1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A31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2FF2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5E7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92B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10E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4B0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51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62A"/>
    <w:rsid w:val="009619CD"/>
    <w:rsid w:val="00961A4D"/>
    <w:rsid w:val="00961C52"/>
    <w:rsid w:val="009622D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5F38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59D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340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4490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293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B9A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165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0C0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B9C3DB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korzystania%20z%20Platformy%20zakupowej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4DF3-87BD-42BB-83AD-C93F5121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5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Jolanta Łowczyńska</cp:lastModifiedBy>
  <cp:revision>728</cp:revision>
  <cp:lastPrinted>2016-10-18T10:10:00Z</cp:lastPrinted>
  <dcterms:created xsi:type="dcterms:W3CDTF">2022-05-26T14:07:00Z</dcterms:created>
  <dcterms:modified xsi:type="dcterms:W3CDTF">2025-02-17T08:26:00Z</dcterms:modified>
</cp:coreProperties>
</file>