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1855"/>
        <w:gridCol w:w="1056"/>
        <w:gridCol w:w="1593"/>
        <w:gridCol w:w="2218"/>
      </w:tblGrid>
      <w:tr w:rsidR="00BC06C3" w:rsidRPr="00CF46AE" w14:paraId="628AC6DC" w14:textId="77777777" w:rsidTr="00D164CD">
        <w:tc>
          <w:tcPr>
            <w:tcW w:w="4248" w:type="dxa"/>
            <w:gridSpan w:val="2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7C2834F" w14:textId="697C92E5" w:rsidR="00A73704" w:rsidRPr="00692264" w:rsidRDefault="00BC06C3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color w:val="FF0000"/>
                <w:sz w:val="44"/>
                <w:szCs w:val="44"/>
              </w:rPr>
            </w:pPr>
            <w:r>
              <w:rPr>
                <w:rFonts w:asciiTheme="majorHAnsi" w:eastAsia="Calibri" w:hAnsiTheme="majorHAnsi" w:cstheme="majorHAnsi"/>
                <w:noProof/>
                <w:color w:val="FF0000"/>
                <w:sz w:val="44"/>
                <w:szCs w:val="44"/>
              </w:rPr>
              <w:drawing>
                <wp:inline distT="0" distB="0" distL="0" distR="0" wp14:anchorId="1DF7C4C4" wp14:editId="44D973EB">
                  <wp:extent cx="1781175" cy="937130"/>
                  <wp:effectExtent l="0" t="0" r="0" b="0"/>
                  <wp:docPr id="1655806583" name="Obraz 2" descr="Obraz zawierający linia, diagram, trójkąt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5806583" name="Obraz 2" descr="Obraz zawierający linia, diagram, trójkąt, design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671" cy="950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C1B3DB" w14:textId="77777777" w:rsidR="00CF46AE" w:rsidRDefault="00CF46AE" w:rsidP="00CF46AE">
            <w:pPr>
              <w:shd w:val="clear" w:color="auto" w:fill="FFFFFF"/>
              <w:spacing w:after="0" w:line="240" w:lineRule="auto"/>
              <w:jc w:val="center"/>
              <w:rPr>
                <w:rFonts w:ascii="Roboto" w:eastAsia="Times New Roman" w:hAnsi="Roboto" w:cs="Times New Roman"/>
                <w:color w:val="2C363A"/>
                <w:sz w:val="21"/>
                <w:szCs w:val="21"/>
              </w:rPr>
            </w:pPr>
          </w:p>
          <w:p w14:paraId="3E8895A6" w14:textId="77777777" w:rsidR="00692264" w:rsidRPr="00692264" w:rsidRDefault="00692264" w:rsidP="0069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ADKON Adrian Drzewucki</w:t>
            </w:r>
          </w:p>
          <w:p w14:paraId="18E1E988" w14:textId="77777777" w:rsidR="00692264" w:rsidRPr="00692264" w:rsidRDefault="00692264" w:rsidP="0069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ul. Edmunda Bałuki 21/14 </w:t>
            </w:r>
          </w:p>
          <w:p w14:paraId="2DC8D349" w14:textId="77777777" w:rsidR="00692264" w:rsidRPr="00692264" w:rsidRDefault="00692264" w:rsidP="0069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70-407 Szczecin</w:t>
            </w:r>
          </w:p>
          <w:p w14:paraId="67E24737" w14:textId="0C5E58EF" w:rsidR="001C11E2" w:rsidRPr="00692264" w:rsidRDefault="00692264" w:rsidP="00692264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e-mail: biuro@adkon.szczecin.pl</w:t>
            </w:r>
          </w:p>
          <w:p w14:paraId="12550418" w14:textId="72256DCE" w:rsidR="00A73704" w:rsidRPr="00C11F93" w:rsidRDefault="00A73704" w:rsidP="00C07D79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="Franklin Gothic Book" w:hAnsi="Franklin Gothic Book"/>
                <w:color w:val="FF0000"/>
                <w:sz w:val="24"/>
                <w:szCs w:val="24"/>
                <w:lang w:val="en-US"/>
              </w:rPr>
            </w:pPr>
          </w:p>
        </w:tc>
      </w:tr>
      <w:tr w:rsidR="00C11F93" w:rsidRPr="00C11F93" w14:paraId="5A732E66" w14:textId="77777777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00FBE454" w14:textId="77777777" w:rsidR="00A73704" w:rsidRPr="00C11F93" w:rsidRDefault="00895468">
            <w:pPr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  <w:r w:rsidRPr="000452B0">
              <w:rPr>
                <w:rFonts w:ascii="Calibri" w:eastAsia="Calibri" w:hAnsi="Calibri" w:cs="Calibri"/>
              </w:rPr>
              <w:t>TEMAT/OBIEKT/CZĘŚĆ:</w:t>
            </w:r>
          </w:p>
        </w:tc>
      </w:tr>
      <w:tr w:rsidR="00C11F93" w:rsidRPr="00C11F93" w14:paraId="041A40D4" w14:textId="77777777" w:rsidTr="000452B0">
        <w:trPr>
          <w:trHeight w:val="794"/>
        </w:trPr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1D1963" w14:textId="77777777" w:rsidR="00BC06C3" w:rsidRPr="00BC06C3" w:rsidRDefault="00BC06C3" w:rsidP="00BC06C3">
            <w:pPr>
              <w:spacing w:after="0"/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  <w:r w:rsidRPr="00BC06C3">
              <w:rPr>
                <w:rFonts w:cstheme="minorHAnsi"/>
                <w:color w:val="000000"/>
                <w:sz w:val="28"/>
                <w:szCs w:val="28"/>
              </w:rPr>
              <w:t xml:space="preserve">PRZEBUDOWA LOKALU MIESZKALNEGO </w:t>
            </w:r>
          </w:p>
          <w:p w14:paraId="1B63DCC9" w14:textId="77777777" w:rsidR="00BC06C3" w:rsidRPr="00BC06C3" w:rsidRDefault="00BC06C3" w:rsidP="00BC06C3">
            <w:pPr>
              <w:spacing w:after="0"/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  <w:r w:rsidRPr="00BC06C3">
              <w:rPr>
                <w:rFonts w:cstheme="minorHAnsi"/>
                <w:color w:val="000000"/>
                <w:sz w:val="28"/>
                <w:szCs w:val="28"/>
              </w:rPr>
              <w:t>ORAZ USŁUGOWEGO W ZABUDOWIE WIELORODZINNEJ POLEGAJĄCA WYDZIELENIU POMIESZCZENIA ŁAZIENKI ORAZ</w:t>
            </w:r>
          </w:p>
          <w:p w14:paraId="0FC7EEA1" w14:textId="6119BB32" w:rsidR="00A73704" w:rsidRPr="00692264" w:rsidRDefault="00BC06C3" w:rsidP="00BC06C3">
            <w:pPr>
              <w:spacing w:after="0"/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  <w:r w:rsidRPr="00BC06C3">
              <w:rPr>
                <w:rFonts w:cstheme="minorHAnsi"/>
                <w:color w:val="000000"/>
                <w:sz w:val="28"/>
                <w:szCs w:val="28"/>
              </w:rPr>
              <w:t xml:space="preserve"> PRZEBUDOWIE INSTALACJI GAZOWEJ</w:t>
            </w:r>
          </w:p>
        </w:tc>
      </w:tr>
      <w:tr w:rsidR="00BC06C3" w:rsidRPr="00C11F93" w14:paraId="6CB06CC2" w14:textId="77777777">
        <w:tc>
          <w:tcPr>
            <w:tcW w:w="5211" w:type="dxa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5AA2D" w14:textId="67DA79CF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3851" w:type="dxa"/>
            <w:gridSpan w:val="2"/>
            <w:tcBorders>
              <w:top w:val="single" w:sz="4" w:space="0" w:color="767171"/>
              <w:left w:val="single" w:sz="0" w:space="0" w:color="000000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E8425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 w:rsidRPr="00C11F93">
              <w:rPr>
                <w:rFonts w:ascii="Calibri" w:eastAsia="Calibri" w:hAnsi="Calibri" w:cs="Calibri"/>
              </w:rPr>
              <w:t>KATEGORIA OBIEKTU: XIII</w:t>
            </w:r>
          </w:p>
        </w:tc>
      </w:tr>
      <w:tr w:rsidR="00C11F93" w:rsidRPr="00C11F93" w14:paraId="627339EC" w14:textId="77777777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0" w:space="0" w:color="000000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47494F47" w14:textId="77777777" w:rsidR="00A73704" w:rsidRPr="000452B0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452B0">
              <w:rPr>
                <w:rFonts w:ascii="Calibri" w:eastAsia="Calibri" w:hAnsi="Calibri" w:cs="Calibri"/>
              </w:rPr>
              <w:t>ADRES:</w:t>
            </w:r>
          </w:p>
        </w:tc>
      </w:tr>
      <w:tr w:rsidR="00C11F93" w:rsidRPr="00C11F93" w14:paraId="0A26A084" w14:textId="77777777" w:rsidTr="000452B0">
        <w:trPr>
          <w:trHeight w:val="794"/>
        </w:trPr>
        <w:tc>
          <w:tcPr>
            <w:tcW w:w="9062" w:type="dxa"/>
            <w:gridSpan w:val="5"/>
            <w:tcBorders>
              <w:top w:val="single" w:sz="0" w:space="0" w:color="000000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854E4" w14:textId="77777777" w:rsidR="00BC06C3" w:rsidRPr="00BC06C3" w:rsidRDefault="00BC06C3" w:rsidP="00BC06C3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BC06C3">
              <w:rPr>
                <w:rFonts w:ascii="Calibri" w:eastAsia="Calibri" w:hAnsi="Calibri" w:cs="Calibri"/>
                <w:sz w:val="28"/>
                <w:szCs w:val="28"/>
              </w:rPr>
              <w:t>ul. Światowida 46/3</w:t>
            </w:r>
          </w:p>
          <w:p w14:paraId="7C5D878A" w14:textId="77777777" w:rsidR="00BC06C3" w:rsidRPr="00BC06C3" w:rsidRDefault="00BC06C3" w:rsidP="00BC06C3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BC06C3">
              <w:rPr>
                <w:rFonts w:ascii="Calibri" w:eastAsia="Calibri" w:hAnsi="Calibri" w:cs="Calibri"/>
                <w:sz w:val="28"/>
                <w:szCs w:val="28"/>
              </w:rPr>
              <w:t>71-727 Szczecin,</w:t>
            </w:r>
          </w:p>
          <w:p w14:paraId="7981F87C" w14:textId="2B25BBBC" w:rsidR="003C71AF" w:rsidRPr="000452B0" w:rsidRDefault="00BC06C3" w:rsidP="00BC06C3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BC06C3">
              <w:rPr>
                <w:rFonts w:ascii="Calibri" w:eastAsia="Calibri" w:hAnsi="Calibri" w:cs="Calibri"/>
                <w:sz w:val="28"/>
                <w:szCs w:val="28"/>
              </w:rPr>
              <w:t>dz. nr 22/1, obręb 3090</w:t>
            </w:r>
          </w:p>
        </w:tc>
      </w:tr>
      <w:tr w:rsidR="00C11F93" w:rsidRPr="00C11F93" w14:paraId="241B6295" w14:textId="77777777" w:rsidTr="00CF6C3C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auto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06E897FC" w14:textId="77777777" w:rsidR="00A73704" w:rsidRPr="00C11F93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</w:rPr>
              <w:t>INWESTOR:</w:t>
            </w:r>
          </w:p>
        </w:tc>
      </w:tr>
      <w:tr w:rsidR="00C11F93" w:rsidRPr="00C11F93" w14:paraId="1E9DC288" w14:textId="77777777" w:rsidTr="00376700">
        <w:trPr>
          <w:trHeight w:val="382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0AF7B" w14:textId="77777777" w:rsidR="00692264" w:rsidRPr="00692264" w:rsidRDefault="00692264" w:rsidP="006922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92264">
              <w:rPr>
                <w:rFonts w:ascii="Calibri" w:eastAsia="Calibri" w:hAnsi="Calibri" w:cs="Calibri"/>
                <w:sz w:val="28"/>
                <w:szCs w:val="28"/>
              </w:rPr>
              <w:t>Zarząd Budynków i Lokali Komunalnych</w:t>
            </w:r>
          </w:p>
          <w:p w14:paraId="4BE8E231" w14:textId="77777777" w:rsidR="00692264" w:rsidRPr="00692264" w:rsidRDefault="00692264" w:rsidP="006922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92264">
              <w:rPr>
                <w:rFonts w:ascii="Calibri" w:eastAsia="Calibri" w:hAnsi="Calibri" w:cs="Calibri"/>
                <w:sz w:val="28"/>
                <w:szCs w:val="28"/>
              </w:rPr>
              <w:t>ul. Mariacka 25</w:t>
            </w:r>
          </w:p>
          <w:p w14:paraId="5E19CB6B" w14:textId="403A49D8" w:rsidR="003C71AF" w:rsidRPr="003C71AF" w:rsidRDefault="00692264" w:rsidP="006922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92264">
              <w:rPr>
                <w:rFonts w:ascii="Calibri" w:eastAsia="Calibri" w:hAnsi="Calibri" w:cs="Calibri"/>
                <w:sz w:val="28"/>
                <w:szCs w:val="28"/>
              </w:rPr>
              <w:t>70-546 Szczecin</w:t>
            </w:r>
          </w:p>
        </w:tc>
      </w:tr>
      <w:tr w:rsidR="00C11F93" w:rsidRPr="00C11F93" w14:paraId="213F0EE3" w14:textId="77777777" w:rsidTr="00CF6C3C">
        <w:tc>
          <w:tcPr>
            <w:tcW w:w="9062" w:type="dxa"/>
            <w:gridSpan w:val="5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C9C25" w14:textId="77777777" w:rsidR="00A73704" w:rsidRPr="00ED1A99" w:rsidRDefault="00A73704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10"/>
                <w:szCs w:val="10"/>
              </w:rPr>
            </w:pPr>
          </w:p>
        </w:tc>
      </w:tr>
      <w:tr w:rsidR="00064803" w:rsidRPr="00C11F93" w14:paraId="6F9777BA" w14:textId="77777777" w:rsidTr="00CF6C3C">
        <w:tc>
          <w:tcPr>
            <w:tcW w:w="2278" w:type="dxa"/>
            <w:shd w:val="clear" w:color="000000" w:fill="FFFFFF"/>
            <w:tcMar>
              <w:left w:w="108" w:type="dxa"/>
              <w:right w:w="108" w:type="dxa"/>
            </w:tcMar>
          </w:tcPr>
          <w:p w14:paraId="0B2ACCF8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0" w:type="dxa"/>
            <w:tcBorders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609E8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76B6CB84" w14:textId="76C5BDF8" w:rsidR="00A73704" w:rsidRPr="00C11F93" w:rsidRDefault="00547E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CZĘŚĆ</w:t>
            </w:r>
            <w:r w:rsidR="00895468" w:rsidRPr="00C11F93">
              <w:rPr>
                <w:rFonts w:ascii="Calibri" w:eastAsia="Calibri" w:hAnsi="Calibri" w:cs="Calibri"/>
                <w:sz w:val="24"/>
              </w:rPr>
              <w:t>: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5DAA76AB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  <w:sz w:val="24"/>
              </w:rPr>
              <w:t>MIEJSCE / DATA:</w:t>
            </w:r>
          </w:p>
        </w:tc>
      </w:tr>
      <w:tr w:rsidR="00064803" w:rsidRPr="00C11F93" w14:paraId="79423BCB" w14:textId="77777777" w:rsidTr="000452B0">
        <w:trPr>
          <w:trHeight w:val="680"/>
        </w:trPr>
        <w:tc>
          <w:tcPr>
            <w:tcW w:w="2278" w:type="dxa"/>
            <w:shd w:val="clear" w:color="000000" w:fill="FFFFFF"/>
            <w:tcMar>
              <w:left w:w="108" w:type="dxa"/>
              <w:right w:w="108" w:type="dxa"/>
            </w:tcMar>
          </w:tcPr>
          <w:p w14:paraId="20D91335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  <w:p w14:paraId="42C29CD0" w14:textId="77777777" w:rsidR="00B97580" w:rsidRPr="00C11F93" w:rsidRDefault="00B9758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0" w:type="dxa"/>
            <w:tcBorders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6B91F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8A0C4" w14:textId="6FC56559" w:rsidR="00A73704" w:rsidRPr="00C11F93" w:rsidRDefault="0066766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PROJEKT </w:t>
            </w:r>
            <w:r w:rsidR="00064803">
              <w:rPr>
                <w:rFonts w:ascii="Calibri" w:eastAsia="Calibri" w:hAnsi="Calibri" w:cs="Calibri"/>
                <w:sz w:val="28"/>
              </w:rPr>
              <w:t>ARCHITEKTONICZNO-BUDOWLANY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C7C7D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</w:rPr>
            </w:pPr>
            <w:r w:rsidRPr="00C11F93">
              <w:rPr>
                <w:rFonts w:ascii="Calibri" w:eastAsia="Calibri" w:hAnsi="Calibri" w:cs="Calibri"/>
                <w:sz w:val="28"/>
              </w:rPr>
              <w:t xml:space="preserve">SZCZECIN, </w:t>
            </w:r>
          </w:p>
          <w:p w14:paraId="2B806F80" w14:textId="48677AA9" w:rsidR="00A73704" w:rsidRPr="00C11F93" w:rsidRDefault="00BC06C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10</w:t>
            </w:r>
            <w:r w:rsidR="00376700">
              <w:rPr>
                <w:rFonts w:ascii="Calibri" w:eastAsia="Calibri" w:hAnsi="Calibri" w:cs="Calibri"/>
                <w:sz w:val="28"/>
              </w:rPr>
              <w:t>.202</w:t>
            </w:r>
            <w:r w:rsidR="00692264">
              <w:rPr>
                <w:rFonts w:ascii="Calibri" w:eastAsia="Calibri" w:hAnsi="Calibri" w:cs="Calibri"/>
                <w:sz w:val="28"/>
              </w:rPr>
              <w:t>4</w:t>
            </w:r>
          </w:p>
        </w:tc>
      </w:tr>
    </w:tbl>
    <w:p w14:paraId="7CFCCF1B" w14:textId="77777777" w:rsidR="00A73704" w:rsidRPr="00C11F93" w:rsidRDefault="00A73704">
      <w:pPr>
        <w:spacing w:after="0"/>
        <w:jc w:val="center"/>
        <w:rPr>
          <w:rFonts w:ascii="Calibri" w:eastAsia="Calibri" w:hAnsi="Calibri" w:cs="Calibri"/>
          <w:b/>
          <w:color w:val="FF0000"/>
          <w:sz w:val="10"/>
        </w:rPr>
      </w:pPr>
    </w:p>
    <w:p w14:paraId="4378EC4B" w14:textId="77777777" w:rsidR="00D55E3D" w:rsidRDefault="00D55E3D">
      <w:pPr>
        <w:spacing w:after="0"/>
        <w:jc w:val="center"/>
        <w:rPr>
          <w:rFonts w:ascii="Calibri" w:eastAsia="Calibri" w:hAnsi="Calibri" w:cs="Calibri"/>
          <w:b/>
          <w:sz w:val="24"/>
        </w:rPr>
      </w:pPr>
    </w:p>
    <w:p w14:paraId="09A24276" w14:textId="3600458C" w:rsidR="00A73704" w:rsidRPr="00C11F93" w:rsidRDefault="00895468">
      <w:pPr>
        <w:spacing w:after="0"/>
        <w:jc w:val="center"/>
        <w:rPr>
          <w:rFonts w:ascii="Calibri" w:eastAsia="Calibri" w:hAnsi="Calibri" w:cs="Calibri"/>
          <w:b/>
          <w:sz w:val="24"/>
        </w:rPr>
      </w:pPr>
      <w:r w:rsidRPr="00C11F93">
        <w:rPr>
          <w:rFonts w:ascii="Calibri" w:eastAsia="Calibri" w:hAnsi="Calibri" w:cs="Calibri"/>
          <w:b/>
          <w:sz w:val="24"/>
        </w:rPr>
        <w:t>OŚWIADCZENIE PROJEKTANTÓW</w:t>
      </w:r>
    </w:p>
    <w:p w14:paraId="5DB54ADD" w14:textId="57583871" w:rsidR="00116AC5" w:rsidRDefault="00116AC5" w:rsidP="007A55C9">
      <w:pPr>
        <w:spacing w:after="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Na podstawie art. </w:t>
      </w:r>
      <w:r w:rsidR="006E3195">
        <w:rPr>
          <w:rFonts w:ascii="Calibri" w:eastAsia="Calibri" w:hAnsi="Calibri" w:cs="Calibri"/>
          <w:sz w:val="24"/>
        </w:rPr>
        <w:t>34</w:t>
      </w:r>
      <w:r>
        <w:rPr>
          <w:rFonts w:ascii="Calibri" w:eastAsia="Calibri" w:hAnsi="Calibri" w:cs="Calibri"/>
          <w:sz w:val="24"/>
        </w:rPr>
        <w:t xml:space="preserve"> ust.</w:t>
      </w:r>
      <w:r w:rsidR="006E3195">
        <w:rPr>
          <w:rFonts w:ascii="Calibri" w:eastAsia="Calibri" w:hAnsi="Calibri" w:cs="Calibri"/>
          <w:sz w:val="24"/>
        </w:rPr>
        <w:t xml:space="preserve"> 3d </w:t>
      </w:r>
      <w:r w:rsidR="00520F75">
        <w:rPr>
          <w:rFonts w:ascii="Calibri" w:eastAsia="Calibri" w:hAnsi="Calibri" w:cs="Calibri"/>
          <w:sz w:val="24"/>
        </w:rPr>
        <w:t>pkt. 3</w:t>
      </w:r>
      <w:r>
        <w:rPr>
          <w:rFonts w:ascii="Calibri" w:eastAsia="Calibri" w:hAnsi="Calibri" w:cs="Calibri"/>
          <w:sz w:val="24"/>
        </w:rPr>
        <w:t xml:space="preserve"> ustawy z dnia 7 lipca 1994r. – </w:t>
      </w:r>
      <w:r>
        <w:rPr>
          <w:rFonts w:ascii="Calibri" w:eastAsia="Calibri" w:hAnsi="Calibri" w:cs="Calibri"/>
          <w:i/>
          <w:sz w:val="24"/>
        </w:rPr>
        <w:t xml:space="preserve">Prawo budowlane </w:t>
      </w:r>
      <w:r>
        <w:rPr>
          <w:rFonts w:ascii="Calibri" w:eastAsia="Calibri" w:hAnsi="Calibri" w:cs="Calibri"/>
          <w:sz w:val="24"/>
        </w:rPr>
        <w:t>(Dz.U z 2020 r., poz. 1333 z późniejszymi zmianami)</w:t>
      </w:r>
    </w:p>
    <w:p w14:paraId="0F05EC8F" w14:textId="77777777" w:rsidR="00116AC5" w:rsidRDefault="00116AC5" w:rsidP="00116AC5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OŚWIADCZAM, że projekt został sporządzony zgodnie z obowiązującymi przepisami oraz zasadami wiedzy technicznej.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959"/>
        <w:gridCol w:w="2113"/>
      </w:tblGrid>
      <w:tr w:rsidR="00A73704" w14:paraId="2A171845" w14:textId="77777777" w:rsidTr="00116AC5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2336F853" w14:textId="48759DAE" w:rsidR="00A73704" w:rsidRDefault="00F06BF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Branża sanitarna</w:t>
            </w:r>
            <w:r w:rsidR="00895468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0EE15BDA" w14:textId="77777777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Imię i nazwisko/numer uprawnień: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768D698C" w14:textId="77777777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Podpis:</w:t>
            </w:r>
          </w:p>
        </w:tc>
      </w:tr>
      <w:tr w:rsidR="00A73704" w14:paraId="48460CEB" w14:textId="77777777" w:rsidTr="00116AC5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AE502" w14:textId="14C936E7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PROJEKTANT</w:t>
            </w:r>
            <w:r w:rsidR="00F06BF8">
              <w:rPr>
                <w:rFonts w:ascii="Calibri" w:eastAsia="Calibri" w:hAnsi="Calibri" w:cs="Calibri"/>
                <w:sz w:val="18"/>
              </w:rPr>
              <w:t>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89428" w14:textId="36F443AE" w:rsidR="00376700" w:rsidRDefault="00376700" w:rsidP="00376700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mgr inż. </w:t>
            </w:r>
            <w:r w:rsidR="00F06BF8">
              <w:rPr>
                <w:rFonts w:ascii="Calibri" w:eastAsia="Calibri" w:hAnsi="Calibri" w:cs="Calibri"/>
                <w:b/>
                <w:color w:val="000000"/>
              </w:rPr>
              <w:t>Adrian Drzewucki</w:t>
            </w:r>
          </w:p>
          <w:p w14:paraId="7E2330B6" w14:textId="13E4FB46" w:rsidR="00A73704" w:rsidRPr="00376700" w:rsidRDefault="00376700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upr.</w:t>
            </w:r>
            <w:r w:rsidR="00F06BF8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bud.</w:t>
            </w:r>
            <w:r w:rsidR="00F06BF8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nr </w:t>
            </w:r>
            <w:r w:rsidR="00F06BF8">
              <w:rPr>
                <w:rFonts w:ascii="Calibri" w:eastAsia="Calibri" w:hAnsi="Calibri" w:cs="Calibri"/>
                <w:color w:val="000000"/>
              </w:rPr>
              <w:t>ZAP/0052/PWBS/17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10BD97" w14:textId="77777777" w:rsidR="00A73704" w:rsidRDefault="00A7370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73704" w14:paraId="440E453C" w14:textId="77777777" w:rsidTr="00116AC5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A5CA7" w14:textId="0AAE04DB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SPRAWDZ</w:t>
            </w:r>
            <w:r w:rsidR="00F06BF8">
              <w:rPr>
                <w:rFonts w:ascii="Calibri" w:eastAsia="Calibri" w:hAnsi="Calibri" w:cs="Calibri"/>
                <w:sz w:val="18"/>
              </w:rPr>
              <w:t>AJĄCY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E133C" w14:textId="2E31DA64" w:rsidR="00376700" w:rsidRDefault="00376700" w:rsidP="00376700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mgr inż. </w:t>
            </w:r>
            <w:r w:rsidR="00692264" w:rsidRPr="00692264">
              <w:rPr>
                <w:rFonts w:ascii="Calibri" w:eastAsia="Calibri" w:hAnsi="Calibri" w:cs="Calibri"/>
                <w:b/>
                <w:color w:val="000000"/>
              </w:rPr>
              <w:t>Anna Siwek-Spychalska</w:t>
            </w:r>
          </w:p>
          <w:p w14:paraId="6485C06F" w14:textId="579BC5CD" w:rsidR="00A73704" w:rsidRDefault="00376700" w:rsidP="003767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upr.bud.nr </w:t>
            </w:r>
            <w:r w:rsidR="00F06BF8">
              <w:rPr>
                <w:rFonts w:ascii="Calibri" w:eastAsia="Calibri" w:hAnsi="Calibri" w:cs="Calibri"/>
                <w:color w:val="000000"/>
              </w:rPr>
              <w:t>ZAP/0</w:t>
            </w:r>
            <w:r w:rsidR="00692264">
              <w:rPr>
                <w:rFonts w:ascii="Calibri" w:eastAsia="Calibri" w:hAnsi="Calibri" w:cs="Calibri"/>
                <w:color w:val="000000"/>
              </w:rPr>
              <w:t>056</w:t>
            </w:r>
            <w:r w:rsidR="00F06BF8">
              <w:rPr>
                <w:rFonts w:ascii="Calibri" w:eastAsia="Calibri" w:hAnsi="Calibri" w:cs="Calibri"/>
                <w:color w:val="000000"/>
              </w:rPr>
              <w:t>/P</w:t>
            </w:r>
            <w:r w:rsidR="00692264">
              <w:rPr>
                <w:rFonts w:ascii="Calibri" w:eastAsia="Calibri" w:hAnsi="Calibri" w:cs="Calibri"/>
                <w:color w:val="000000"/>
              </w:rPr>
              <w:t>WBS</w:t>
            </w:r>
            <w:r w:rsidR="00F06BF8">
              <w:rPr>
                <w:rFonts w:ascii="Calibri" w:eastAsia="Calibri" w:hAnsi="Calibri" w:cs="Calibri"/>
                <w:color w:val="000000"/>
              </w:rPr>
              <w:t>/1</w:t>
            </w:r>
            <w:r w:rsidR="00692264"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450D7" w14:textId="77777777" w:rsidR="00A73704" w:rsidRDefault="00A7370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C1C6D63" w14:textId="76AAB22B" w:rsidR="00C07D79" w:rsidRDefault="00895468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Data: </w:t>
      </w:r>
      <w:r w:rsidR="00136A11">
        <w:rPr>
          <w:rFonts w:ascii="Calibri" w:eastAsia="Calibri" w:hAnsi="Calibri" w:cs="Calibri"/>
          <w:b/>
        </w:rPr>
        <w:t>PAŹDZIERNIK</w:t>
      </w:r>
      <w:r w:rsidR="00692264">
        <w:rPr>
          <w:rFonts w:ascii="Calibri" w:eastAsia="Calibri" w:hAnsi="Calibri" w:cs="Calibri"/>
          <w:b/>
        </w:rPr>
        <w:t xml:space="preserve"> 2024 r</w:t>
      </w:r>
      <w:r>
        <w:rPr>
          <w:rFonts w:ascii="Calibri" w:eastAsia="Calibri" w:hAnsi="Calibri" w:cs="Calibri"/>
          <w:b/>
        </w:rPr>
        <w:t>.</w:t>
      </w:r>
    </w:p>
    <w:sectPr w:rsidR="00C07D79" w:rsidSect="00ED1A99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32B4E" w14:textId="77777777" w:rsidR="00AE1186" w:rsidRDefault="00AE1186" w:rsidP="00D164CD">
      <w:pPr>
        <w:spacing w:after="0" w:line="240" w:lineRule="auto"/>
      </w:pPr>
      <w:r>
        <w:separator/>
      </w:r>
    </w:p>
  </w:endnote>
  <w:endnote w:type="continuationSeparator" w:id="0">
    <w:p w14:paraId="24242B65" w14:textId="77777777" w:rsidR="00AE1186" w:rsidRDefault="00AE1186" w:rsidP="00D1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107" w:type="dxa"/>
      <w:jc w:val="center"/>
      <w:tblLook w:val="04A0" w:firstRow="1" w:lastRow="0" w:firstColumn="1" w:lastColumn="0" w:noHBand="0" w:noVBand="1"/>
    </w:tblPr>
    <w:tblGrid>
      <w:gridCol w:w="1820"/>
      <w:gridCol w:w="1820"/>
      <w:gridCol w:w="1820"/>
      <w:gridCol w:w="1822"/>
      <w:gridCol w:w="1825"/>
    </w:tblGrid>
    <w:tr w:rsidR="00D164CD" w14:paraId="283B5C4C" w14:textId="77777777" w:rsidTr="00D164CD">
      <w:trPr>
        <w:trHeight w:val="233"/>
        <w:jc w:val="center"/>
      </w:trPr>
      <w:tc>
        <w:tcPr>
          <w:tcW w:w="9107" w:type="dxa"/>
          <w:gridSpan w:val="5"/>
          <w:shd w:val="clear" w:color="auto" w:fill="AEAAAA" w:themeFill="background2" w:themeFillShade="BF"/>
          <w:vAlign w:val="center"/>
        </w:tcPr>
        <w:p w14:paraId="1476AF9A" w14:textId="77777777" w:rsidR="00D164CD" w:rsidRPr="001553E1" w:rsidRDefault="00D164CD" w:rsidP="00D164CD">
          <w:pPr>
            <w:pStyle w:val="Stopka"/>
            <w:rPr>
              <w:sz w:val="18"/>
              <w:szCs w:val="18"/>
            </w:rPr>
          </w:pPr>
          <w:r w:rsidRPr="001553E1">
            <w:rPr>
              <w:sz w:val="18"/>
              <w:szCs w:val="18"/>
            </w:rPr>
            <w:t>EGZEMPLARZ:</w:t>
          </w:r>
        </w:p>
      </w:tc>
    </w:tr>
    <w:tr w:rsidR="00D164CD" w:rsidRPr="001553E1" w14:paraId="623960A7" w14:textId="77777777" w:rsidTr="00D164CD">
      <w:trPr>
        <w:trHeight w:val="276"/>
        <w:jc w:val="center"/>
      </w:trPr>
      <w:tc>
        <w:tcPr>
          <w:tcW w:w="1820" w:type="dxa"/>
          <w:vAlign w:val="bottom"/>
        </w:tcPr>
        <w:p w14:paraId="08508FAD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AUTORSKI</w:t>
          </w:r>
        </w:p>
      </w:tc>
      <w:tc>
        <w:tcPr>
          <w:tcW w:w="1820" w:type="dxa"/>
          <w:vAlign w:val="bottom"/>
        </w:tcPr>
        <w:p w14:paraId="15A49EF1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INWESTORA</w:t>
          </w:r>
        </w:p>
      </w:tc>
      <w:tc>
        <w:tcPr>
          <w:tcW w:w="1820" w:type="dxa"/>
          <w:vAlign w:val="bottom"/>
        </w:tcPr>
        <w:p w14:paraId="677234C7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URZĘDU</w:t>
          </w:r>
        </w:p>
      </w:tc>
      <w:tc>
        <w:tcPr>
          <w:tcW w:w="1822" w:type="dxa"/>
          <w:vAlign w:val="bottom"/>
        </w:tcPr>
        <w:p w14:paraId="235F9D19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NADZORU</w:t>
          </w:r>
        </w:p>
      </w:tc>
      <w:tc>
        <w:tcPr>
          <w:tcW w:w="1822" w:type="dxa"/>
          <w:vAlign w:val="bottom"/>
        </w:tcPr>
        <w:p w14:paraId="261A83A7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WYKONAWCY</w:t>
          </w:r>
        </w:p>
      </w:tc>
    </w:tr>
  </w:tbl>
  <w:p w14:paraId="4E3DCF58" w14:textId="77777777" w:rsidR="00D164CD" w:rsidRDefault="00D16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267A2" w14:textId="77777777" w:rsidR="00AE1186" w:rsidRDefault="00AE1186" w:rsidP="00D164CD">
      <w:pPr>
        <w:spacing w:after="0" w:line="240" w:lineRule="auto"/>
      </w:pPr>
      <w:r>
        <w:separator/>
      </w:r>
    </w:p>
  </w:footnote>
  <w:footnote w:type="continuationSeparator" w:id="0">
    <w:p w14:paraId="5EA257AD" w14:textId="77777777" w:rsidR="00AE1186" w:rsidRDefault="00AE1186" w:rsidP="00D164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704"/>
    <w:rsid w:val="000124F5"/>
    <w:rsid w:val="00017064"/>
    <w:rsid w:val="00037184"/>
    <w:rsid w:val="000452B0"/>
    <w:rsid w:val="000534A6"/>
    <w:rsid w:val="00064803"/>
    <w:rsid w:val="000F4601"/>
    <w:rsid w:val="00116AC5"/>
    <w:rsid w:val="00117D34"/>
    <w:rsid w:val="00125F0E"/>
    <w:rsid w:val="00136A11"/>
    <w:rsid w:val="0014271C"/>
    <w:rsid w:val="00187C03"/>
    <w:rsid w:val="001C11E2"/>
    <w:rsid w:val="00224019"/>
    <w:rsid w:val="00234032"/>
    <w:rsid w:val="00234F2B"/>
    <w:rsid w:val="002816A2"/>
    <w:rsid w:val="002F66F9"/>
    <w:rsid w:val="00302EDD"/>
    <w:rsid w:val="003311EE"/>
    <w:rsid w:val="0036003E"/>
    <w:rsid w:val="00376700"/>
    <w:rsid w:val="00387302"/>
    <w:rsid w:val="003A2257"/>
    <w:rsid w:val="003C6239"/>
    <w:rsid w:val="003C71AF"/>
    <w:rsid w:val="004067D5"/>
    <w:rsid w:val="00446D78"/>
    <w:rsid w:val="00447F07"/>
    <w:rsid w:val="004611DF"/>
    <w:rsid w:val="004626BF"/>
    <w:rsid w:val="004C603D"/>
    <w:rsid w:val="005168D6"/>
    <w:rsid w:val="00517BC8"/>
    <w:rsid w:val="00520F75"/>
    <w:rsid w:val="005418E9"/>
    <w:rsid w:val="00547E9E"/>
    <w:rsid w:val="00591FE4"/>
    <w:rsid w:val="005C5D16"/>
    <w:rsid w:val="00641B5E"/>
    <w:rsid w:val="0065201A"/>
    <w:rsid w:val="00653118"/>
    <w:rsid w:val="00667660"/>
    <w:rsid w:val="00674FA4"/>
    <w:rsid w:val="006915D3"/>
    <w:rsid w:val="00692264"/>
    <w:rsid w:val="006C5DB3"/>
    <w:rsid w:val="006D4FA7"/>
    <w:rsid w:val="006E3195"/>
    <w:rsid w:val="00774501"/>
    <w:rsid w:val="007B39F5"/>
    <w:rsid w:val="007C5814"/>
    <w:rsid w:val="007E7CEB"/>
    <w:rsid w:val="00863FF7"/>
    <w:rsid w:val="00864C6A"/>
    <w:rsid w:val="00895468"/>
    <w:rsid w:val="008C4C0F"/>
    <w:rsid w:val="008C5D80"/>
    <w:rsid w:val="00931792"/>
    <w:rsid w:val="009539ED"/>
    <w:rsid w:val="00A3124D"/>
    <w:rsid w:val="00A40C6A"/>
    <w:rsid w:val="00A51094"/>
    <w:rsid w:val="00A73704"/>
    <w:rsid w:val="00A91A52"/>
    <w:rsid w:val="00AE1186"/>
    <w:rsid w:val="00AF2BDE"/>
    <w:rsid w:val="00B0303D"/>
    <w:rsid w:val="00B1668B"/>
    <w:rsid w:val="00B45A54"/>
    <w:rsid w:val="00B51DA7"/>
    <w:rsid w:val="00B97580"/>
    <w:rsid w:val="00BC06C3"/>
    <w:rsid w:val="00BD6E98"/>
    <w:rsid w:val="00C07D79"/>
    <w:rsid w:val="00C11F93"/>
    <w:rsid w:val="00C24835"/>
    <w:rsid w:val="00C25DF0"/>
    <w:rsid w:val="00C440DC"/>
    <w:rsid w:val="00C460F1"/>
    <w:rsid w:val="00C80A78"/>
    <w:rsid w:val="00CA48F2"/>
    <w:rsid w:val="00CA4F14"/>
    <w:rsid w:val="00CD3094"/>
    <w:rsid w:val="00CF46AE"/>
    <w:rsid w:val="00CF6C3C"/>
    <w:rsid w:val="00D00719"/>
    <w:rsid w:val="00D164CD"/>
    <w:rsid w:val="00D55E3D"/>
    <w:rsid w:val="00DA7951"/>
    <w:rsid w:val="00DF0DF1"/>
    <w:rsid w:val="00DF5DC5"/>
    <w:rsid w:val="00E24F09"/>
    <w:rsid w:val="00E34146"/>
    <w:rsid w:val="00E41AD1"/>
    <w:rsid w:val="00E41FD3"/>
    <w:rsid w:val="00EA2D49"/>
    <w:rsid w:val="00ED1A99"/>
    <w:rsid w:val="00ED465F"/>
    <w:rsid w:val="00EE0599"/>
    <w:rsid w:val="00F06BF8"/>
    <w:rsid w:val="00F23260"/>
    <w:rsid w:val="00F34649"/>
    <w:rsid w:val="00F43A79"/>
    <w:rsid w:val="00F553E4"/>
    <w:rsid w:val="00F733A2"/>
    <w:rsid w:val="00FC5A0C"/>
    <w:rsid w:val="00FE4C54"/>
    <w:rsid w:val="00F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59E3"/>
  <w15:docId w15:val="{DF13A642-EFEF-42FA-84C8-B024475F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4CD"/>
  </w:style>
  <w:style w:type="paragraph" w:styleId="Stopka">
    <w:name w:val="footer"/>
    <w:basedOn w:val="Normalny"/>
    <w:link w:val="StopkaZnak"/>
    <w:uiPriority w:val="99"/>
    <w:unhideWhenUsed/>
    <w:rsid w:val="00D1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4CD"/>
  </w:style>
  <w:style w:type="table" w:styleId="Tabela-Siatka">
    <w:name w:val="Table Grid"/>
    <w:basedOn w:val="Standardowy"/>
    <w:uiPriority w:val="39"/>
    <w:rsid w:val="00D164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Iga Czarniak</dc:creator>
  <cp:lastModifiedBy>Adrian Drzewucki</cp:lastModifiedBy>
  <cp:revision>3</cp:revision>
  <cp:lastPrinted>2021-11-18T21:01:00Z</cp:lastPrinted>
  <dcterms:created xsi:type="dcterms:W3CDTF">2024-10-01T06:38:00Z</dcterms:created>
  <dcterms:modified xsi:type="dcterms:W3CDTF">2024-10-01T07:11:00Z</dcterms:modified>
</cp:coreProperties>
</file>