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438C21" w14:textId="43D62F5E" w:rsidR="003C1AA9" w:rsidRPr="003C1AA9" w:rsidRDefault="003C1AA9" w:rsidP="003C1AA9">
      <w:pPr>
        <w:pStyle w:val="Nagwek1"/>
        <w:numPr>
          <w:ilvl w:val="0"/>
          <w:numId w:val="0"/>
        </w:numPr>
        <w:tabs>
          <w:tab w:val="num" w:pos="1021"/>
        </w:tabs>
        <w:spacing w:before="0"/>
        <w:ind w:left="1020"/>
        <w:jc w:val="both"/>
        <w:rPr>
          <w:rFonts w:ascii="Times New Roman" w:hAnsi="Times New Roman"/>
          <w:sz w:val="20"/>
          <w:szCs w:val="20"/>
        </w:rPr>
      </w:pPr>
      <w:bookmarkStart w:id="0" w:name="_Toc31621069"/>
      <w:r w:rsidRPr="003C1AA9">
        <w:rPr>
          <w:rFonts w:ascii="Times New Roman" w:hAnsi="Times New Roman"/>
          <w:sz w:val="20"/>
          <w:szCs w:val="20"/>
        </w:rPr>
        <w:t>D – 04.07.01a PODBUDOWA  Z  BETONU ASFALTOWEGO</w:t>
      </w:r>
      <w:bookmarkEnd w:id="0"/>
      <w:r w:rsidRPr="003C1AA9">
        <w:rPr>
          <w:rFonts w:ascii="Times New Roman" w:hAnsi="Times New Roman"/>
          <w:sz w:val="20"/>
          <w:szCs w:val="20"/>
        </w:rPr>
        <w:t xml:space="preserve"> </w:t>
      </w:r>
      <w:bookmarkStart w:id="1" w:name="_Toc31621070"/>
      <w:r w:rsidRPr="003C1AA9">
        <w:rPr>
          <w:rFonts w:ascii="Times New Roman" w:hAnsi="Times New Roman"/>
          <w:sz w:val="20"/>
          <w:szCs w:val="20"/>
        </w:rPr>
        <w:t>wg  WT-1  i  WT-2</w:t>
      </w:r>
      <w:bookmarkEnd w:id="1"/>
      <w:r w:rsidRPr="003C1AA9">
        <w:rPr>
          <w:rFonts w:ascii="Times New Roman" w:hAnsi="Times New Roman"/>
          <w:sz w:val="20"/>
          <w:szCs w:val="20"/>
        </w:rPr>
        <w:t xml:space="preserve">  </w:t>
      </w:r>
    </w:p>
    <w:p w14:paraId="35639DF0" w14:textId="77777777" w:rsidR="003C1AA9" w:rsidRPr="000A24B8" w:rsidRDefault="003C1AA9" w:rsidP="003C1AA9">
      <w:pPr>
        <w:spacing w:after="0" w:line="240" w:lineRule="auto"/>
        <w:jc w:val="both"/>
        <w:rPr>
          <w:rFonts w:ascii="Times New Roman" w:hAnsi="Times New Roman"/>
          <w:sz w:val="20"/>
          <w:szCs w:val="20"/>
          <w:lang w:eastAsia="pl-PL"/>
        </w:rPr>
      </w:pPr>
    </w:p>
    <w:p w14:paraId="49AED2C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 Wstęp</w:t>
      </w:r>
    </w:p>
    <w:p w14:paraId="52D83CC2"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1.1. Przedmiot OST</w:t>
      </w:r>
    </w:p>
    <w:p w14:paraId="4C9FC7FA" w14:textId="325FD561" w:rsidR="003C1AA9" w:rsidRPr="001010CF" w:rsidRDefault="003C1AA9" w:rsidP="003C1AA9">
      <w:pPr>
        <w:pStyle w:val="Teksttreci0"/>
        <w:widowControl/>
        <w:shd w:val="clear" w:color="auto" w:fill="auto"/>
        <w:suppressAutoHyphens/>
        <w:spacing w:before="0" w:line="240" w:lineRule="auto"/>
        <w:ind w:firstLine="0"/>
        <w:rPr>
          <w:rStyle w:val="PogrubienieTeksttreci115pt"/>
          <w:sz w:val="20"/>
          <w:szCs w:val="20"/>
        </w:rPr>
      </w:pPr>
      <w:r w:rsidRPr="000A24B8">
        <w:rPr>
          <w:sz w:val="20"/>
          <w:szCs w:val="20"/>
        </w:rPr>
        <w:tab/>
        <w:t xml:space="preserve">Przedmiotem niniejszej ogólnej specyfikacji technicznej (OST) są wymagania dotyczące wykonania i odbioru robót związanych z wykonaniem podbudowy z betonu asfaltowego </w:t>
      </w:r>
      <w:r w:rsidRPr="000A24B8">
        <w:rPr>
          <w:b/>
          <w:sz w:val="20"/>
          <w:szCs w:val="20"/>
        </w:rPr>
        <w:t xml:space="preserve">AC 22P 35/50  gr. </w:t>
      </w:r>
      <w:r w:rsidR="00EB5340">
        <w:rPr>
          <w:b/>
          <w:sz w:val="20"/>
          <w:szCs w:val="20"/>
        </w:rPr>
        <w:t>8</w:t>
      </w:r>
      <w:r w:rsidRPr="000A24B8">
        <w:rPr>
          <w:b/>
          <w:sz w:val="20"/>
          <w:szCs w:val="20"/>
        </w:rPr>
        <w:t xml:space="preserve"> cm </w:t>
      </w:r>
      <w:r w:rsidRPr="000A24B8">
        <w:rPr>
          <w:sz w:val="20"/>
          <w:szCs w:val="20"/>
        </w:rPr>
        <w:t xml:space="preserve">dla zadania </w:t>
      </w:r>
      <w:r w:rsidRPr="001010CF">
        <w:rPr>
          <w:rStyle w:val="PogrubienieTeksttreci115pt"/>
          <w:sz w:val="20"/>
          <w:szCs w:val="20"/>
        </w:rPr>
        <w:t>„</w:t>
      </w:r>
      <w:r w:rsidR="00EB5340" w:rsidRPr="00EB5340">
        <w:rPr>
          <w:rFonts w:cs="Times New Roman"/>
          <w:b/>
          <w:bCs/>
          <w:color w:val="000000"/>
          <w:sz w:val="20"/>
          <w:szCs w:val="20"/>
        </w:rPr>
        <w:t>ROZBUDOWA DW NR 731 NA ODCINKU OD KM 22+682DO KM 22+881 NA TERENIE GMINY WARKA (BOŃCZA)</w:t>
      </w:r>
      <w:r w:rsidRPr="001010CF">
        <w:rPr>
          <w:rStyle w:val="PogrubienieTeksttreci115pt"/>
          <w:sz w:val="20"/>
          <w:szCs w:val="20"/>
        </w:rPr>
        <w:t>”</w:t>
      </w:r>
      <w:r>
        <w:rPr>
          <w:rStyle w:val="PogrubienieTeksttreci115pt"/>
          <w:sz w:val="20"/>
          <w:szCs w:val="20"/>
        </w:rPr>
        <w:t>.</w:t>
      </w:r>
    </w:p>
    <w:p w14:paraId="28C79212" w14:textId="77777777" w:rsidR="003C1AA9" w:rsidRPr="000A24B8" w:rsidRDefault="003C1AA9" w:rsidP="003C1AA9">
      <w:pPr>
        <w:spacing w:after="0" w:line="240" w:lineRule="auto"/>
        <w:jc w:val="both"/>
        <w:rPr>
          <w:rStyle w:val="PogrubienieTeksttreci115pt"/>
          <w:rFonts w:eastAsia="Calibri"/>
          <w:sz w:val="20"/>
          <w:szCs w:val="20"/>
        </w:rPr>
      </w:pPr>
      <w:r w:rsidRPr="000A24B8">
        <w:rPr>
          <w:rStyle w:val="PogrubienieTeksttreci115pt"/>
          <w:rFonts w:eastAsia="Calibri"/>
          <w:sz w:val="20"/>
          <w:szCs w:val="20"/>
        </w:rPr>
        <w:t xml:space="preserve"> </w:t>
      </w:r>
    </w:p>
    <w:p w14:paraId="0B3B84A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 Zakres stosowania OST</w:t>
      </w:r>
    </w:p>
    <w:p w14:paraId="055B97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Ogólna specyfikacja techniczna (OST) jest materiałem pomocniczym do  opracowania specyfikacji technicznej wykonania i odbioru robót budowlanych (ST) stosowanej jako dokument przetargowy i kontraktowy przy zlecaniu i realizacji robót na drogach i ulicach.</w:t>
      </w:r>
    </w:p>
    <w:p w14:paraId="25D233F3"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1.3. Zakres robót objętych OST</w:t>
      </w:r>
    </w:p>
    <w:p w14:paraId="0C1FB3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Ustalenia zawarte w niniejszej specyfikacji dotyczą zasad prowadzenia robót związanych z wykonaniem i odbiorem warstwy podbudowy z betonu asfaltowego wg PN-EN 13108-1 [51] i WT-2 [82] [83] z mieszanki mineralno-asfaltowej dostarczonej od producenta. W przypadku produkcji mieszanki mineralno-asfaltowej przez Wykonawcę dla potrzeb budowy, Wykonawca zobowiązany jest prowadzić zakładową kontrolę produkcji (ZKP) zgodnie z WT-2 [82] [83] wg PN-EN 13108-21 [55].</w:t>
      </w:r>
    </w:p>
    <w:p w14:paraId="3733B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Podbudowę z betonu asfaltowego można wykonywać dla dróg kategorii ruchu od KR1 do KR7 (określenie kategorii ruchu podano w punkcie 1.4.7). Stosowane mieszanki  betonu asfaltowego o wymiarze D podano w tablicy 1.</w:t>
      </w:r>
    </w:p>
    <w:p w14:paraId="563777F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3C1AA9" w:rsidRPr="000A24B8" w14:paraId="30EF0D5E" w14:textId="77777777" w:rsidTr="00FA06FB">
        <w:trPr>
          <w:trHeight w:val="590"/>
        </w:trPr>
        <w:tc>
          <w:tcPr>
            <w:tcW w:w="1276" w:type="dxa"/>
            <w:vAlign w:val="center"/>
          </w:tcPr>
          <w:p w14:paraId="2902A3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Kategoria </w:t>
            </w:r>
          </w:p>
          <w:p w14:paraId="65385B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ruchu</w:t>
            </w:r>
          </w:p>
        </w:tc>
        <w:tc>
          <w:tcPr>
            <w:tcW w:w="6132" w:type="dxa"/>
            <w:vAlign w:val="center"/>
          </w:tcPr>
          <w:p w14:paraId="3E1E71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o wymiarze D</w:t>
            </w:r>
            <w:r w:rsidRPr="000A24B8">
              <w:rPr>
                <w:rFonts w:ascii="Times New Roman" w:eastAsia="Times New Roman" w:hAnsi="Times New Roman"/>
                <w:sz w:val="20"/>
                <w:szCs w:val="20"/>
                <w:vertAlign w:val="superscript"/>
                <w:lang w:eastAsia="pl-PL"/>
              </w:rPr>
              <w:t>1)</w:t>
            </w:r>
            <w:r w:rsidRPr="000A24B8">
              <w:rPr>
                <w:rFonts w:ascii="Times New Roman" w:eastAsia="Times New Roman" w:hAnsi="Times New Roman"/>
                <w:sz w:val="20"/>
                <w:szCs w:val="20"/>
                <w:lang w:eastAsia="pl-PL"/>
              </w:rPr>
              <w:t>,  mm</w:t>
            </w:r>
          </w:p>
        </w:tc>
      </w:tr>
      <w:tr w:rsidR="003C1AA9" w:rsidRPr="00EB5340" w14:paraId="30A63AF8" w14:textId="77777777" w:rsidTr="00FA06FB">
        <w:tc>
          <w:tcPr>
            <w:tcW w:w="1276" w:type="dxa"/>
          </w:tcPr>
          <w:p w14:paraId="5DE0A5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1-2</w:t>
            </w:r>
          </w:p>
          <w:p w14:paraId="0E2D2A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3-4</w:t>
            </w:r>
          </w:p>
          <w:p w14:paraId="75B7EC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5-7</w:t>
            </w:r>
          </w:p>
        </w:tc>
        <w:tc>
          <w:tcPr>
            <w:tcW w:w="6132" w:type="dxa"/>
          </w:tcPr>
          <w:p w14:paraId="2BE93634"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AC16P, AC22P</w:t>
            </w:r>
          </w:p>
          <w:p w14:paraId="2CD12882"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 xml:space="preserve">AC16P, </w:t>
            </w:r>
            <w:r w:rsidRPr="000A24B8">
              <w:rPr>
                <w:rFonts w:ascii="Times New Roman" w:eastAsia="Times New Roman" w:hAnsi="Times New Roman"/>
                <w:b/>
                <w:sz w:val="20"/>
                <w:szCs w:val="20"/>
                <w:lang w:val="en-US" w:eastAsia="pl-PL"/>
              </w:rPr>
              <w:t>AC22P</w:t>
            </w:r>
            <w:r w:rsidRPr="000A24B8">
              <w:rPr>
                <w:rFonts w:ascii="Times New Roman" w:eastAsia="Times New Roman" w:hAnsi="Times New Roman"/>
                <w:sz w:val="20"/>
                <w:szCs w:val="20"/>
                <w:lang w:val="en-US" w:eastAsia="pl-PL"/>
              </w:rPr>
              <w:t>, AC32P</w:t>
            </w:r>
          </w:p>
          <w:p w14:paraId="6F0BBEDE"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AC16P, AC22P, AC32P</w:t>
            </w:r>
          </w:p>
        </w:tc>
      </w:tr>
    </w:tbl>
    <w:p w14:paraId="7430FA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1)</w:t>
      </w:r>
      <w:r w:rsidRPr="000A24B8">
        <w:rPr>
          <w:rFonts w:ascii="Times New Roman" w:eastAsia="Times New Roman" w:hAnsi="Times New Roman"/>
          <w:sz w:val="20"/>
          <w:szCs w:val="20"/>
          <w:lang w:eastAsia="pl-PL"/>
        </w:rPr>
        <w:t xml:space="preserve"> Podział ze względu na wymiar największego kruszywa w mieszance - patrz punkt 1.4.4.</w:t>
      </w:r>
    </w:p>
    <w:p w14:paraId="160173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Uwaga: niniejsza OST nie obejmuje wykonania podbudowy z betonu asfaltowego o wysokim module sztywności.  </w:t>
      </w:r>
    </w:p>
    <w:p w14:paraId="50A900E9"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1.4. Określenia podstawowe</w:t>
      </w:r>
    </w:p>
    <w:p w14:paraId="7E94D6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 </w:t>
      </w:r>
      <w:r w:rsidRPr="000A24B8">
        <w:rPr>
          <w:rFonts w:ascii="Times New Roman" w:eastAsia="Times New Roman" w:hAnsi="Times New Roman"/>
          <w:sz w:val="20"/>
          <w:szCs w:val="20"/>
          <w:lang w:eastAsia="pl-PL"/>
        </w:rPr>
        <w:t>Nawierzchnia – konstrukcja składająca się z jednej lub kilku warstw służących do przejmowania i rozkładania obciążeń od ruchu pojazdów na podłoże.</w:t>
      </w:r>
    </w:p>
    <w:p w14:paraId="2EF19BD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1.4.2. </w:t>
      </w:r>
      <w:r w:rsidRPr="000A24B8">
        <w:rPr>
          <w:rFonts w:ascii="Times New Roman" w:eastAsia="Times New Roman" w:hAnsi="Times New Roman"/>
          <w:sz w:val="20"/>
          <w:szCs w:val="20"/>
          <w:lang w:eastAsia="pl-PL"/>
        </w:rPr>
        <w:t>Podbudowa – główny element konstrukcyjny nawierzchni, który może być ułożony w jednej lub kilku warstwach.</w:t>
      </w:r>
    </w:p>
    <w:p w14:paraId="05F33A2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1.4.3. </w:t>
      </w:r>
      <w:r w:rsidRPr="000A24B8">
        <w:rPr>
          <w:rFonts w:ascii="Times New Roman" w:eastAsia="Times New Roman" w:hAnsi="Times New Roman"/>
          <w:sz w:val="20"/>
          <w:szCs w:val="20"/>
          <w:lang w:eastAsia="pl-PL"/>
        </w:rPr>
        <w:t>Mieszanka mineralno-asfaltowa (MMA) – mieszanka kruszyw i lepiszcza asfaltowego.</w:t>
      </w:r>
    </w:p>
    <w:p w14:paraId="5F0BB25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1.4.4. </w:t>
      </w:r>
      <w:r w:rsidRPr="000A24B8">
        <w:rPr>
          <w:rFonts w:ascii="Times New Roman" w:eastAsia="Times New Roman" w:hAnsi="Times New Roman"/>
          <w:sz w:val="20"/>
          <w:szCs w:val="20"/>
          <w:lang w:eastAsia="pl-PL"/>
        </w:rPr>
        <w:t>Wymiar mieszanki mineralno-asfaltowej – określenie mieszanki mineralno-asfaltowej ze względu na największy wymiar kruszywa D, np. wymiar 16, 22 lub 32.</w:t>
      </w:r>
    </w:p>
    <w:p w14:paraId="5EC6170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1.4.5. </w:t>
      </w:r>
      <w:r w:rsidRPr="000A24B8">
        <w:rPr>
          <w:rFonts w:ascii="Times New Roman" w:eastAsia="Times New Roman" w:hAnsi="Times New Roman"/>
          <w:sz w:val="20"/>
          <w:szCs w:val="20"/>
          <w:lang w:eastAsia="pl-PL"/>
        </w:rPr>
        <w:t>Beton asfaltowy – mieszanka mineralno-asfaltowa, w której kruszywo o uziarnieniu ciągłym lub nieciągłym tworzy strukturę wzajemnie klinującą się.</w:t>
      </w:r>
    </w:p>
    <w:p w14:paraId="706DB2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1.4.6. </w:t>
      </w:r>
      <w:r w:rsidRPr="000A24B8">
        <w:rPr>
          <w:rFonts w:ascii="Times New Roman" w:eastAsia="Times New Roman" w:hAnsi="Times New Roman"/>
          <w:sz w:val="20"/>
          <w:szCs w:val="20"/>
          <w:lang w:eastAsia="pl-PL"/>
        </w:rPr>
        <w:t>Uziarnienie – skład ziarnowy kruszywa, wyrażony w procentach masy ziaren przechodzących przez określony zestaw sit.</w:t>
      </w:r>
    </w:p>
    <w:p w14:paraId="3B6B34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1.4.7. </w:t>
      </w:r>
      <w:r w:rsidRPr="000A24B8">
        <w:rPr>
          <w:rFonts w:ascii="Times New Roman" w:eastAsia="Times New Roman" w:hAnsi="Times New Roman"/>
          <w:sz w:val="20"/>
          <w:szCs w:val="20"/>
          <w:lang w:eastAsia="pl-PL"/>
        </w:rPr>
        <w:t xml:space="preserve">Kategoria ruchu – obciążenie drogi ruchem samochodowym, wyrażone w osiach obliczeniowych (100 </w:t>
      </w:r>
      <w:proofErr w:type="spellStart"/>
      <w:r w:rsidRPr="000A24B8">
        <w:rPr>
          <w:rFonts w:ascii="Times New Roman" w:eastAsia="Times New Roman" w:hAnsi="Times New Roman"/>
          <w:sz w:val="20"/>
          <w:szCs w:val="20"/>
          <w:lang w:eastAsia="pl-PL"/>
        </w:rPr>
        <w:t>kN</w:t>
      </w:r>
      <w:proofErr w:type="spellEnd"/>
      <w:r w:rsidRPr="000A24B8">
        <w:rPr>
          <w:rFonts w:ascii="Times New Roman" w:eastAsia="Times New Roman" w:hAnsi="Times New Roman"/>
          <w:sz w:val="20"/>
          <w:szCs w:val="20"/>
          <w:lang w:eastAsia="pl-PL"/>
        </w:rPr>
        <w:t>) wg „Katalogu typowych konstrukcji nawierzchni podatnych i półsztywnych” GDDKiA [84].</w:t>
      </w:r>
    </w:p>
    <w:p w14:paraId="1ACF43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1.4.8. </w:t>
      </w:r>
      <w:r w:rsidRPr="000A24B8">
        <w:rPr>
          <w:rFonts w:ascii="Times New Roman" w:eastAsia="Times New Roman" w:hAnsi="Times New Roman"/>
          <w:sz w:val="20"/>
          <w:szCs w:val="20"/>
          <w:lang w:eastAsia="pl-PL"/>
        </w:rPr>
        <w:t>Wymiar kruszywa – wielkość ziaren kruszywa, określona przez dolny (d) i górny (D) wymiar sita.</w:t>
      </w:r>
    </w:p>
    <w:p w14:paraId="1C51201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1.4.9. </w:t>
      </w:r>
      <w:r w:rsidRPr="000A24B8">
        <w:rPr>
          <w:rFonts w:ascii="Times New Roman" w:eastAsia="Times New Roman" w:hAnsi="Times New Roman"/>
          <w:sz w:val="20"/>
          <w:szCs w:val="20"/>
          <w:lang w:eastAsia="pl-PL"/>
        </w:rPr>
        <w:t>Kruszywo grube – kruszywo z ziaren o wymiarze: D ≤ 45 mm oraz d &gt; 2 mm.</w:t>
      </w:r>
    </w:p>
    <w:p w14:paraId="6F49E1A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1.4.10. </w:t>
      </w:r>
      <w:r w:rsidRPr="000A24B8">
        <w:rPr>
          <w:rFonts w:ascii="Times New Roman" w:eastAsia="Times New Roman" w:hAnsi="Times New Roman"/>
          <w:sz w:val="20"/>
          <w:szCs w:val="20"/>
          <w:lang w:eastAsia="pl-PL"/>
        </w:rPr>
        <w:t>Kruszywo drobne – kruszywo z ziaren o wymiarze: D ≤ 2 mm, którego większa część pozostaje na sicie 0,063 mm.</w:t>
      </w:r>
    </w:p>
    <w:p w14:paraId="0062E4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1.4.11. </w:t>
      </w:r>
      <w:r w:rsidRPr="000A24B8">
        <w:rPr>
          <w:rFonts w:ascii="Times New Roman" w:eastAsia="Times New Roman" w:hAnsi="Times New Roman"/>
          <w:sz w:val="20"/>
          <w:szCs w:val="20"/>
          <w:lang w:eastAsia="pl-PL"/>
        </w:rPr>
        <w:t>Pył – kruszywo z ziaren przechodzących przez sito 0,063 mm.</w:t>
      </w:r>
    </w:p>
    <w:p w14:paraId="6CD7FC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1.4.12. </w:t>
      </w:r>
      <w:r w:rsidRPr="000A24B8">
        <w:rPr>
          <w:rFonts w:ascii="Times New Roman" w:eastAsia="Times New Roman" w:hAnsi="Times New Roman"/>
          <w:sz w:val="20"/>
          <w:szCs w:val="20"/>
          <w:lang w:eastAsia="pl-PL"/>
        </w:rP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34EF00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1.4.13.</w:t>
      </w:r>
      <w:r w:rsidRPr="000A24B8">
        <w:rPr>
          <w:rFonts w:ascii="Times New Roman" w:eastAsia="Times New Roman" w:hAnsi="Times New Roman"/>
          <w:sz w:val="20"/>
          <w:szCs w:val="20"/>
          <w:lang w:eastAsia="pl-PL"/>
        </w:rPr>
        <w:t xml:space="preserve"> Granulat asfaltowy – jest to przetworzony destrukt asfaltowy o udokumentowanej jakości jako materiał składowy w produkcji mieszanek mineralno-asfaltowych w technologii na gorąco.</w:t>
      </w:r>
    </w:p>
    <w:p w14:paraId="4FF6308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1.4.14. </w:t>
      </w:r>
      <w:r w:rsidRPr="000A24B8">
        <w:rPr>
          <w:rFonts w:ascii="Times New Roman" w:eastAsia="Times New Roman" w:hAnsi="Times New Roman"/>
          <w:sz w:val="20"/>
          <w:szCs w:val="20"/>
          <w:lang w:eastAsia="pl-PL"/>
        </w:rPr>
        <w:t>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32B0105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1.4.15. </w:t>
      </w:r>
      <w:r w:rsidRPr="000A24B8">
        <w:rPr>
          <w:rFonts w:ascii="Times New Roman" w:eastAsia="Times New Roman" w:hAnsi="Times New Roman"/>
          <w:sz w:val="20"/>
          <w:szCs w:val="20"/>
          <w:lang w:eastAsia="pl-PL"/>
        </w:rPr>
        <w:t>Kationowa emulsja asfaltowa – emulsja, w której emulgator nadaje dodatnie ładunki cząstkom zdyspergowanego asfaltu.</w:t>
      </w:r>
    </w:p>
    <w:p w14:paraId="2770CCE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bCs/>
          <w:sz w:val="20"/>
          <w:szCs w:val="20"/>
          <w:lang w:eastAsia="pl-PL"/>
        </w:rPr>
        <w:lastRenderedPageBreak/>
        <w:t>1.4.16. </w:t>
      </w:r>
      <w:r w:rsidRPr="000A24B8">
        <w:rPr>
          <w:rFonts w:ascii="Times New Roman" w:eastAsia="Times New Roman" w:hAnsi="Times New Roman"/>
          <w:bCs/>
          <w:sz w:val="20"/>
          <w:szCs w:val="20"/>
          <w:lang w:eastAsia="pl-PL"/>
        </w:rPr>
        <w:t xml:space="preserve">Połączenia technologiczne </w:t>
      </w:r>
      <w:r w:rsidRPr="000A24B8">
        <w:rPr>
          <w:rFonts w:ascii="Times New Roman" w:eastAsia="Times New Roman" w:hAnsi="Times New Roman"/>
          <w:b/>
          <w:bCs/>
          <w:sz w:val="20"/>
          <w:szCs w:val="20"/>
          <w:lang w:eastAsia="pl-PL"/>
        </w:rPr>
        <w:t xml:space="preserve">– </w:t>
      </w:r>
      <w:r w:rsidRPr="000A24B8">
        <w:rPr>
          <w:rFonts w:ascii="Times New Roman" w:eastAsia="Times New Roman" w:hAnsi="Times New Roman"/>
          <w:sz w:val="20"/>
          <w:szCs w:val="20"/>
          <w:lang w:eastAsia="pl-PL"/>
        </w:rPr>
        <w:t xml:space="preserve">połączenia rożnych warstw ze sobą lub tych samych warstw wykonywanych w rożnym czasie niebędących połączeniem </w:t>
      </w:r>
      <w:proofErr w:type="spellStart"/>
      <w:r w:rsidRPr="000A24B8">
        <w:rPr>
          <w:rFonts w:ascii="Times New Roman" w:eastAsia="Times New Roman" w:hAnsi="Times New Roman"/>
          <w:sz w:val="20"/>
          <w:szCs w:val="20"/>
          <w:lang w:eastAsia="pl-PL"/>
        </w:rPr>
        <w:t>międzywarstwowym</w:t>
      </w:r>
      <w:proofErr w:type="spellEnd"/>
      <w:r w:rsidRPr="000A24B8">
        <w:rPr>
          <w:rFonts w:ascii="Times New Roman" w:eastAsia="Times New Roman" w:hAnsi="Times New Roman"/>
          <w:sz w:val="20"/>
          <w:szCs w:val="20"/>
          <w:lang w:eastAsia="pl-PL"/>
        </w:rPr>
        <w:t>.</w:t>
      </w:r>
    </w:p>
    <w:p w14:paraId="2D70885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bCs/>
          <w:sz w:val="20"/>
          <w:szCs w:val="20"/>
          <w:lang w:eastAsia="pl-PL"/>
        </w:rPr>
        <w:t>1.4.17. </w:t>
      </w:r>
      <w:r w:rsidRPr="000A24B8">
        <w:rPr>
          <w:rFonts w:ascii="Times New Roman" w:eastAsia="Times New Roman" w:hAnsi="Times New Roman"/>
          <w:bCs/>
          <w:sz w:val="20"/>
          <w:szCs w:val="20"/>
          <w:lang w:eastAsia="pl-PL"/>
        </w:rPr>
        <w:t>Złącza podłużne i poprzeczne</w:t>
      </w:r>
      <w:r w:rsidRPr="000A24B8">
        <w:rPr>
          <w:rFonts w:ascii="Times New Roman" w:eastAsia="Times New Roman" w:hAnsi="Times New Roman"/>
          <w:b/>
          <w:bCs/>
          <w:sz w:val="20"/>
          <w:szCs w:val="20"/>
          <w:lang w:eastAsia="pl-PL"/>
        </w:rPr>
        <w:t xml:space="preserve"> </w:t>
      </w:r>
      <w:r w:rsidRPr="000A24B8">
        <w:rPr>
          <w:rFonts w:ascii="Times New Roman" w:eastAsia="Times New Roman" w:hAnsi="Times New Roman"/>
          <w:sz w:val="20"/>
          <w:szCs w:val="20"/>
          <w:lang w:eastAsia="pl-PL"/>
        </w:rPr>
        <w:t>– połączenia tego samego materiału wbudowywanego w rożnym czasie.</w:t>
      </w:r>
    </w:p>
    <w:p w14:paraId="512B38B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bCs/>
          <w:sz w:val="20"/>
          <w:szCs w:val="20"/>
          <w:lang w:eastAsia="pl-PL"/>
        </w:rPr>
        <w:t>1.4.18. </w:t>
      </w:r>
      <w:r w:rsidRPr="000A24B8">
        <w:rPr>
          <w:rFonts w:ascii="Times New Roman" w:eastAsia="Times New Roman" w:hAnsi="Times New Roman"/>
          <w:bCs/>
          <w:sz w:val="20"/>
          <w:szCs w:val="20"/>
          <w:lang w:eastAsia="pl-PL"/>
        </w:rPr>
        <w:t xml:space="preserve">Spoiny </w:t>
      </w:r>
      <w:r w:rsidRPr="000A24B8">
        <w:rPr>
          <w:rFonts w:ascii="Times New Roman" w:eastAsia="Times New Roman" w:hAnsi="Times New Roman"/>
          <w:sz w:val="20"/>
          <w:szCs w:val="20"/>
          <w:lang w:eastAsia="pl-PL"/>
        </w:rPr>
        <w:t>– połączenia rożnych materiałów, np. asfaltu lanego i betonu asfaltowego oraz warstwy asfaltowej z urządzeniami obcymi w nawierzchni lub ją ograniczającymi.</w:t>
      </w:r>
    </w:p>
    <w:p w14:paraId="022B86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1.4.19. </w:t>
      </w:r>
      <w:r w:rsidRPr="000A24B8">
        <w:rPr>
          <w:rFonts w:ascii="Times New Roman" w:eastAsia="Times New Roman" w:hAnsi="Times New Roman"/>
          <w:sz w:val="20"/>
          <w:szCs w:val="20"/>
          <w:lang w:eastAsia="pl-PL"/>
        </w:rPr>
        <w:t>Pozostałe określenia podstawowe są zgodne z obowiązującymi, odpowiednimi polskimi normami i z definicjami podanymi w OST D-M-00.00.00 „Wymagania ogólne” pkt 1.4.</w:t>
      </w:r>
    </w:p>
    <w:p w14:paraId="5AD08AB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1.4.17. </w:t>
      </w:r>
      <w:r w:rsidRPr="000A24B8">
        <w:rPr>
          <w:rFonts w:ascii="Times New Roman" w:eastAsia="Times New Roman" w:hAnsi="Times New Roman"/>
          <w:sz w:val="20"/>
          <w:szCs w:val="20"/>
          <w:lang w:eastAsia="pl-PL"/>
        </w:rPr>
        <w:t>Symbole i skróty dodatkowe</w:t>
      </w:r>
    </w:p>
    <w:tbl>
      <w:tblPr>
        <w:tblW w:w="8868" w:type="dxa"/>
        <w:tblLook w:val="04A0" w:firstRow="1" w:lastRow="0" w:firstColumn="1" w:lastColumn="0" w:noHBand="0" w:noVBand="1"/>
      </w:tblPr>
      <w:tblGrid>
        <w:gridCol w:w="817"/>
        <w:gridCol w:w="8051"/>
      </w:tblGrid>
      <w:tr w:rsidR="003C1AA9" w:rsidRPr="000A24B8" w14:paraId="56E9A73B" w14:textId="77777777" w:rsidTr="00FA06FB">
        <w:tc>
          <w:tcPr>
            <w:tcW w:w="817" w:type="dxa"/>
          </w:tcPr>
          <w:p w14:paraId="0D6672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AC_P   </w:t>
            </w:r>
          </w:p>
        </w:tc>
        <w:tc>
          <w:tcPr>
            <w:tcW w:w="8051" w:type="dxa"/>
          </w:tcPr>
          <w:p w14:paraId="2E358986"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beton asfaltowy do warstwy podbudowy,</w:t>
            </w:r>
          </w:p>
        </w:tc>
      </w:tr>
      <w:tr w:rsidR="003C1AA9" w:rsidRPr="00EB5340" w14:paraId="32B943F2" w14:textId="77777777" w:rsidTr="00FA06FB">
        <w:tc>
          <w:tcPr>
            <w:tcW w:w="817" w:type="dxa"/>
          </w:tcPr>
          <w:p w14:paraId="5CC15C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PMB   </w:t>
            </w:r>
          </w:p>
        </w:tc>
        <w:tc>
          <w:tcPr>
            <w:tcW w:w="8051" w:type="dxa"/>
          </w:tcPr>
          <w:p w14:paraId="00FADB3C"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val="en-US" w:eastAsia="pl-PL"/>
              </w:rPr>
            </w:pPr>
            <w:proofErr w:type="spellStart"/>
            <w:r w:rsidRPr="000A24B8">
              <w:rPr>
                <w:rFonts w:ascii="Times New Roman" w:eastAsia="Times New Roman" w:hAnsi="Times New Roman"/>
                <w:sz w:val="20"/>
                <w:szCs w:val="20"/>
                <w:lang w:val="en-US" w:eastAsia="pl-PL"/>
              </w:rPr>
              <w:t>polimeroasfalt</w:t>
            </w:r>
            <w:proofErr w:type="spellEnd"/>
            <w:r w:rsidRPr="000A24B8">
              <w:rPr>
                <w:rFonts w:ascii="Times New Roman" w:eastAsia="Times New Roman" w:hAnsi="Times New Roman"/>
                <w:sz w:val="20"/>
                <w:szCs w:val="20"/>
                <w:lang w:val="en-US" w:eastAsia="pl-PL"/>
              </w:rPr>
              <w:t xml:space="preserve"> (ang. polymer modified bitumen),</w:t>
            </w:r>
          </w:p>
        </w:tc>
      </w:tr>
      <w:tr w:rsidR="003C1AA9" w:rsidRPr="000A24B8" w14:paraId="7308C30C" w14:textId="77777777" w:rsidTr="00FA06FB">
        <w:tc>
          <w:tcPr>
            <w:tcW w:w="817" w:type="dxa"/>
          </w:tcPr>
          <w:p w14:paraId="087068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w:t>
            </w:r>
          </w:p>
        </w:tc>
        <w:tc>
          <w:tcPr>
            <w:tcW w:w="8051" w:type="dxa"/>
          </w:tcPr>
          <w:p w14:paraId="5B7001FA"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 wielorodzajowy (ang. </w:t>
            </w:r>
            <w:proofErr w:type="spellStart"/>
            <w:r w:rsidRPr="000A24B8">
              <w:rPr>
                <w:rFonts w:ascii="Times New Roman" w:eastAsia="Times New Roman" w:hAnsi="Times New Roman"/>
                <w:sz w:val="20"/>
                <w:szCs w:val="20"/>
                <w:lang w:eastAsia="pl-PL"/>
              </w:rPr>
              <w:t>multigrade</w:t>
            </w:r>
            <w:proofErr w:type="spellEnd"/>
            <w:r w:rsidRPr="000A24B8">
              <w:rPr>
                <w:rFonts w:ascii="Times New Roman" w:eastAsia="Times New Roman" w:hAnsi="Times New Roman"/>
                <w:sz w:val="20"/>
                <w:szCs w:val="20"/>
                <w:lang w:eastAsia="pl-PL"/>
              </w:rPr>
              <w:t>)</w:t>
            </w:r>
          </w:p>
        </w:tc>
      </w:tr>
      <w:tr w:rsidR="003C1AA9" w:rsidRPr="000A24B8" w14:paraId="10140E7B" w14:textId="77777777" w:rsidTr="00FA06FB">
        <w:tc>
          <w:tcPr>
            <w:tcW w:w="817" w:type="dxa"/>
          </w:tcPr>
          <w:p w14:paraId="322FA9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         </w:t>
            </w:r>
          </w:p>
        </w:tc>
        <w:tc>
          <w:tcPr>
            <w:tcW w:w="8051" w:type="dxa"/>
          </w:tcPr>
          <w:p w14:paraId="697A336F"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górny wymiar sita (przy określaniu wielkości ziaren kruszywa),</w:t>
            </w:r>
          </w:p>
        </w:tc>
      </w:tr>
      <w:tr w:rsidR="003C1AA9" w:rsidRPr="000A24B8" w14:paraId="4EAB6A0A" w14:textId="77777777" w:rsidTr="00FA06FB">
        <w:tc>
          <w:tcPr>
            <w:tcW w:w="817" w:type="dxa"/>
          </w:tcPr>
          <w:p w14:paraId="6C7C40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         </w:t>
            </w:r>
          </w:p>
        </w:tc>
        <w:tc>
          <w:tcPr>
            <w:tcW w:w="8051" w:type="dxa"/>
          </w:tcPr>
          <w:p w14:paraId="75BF8056"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dolny wymiar sita (przy określaniu wielkości ziaren kruszywa),</w:t>
            </w:r>
          </w:p>
        </w:tc>
      </w:tr>
      <w:tr w:rsidR="003C1AA9" w:rsidRPr="000A24B8" w14:paraId="24AF3890" w14:textId="77777777" w:rsidTr="00FA06FB">
        <w:tc>
          <w:tcPr>
            <w:tcW w:w="817" w:type="dxa"/>
          </w:tcPr>
          <w:p w14:paraId="210FD2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         </w:t>
            </w:r>
          </w:p>
        </w:tc>
        <w:tc>
          <w:tcPr>
            <w:tcW w:w="8051" w:type="dxa"/>
          </w:tcPr>
          <w:p w14:paraId="771611A1"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kationowa emulsja asfaltowa,</w:t>
            </w:r>
          </w:p>
        </w:tc>
      </w:tr>
      <w:tr w:rsidR="003C1AA9" w:rsidRPr="000A24B8" w14:paraId="236518C5" w14:textId="77777777" w:rsidTr="00FA06FB">
        <w:tc>
          <w:tcPr>
            <w:tcW w:w="817" w:type="dxa"/>
          </w:tcPr>
          <w:p w14:paraId="7119B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NPD   </w:t>
            </w:r>
          </w:p>
        </w:tc>
        <w:tc>
          <w:tcPr>
            <w:tcW w:w="8051" w:type="dxa"/>
          </w:tcPr>
          <w:p w14:paraId="0255748E"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właściwość użytkowa nie określana (ang. No Performance </w:t>
            </w:r>
            <w:proofErr w:type="spellStart"/>
            <w:r w:rsidRPr="000A24B8">
              <w:rPr>
                <w:rFonts w:ascii="Times New Roman" w:eastAsia="Times New Roman" w:hAnsi="Times New Roman"/>
                <w:sz w:val="20"/>
                <w:szCs w:val="20"/>
                <w:lang w:eastAsia="pl-PL"/>
              </w:rPr>
              <w:t>Determined</w:t>
            </w:r>
            <w:proofErr w:type="spellEnd"/>
            <w:r w:rsidRPr="000A24B8">
              <w:rPr>
                <w:rFonts w:ascii="Times New Roman" w:eastAsia="Times New Roman" w:hAnsi="Times New Roman"/>
                <w:sz w:val="20"/>
                <w:szCs w:val="20"/>
                <w:lang w:eastAsia="pl-PL"/>
              </w:rPr>
              <w:t>; producent może jej nie określać),</w:t>
            </w:r>
          </w:p>
        </w:tc>
      </w:tr>
      <w:tr w:rsidR="003C1AA9" w:rsidRPr="000A24B8" w14:paraId="50037E2D" w14:textId="77777777" w:rsidTr="00FA06FB">
        <w:tc>
          <w:tcPr>
            <w:tcW w:w="817" w:type="dxa"/>
          </w:tcPr>
          <w:p w14:paraId="787405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TBR    </w:t>
            </w:r>
          </w:p>
        </w:tc>
        <w:tc>
          <w:tcPr>
            <w:tcW w:w="8051" w:type="dxa"/>
          </w:tcPr>
          <w:p w14:paraId="15FE18A0"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zadeklarowania (ang. To Be </w:t>
            </w:r>
            <w:proofErr w:type="spellStart"/>
            <w:r w:rsidRPr="000A24B8">
              <w:rPr>
                <w:rFonts w:ascii="Times New Roman" w:eastAsia="Times New Roman" w:hAnsi="Times New Roman"/>
                <w:sz w:val="20"/>
                <w:szCs w:val="20"/>
                <w:lang w:eastAsia="pl-PL"/>
              </w:rPr>
              <w:t>Reported</w:t>
            </w:r>
            <w:proofErr w:type="spellEnd"/>
            <w:r w:rsidRPr="000A24B8">
              <w:rPr>
                <w:rFonts w:ascii="Times New Roman" w:eastAsia="Times New Roman" w:hAnsi="Times New Roman"/>
                <w:sz w:val="20"/>
                <w:szCs w:val="20"/>
                <w:lang w:eastAsia="pl-PL"/>
              </w:rPr>
              <w:t>; producent może dostarczyć odpowiednie informacje, jednak nie jest do tego zobowiązany),</w:t>
            </w:r>
          </w:p>
        </w:tc>
      </w:tr>
      <w:tr w:rsidR="003C1AA9" w:rsidRPr="000A24B8" w14:paraId="3D534A1E" w14:textId="77777777" w:rsidTr="00FA06FB">
        <w:tc>
          <w:tcPr>
            <w:tcW w:w="817" w:type="dxa"/>
          </w:tcPr>
          <w:p w14:paraId="310C6C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IRI      </w:t>
            </w:r>
          </w:p>
        </w:tc>
        <w:tc>
          <w:tcPr>
            <w:tcW w:w="8051" w:type="dxa"/>
          </w:tcPr>
          <w:p w14:paraId="449FB0ED"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międzynarodowy wskaźnik równości (ang. International </w:t>
            </w:r>
            <w:proofErr w:type="spellStart"/>
            <w:r w:rsidRPr="000A24B8">
              <w:rPr>
                <w:rFonts w:ascii="Times New Roman" w:eastAsia="Times New Roman" w:hAnsi="Times New Roman"/>
                <w:sz w:val="20"/>
                <w:szCs w:val="20"/>
                <w:lang w:eastAsia="pl-PL"/>
              </w:rPr>
              <w:t>Roughness</w:t>
            </w:r>
            <w:proofErr w:type="spellEnd"/>
            <w:r w:rsidRPr="000A24B8">
              <w:rPr>
                <w:rFonts w:ascii="Times New Roman" w:eastAsia="Times New Roman" w:hAnsi="Times New Roman"/>
                <w:sz w:val="20"/>
                <w:szCs w:val="20"/>
                <w:lang w:eastAsia="pl-PL"/>
              </w:rPr>
              <w:t xml:space="preserve"> Index),</w:t>
            </w:r>
          </w:p>
        </w:tc>
      </w:tr>
      <w:tr w:rsidR="003C1AA9" w:rsidRPr="000A24B8" w14:paraId="724D46F2" w14:textId="77777777" w:rsidTr="00FA06FB">
        <w:tc>
          <w:tcPr>
            <w:tcW w:w="817" w:type="dxa"/>
          </w:tcPr>
          <w:p w14:paraId="3F4F28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MOP  </w:t>
            </w:r>
          </w:p>
        </w:tc>
        <w:tc>
          <w:tcPr>
            <w:tcW w:w="8051" w:type="dxa"/>
          </w:tcPr>
          <w:p w14:paraId="5ACFD5E3"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miejsce obsługi podróżnych,</w:t>
            </w:r>
          </w:p>
        </w:tc>
      </w:tr>
      <w:tr w:rsidR="003C1AA9" w:rsidRPr="000A24B8" w14:paraId="10D65CCF" w14:textId="77777777" w:rsidTr="00FA06FB">
        <w:tc>
          <w:tcPr>
            <w:tcW w:w="817" w:type="dxa"/>
          </w:tcPr>
          <w:p w14:paraId="19A797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ZKP</w:t>
            </w:r>
          </w:p>
        </w:tc>
        <w:tc>
          <w:tcPr>
            <w:tcW w:w="8051" w:type="dxa"/>
          </w:tcPr>
          <w:p w14:paraId="4D7807F7" w14:textId="77777777" w:rsidR="003C1AA9" w:rsidRPr="000A24B8" w:rsidRDefault="003C1AA9">
            <w:pPr>
              <w:numPr>
                <w:ilvl w:val="0"/>
                <w:numId w:val="2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zakładowa kontrola produkcji</w:t>
            </w:r>
          </w:p>
        </w:tc>
      </w:tr>
    </w:tbl>
    <w:p w14:paraId="0AB32F05"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1.5. Ogólne wymagania dotyczące robót</w:t>
      </w:r>
    </w:p>
    <w:p w14:paraId="171F80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ab/>
      </w:r>
      <w:r w:rsidRPr="000A24B8">
        <w:rPr>
          <w:rFonts w:ascii="Times New Roman" w:eastAsia="Times New Roman" w:hAnsi="Times New Roman"/>
          <w:sz w:val="20"/>
          <w:szCs w:val="20"/>
          <w:lang w:eastAsia="pl-PL"/>
        </w:rPr>
        <w:t>Ogólne wymagania dotyczące robót podano w OST D-M-00.00.00 „Wymagania ogólne” [1] pkt 1.5.</w:t>
      </w:r>
    </w:p>
    <w:p w14:paraId="2E98269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2" w:name="_Toc413234104"/>
      <w:r w:rsidRPr="000A24B8">
        <w:rPr>
          <w:rFonts w:ascii="Times New Roman" w:eastAsia="Times New Roman" w:hAnsi="Times New Roman"/>
          <w:b/>
          <w:sz w:val="20"/>
          <w:szCs w:val="20"/>
          <w:lang w:eastAsia="pl-PL"/>
        </w:rPr>
        <w:t>2. Materiały</w:t>
      </w:r>
      <w:bookmarkEnd w:id="2"/>
    </w:p>
    <w:p w14:paraId="1E0E56F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2.1. Ogólne wymagania dotyczące materiałów</w:t>
      </w:r>
    </w:p>
    <w:p w14:paraId="272AF3D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materiałów, ich pozyskiwania i składowania, podano w  OST D-M-00.00.00 „Wymagania ogólne” [1] pkt 2.</w:t>
      </w:r>
    </w:p>
    <w:p w14:paraId="35DA064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14:paraId="082EC27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Wbudowywana mieszanka mineralno-asfaltowa może pochodzić z kilku wytwórni pod warunkiem, że jest produkowana z tych samych materiałów (o ustalonej przydatności ) i w oparciu o takie samo badanie typu.</w:t>
      </w:r>
    </w:p>
    <w:p w14:paraId="04E6C9F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2.2. Materiały stosowane do betonu asfaltowego do warstwy podbudowy</w:t>
      </w:r>
    </w:p>
    <w:p w14:paraId="24DFAD5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Rodzaje stosowanych materiałów do betonu asfaltowego do warstwy podbudowy w zależności od kategorii ruchu podano w tablicy 2.</w:t>
      </w:r>
    </w:p>
    <w:p w14:paraId="34092EC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 Materiały  do warstwy podbudowy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636"/>
        <w:gridCol w:w="851"/>
        <w:gridCol w:w="709"/>
        <w:gridCol w:w="708"/>
        <w:gridCol w:w="851"/>
        <w:gridCol w:w="709"/>
        <w:gridCol w:w="708"/>
        <w:gridCol w:w="599"/>
      </w:tblGrid>
      <w:tr w:rsidR="003C1AA9" w:rsidRPr="000A24B8" w14:paraId="42D88A65" w14:textId="77777777" w:rsidTr="00FA06FB">
        <w:tc>
          <w:tcPr>
            <w:tcW w:w="2748" w:type="dxa"/>
            <w:vMerge w:val="restart"/>
            <w:vAlign w:val="center"/>
          </w:tcPr>
          <w:p w14:paraId="5F5387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Materiał</w:t>
            </w:r>
          </w:p>
        </w:tc>
        <w:tc>
          <w:tcPr>
            <w:tcW w:w="5771" w:type="dxa"/>
            <w:gridSpan w:val="8"/>
          </w:tcPr>
          <w:p w14:paraId="22877D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Kategoria ruchu</w:t>
            </w:r>
          </w:p>
        </w:tc>
      </w:tr>
      <w:tr w:rsidR="003C1AA9" w:rsidRPr="000A24B8" w14:paraId="3A9CC42B" w14:textId="77777777" w:rsidTr="00FA06FB">
        <w:tc>
          <w:tcPr>
            <w:tcW w:w="2748" w:type="dxa"/>
            <w:vMerge/>
          </w:tcPr>
          <w:p w14:paraId="084227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87" w:type="dxa"/>
            <w:gridSpan w:val="2"/>
          </w:tcPr>
          <w:p w14:paraId="6CDEEA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KR1÷2</w:t>
            </w:r>
          </w:p>
        </w:tc>
        <w:tc>
          <w:tcPr>
            <w:tcW w:w="2268" w:type="dxa"/>
            <w:gridSpan w:val="3"/>
          </w:tcPr>
          <w:p w14:paraId="3ED5A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KR3÷4</w:t>
            </w:r>
          </w:p>
        </w:tc>
        <w:tc>
          <w:tcPr>
            <w:tcW w:w="2016" w:type="dxa"/>
            <w:gridSpan w:val="3"/>
          </w:tcPr>
          <w:p w14:paraId="26197B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KR5÷7</w:t>
            </w:r>
          </w:p>
        </w:tc>
      </w:tr>
      <w:tr w:rsidR="003C1AA9" w:rsidRPr="000A24B8" w14:paraId="5BC667C3" w14:textId="77777777" w:rsidTr="00FA06FB">
        <w:tc>
          <w:tcPr>
            <w:tcW w:w="2748" w:type="dxa"/>
          </w:tcPr>
          <w:p w14:paraId="2B1E75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Mieszanka mineralno-asfaltowa o wymiarze D, [mm]</w:t>
            </w:r>
          </w:p>
        </w:tc>
        <w:tc>
          <w:tcPr>
            <w:tcW w:w="636" w:type="dxa"/>
            <w:vAlign w:val="center"/>
          </w:tcPr>
          <w:p w14:paraId="4A7FF5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851" w:type="dxa"/>
            <w:vAlign w:val="center"/>
          </w:tcPr>
          <w:p w14:paraId="29F5A9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709" w:type="dxa"/>
            <w:vAlign w:val="center"/>
          </w:tcPr>
          <w:p w14:paraId="5078AC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708" w:type="dxa"/>
            <w:vAlign w:val="center"/>
          </w:tcPr>
          <w:p w14:paraId="408EBF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851" w:type="dxa"/>
            <w:vAlign w:val="center"/>
          </w:tcPr>
          <w:p w14:paraId="3F468C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709" w:type="dxa"/>
            <w:vAlign w:val="center"/>
          </w:tcPr>
          <w:p w14:paraId="107BC5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708" w:type="dxa"/>
            <w:vAlign w:val="center"/>
          </w:tcPr>
          <w:p w14:paraId="7752D4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599" w:type="dxa"/>
            <w:vAlign w:val="center"/>
          </w:tcPr>
          <w:p w14:paraId="3FB69D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r>
      <w:tr w:rsidR="003C1AA9" w:rsidRPr="000A24B8" w14:paraId="5737E296" w14:textId="77777777" w:rsidTr="00FA06FB">
        <w:tc>
          <w:tcPr>
            <w:tcW w:w="2748" w:type="dxa"/>
          </w:tcPr>
          <w:p w14:paraId="658779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GRA o wymiarze U, [mm]</w:t>
            </w:r>
          </w:p>
        </w:tc>
        <w:tc>
          <w:tcPr>
            <w:tcW w:w="636" w:type="dxa"/>
          </w:tcPr>
          <w:p w14:paraId="1943B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851" w:type="dxa"/>
          </w:tcPr>
          <w:p w14:paraId="559748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709" w:type="dxa"/>
          </w:tcPr>
          <w:p w14:paraId="27D624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708" w:type="dxa"/>
          </w:tcPr>
          <w:p w14:paraId="5D314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851" w:type="dxa"/>
          </w:tcPr>
          <w:p w14:paraId="46C9AB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709" w:type="dxa"/>
          </w:tcPr>
          <w:p w14:paraId="41C965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708" w:type="dxa"/>
          </w:tcPr>
          <w:p w14:paraId="663954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599" w:type="dxa"/>
          </w:tcPr>
          <w:p w14:paraId="4060A8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r>
      <w:tr w:rsidR="003C1AA9" w:rsidRPr="000A24B8" w14:paraId="16EA8838" w14:textId="77777777" w:rsidTr="00FA06FB">
        <w:tc>
          <w:tcPr>
            <w:tcW w:w="2748" w:type="dxa"/>
          </w:tcPr>
          <w:p w14:paraId="15FC7D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asfaltowe</w:t>
            </w:r>
          </w:p>
        </w:tc>
        <w:tc>
          <w:tcPr>
            <w:tcW w:w="1487" w:type="dxa"/>
            <w:gridSpan w:val="2"/>
          </w:tcPr>
          <w:p w14:paraId="127489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c>
          <w:tcPr>
            <w:tcW w:w="2268" w:type="dxa"/>
            <w:gridSpan w:val="3"/>
          </w:tcPr>
          <w:p w14:paraId="1BD68D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50/70</w:t>
            </w:r>
          </w:p>
          <w:p w14:paraId="1111A5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25/55-60</w:t>
            </w:r>
          </w:p>
          <w:p w14:paraId="6CFCBA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p w14:paraId="368A9F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c>
          <w:tcPr>
            <w:tcW w:w="2016" w:type="dxa"/>
            <w:gridSpan w:val="3"/>
          </w:tcPr>
          <w:p w14:paraId="7F0F3E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50/70</w:t>
            </w:r>
          </w:p>
          <w:p w14:paraId="06E128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25/55-60</w:t>
            </w:r>
          </w:p>
          <w:p w14:paraId="06D519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25/55-80</w:t>
            </w:r>
          </w:p>
          <w:p w14:paraId="385052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p w14:paraId="7C850A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r>
      <w:tr w:rsidR="003C1AA9" w:rsidRPr="000A24B8" w14:paraId="50007E54" w14:textId="77777777" w:rsidTr="00FA06FB">
        <w:tc>
          <w:tcPr>
            <w:tcW w:w="2748" w:type="dxa"/>
          </w:tcPr>
          <w:p w14:paraId="3E7893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w:t>
            </w:r>
          </w:p>
        </w:tc>
        <w:tc>
          <w:tcPr>
            <w:tcW w:w="5771" w:type="dxa"/>
            <w:gridSpan w:val="8"/>
          </w:tcPr>
          <w:p w14:paraId="32B7CB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Tabele 4-7 wg WT-1-2014 [81] (tablice 6-10 wg OST)</w:t>
            </w:r>
          </w:p>
        </w:tc>
      </w:tr>
    </w:tbl>
    <w:p w14:paraId="3DFB3F6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2.3. Lepiszcza asfaltowe</w:t>
      </w:r>
    </w:p>
    <w:p w14:paraId="6ABCE3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Należy stosować asfalty drogowe wg PN-EN 12591 [24],  </w:t>
      </w:r>
      <w:proofErr w:type="spellStart"/>
      <w:r w:rsidRPr="000A24B8">
        <w:rPr>
          <w:rFonts w:ascii="Times New Roman" w:eastAsia="Times New Roman" w:hAnsi="Times New Roman"/>
          <w:sz w:val="20"/>
          <w:szCs w:val="20"/>
          <w:lang w:eastAsia="pl-PL"/>
        </w:rPr>
        <w:t>polimeroasfalty</w:t>
      </w:r>
      <w:proofErr w:type="spellEnd"/>
      <w:r w:rsidRPr="000A24B8">
        <w:rPr>
          <w:rFonts w:ascii="Times New Roman" w:eastAsia="Times New Roman" w:hAnsi="Times New Roman"/>
          <w:sz w:val="20"/>
          <w:szCs w:val="20"/>
          <w:lang w:eastAsia="pl-PL"/>
        </w:rPr>
        <w:t xml:space="preserve"> wg PN-EN 14023 [66] [66a] lub asfalty wielorodzajowe wg PN-EN 13924-2[65] [65a].</w:t>
      </w:r>
    </w:p>
    <w:p w14:paraId="6B6076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Oprócz </w:t>
      </w:r>
      <w:proofErr w:type="spellStart"/>
      <w:r w:rsidRPr="000A24B8">
        <w:rPr>
          <w:rFonts w:ascii="Times New Roman" w:eastAsia="Times New Roman" w:hAnsi="Times New Roman"/>
          <w:sz w:val="20"/>
          <w:szCs w:val="20"/>
          <w:lang w:eastAsia="pl-PL"/>
        </w:rPr>
        <w:t>lepiszcz</w:t>
      </w:r>
      <w:proofErr w:type="spellEnd"/>
      <w:r w:rsidRPr="000A24B8">
        <w:rPr>
          <w:rFonts w:ascii="Times New Roman" w:eastAsia="Times New Roman" w:hAnsi="Times New Roman"/>
          <w:sz w:val="20"/>
          <w:szCs w:val="20"/>
          <w:lang w:eastAsia="pl-PL"/>
        </w:rPr>
        <w:t xml:space="preserve"> wymienionych w tablicy 2 można stosować inne lepiszcza nienormowe według aprobat technicznych. </w:t>
      </w:r>
    </w:p>
    <w:p w14:paraId="6E9F4B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drogowe powinny spełniać wymagania podane w tablicy 3. </w:t>
      </w:r>
    </w:p>
    <w:p w14:paraId="703017B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Polimeroasfalty</w:t>
      </w:r>
      <w:proofErr w:type="spellEnd"/>
      <w:r w:rsidRPr="000A24B8">
        <w:rPr>
          <w:rFonts w:ascii="Times New Roman" w:eastAsia="Times New Roman" w:hAnsi="Times New Roman"/>
          <w:sz w:val="20"/>
          <w:szCs w:val="20"/>
          <w:lang w:eastAsia="pl-PL"/>
        </w:rPr>
        <w:t xml:space="preserve">  powinny spełniać wymagania podane  w tablicy 4.</w:t>
      </w:r>
    </w:p>
    <w:p w14:paraId="000A9AE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wielorodzajowe powinny spełniać wymagania podane w tablicy 5.</w:t>
      </w:r>
    </w:p>
    <w:p w14:paraId="31E463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 Wymagania wobec asfaltów drogowych wg PN-EN 12591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775"/>
        <w:gridCol w:w="30"/>
        <w:gridCol w:w="960"/>
        <w:gridCol w:w="2160"/>
        <w:gridCol w:w="1150"/>
        <w:gridCol w:w="1150"/>
      </w:tblGrid>
      <w:tr w:rsidR="003C1AA9" w:rsidRPr="000A24B8" w14:paraId="04E77448" w14:textId="77777777" w:rsidTr="00FA06FB">
        <w:tc>
          <w:tcPr>
            <w:tcW w:w="543" w:type="dxa"/>
            <w:vMerge w:val="restart"/>
            <w:vAlign w:val="center"/>
          </w:tcPr>
          <w:p w14:paraId="21D00D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2775" w:type="dxa"/>
            <w:vMerge w:val="restart"/>
            <w:vAlign w:val="center"/>
          </w:tcPr>
          <w:p w14:paraId="45A3F8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w:t>
            </w:r>
          </w:p>
        </w:tc>
        <w:tc>
          <w:tcPr>
            <w:tcW w:w="990" w:type="dxa"/>
            <w:gridSpan w:val="2"/>
            <w:vMerge w:val="restart"/>
            <w:vAlign w:val="center"/>
          </w:tcPr>
          <w:p w14:paraId="3E791F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Jed-nostka</w:t>
            </w:r>
            <w:proofErr w:type="spellEnd"/>
          </w:p>
        </w:tc>
        <w:tc>
          <w:tcPr>
            <w:tcW w:w="2160" w:type="dxa"/>
            <w:vMerge w:val="restart"/>
            <w:vAlign w:val="center"/>
          </w:tcPr>
          <w:p w14:paraId="47BD2B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3F3823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2300" w:type="dxa"/>
            <w:gridSpan w:val="2"/>
          </w:tcPr>
          <w:p w14:paraId="67C17D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asfaltu</w:t>
            </w:r>
          </w:p>
        </w:tc>
      </w:tr>
      <w:tr w:rsidR="003C1AA9" w:rsidRPr="000A24B8" w14:paraId="5CAF62DB" w14:textId="77777777" w:rsidTr="00FA06FB">
        <w:tc>
          <w:tcPr>
            <w:tcW w:w="543" w:type="dxa"/>
            <w:vMerge/>
          </w:tcPr>
          <w:p w14:paraId="3E649A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775" w:type="dxa"/>
            <w:vMerge/>
          </w:tcPr>
          <w:p w14:paraId="349121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990" w:type="dxa"/>
            <w:gridSpan w:val="2"/>
            <w:vMerge/>
          </w:tcPr>
          <w:p w14:paraId="3EBC01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160" w:type="dxa"/>
            <w:vMerge/>
          </w:tcPr>
          <w:p w14:paraId="4D8421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50" w:type="dxa"/>
          </w:tcPr>
          <w:p w14:paraId="60F70C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1150" w:type="dxa"/>
          </w:tcPr>
          <w:p w14:paraId="009484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r>
      <w:tr w:rsidR="003C1AA9" w:rsidRPr="000A24B8" w14:paraId="21A49160" w14:textId="77777777" w:rsidTr="00FA06FB">
        <w:tc>
          <w:tcPr>
            <w:tcW w:w="8768" w:type="dxa"/>
            <w:gridSpan w:val="7"/>
          </w:tcPr>
          <w:p w14:paraId="4F7048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OBLIGATORYJNE</w:t>
            </w:r>
          </w:p>
        </w:tc>
      </w:tr>
      <w:tr w:rsidR="003C1AA9" w:rsidRPr="000A24B8" w14:paraId="3D5D37B6" w14:textId="77777777" w:rsidTr="00FA06FB">
        <w:tc>
          <w:tcPr>
            <w:tcW w:w="543" w:type="dxa"/>
          </w:tcPr>
          <w:p w14:paraId="4169C1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1</w:t>
            </w:r>
          </w:p>
        </w:tc>
        <w:tc>
          <w:tcPr>
            <w:tcW w:w="2805" w:type="dxa"/>
            <w:gridSpan w:val="2"/>
          </w:tcPr>
          <w:p w14:paraId="1127A8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960" w:type="dxa"/>
          </w:tcPr>
          <w:p w14:paraId="398ACB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2160" w:type="dxa"/>
          </w:tcPr>
          <w:p w14:paraId="1CB196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50" w:type="dxa"/>
          </w:tcPr>
          <w:p w14:paraId="63EE72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1150" w:type="dxa"/>
          </w:tcPr>
          <w:p w14:paraId="4DB895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r>
      <w:tr w:rsidR="003C1AA9" w:rsidRPr="000A24B8" w14:paraId="57916DC3" w14:textId="77777777" w:rsidTr="00FA06FB">
        <w:tc>
          <w:tcPr>
            <w:tcW w:w="543" w:type="dxa"/>
          </w:tcPr>
          <w:p w14:paraId="3C2F0F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2805" w:type="dxa"/>
            <w:gridSpan w:val="2"/>
          </w:tcPr>
          <w:p w14:paraId="74836D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960" w:type="dxa"/>
          </w:tcPr>
          <w:p w14:paraId="7113CA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1F451C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396BF8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50÷58</w:t>
            </w:r>
          </w:p>
        </w:tc>
        <w:tc>
          <w:tcPr>
            <w:tcW w:w="1150" w:type="dxa"/>
          </w:tcPr>
          <w:p w14:paraId="7E211E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46÷54</w:t>
            </w:r>
          </w:p>
        </w:tc>
      </w:tr>
      <w:tr w:rsidR="003C1AA9" w:rsidRPr="000A24B8" w14:paraId="1A751A81" w14:textId="77777777" w:rsidTr="00FA06FB">
        <w:tc>
          <w:tcPr>
            <w:tcW w:w="543" w:type="dxa"/>
          </w:tcPr>
          <w:p w14:paraId="012CB1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2805" w:type="dxa"/>
            <w:gridSpan w:val="2"/>
          </w:tcPr>
          <w:p w14:paraId="2AAEB9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zapłonu, </w:t>
            </w:r>
          </w:p>
          <w:p w14:paraId="0C06B9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mniej niż</w:t>
            </w:r>
          </w:p>
        </w:tc>
        <w:tc>
          <w:tcPr>
            <w:tcW w:w="960" w:type="dxa"/>
          </w:tcPr>
          <w:p w14:paraId="790842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4CDDB2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22592 [69]</w:t>
            </w:r>
          </w:p>
        </w:tc>
        <w:tc>
          <w:tcPr>
            <w:tcW w:w="1150" w:type="dxa"/>
          </w:tcPr>
          <w:p w14:paraId="700899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240</w:t>
            </w:r>
          </w:p>
        </w:tc>
        <w:tc>
          <w:tcPr>
            <w:tcW w:w="1150" w:type="dxa"/>
          </w:tcPr>
          <w:p w14:paraId="14FF1F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230</w:t>
            </w:r>
          </w:p>
        </w:tc>
      </w:tr>
      <w:tr w:rsidR="003C1AA9" w:rsidRPr="000A24B8" w14:paraId="7171BF5F" w14:textId="77777777" w:rsidTr="00FA06FB">
        <w:tc>
          <w:tcPr>
            <w:tcW w:w="543" w:type="dxa"/>
          </w:tcPr>
          <w:p w14:paraId="19867E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2805" w:type="dxa"/>
            <w:gridSpan w:val="2"/>
          </w:tcPr>
          <w:p w14:paraId="57AE4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składników rozpuszczalnych, </w:t>
            </w:r>
          </w:p>
          <w:p w14:paraId="53C696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mniej niż</w:t>
            </w:r>
          </w:p>
        </w:tc>
        <w:tc>
          <w:tcPr>
            <w:tcW w:w="960" w:type="dxa"/>
          </w:tcPr>
          <w:p w14:paraId="047BD2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D4576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m/m</w:t>
            </w:r>
          </w:p>
        </w:tc>
        <w:tc>
          <w:tcPr>
            <w:tcW w:w="2160" w:type="dxa"/>
          </w:tcPr>
          <w:p w14:paraId="0CCD7B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203F3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 [25]</w:t>
            </w:r>
          </w:p>
        </w:tc>
        <w:tc>
          <w:tcPr>
            <w:tcW w:w="1150" w:type="dxa"/>
          </w:tcPr>
          <w:p w14:paraId="2C9736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00B7C0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w:t>
            </w:r>
          </w:p>
        </w:tc>
        <w:tc>
          <w:tcPr>
            <w:tcW w:w="1150" w:type="dxa"/>
          </w:tcPr>
          <w:p w14:paraId="13A1A7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B9C2CD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w:t>
            </w:r>
          </w:p>
        </w:tc>
      </w:tr>
      <w:tr w:rsidR="003C1AA9" w:rsidRPr="000A24B8" w14:paraId="44E63489" w14:textId="77777777" w:rsidTr="00FA06FB">
        <w:tc>
          <w:tcPr>
            <w:tcW w:w="543" w:type="dxa"/>
          </w:tcPr>
          <w:p w14:paraId="33C79C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2805" w:type="dxa"/>
            <w:gridSpan w:val="2"/>
          </w:tcPr>
          <w:p w14:paraId="0BC5A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Zmiana masy po starzeniu (ubytek lub przyrost), </w:t>
            </w:r>
          </w:p>
          <w:p w14:paraId="38A931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więcej niż</w:t>
            </w:r>
          </w:p>
        </w:tc>
        <w:tc>
          <w:tcPr>
            <w:tcW w:w="960" w:type="dxa"/>
          </w:tcPr>
          <w:p w14:paraId="4DD20C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E4318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m/m</w:t>
            </w:r>
          </w:p>
        </w:tc>
        <w:tc>
          <w:tcPr>
            <w:tcW w:w="2160" w:type="dxa"/>
          </w:tcPr>
          <w:p w14:paraId="3F1F21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8500F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tc>
        <w:tc>
          <w:tcPr>
            <w:tcW w:w="1150" w:type="dxa"/>
          </w:tcPr>
          <w:p w14:paraId="2281DB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AC293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c>
          <w:tcPr>
            <w:tcW w:w="1150" w:type="dxa"/>
          </w:tcPr>
          <w:p w14:paraId="459FD3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F7775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r>
      <w:tr w:rsidR="003C1AA9" w:rsidRPr="000A24B8" w14:paraId="4ACD5366" w14:textId="77777777" w:rsidTr="00FA06FB">
        <w:tc>
          <w:tcPr>
            <w:tcW w:w="543" w:type="dxa"/>
          </w:tcPr>
          <w:p w14:paraId="4E7A45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2805" w:type="dxa"/>
            <w:gridSpan w:val="2"/>
          </w:tcPr>
          <w:p w14:paraId="43B924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 po starzeniu, nie mniej niż</w:t>
            </w:r>
          </w:p>
        </w:tc>
        <w:tc>
          <w:tcPr>
            <w:tcW w:w="960" w:type="dxa"/>
          </w:tcPr>
          <w:p w14:paraId="30B07B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60" w:type="dxa"/>
          </w:tcPr>
          <w:p w14:paraId="7D7046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50" w:type="dxa"/>
          </w:tcPr>
          <w:p w14:paraId="574303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53</w:t>
            </w:r>
          </w:p>
        </w:tc>
        <w:tc>
          <w:tcPr>
            <w:tcW w:w="1150" w:type="dxa"/>
          </w:tcPr>
          <w:p w14:paraId="40E922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r>
      <w:tr w:rsidR="003C1AA9" w:rsidRPr="000A24B8" w14:paraId="0F6ED57B" w14:textId="77777777" w:rsidTr="00FA06FB">
        <w:tc>
          <w:tcPr>
            <w:tcW w:w="543" w:type="dxa"/>
          </w:tcPr>
          <w:p w14:paraId="42054C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2805" w:type="dxa"/>
            <w:gridSpan w:val="2"/>
          </w:tcPr>
          <w:p w14:paraId="605DE2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po starzeniu, nie mniej niż</w:t>
            </w:r>
          </w:p>
        </w:tc>
        <w:tc>
          <w:tcPr>
            <w:tcW w:w="960" w:type="dxa"/>
          </w:tcPr>
          <w:p w14:paraId="0CD85A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63157C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4A60BD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52</w:t>
            </w:r>
          </w:p>
        </w:tc>
        <w:tc>
          <w:tcPr>
            <w:tcW w:w="1150" w:type="dxa"/>
          </w:tcPr>
          <w:p w14:paraId="7C5978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r>
      <w:tr w:rsidR="003C1AA9" w:rsidRPr="000A24B8" w14:paraId="5D8C98D0" w14:textId="77777777" w:rsidTr="00FA06FB">
        <w:tc>
          <w:tcPr>
            <w:tcW w:w="543" w:type="dxa"/>
          </w:tcPr>
          <w:p w14:paraId="2A0093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2805" w:type="dxa"/>
            <w:gridSpan w:val="2"/>
          </w:tcPr>
          <w:p w14:paraId="732171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 mięknienia po starzeniu, nie więcej niż</w:t>
            </w:r>
          </w:p>
        </w:tc>
        <w:tc>
          <w:tcPr>
            <w:tcW w:w="960" w:type="dxa"/>
          </w:tcPr>
          <w:p w14:paraId="651125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5DD67F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08DD79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150" w:type="dxa"/>
          </w:tcPr>
          <w:p w14:paraId="33945B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2E110073" w14:textId="77777777" w:rsidTr="00FA06FB">
        <w:tc>
          <w:tcPr>
            <w:tcW w:w="8768" w:type="dxa"/>
            <w:gridSpan w:val="7"/>
          </w:tcPr>
          <w:p w14:paraId="75CF5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SPECJALNE   KRAJOWE</w:t>
            </w:r>
          </w:p>
        </w:tc>
      </w:tr>
      <w:tr w:rsidR="003C1AA9" w:rsidRPr="000A24B8" w14:paraId="57D7551A" w14:textId="77777777" w:rsidTr="00FA06FB">
        <w:tc>
          <w:tcPr>
            <w:tcW w:w="543" w:type="dxa"/>
          </w:tcPr>
          <w:p w14:paraId="5D4AFE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2805" w:type="dxa"/>
            <w:gridSpan w:val="2"/>
          </w:tcPr>
          <w:p w14:paraId="2113C7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łamliwości </w:t>
            </w:r>
            <w:proofErr w:type="spellStart"/>
            <w:r w:rsidRPr="000A24B8">
              <w:rPr>
                <w:rFonts w:ascii="Times New Roman" w:eastAsia="Times New Roman" w:hAnsi="Times New Roman"/>
                <w:sz w:val="20"/>
                <w:szCs w:val="20"/>
                <w:lang w:eastAsia="pl-PL"/>
              </w:rPr>
              <w:t>Fraassa</w:t>
            </w:r>
            <w:proofErr w:type="spellEnd"/>
            <w:r w:rsidRPr="000A24B8">
              <w:rPr>
                <w:rFonts w:ascii="Times New Roman" w:eastAsia="Times New Roman" w:hAnsi="Times New Roman"/>
                <w:sz w:val="20"/>
                <w:szCs w:val="20"/>
                <w:lang w:eastAsia="pl-PL"/>
              </w:rPr>
              <w:t>, nie więcej niż</w:t>
            </w:r>
          </w:p>
        </w:tc>
        <w:tc>
          <w:tcPr>
            <w:tcW w:w="960" w:type="dxa"/>
          </w:tcPr>
          <w:p w14:paraId="0EE8C5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12F199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1150" w:type="dxa"/>
          </w:tcPr>
          <w:p w14:paraId="599069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150" w:type="dxa"/>
          </w:tcPr>
          <w:p w14:paraId="141A81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r>
      <w:tr w:rsidR="003C1AA9" w:rsidRPr="000A24B8" w14:paraId="445C7C99" w14:textId="77777777" w:rsidTr="00FA06FB">
        <w:tc>
          <w:tcPr>
            <w:tcW w:w="543" w:type="dxa"/>
          </w:tcPr>
          <w:p w14:paraId="7AE8A9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2805" w:type="dxa"/>
            <w:gridSpan w:val="2"/>
          </w:tcPr>
          <w:p w14:paraId="4AAA33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Indeks penetracji</w:t>
            </w:r>
          </w:p>
        </w:tc>
        <w:tc>
          <w:tcPr>
            <w:tcW w:w="960" w:type="dxa"/>
          </w:tcPr>
          <w:p w14:paraId="7E75B0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60" w:type="dxa"/>
          </w:tcPr>
          <w:p w14:paraId="03FFEC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12591[24]</w:t>
            </w:r>
          </w:p>
        </w:tc>
        <w:tc>
          <w:tcPr>
            <w:tcW w:w="1150" w:type="dxa"/>
          </w:tcPr>
          <w:p w14:paraId="0C2561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111A98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r w:rsidR="003C1AA9" w:rsidRPr="000A24B8" w14:paraId="27C07B6B" w14:textId="77777777" w:rsidTr="00FA06FB">
        <w:tc>
          <w:tcPr>
            <w:tcW w:w="543" w:type="dxa"/>
          </w:tcPr>
          <w:p w14:paraId="2B24C5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2805" w:type="dxa"/>
            <w:gridSpan w:val="2"/>
          </w:tcPr>
          <w:p w14:paraId="3CC19F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dynamiczna w 60°C</w:t>
            </w:r>
          </w:p>
        </w:tc>
        <w:tc>
          <w:tcPr>
            <w:tcW w:w="960" w:type="dxa"/>
          </w:tcPr>
          <w:p w14:paraId="6B1396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Pa∙s</w:t>
            </w:r>
            <w:proofErr w:type="spellEnd"/>
          </w:p>
        </w:tc>
        <w:tc>
          <w:tcPr>
            <w:tcW w:w="2160" w:type="dxa"/>
          </w:tcPr>
          <w:p w14:paraId="698867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12596[28]</w:t>
            </w:r>
          </w:p>
        </w:tc>
        <w:tc>
          <w:tcPr>
            <w:tcW w:w="1150" w:type="dxa"/>
          </w:tcPr>
          <w:p w14:paraId="30FB69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38080B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r w:rsidR="003C1AA9" w:rsidRPr="000A24B8" w14:paraId="04D4C242" w14:textId="77777777" w:rsidTr="00FA06FB">
        <w:tc>
          <w:tcPr>
            <w:tcW w:w="543" w:type="dxa"/>
          </w:tcPr>
          <w:p w14:paraId="1E4B8C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2805" w:type="dxa"/>
            <w:gridSpan w:val="2"/>
          </w:tcPr>
          <w:p w14:paraId="535B6D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kinematyczna w 135°C</w:t>
            </w:r>
          </w:p>
        </w:tc>
        <w:tc>
          <w:tcPr>
            <w:tcW w:w="960" w:type="dxa"/>
          </w:tcPr>
          <w:p w14:paraId="758CC8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/s</w:t>
            </w:r>
          </w:p>
        </w:tc>
        <w:tc>
          <w:tcPr>
            <w:tcW w:w="2160" w:type="dxa"/>
          </w:tcPr>
          <w:p w14:paraId="34EDA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12595[27]</w:t>
            </w:r>
          </w:p>
        </w:tc>
        <w:tc>
          <w:tcPr>
            <w:tcW w:w="1150" w:type="dxa"/>
          </w:tcPr>
          <w:p w14:paraId="1C0C71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247A59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bl>
    <w:p w14:paraId="712CFF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65FDF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702B0B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D4273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4.</w:t>
      </w:r>
      <w:r w:rsidRPr="000A24B8">
        <w:rPr>
          <w:rFonts w:ascii="Times New Roman" w:eastAsia="Times New Roman" w:hAnsi="Times New Roman"/>
          <w:sz w:val="20"/>
          <w:szCs w:val="20"/>
          <w:lang w:eastAsia="pl-PL"/>
        </w:rPr>
        <w:tab/>
        <w:t>Wymagania wobec asfaltów modyfikowanych polimerami (</w:t>
      </w:r>
      <w:proofErr w:type="spellStart"/>
      <w:r w:rsidRPr="000A24B8">
        <w:rPr>
          <w:rFonts w:ascii="Times New Roman" w:eastAsia="Times New Roman" w:hAnsi="Times New Roman"/>
          <w:sz w:val="20"/>
          <w:szCs w:val="20"/>
          <w:lang w:eastAsia="pl-PL"/>
        </w:rPr>
        <w:t>polimeroasfaltów</w:t>
      </w:r>
      <w:proofErr w:type="spellEnd"/>
      <w:r w:rsidRPr="000A24B8">
        <w:rPr>
          <w:rFonts w:ascii="Times New Roman" w:eastAsia="Times New Roman" w:hAnsi="Times New Roman"/>
          <w:sz w:val="20"/>
          <w:szCs w:val="20"/>
          <w:lang w:eastAsia="pl-PL"/>
        </w:rPr>
        <w:t>) wg PN-EN 14023 [66] [66a]</w:t>
      </w: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134"/>
        <w:gridCol w:w="850"/>
        <w:gridCol w:w="1276"/>
        <w:gridCol w:w="709"/>
        <w:gridCol w:w="1192"/>
        <w:gridCol w:w="650"/>
      </w:tblGrid>
      <w:tr w:rsidR="003C1AA9" w:rsidRPr="000A24B8" w14:paraId="660A506C" w14:textId="77777777" w:rsidTr="00FA06FB">
        <w:tc>
          <w:tcPr>
            <w:tcW w:w="1384" w:type="dxa"/>
            <w:vMerge w:val="restart"/>
            <w:vAlign w:val="center"/>
          </w:tcPr>
          <w:p w14:paraId="4945F0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p w14:paraId="1B2B32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podstawowe</w:t>
            </w:r>
          </w:p>
        </w:tc>
        <w:tc>
          <w:tcPr>
            <w:tcW w:w="1843" w:type="dxa"/>
            <w:vMerge w:val="restart"/>
            <w:vAlign w:val="center"/>
          </w:tcPr>
          <w:p w14:paraId="63406F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134" w:type="dxa"/>
            <w:vMerge w:val="restart"/>
            <w:vAlign w:val="center"/>
          </w:tcPr>
          <w:p w14:paraId="3A07ED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5D3E6C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850" w:type="dxa"/>
            <w:vMerge w:val="restart"/>
            <w:vAlign w:val="center"/>
          </w:tcPr>
          <w:p w14:paraId="3EC3B3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Jed-nostka</w:t>
            </w:r>
            <w:proofErr w:type="spellEnd"/>
          </w:p>
        </w:tc>
        <w:tc>
          <w:tcPr>
            <w:tcW w:w="3827" w:type="dxa"/>
            <w:gridSpan w:val="4"/>
          </w:tcPr>
          <w:p w14:paraId="74CAC0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Gatunki asfaltów modyfikowanych</w:t>
            </w:r>
          </w:p>
          <w:p w14:paraId="21521C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polimerami (PMB)</w:t>
            </w:r>
          </w:p>
        </w:tc>
      </w:tr>
      <w:tr w:rsidR="003C1AA9" w:rsidRPr="000A24B8" w14:paraId="7E2339C5" w14:textId="77777777" w:rsidTr="00FA06FB">
        <w:tc>
          <w:tcPr>
            <w:tcW w:w="1384" w:type="dxa"/>
            <w:vMerge/>
          </w:tcPr>
          <w:p w14:paraId="34BC20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302BD3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vMerge/>
          </w:tcPr>
          <w:p w14:paraId="1C558F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tcPr>
          <w:p w14:paraId="196B54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85" w:type="dxa"/>
            <w:gridSpan w:val="2"/>
          </w:tcPr>
          <w:p w14:paraId="458B58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 – 60</w:t>
            </w:r>
          </w:p>
        </w:tc>
        <w:tc>
          <w:tcPr>
            <w:tcW w:w="1842" w:type="dxa"/>
            <w:gridSpan w:val="2"/>
          </w:tcPr>
          <w:p w14:paraId="0DC5F3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 – 80</w:t>
            </w:r>
          </w:p>
        </w:tc>
      </w:tr>
      <w:tr w:rsidR="003C1AA9" w:rsidRPr="000A24B8" w14:paraId="50251C8E" w14:textId="77777777" w:rsidTr="00FA06FB">
        <w:tc>
          <w:tcPr>
            <w:tcW w:w="1384" w:type="dxa"/>
            <w:vMerge/>
          </w:tcPr>
          <w:p w14:paraId="286C44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5C92D8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vMerge/>
          </w:tcPr>
          <w:p w14:paraId="087E9B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tcPr>
          <w:p w14:paraId="7C330E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tcPr>
          <w:p w14:paraId="4DB0E9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c>
          <w:tcPr>
            <w:tcW w:w="709" w:type="dxa"/>
          </w:tcPr>
          <w:p w14:paraId="16F860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c>
          <w:tcPr>
            <w:tcW w:w="1192" w:type="dxa"/>
          </w:tcPr>
          <w:p w14:paraId="51972C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c>
          <w:tcPr>
            <w:tcW w:w="650" w:type="dxa"/>
          </w:tcPr>
          <w:p w14:paraId="2F9DB4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r>
      <w:tr w:rsidR="003C1AA9" w:rsidRPr="000A24B8" w14:paraId="0C5BEB28" w14:textId="77777777" w:rsidTr="00FA06FB">
        <w:tc>
          <w:tcPr>
            <w:tcW w:w="1384" w:type="dxa"/>
          </w:tcPr>
          <w:p w14:paraId="3AC553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Konsystencja w pośrednich temperaturach </w:t>
            </w:r>
            <w:proofErr w:type="spellStart"/>
            <w:r w:rsidRPr="000A24B8">
              <w:rPr>
                <w:rFonts w:ascii="Times New Roman" w:eastAsia="Times New Roman" w:hAnsi="Times New Roman"/>
                <w:sz w:val="20"/>
                <w:szCs w:val="20"/>
                <w:lang w:eastAsia="pl-PL"/>
              </w:rPr>
              <w:t>eksploatacyj-nych</w:t>
            </w:r>
            <w:proofErr w:type="spellEnd"/>
          </w:p>
        </w:tc>
        <w:tc>
          <w:tcPr>
            <w:tcW w:w="1843" w:type="dxa"/>
            <w:vAlign w:val="center"/>
          </w:tcPr>
          <w:p w14:paraId="3F1E1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1134" w:type="dxa"/>
            <w:vAlign w:val="center"/>
          </w:tcPr>
          <w:p w14:paraId="003BE7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1534F6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276" w:type="dxa"/>
            <w:vAlign w:val="center"/>
          </w:tcPr>
          <w:p w14:paraId="2BF2AD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w:t>
            </w:r>
          </w:p>
        </w:tc>
        <w:tc>
          <w:tcPr>
            <w:tcW w:w="709" w:type="dxa"/>
            <w:tcBorders>
              <w:right w:val="single" w:sz="4" w:space="0" w:color="auto"/>
            </w:tcBorders>
            <w:vAlign w:val="center"/>
          </w:tcPr>
          <w:p w14:paraId="17EBA5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right w:val="single" w:sz="4" w:space="0" w:color="auto"/>
            </w:tcBorders>
            <w:vAlign w:val="center"/>
          </w:tcPr>
          <w:p w14:paraId="464463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w:t>
            </w:r>
          </w:p>
        </w:tc>
        <w:tc>
          <w:tcPr>
            <w:tcW w:w="650" w:type="dxa"/>
            <w:tcBorders>
              <w:right w:val="single" w:sz="4" w:space="0" w:color="auto"/>
            </w:tcBorders>
            <w:vAlign w:val="center"/>
          </w:tcPr>
          <w:p w14:paraId="48A8BC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76B57E12" w14:textId="77777777" w:rsidTr="00FA06FB">
        <w:tc>
          <w:tcPr>
            <w:tcW w:w="1384" w:type="dxa"/>
          </w:tcPr>
          <w:p w14:paraId="3D5925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Konsystencja  w wysokich  temp. </w:t>
            </w:r>
            <w:proofErr w:type="spellStart"/>
            <w:r w:rsidRPr="000A24B8">
              <w:rPr>
                <w:rFonts w:ascii="Times New Roman" w:eastAsia="Times New Roman" w:hAnsi="Times New Roman"/>
                <w:sz w:val="20"/>
                <w:szCs w:val="20"/>
                <w:lang w:eastAsia="pl-PL"/>
              </w:rPr>
              <w:t>eksplo-atacyjnych</w:t>
            </w:r>
            <w:proofErr w:type="spellEnd"/>
          </w:p>
        </w:tc>
        <w:tc>
          <w:tcPr>
            <w:tcW w:w="1843" w:type="dxa"/>
            <w:vAlign w:val="center"/>
          </w:tcPr>
          <w:p w14:paraId="201327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1134" w:type="dxa"/>
            <w:vAlign w:val="center"/>
          </w:tcPr>
          <w:p w14:paraId="19D332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vAlign w:val="center"/>
          </w:tcPr>
          <w:p w14:paraId="5651D9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1D0E8E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right w:val="single" w:sz="4" w:space="0" w:color="auto"/>
            </w:tcBorders>
            <w:vAlign w:val="center"/>
          </w:tcPr>
          <w:p w14:paraId="528359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192" w:type="dxa"/>
            <w:tcBorders>
              <w:right w:val="single" w:sz="4" w:space="0" w:color="auto"/>
            </w:tcBorders>
            <w:vAlign w:val="center"/>
          </w:tcPr>
          <w:p w14:paraId="14137CB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80</w:t>
            </w:r>
          </w:p>
        </w:tc>
        <w:tc>
          <w:tcPr>
            <w:tcW w:w="650" w:type="dxa"/>
            <w:tcBorders>
              <w:right w:val="single" w:sz="4" w:space="0" w:color="auto"/>
            </w:tcBorders>
            <w:vAlign w:val="center"/>
          </w:tcPr>
          <w:p w14:paraId="4AA353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5AF8ED7F" w14:textId="77777777" w:rsidTr="00FA06FB">
        <w:tc>
          <w:tcPr>
            <w:tcW w:w="1384" w:type="dxa"/>
            <w:vMerge w:val="restart"/>
            <w:vAlign w:val="center"/>
          </w:tcPr>
          <w:p w14:paraId="2BB277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Kohezja</w:t>
            </w:r>
          </w:p>
        </w:tc>
        <w:tc>
          <w:tcPr>
            <w:tcW w:w="1843" w:type="dxa"/>
            <w:vAlign w:val="center"/>
          </w:tcPr>
          <w:p w14:paraId="78A984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Siła rozciągania (mała prędkość rozciągania)</w:t>
            </w:r>
          </w:p>
        </w:tc>
        <w:tc>
          <w:tcPr>
            <w:tcW w:w="1134" w:type="dxa"/>
            <w:vAlign w:val="center"/>
          </w:tcPr>
          <w:p w14:paraId="1A4DFF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13589 [62]      PN-EN 13703 [63]</w:t>
            </w:r>
          </w:p>
        </w:tc>
        <w:tc>
          <w:tcPr>
            <w:tcW w:w="850" w:type="dxa"/>
            <w:vAlign w:val="center"/>
          </w:tcPr>
          <w:p w14:paraId="3D44C8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12D0C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 w 10°C</w:t>
            </w:r>
          </w:p>
        </w:tc>
        <w:tc>
          <w:tcPr>
            <w:tcW w:w="709" w:type="dxa"/>
            <w:tcBorders>
              <w:right w:val="single" w:sz="4" w:space="0" w:color="auto"/>
            </w:tcBorders>
            <w:vAlign w:val="center"/>
          </w:tcPr>
          <w:p w14:paraId="6E0261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192" w:type="dxa"/>
            <w:tcBorders>
              <w:right w:val="single" w:sz="4" w:space="0" w:color="auto"/>
            </w:tcBorders>
          </w:tcPr>
          <w:p w14:paraId="6C6897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3761E0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p w14:paraId="656B384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15°C)</w:t>
            </w:r>
          </w:p>
        </w:tc>
        <w:tc>
          <w:tcPr>
            <w:tcW w:w="650" w:type="dxa"/>
            <w:tcBorders>
              <w:right w:val="single" w:sz="4" w:space="0" w:color="auto"/>
            </w:tcBorders>
          </w:tcPr>
          <w:p w14:paraId="5D5AE3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2C502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2166BC99" w14:textId="77777777" w:rsidTr="00FA06FB">
        <w:tc>
          <w:tcPr>
            <w:tcW w:w="1384" w:type="dxa"/>
            <w:vMerge/>
          </w:tcPr>
          <w:p w14:paraId="1ABC0C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B2794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Rozciąganie bezpośrednie  w 5°C (rozciąganie 100 mm/min)</w:t>
            </w:r>
          </w:p>
        </w:tc>
        <w:tc>
          <w:tcPr>
            <w:tcW w:w="1134" w:type="dxa"/>
            <w:vAlign w:val="center"/>
          </w:tcPr>
          <w:p w14:paraId="7865F4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13587 [60]      PN-EN 13703 [63]</w:t>
            </w:r>
          </w:p>
        </w:tc>
        <w:tc>
          <w:tcPr>
            <w:tcW w:w="850" w:type="dxa"/>
            <w:vAlign w:val="center"/>
          </w:tcPr>
          <w:p w14:paraId="7A62DD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3DCAC941"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tcBorders>
              <w:right w:val="single" w:sz="4" w:space="0" w:color="auto"/>
            </w:tcBorders>
            <w:vAlign w:val="center"/>
          </w:tcPr>
          <w:p w14:paraId="2797A3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Borders>
              <w:right w:val="single" w:sz="4" w:space="0" w:color="auto"/>
            </w:tcBorders>
          </w:tcPr>
          <w:p w14:paraId="7F6253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50" w:type="dxa"/>
            <w:tcBorders>
              <w:right w:val="single" w:sz="4" w:space="0" w:color="auto"/>
            </w:tcBorders>
          </w:tcPr>
          <w:p w14:paraId="7A3A15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564B1072" w14:textId="77777777" w:rsidTr="00FA06FB">
        <w:tc>
          <w:tcPr>
            <w:tcW w:w="1384" w:type="dxa"/>
            <w:vMerge/>
          </w:tcPr>
          <w:p w14:paraId="7D5DFB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197E51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Wahadło </w:t>
            </w:r>
            <w:proofErr w:type="spellStart"/>
            <w:r w:rsidRPr="000A24B8">
              <w:rPr>
                <w:rFonts w:ascii="Times New Roman" w:eastAsia="Times New Roman" w:hAnsi="Times New Roman"/>
                <w:sz w:val="20"/>
                <w:szCs w:val="20"/>
                <w:lang w:eastAsia="pl-PL"/>
              </w:rPr>
              <w:t>Vialit</w:t>
            </w:r>
            <w:proofErr w:type="spellEnd"/>
            <w:r w:rsidRPr="000A24B8">
              <w:rPr>
                <w:rFonts w:ascii="Times New Roman" w:eastAsia="Times New Roman" w:hAnsi="Times New Roman"/>
                <w:sz w:val="20"/>
                <w:szCs w:val="20"/>
                <w:lang w:eastAsia="pl-PL"/>
              </w:rPr>
              <w:t xml:space="preserve"> (metoda uderzenia)</w:t>
            </w:r>
          </w:p>
        </w:tc>
        <w:tc>
          <w:tcPr>
            <w:tcW w:w="1134" w:type="dxa"/>
            <w:vAlign w:val="center"/>
          </w:tcPr>
          <w:p w14:paraId="1E0B57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13588 [61]</w:t>
            </w:r>
          </w:p>
        </w:tc>
        <w:tc>
          <w:tcPr>
            <w:tcW w:w="850" w:type="dxa"/>
            <w:vAlign w:val="center"/>
          </w:tcPr>
          <w:p w14:paraId="34371B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4123B90E"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tcBorders>
              <w:right w:val="single" w:sz="4" w:space="0" w:color="auto"/>
            </w:tcBorders>
            <w:vAlign w:val="center"/>
          </w:tcPr>
          <w:p w14:paraId="127F18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Borders>
              <w:right w:val="single" w:sz="4" w:space="0" w:color="auto"/>
            </w:tcBorders>
          </w:tcPr>
          <w:p w14:paraId="30CCFC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50" w:type="dxa"/>
            <w:tcBorders>
              <w:right w:val="single" w:sz="4" w:space="0" w:color="auto"/>
            </w:tcBorders>
          </w:tcPr>
          <w:p w14:paraId="42EE98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39BC1062" w14:textId="77777777" w:rsidTr="00FA06FB">
        <w:tc>
          <w:tcPr>
            <w:tcW w:w="1384" w:type="dxa"/>
            <w:vMerge w:val="restart"/>
          </w:tcPr>
          <w:p w14:paraId="18C2BF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Stałość konsystencji (odporność na starzenie wg PN-EN </w:t>
            </w:r>
            <w:r w:rsidRPr="000A24B8">
              <w:rPr>
                <w:rFonts w:ascii="Times New Roman" w:eastAsia="Times New Roman" w:hAnsi="Times New Roman"/>
                <w:sz w:val="20"/>
                <w:szCs w:val="20"/>
                <w:lang w:eastAsia="pl-PL"/>
              </w:rPr>
              <w:lastRenderedPageBreak/>
              <w:t>12607-1 lub  -3 [29][30]</w:t>
            </w:r>
          </w:p>
        </w:tc>
        <w:tc>
          <w:tcPr>
            <w:tcW w:w="1843" w:type="dxa"/>
            <w:vAlign w:val="center"/>
          </w:tcPr>
          <w:p w14:paraId="0232D2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Zmiana masy</w:t>
            </w:r>
          </w:p>
        </w:tc>
        <w:tc>
          <w:tcPr>
            <w:tcW w:w="1134" w:type="dxa"/>
            <w:vAlign w:val="center"/>
          </w:tcPr>
          <w:p w14:paraId="72B51D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12607-1[29]</w:t>
            </w:r>
          </w:p>
        </w:tc>
        <w:tc>
          <w:tcPr>
            <w:tcW w:w="850" w:type="dxa"/>
            <w:vAlign w:val="center"/>
          </w:tcPr>
          <w:p w14:paraId="294510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598688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0,5</w:t>
            </w:r>
          </w:p>
        </w:tc>
        <w:tc>
          <w:tcPr>
            <w:tcW w:w="709" w:type="dxa"/>
            <w:tcBorders>
              <w:right w:val="single" w:sz="4" w:space="0" w:color="auto"/>
            </w:tcBorders>
            <w:vAlign w:val="center"/>
          </w:tcPr>
          <w:p w14:paraId="19217B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right w:val="single" w:sz="4" w:space="0" w:color="auto"/>
            </w:tcBorders>
            <w:vAlign w:val="center"/>
          </w:tcPr>
          <w:p w14:paraId="348742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0,5</w:t>
            </w:r>
          </w:p>
        </w:tc>
        <w:tc>
          <w:tcPr>
            <w:tcW w:w="650" w:type="dxa"/>
            <w:tcBorders>
              <w:right w:val="single" w:sz="4" w:space="0" w:color="auto"/>
            </w:tcBorders>
            <w:vAlign w:val="center"/>
          </w:tcPr>
          <w:p w14:paraId="4402C7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14D9DA16" w14:textId="77777777" w:rsidTr="00FA06FB">
        <w:tc>
          <w:tcPr>
            <w:tcW w:w="1384" w:type="dxa"/>
            <w:vMerge/>
          </w:tcPr>
          <w:p w14:paraId="7ECD58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26BC37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w:t>
            </w:r>
          </w:p>
        </w:tc>
        <w:tc>
          <w:tcPr>
            <w:tcW w:w="1134" w:type="dxa"/>
            <w:vAlign w:val="center"/>
          </w:tcPr>
          <w:p w14:paraId="1DBA2B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0A24CF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412EE7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right w:val="single" w:sz="4" w:space="0" w:color="auto"/>
            </w:tcBorders>
            <w:vAlign w:val="center"/>
          </w:tcPr>
          <w:p w14:paraId="3F769D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1192" w:type="dxa"/>
            <w:tcBorders>
              <w:right w:val="single" w:sz="4" w:space="0" w:color="auto"/>
            </w:tcBorders>
            <w:vAlign w:val="center"/>
          </w:tcPr>
          <w:p w14:paraId="4481A9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650" w:type="dxa"/>
            <w:tcBorders>
              <w:right w:val="single" w:sz="4" w:space="0" w:color="auto"/>
            </w:tcBorders>
            <w:vAlign w:val="center"/>
          </w:tcPr>
          <w:p w14:paraId="3D3E29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00E9899B" w14:textId="77777777" w:rsidTr="00FA06FB">
        <w:tc>
          <w:tcPr>
            <w:tcW w:w="1384" w:type="dxa"/>
            <w:vMerge/>
          </w:tcPr>
          <w:p w14:paraId="049031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tcBorders>
              <w:top w:val="nil"/>
            </w:tcBorders>
            <w:vAlign w:val="center"/>
          </w:tcPr>
          <w:p w14:paraId="2ACF39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temperatury mięknienia</w:t>
            </w:r>
          </w:p>
        </w:tc>
        <w:tc>
          <w:tcPr>
            <w:tcW w:w="1134" w:type="dxa"/>
            <w:tcBorders>
              <w:top w:val="nil"/>
            </w:tcBorders>
            <w:vAlign w:val="center"/>
          </w:tcPr>
          <w:p w14:paraId="6AEC39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tcBorders>
              <w:top w:val="nil"/>
            </w:tcBorders>
            <w:vAlign w:val="center"/>
          </w:tcPr>
          <w:p w14:paraId="0370E3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top w:val="nil"/>
            </w:tcBorders>
            <w:vAlign w:val="center"/>
          </w:tcPr>
          <w:p w14:paraId="1CD67F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w:t>
            </w:r>
          </w:p>
        </w:tc>
        <w:tc>
          <w:tcPr>
            <w:tcW w:w="709" w:type="dxa"/>
            <w:tcBorders>
              <w:top w:val="nil"/>
              <w:bottom w:val="single" w:sz="4" w:space="0" w:color="auto"/>
              <w:right w:val="single" w:sz="4" w:space="0" w:color="auto"/>
            </w:tcBorders>
            <w:vAlign w:val="center"/>
          </w:tcPr>
          <w:p w14:paraId="6BF389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92" w:type="dxa"/>
            <w:tcBorders>
              <w:top w:val="nil"/>
              <w:bottom w:val="single" w:sz="4" w:space="0" w:color="auto"/>
              <w:right w:val="single" w:sz="4" w:space="0" w:color="auto"/>
            </w:tcBorders>
            <w:vAlign w:val="center"/>
          </w:tcPr>
          <w:p w14:paraId="78F607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w:t>
            </w:r>
          </w:p>
        </w:tc>
        <w:tc>
          <w:tcPr>
            <w:tcW w:w="650" w:type="dxa"/>
            <w:tcBorders>
              <w:top w:val="nil"/>
              <w:bottom w:val="single" w:sz="4" w:space="0" w:color="auto"/>
              <w:right w:val="single" w:sz="4" w:space="0" w:color="auto"/>
            </w:tcBorders>
            <w:vAlign w:val="center"/>
          </w:tcPr>
          <w:p w14:paraId="11839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D4BA1BA" w14:textId="77777777" w:rsidTr="00FA06FB">
        <w:trPr>
          <w:trHeight w:val="510"/>
        </w:trPr>
        <w:tc>
          <w:tcPr>
            <w:tcW w:w="1384" w:type="dxa"/>
            <w:tcBorders>
              <w:bottom w:val="single" w:sz="4" w:space="0" w:color="auto"/>
            </w:tcBorders>
            <w:vAlign w:val="center"/>
          </w:tcPr>
          <w:p w14:paraId="1A50AE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Inne właściwości</w:t>
            </w:r>
          </w:p>
        </w:tc>
        <w:tc>
          <w:tcPr>
            <w:tcW w:w="1843" w:type="dxa"/>
            <w:tcBorders>
              <w:bottom w:val="single" w:sz="4" w:space="0" w:color="auto"/>
            </w:tcBorders>
            <w:vAlign w:val="center"/>
          </w:tcPr>
          <w:p w14:paraId="243E02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zapłonu</w:t>
            </w:r>
          </w:p>
        </w:tc>
        <w:tc>
          <w:tcPr>
            <w:tcW w:w="1134" w:type="dxa"/>
            <w:tcBorders>
              <w:bottom w:val="single" w:sz="4" w:space="0" w:color="auto"/>
            </w:tcBorders>
            <w:vAlign w:val="center"/>
          </w:tcPr>
          <w:p w14:paraId="79EBF5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 [70]</w:t>
            </w:r>
          </w:p>
        </w:tc>
        <w:tc>
          <w:tcPr>
            <w:tcW w:w="850" w:type="dxa"/>
            <w:tcBorders>
              <w:bottom w:val="single" w:sz="4" w:space="0" w:color="auto"/>
            </w:tcBorders>
            <w:vAlign w:val="center"/>
          </w:tcPr>
          <w:p w14:paraId="6C3B81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bottom w:val="single" w:sz="4" w:space="0" w:color="auto"/>
            </w:tcBorders>
            <w:vAlign w:val="center"/>
          </w:tcPr>
          <w:p w14:paraId="41EBFF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235</w:t>
            </w:r>
          </w:p>
        </w:tc>
        <w:tc>
          <w:tcPr>
            <w:tcW w:w="709" w:type="dxa"/>
            <w:tcBorders>
              <w:top w:val="single" w:sz="4" w:space="0" w:color="auto"/>
              <w:bottom w:val="single" w:sz="4" w:space="0" w:color="auto"/>
              <w:right w:val="single" w:sz="4" w:space="0" w:color="auto"/>
            </w:tcBorders>
            <w:vAlign w:val="center"/>
          </w:tcPr>
          <w:p w14:paraId="15B010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top w:val="single" w:sz="4" w:space="0" w:color="auto"/>
              <w:bottom w:val="single" w:sz="4" w:space="0" w:color="auto"/>
              <w:right w:val="single" w:sz="4" w:space="0" w:color="auto"/>
            </w:tcBorders>
            <w:vAlign w:val="center"/>
          </w:tcPr>
          <w:p w14:paraId="1E7A26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235</w:t>
            </w:r>
          </w:p>
        </w:tc>
        <w:tc>
          <w:tcPr>
            <w:tcW w:w="650" w:type="dxa"/>
            <w:tcBorders>
              <w:top w:val="single" w:sz="4" w:space="0" w:color="auto"/>
              <w:bottom w:val="single" w:sz="4" w:space="0" w:color="auto"/>
              <w:right w:val="single" w:sz="4" w:space="0" w:color="auto"/>
            </w:tcBorders>
            <w:vAlign w:val="center"/>
          </w:tcPr>
          <w:p w14:paraId="4F2804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68CE0CCA" w14:textId="77777777" w:rsidTr="00FA06FB">
        <w:trPr>
          <w:trHeight w:val="590"/>
        </w:trPr>
        <w:tc>
          <w:tcPr>
            <w:tcW w:w="1384" w:type="dxa"/>
            <w:vMerge w:val="restart"/>
            <w:vAlign w:val="center"/>
          </w:tcPr>
          <w:p w14:paraId="698844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p w14:paraId="2BAD14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tc>
        <w:tc>
          <w:tcPr>
            <w:tcW w:w="1843" w:type="dxa"/>
            <w:tcBorders>
              <w:bottom w:val="single" w:sz="4" w:space="0" w:color="auto"/>
            </w:tcBorders>
            <w:vAlign w:val="center"/>
          </w:tcPr>
          <w:p w14:paraId="29E5E6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łamliwości</w:t>
            </w:r>
          </w:p>
        </w:tc>
        <w:tc>
          <w:tcPr>
            <w:tcW w:w="1134" w:type="dxa"/>
            <w:tcBorders>
              <w:bottom w:val="single" w:sz="4" w:space="0" w:color="auto"/>
            </w:tcBorders>
            <w:vAlign w:val="center"/>
          </w:tcPr>
          <w:p w14:paraId="73BCF8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850" w:type="dxa"/>
            <w:tcBorders>
              <w:bottom w:val="single" w:sz="4" w:space="0" w:color="auto"/>
            </w:tcBorders>
            <w:vAlign w:val="center"/>
          </w:tcPr>
          <w:p w14:paraId="33A7C5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bottom w:val="single" w:sz="4" w:space="0" w:color="auto"/>
            </w:tcBorders>
            <w:vAlign w:val="center"/>
          </w:tcPr>
          <w:p w14:paraId="464987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-10</w:t>
            </w:r>
          </w:p>
        </w:tc>
        <w:tc>
          <w:tcPr>
            <w:tcW w:w="709" w:type="dxa"/>
            <w:tcBorders>
              <w:bottom w:val="single" w:sz="4" w:space="0" w:color="auto"/>
              <w:right w:val="single" w:sz="4" w:space="0" w:color="auto"/>
            </w:tcBorders>
            <w:vAlign w:val="center"/>
          </w:tcPr>
          <w:p w14:paraId="0DCFA4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192" w:type="dxa"/>
            <w:tcBorders>
              <w:bottom w:val="single" w:sz="4" w:space="0" w:color="auto"/>
              <w:right w:val="single" w:sz="4" w:space="0" w:color="auto"/>
            </w:tcBorders>
            <w:vAlign w:val="center"/>
          </w:tcPr>
          <w:p w14:paraId="71F1BEC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-15</w:t>
            </w:r>
          </w:p>
        </w:tc>
        <w:tc>
          <w:tcPr>
            <w:tcW w:w="650" w:type="dxa"/>
            <w:tcBorders>
              <w:bottom w:val="single" w:sz="4" w:space="0" w:color="auto"/>
              <w:right w:val="single" w:sz="4" w:space="0" w:color="auto"/>
            </w:tcBorders>
            <w:vAlign w:val="center"/>
          </w:tcPr>
          <w:p w14:paraId="62300F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7D6ED072" w14:textId="77777777" w:rsidTr="00FA06FB">
        <w:tc>
          <w:tcPr>
            <w:tcW w:w="1384" w:type="dxa"/>
            <w:vMerge/>
          </w:tcPr>
          <w:p w14:paraId="43CD82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E251E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25°C</w:t>
            </w:r>
          </w:p>
        </w:tc>
        <w:tc>
          <w:tcPr>
            <w:tcW w:w="1134" w:type="dxa"/>
            <w:tcBorders>
              <w:bottom w:val="single" w:sz="4" w:space="0" w:color="auto"/>
            </w:tcBorders>
            <w:vAlign w:val="center"/>
          </w:tcPr>
          <w:p w14:paraId="30FEFC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850" w:type="dxa"/>
            <w:tcBorders>
              <w:bottom w:val="single" w:sz="4" w:space="0" w:color="auto"/>
            </w:tcBorders>
            <w:vAlign w:val="center"/>
          </w:tcPr>
          <w:p w14:paraId="412470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tcBorders>
              <w:bottom w:val="single" w:sz="4" w:space="0" w:color="auto"/>
            </w:tcBorders>
            <w:vAlign w:val="center"/>
          </w:tcPr>
          <w:p w14:paraId="2E007E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top w:val="nil"/>
            </w:tcBorders>
            <w:vAlign w:val="center"/>
          </w:tcPr>
          <w:p w14:paraId="63F7D0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192" w:type="dxa"/>
            <w:tcBorders>
              <w:top w:val="nil"/>
            </w:tcBorders>
            <w:vAlign w:val="center"/>
          </w:tcPr>
          <w:p w14:paraId="34F8B0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80</w:t>
            </w:r>
          </w:p>
        </w:tc>
        <w:tc>
          <w:tcPr>
            <w:tcW w:w="650" w:type="dxa"/>
            <w:tcBorders>
              <w:top w:val="nil"/>
            </w:tcBorders>
            <w:vAlign w:val="center"/>
          </w:tcPr>
          <w:p w14:paraId="43A073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10C8A0D8" w14:textId="77777777" w:rsidTr="00FA06FB">
        <w:tc>
          <w:tcPr>
            <w:tcW w:w="1384" w:type="dxa"/>
            <w:vMerge/>
          </w:tcPr>
          <w:p w14:paraId="1F3F9C7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6662BF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10°C</w:t>
            </w:r>
          </w:p>
        </w:tc>
        <w:tc>
          <w:tcPr>
            <w:tcW w:w="1134" w:type="dxa"/>
            <w:tcBorders>
              <w:top w:val="single" w:sz="4" w:space="0" w:color="auto"/>
            </w:tcBorders>
            <w:vAlign w:val="center"/>
          </w:tcPr>
          <w:p w14:paraId="7569A5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tcBorders>
              <w:top w:val="single" w:sz="4" w:space="0" w:color="auto"/>
            </w:tcBorders>
            <w:vAlign w:val="center"/>
          </w:tcPr>
          <w:p w14:paraId="70F118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tcBorders>
              <w:top w:val="single" w:sz="4" w:space="0" w:color="auto"/>
            </w:tcBorders>
            <w:vAlign w:val="center"/>
          </w:tcPr>
          <w:p w14:paraId="6C52C3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3E3425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Pr>
          <w:p w14:paraId="717C8E92"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p w14:paraId="527676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650" w:type="dxa"/>
          </w:tcPr>
          <w:p w14:paraId="25BAF7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C7AF4F0" w14:textId="77777777" w:rsidTr="00FA06FB">
        <w:tc>
          <w:tcPr>
            <w:tcW w:w="1384" w:type="dxa"/>
            <w:vMerge/>
          </w:tcPr>
          <w:p w14:paraId="7BCF42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593A05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Zakres plastyczności</w:t>
            </w:r>
          </w:p>
        </w:tc>
        <w:tc>
          <w:tcPr>
            <w:tcW w:w="1134" w:type="dxa"/>
            <w:vAlign w:val="center"/>
          </w:tcPr>
          <w:p w14:paraId="220041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 [66] Punkt 5.1.9</w:t>
            </w:r>
          </w:p>
        </w:tc>
        <w:tc>
          <w:tcPr>
            <w:tcW w:w="850" w:type="dxa"/>
            <w:vAlign w:val="center"/>
          </w:tcPr>
          <w:p w14:paraId="7EE1D2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384F3730"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5204EF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Pr>
          <w:p w14:paraId="225F0B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tcPr>
          <w:p w14:paraId="33375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0FB0F21C" w14:textId="77777777" w:rsidTr="00FA06FB">
        <w:tc>
          <w:tcPr>
            <w:tcW w:w="1384" w:type="dxa"/>
            <w:vMerge/>
          </w:tcPr>
          <w:p w14:paraId="441390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DA4EF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Stabilność magazynowania. Różnica temperatury mięknienia</w:t>
            </w:r>
          </w:p>
        </w:tc>
        <w:tc>
          <w:tcPr>
            <w:tcW w:w="1134" w:type="dxa"/>
            <w:vAlign w:val="center"/>
          </w:tcPr>
          <w:p w14:paraId="7B8285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 [59]</w:t>
            </w:r>
          </w:p>
          <w:p w14:paraId="595351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vAlign w:val="center"/>
          </w:tcPr>
          <w:p w14:paraId="6C7041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2982DB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w:t>
            </w:r>
          </w:p>
        </w:tc>
        <w:tc>
          <w:tcPr>
            <w:tcW w:w="709" w:type="dxa"/>
            <w:vAlign w:val="center"/>
          </w:tcPr>
          <w:p w14:paraId="1C1C8C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92" w:type="dxa"/>
            <w:vAlign w:val="center"/>
          </w:tcPr>
          <w:p w14:paraId="0E34AD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w:t>
            </w:r>
          </w:p>
        </w:tc>
        <w:tc>
          <w:tcPr>
            <w:tcW w:w="650" w:type="dxa"/>
            <w:vAlign w:val="center"/>
          </w:tcPr>
          <w:p w14:paraId="15F5BF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7B019E4" w14:textId="77777777" w:rsidTr="00FA06FB">
        <w:tc>
          <w:tcPr>
            <w:tcW w:w="1384" w:type="dxa"/>
            <w:vMerge/>
          </w:tcPr>
          <w:p w14:paraId="1244CF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74D365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Stabilność magazynowania. Różnica penetracji</w:t>
            </w:r>
          </w:p>
        </w:tc>
        <w:tc>
          <w:tcPr>
            <w:tcW w:w="1134" w:type="dxa"/>
            <w:vAlign w:val="center"/>
          </w:tcPr>
          <w:p w14:paraId="6CE97C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 [59]</w:t>
            </w:r>
          </w:p>
          <w:p w14:paraId="545FB9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774D21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276" w:type="dxa"/>
            <w:vAlign w:val="center"/>
          </w:tcPr>
          <w:p w14:paraId="65125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0BBFE8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vAlign w:val="center"/>
          </w:tcPr>
          <w:p w14:paraId="5C57E3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vAlign w:val="center"/>
          </w:tcPr>
          <w:p w14:paraId="32CEEE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bl>
    <w:p w14:paraId="49DE10F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73E15C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134"/>
        <w:gridCol w:w="850"/>
        <w:gridCol w:w="1276"/>
        <w:gridCol w:w="709"/>
        <w:gridCol w:w="1192"/>
        <w:gridCol w:w="650"/>
      </w:tblGrid>
      <w:tr w:rsidR="003C1AA9" w:rsidRPr="000A24B8" w14:paraId="62E9E4C5" w14:textId="77777777" w:rsidTr="00FA06FB">
        <w:tc>
          <w:tcPr>
            <w:tcW w:w="1384" w:type="dxa"/>
            <w:vMerge w:val="restart"/>
            <w:vAlign w:val="center"/>
          </w:tcPr>
          <w:p w14:paraId="53D6F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p w14:paraId="78EDFC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tc>
        <w:tc>
          <w:tcPr>
            <w:tcW w:w="1843" w:type="dxa"/>
            <w:vAlign w:val="center"/>
          </w:tcPr>
          <w:p w14:paraId="5CF979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Spadek temperatury mięknienia po starzeniu wg PN-EN 12607 -1 lub -3 [29][30]</w:t>
            </w:r>
          </w:p>
        </w:tc>
        <w:tc>
          <w:tcPr>
            <w:tcW w:w="1134" w:type="dxa"/>
            <w:tcBorders>
              <w:bottom w:val="single" w:sz="4" w:space="0" w:color="auto"/>
            </w:tcBorders>
            <w:vAlign w:val="center"/>
          </w:tcPr>
          <w:p w14:paraId="69B6F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p w14:paraId="2BD147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tcBorders>
              <w:bottom w:val="single" w:sz="4" w:space="0" w:color="auto"/>
            </w:tcBorders>
            <w:vAlign w:val="center"/>
          </w:tcPr>
          <w:p w14:paraId="16C01C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630860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tc>
        <w:tc>
          <w:tcPr>
            <w:tcW w:w="709" w:type="dxa"/>
            <w:vAlign w:val="center"/>
          </w:tcPr>
          <w:p w14:paraId="536F95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192" w:type="dxa"/>
            <w:vAlign w:val="center"/>
          </w:tcPr>
          <w:p w14:paraId="7AC311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tc>
        <w:tc>
          <w:tcPr>
            <w:tcW w:w="650" w:type="dxa"/>
            <w:vAlign w:val="center"/>
          </w:tcPr>
          <w:p w14:paraId="287671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FE79B98" w14:textId="77777777" w:rsidTr="00FA06FB">
        <w:tc>
          <w:tcPr>
            <w:tcW w:w="1384" w:type="dxa"/>
            <w:vMerge/>
          </w:tcPr>
          <w:p w14:paraId="41FA3D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81CBC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25°C po starzeniu wg PN-EN 12607-1 lub  -3 [29][30]</w:t>
            </w:r>
          </w:p>
        </w:tc>
        <w:tc>
          <w:tcPr>
            <w:tcW w:w="1134" w:type="dxa"/>
            <w:vMerge w:val="restart"/>
            <w:vAlign w:val="center"/>
          </w:tcPr>
          <w:p w14:paraId="41815C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p w14:paraId="1AC868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850" w:type="dxa"/>
            <w:vMerge w:val="restart"/>
            <w:vAlign w:val="center"/>
          </w:tcPr>
          <w:p w14:paraId="155A60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4727BA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50</w:t>
            </w:r>
          </w:p>
        </w:tc>
        <w:tc>
          <w:tcPr>
            <w:tcW w:w="709" w:type="dxa"/>
            <w:vAlign w:val="center"/>
          </w:tcPr>
          <w:p w14:paraId="5A2962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192" w:type="dxa"/>
            <w:vAlign w:val="center"/>
          </w:tcPr>
          <w:p w14:paraId="00B707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50</w:t>
            </w:r>
          </w:p>
        </w:tc>
        <w:tc>
          <w:tcPr>
            <w:tcW w:w="650" w:type="dxa"/>
            <w:vAlign w:val="center"/>
          </w:tcPr>
          <w:p w14:paraId="08A3D3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1B025CC0" w14:textId="77777777" w:rsidTr="00FA06FB">
        <w:tc>
          <w:tcPr>
            <w:tcW w:w="1384" w:type="dxa"/>
            <w:vMerge/>
          </w:tcPr>
          <w:p w14:paraId="4348C5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59DA79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10°C po starzeniu wg PN-EN 12607-1 lub  -3 [29][30]</w:t>
            </w:r>
          </w:p>
        </w:tc>
        <w:tc>
          <w:tcPr>
            <w:tcW w:w="1134" w:type="dxa"/>
            <w:vMerge/>
            <w:vAlign w:val="center"/>
          </w:tcPr>
          <w:p w14:paraId="2D8706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vAlign w:val="center"/>
          </w:tcPr>
          <w:p w14:paraId="300989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vAlign w:val="center"/>
          </w:tcPr>
          <w:p w14:paraId="78EF78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15ED19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vAlign w:val="center"/>
          </w:tcPr>
          <w:p w14:paraId="43ED1E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vAlign w:val="center"/>
          </w:tcPr>
          <w:p w14:paraId="7AB55E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5728E746" w14:textId="77777777" w:rsidTr="00FA06FB">
        <w:tc>
          <w:tcPr>
            <w:tcW w:w="9038" w:type="dxa"/>
            <w:gridSpan w:val="8"/>
            <w:tcBorders>
              <w:top w:val="nil"/>
            </w:tcBorders>
          </w:tcPr>
          <w:p w14:paraId="44AD04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NPD – No Performance </w:t>
            </w:r>
            <w:proofErr w:type="spellStart"/>
            <w:r w:rsidRPr="000A24B8">
              <w:rPr>
                <w:rFonts w:ascii="Times New Roman" w:eastAsia="Times New Roman" w:hAnsi="Times New Roman"/>
                <w:sz w:val="20"/>
                <w:szCs w:val="20"/>
                <w:lang w:eastAsia="pl-PL"/>
              </w:rPr>
              <w:t>Determined</w:t>
            </w:r>
            <w:proofErr w:type="spellEnd"/>
            <w:r w:rsidRPr="000A24B8">
              <w:rPr>
                <w:rFonts w:ascii="Times New Roman" w:eastAsia="Times New Roman" w:hAnsi="Times New Roman"/>
                <w:sz w:val="20"/>
                <w:szCs w:val="20"/>
                <w:lang w:eastAsia="pl-PL"/>
              </w:rPr>
              <w:t xml:space="preserve"> (właściwość użytkowa nie określana)</w:t>
            </w:r>
          </w:p>
          <w:p w14:paraId="3C9FBD2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vertAlign w:val="superscript"/>
                <w:lang w:eastAsia="pl-PL"/>
              </w:rPr>
              <w:t>b</w:t>
            </w:r>
            <w:r w:rsidRPr="000A24B8">
              <w:rPr>
                <w:rFonts w:ascii="Times New Roman" w:eastAsia="Times New Roman" w:hAnsi="Times New Roman"/>
                <w:sz w:val="20"/>
                <w:szCs w:val="20"/>
                <w:lang w:eastAsia="pl-PL"/>
              </w:rPr>
              <w:t xml:space="preserve"> TBR – To Be </w:t>
            </w:r>
            <w:proofErr w:type="spellStart"/>
            <w:r w:rsidRPr="000A24B8">
              <w:rPr>
                <w:rFonts w:ascii="Times New Roman" w:eastAsia="Times New Roman" w:hAnsi="Times New Roman"/>
                <w:sz w:val="20"/>
                <w:szCs w:val="20"/>
                <w:lang w:eastAsia="pl-PL"/>
              </w:rPr>
              <w:t>Reported</w:t>
            </w:r>
            <w:proofErr w:type="spellEnd"/>
            <w:r w:rsidRPr="000A24B8">
              <w:rPr>
                <w:rFonts w:ascii="Times New Roman" w:eastAsia="Times New Roman" w:hAnsi="Times New Roman"/>
                <w:sz w:val="20"/>
                <w:szCs w:val="20"/>
                <w:lang w:eastAsia="pl-PL"/>
              </w:rPr>
              <w:t xml:space="preserve"> (do zadeklarowania)</w:t>
            </w:r>
          </w:p>
        </w:tc>
      </w:tr>
    </w:tbl>
    <w:p w14:paraId="573D3B4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5. Wymagania wobec asfaltów wielorodzajowych wg PN-EN 13924-2:2014-04/Ap1 i Ap2 [65a]</w:t>
      </w:r>
    </w:p>
    <w:tbl>
      <w:tblPr>
        <w:tblW w:w="8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
        <w:gridCol w:w="1649"/>
        <w:gridCol w:w="708"/>
        <w:gridCol w:w="1842"/>
        <w:gridCol w:w="1134"/>
        <w:gridCol w:w="992"/>
        <w:gridCol w:w="992"/>
        <w:gridCol w:w="992"/>
      </w:tblGrid>
      <w:tr w:rsidR="003C1AA9" w:rsidRPr="000A24B8" w14:paraId="17582FDB" w14:textId="77777777" w:rsidTr="00FA06FB">
        <w:tc>
          <w:tcPr>
            <w:tcW w:w="588" w:type="dxa"/>
            <w:vMerge w:val="restart"/>
          </w:tcPr>
          <w:p w14:paraId="6318CE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9C10E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1650" w:type="dxa"/>
            <w:vMerge w:val="restart"/>
          </w:tcPr>
          <w:p w14:paraId="0E4B4C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9B2EE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w:t>
            </w:r>
          </w:p>
        </w:tc>
        <w:tc>
          <w:tcPr>
            <w:tcW w:w="705" w:type="dxa"/>
            <w:vMerge w:val="restart"/>
          </w:tcPr>
          <w:p w14:paraId="607CAC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w:t>
            </w:r>
            <w:proofErr w:type="spellEnd"/>
            <w:r w:rsidRPr="000A24B8">
              <w:rPr>
                <w:rFonts w:ascii="Times New Roman" w:eastAsia="Times New Roman" w:hAnsi="Times New Roman"/>
                <w:sz w:val="20"/>
                <w:szCs w:val="20"/>
                <w:lang w:eastAsia="pl-PL"/>
              </w:rPr>
              <w:t>-nos-tka</w:t>
            </w:r>
          </w:p>
        </w:tc>
        <w:tc>
          <w:tcPr>
            <w:tcW w:w="1843" w:type="dxa"/>
            <w:vMerge w:val="restart"/>
          </w:tcPr>
          <w:p w14:paraId="29F5C2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43AF6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74FF98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2126" w:type="dxa"/>
            <w:gridSpan w:val="2"/>
          </w:tcPr>
          <w:p w14:paraId="0C8AB0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w:t>
            </w:r>
          </w:p>
          <w:p w14:paraId="3F9C7A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c>
          <w:tcPr>
            <w:tcW w:w="1984" w:type="dxa"/>
            <w:gridSpan w:val="2"/>
          </w:tcPr>
          <w:p w14:paraId="71046E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w:t>
            </w:r>
          </w:p>
          <w:p w14:paraId="520EA8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tc>
      </w:tr>
      <w:tr w:rsidR="003C1AA9" w:rsidRPr="000A24B8" w14:paraId="64EE5352" w14:textId="77777777" w:rsidTr="00FA06FB">
        <w:tc>
          <w:tcPr>
            <w:tcW w:w="588" w:type="dxa"/>
            <w:vMerge/>
          </w:tcPr>
          <w:p w14:paraId="2D30B1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650" w:type="dxa"/>
            <w:vMerge/>
          </w:tcPr>
          <w:p w14:paraId="400E17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05" w:type="dxa"/>
            <w:vMerge/>
          </w:tcPr>
          <w:p w14:paraId="77A2F6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41C7D0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tcPr>
          <w:p w14:paraId="29879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wyma-ganie</w:t>
            </w:r>
            <w:proofErr w:type="spellEnd"/>
          </w:p>
        </w:tc>
        <w:tc>
          <w:tcPr>
            <w:tcW w:w="992" w:type="dxa"/>
          </w:tcPr>
          <w:p w14:paraId="50BE44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c>
          <w:tcPr>
            <w:tcW w:w="992" w:type="dxa"/>
          </w:tcPr>
          <w:p w14:paraId="2E5D8F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wyma-ganie</w:t>
            </w:r>
            <w:proofErr w:type="spellEnd"/>
          </w:p>
        </w:tc>
        <w:tc>
          <w:tcPr>
            <w:tcW w:w="992" w:type="dxa"/>
          </w:tcPr>
          <w:p w14:paraId="564660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r>
      <w:tr w:rsidR="003C1AA9" w:rsidRPr="000A24B8" w14:paraId="6BD8DC74" w14:textId="77777777" w:rsidTr="00FA06FB">
        <w:tc>
          <w:tcPr>
            <w:tcW w:w="588" w:type="dxa"/>
          </w:tcPr>
          <w:p w14:paraId="25FF5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647" w:type="dxa"/>
          </w:tcPr>
          <w:p w14:paraId="4FE71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708" w:type="dxa"/>
            <w:vAlign w:val="center"/>
          </w:tcPr>
          <w:p w14:paraId="7046E0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843" w:type="dxa"/>
            <w:vAlign w:val="center"/>
          </w:tcPr>
          <w:p w14:paraId="6A1F2D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34" w:type="dxa"/>
            <w:vAlign w:val="center"/>
          </w:tcPr>
          <w:p w14:paraId="491F49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c>
          <w:tcPr>
            <w:tcW w:w="992" w:type="dxa"/>
          </w:tcPr>
          <w:p w14:paraId="504075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53FB6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992" w:type="dxa"/>
          </w:tcPr>
          <w:p w14:paraId="6ECA8E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05A8FE76" w14:textId="77777777" w:rsidTr="00FA06FB">
        <w:tc>
          <w:tcPr>
            <w:tcW w:w="588" w:type="dxa"/>
          </w:tcPr>
          <w:p w14:paraId="798E32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647" w:type="dxa"/>
          </w:tcPr>
          <w:p w14:paraId="5F2D48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708" w:type="dxa"/>
            <w:vAlign w:val="center"/>
          </w:tcPr>
          <w:p w14:paraId="673334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327DA1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34" w:type="dxa"/>
            <w:vAlign w:val="center"/>
          </w:tcPr>
          <w:p w14:paraId="189FC2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54÷64</w:t>
            </w:r>
          </w:p>
        </w:tc>
        <w:tc>
          <w:tcPr>
            <w:tcW w:w="992" w:type="dxa"/>
          </w:tcPr>
          <w:p w14:paraId="43FA85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7CCE8F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57÷69</w:t>
            </w:r>
          </w:p>
        </w:tc>
        <w:tc>
          <w:tcPr>
            <w:tcW w:w="992" w:type="dxa"/>
          </w:tcPr>
          <w:p w14:paraId="1B5E24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35CE131B" w14:textId="77777777" w:rsidTr="00FA06FB">
        <w:tc>
          <w:tcPr>
            <w:tcW w:w="588" w:type="dxa"/>
          </w:tcPr>
          <w:p w14:paraId="3F36AE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647" w:type="dxa"/>
          </w:tcPr>
          <w:p w14:paraId="2FD39E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Indeks penetracji</w:t>
            </w:r>
          </w:p>
        </w:tc>
        <w:tc>
          <w:tcPr>
            <w:tcW w:w="708" w:type="dxa"/>
            <w:vAlign w:val="center"/>
          </w:tcPr>
          <w:p w14:paraId="648406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380946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13924-2 [65]</w:t>
            </w:r>
          </w:p>
        </w:tc>
        <w:tc>
          <w:tcPr>
            <w:tcW w:w="1134" w:type="dxa"/>
            <w:vAlign w:val="center"/>
          </w:tcPr>
          <w:p w14:paraId="56D4FA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 do +2,0</w:t>
            </w:r>
          </w:p>
        </w:tc>
        <w:tc>
          <w:tcPr>
            <w:tcW w:w="992" w:type="dxa"/>
          </w:tcPr>
          <w:p w14:paraId="438E1F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992" w:type="dxa"/>
            <w:vAlign w:val="center"/>
          </w:tcPr>
          <w:p w14:paraId="3E6345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+0,3 </w:t>
            </w:r>
          </w:p>
          <w:p w14:paraId="017435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+2,0</w:t>
            </w:r>
          </w:p>
        </w:tc>
        <w:tc>
          <w:tcPr>
            <w:tcW w:w="992" w:type="dxa"/>
          </w:tcPr>
          <w:p w14:paraId="622B64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09B1AD4B" w14:textId="77777777" w:rsidTr="00FA06FB">
        <w:tc>
          <w:tcPr>
            <w:tcW w:w="588" w:type="dxa"/>
          </w:tcPr>
          <w:p w14:paraId="3DBFC5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647" w:type="dxa"/>
          </w:tcPr>
          <w:p w14:paraId="011819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zapłonu,</w:t>
            </w:r>
          </w:p>
        </w:tc>
        <w:tc>
          <w:tcPr>
            <w:tcW w:w="708" w:type="dxa"/>
            <w:vAlign w:val="center"/>
          </w:tcPr>
          <w:p w14:paraId="149B8F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2ECBB8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 [70]</w:t>
            </w:r>
          </w:p>
        </w:tc>
        <w:tc>
          <w:tcPr>
            <w:tcW w:w="1134" w:type="dxa"/>
            <w:vAlign w:val="center"/>
          </w:tcPr>
          <w:p w14:paraId="587580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≥250</w:t>
            </w:r>
          </w:p>
        </w:tc>
        <w:tc>
          <w:tcPr>
            <w:tcW w:w="992" w:type="dxa"/>
          </w:tcPr>
          <w:p w14:paraId="2ED009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7DFFD4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≥250</w:t>
            </w:r>
          </w:p>
        </w:tc>
        <w:tc>
          <w:tcPr>
            <w:tcW w:w="992" w:type="dxa"/>
          </w:tcPr>
          <w:p w14:paraId="5A910D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491B8EF3" w14:textId="77777777" w:rsidTr="00FA06FB">
        <w:tc>
          <w:tcPr>
            <w:tcW w:w="588" w:type="dxa"/>
          </w:tcPr>
          <w:p w14:paraId="0051C4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647" w:type="dxa"/>
          </w:tcPr>
          <w:p w14:paraId="5BF9B8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Rozpuszczalność</w:t>
            </w:r>
          </w:p>
        </w:tc>
        <w:tc>
          <w:tcPr>
            <w:tcW w:w="708" w:type="dxa"/>
            <w:vAlign w:val="center"/>
          </w:tcPr>
          <w:p w14:paraId="161FA1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567965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 [25]</w:t>
            </w:r>
          </w:p>
        </w:tc>
        <w:tc>
          <w:tcPr>
            <w:tcW w:w="1134" w:type="dxa"/>
            <w:vAlign w:val="center"/>
          </w:tcPr>
          <w:p w14:paraId="0A34A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≥99,0</w:t>
            </w:r>
          </w:p>
        </w:tc>
        <w:tc>
          <w:tcPr>
            <w:tcW w:w="992" w:type="dxa"/>
          </w:tcPr>
          <w:p w14:paraId="20CDFF5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19CA68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≥99,0</w:t>
            </w:r>
          </w:p>
        </w:tc>
        <w:tc>
          <w:tcPr>
            <w:tcW w:w="992" w:type="dxa"/>
          </w:tcPr>
          <w:p w14:paraId="050C6F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1982BBD" w14:textId="77777777" w:rsidTr="00FA06FB">
        <w:tc>
          <w:tcPr>
            <w:tcW w:w="588" w:type="dxa"/>
          </w:tcPr>
          <w:p w14:paraId="4147DE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647" w:type="dxa"/>
          </w:tcPr>
          <w:p w14:paraId="7D39BA8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łamliwości </w:t>
            </w:r>
            <w:proofErr w:type="spellStart"/>
            <w:r w:rsidRPr="000A24B8">
              <w:rPr>
                <w:rFonts w:ascii="Times New Roman" w:eastAsia="Times New Roman" w:hAnsi="Times New Roman"/>
                <w:sz w:val="20"/>
                <w:szCs w:val="20"/>
                <w:lang w:eastAsia="pl-PL"/>
              </w:rPr>
              <w:t>Fraassa</w:t>
            </w:r>
            <w:proofErr w:type="spellEnd"/>
          </w:p>
        </w:tc>
        <w:tc>
          <w:tcPr>
            <w:tcW w:w="708" w:type="dxa"/>
            <w:vAlign w:val="center"/>
          </w:tcPr>
          <w:p w14:paraId="2AB699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3A315A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1134" w:type="dxa"/>
            <w:vAlign w:val="center"/>
          </w:tcPr>
          <w:p w14:paraId="12767B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992" w:type="dxa"/>
          </w:tcPr>
          <w:p w14:paraId="667D88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992" w:type="dxa"/>
            <w:vAlign w:val="center"/>
          </w:tcPr>
          <w:p w14:paraId="78F88E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992" w:type="dxa"/>
          </w:tcPr>
          <w:p w14:paraId="72910C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696CAF31" w14:textId="77777777" w:rsidTr="00FA06FB">
        <w:tc>
          <w:tcPr>
            <w:tcW w:w="588" w:type="dxa"/>
          </w:tcPr>
          <w:p w14:paraId="05D2CA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7</w:t>
            </w:r>
          </w:p>
        </w:tc>
        <w:tc>
          <w:tcPr>
            <w:tcW w:w="1647" w:type="dxa"/>
          </w:tcPr>
          <w:p w14:paraId="02BEC0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dynamiczna w 60°C</w:t>
            </w:r>
          </w:p>
        </w:tc>
        <w:tc>
          <w:tcPr>
            <w:tcW w:w="708" w:type="dxa"/>
            <w:vAlign w:val="center"/>
          </w:tcPr>
          <w:p w14:paraId="6AE085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Pa∙s</w:t>
            </w:r>
            <w:proofErr w:type="spellEnd"/>
          </w:p>
        </w:tc>
        <w:tc>
          <w:tcPr>
            <w:tcW w:w="1843" w:type="dxa"/>
            <w:vAlign w:val="center"/>
          </w:tcPr>
          <w:p w14:paraId="4264B3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 [28]</w:t>
            </w:r>
          </w:p>
        </w:tc>
        <w:tc>
          <w:tcPr>
            <w:tcW w:w="1134" w:type="dxa"/>
            <w:vAlign w:val="center"/>
          </w:tcPr>
          <w:p w14:paraId="2C464E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≥900</w:t>
            </w:r>
          </w:p>
        </w:tc>
        <w:tc>
          <w:tcPr>
            <w:tcW w:w="992" w:type="dxa"/>
          </w:tcPr>
          <w:p w14:paraId="20379B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10524C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≥1500</w:t>
            </w:r>
          </w:p>
        </w:tc>
        <w:tc>
          <w:tcPr>
            <w:tcW w:w="992" w:type="dxa"/>
          </w:tcPr>
          <w:p w14:paraId="405A75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r>
      <w:tr w:rsidR="003C1AA9" w:rsidRPr="000A24B8" w14:paraId="3E6541EA" w14:textId="77777777" w:rsidTr="00FA06FB">
        <w:tc>
          <w:tcPr>
            <w:tcW w:w="588" w:type="dxa"/>
          </w:tcPr>
          <w:p w14:paraId="0989CD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647" w:type="dxa"/>
          </w:tcPr>
          <w:p w14:paraId="069FA9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kinematyczna w 135°C</w:t>
            </w:r>
          </w:p>
        </w:tc>
        <w:tc>
          <w:tcPr>
            <w:tcW w:w="708" w:type="dxa"/>
            <w:vAlign w:val="center"/>
          </w:tcPr>
          <w:p w14:paraId="36443E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/s</w:t>
            </w:r>
          </w:p>
        </w:tc>
        <w:tc>
          <w:tcPr>
            <w:tcW w:w="1843" w:type="dxa"/>
            <w:vAlign w:val="center"/>
          </w:tcPr>
          <w:p w14:paraId="73237A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 [27]</w:t>
            </w:r>
          </w:p>
        </w:tc>
        <w:tc>
          <w:tcPr>
            <w:tcW w:w="1134" w:type="dxa"/>
            <w:vAlign w:val="center"/>
          </w:tcPr>
          <w:p w14:paraId="332FF1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992" w:type="dxa"/>
          </w:tcPr>
          <w:p w14:paraId="51508A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992" w:type="dxa"/>
            <w:vAlign w:val="center"/>
          </w:tcPr>
          <w:p w14:paraId="19EB8E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brak </w:t>
            </w:r>
            <w:proofErr w:type="spellStart"/>
            <w:r w:rsidRPr="000A24B8">
              <w:rPr>
                <w:rFonts w:ascii="Times New Roman" w:eastAsia="Times New Roman" w:hAnsi="Times New Roman"/>
                <w:sz w:val="20"/>
                <w:szCs w:val="20"/>
                <w:lang w:eastAsia="pl-PL"/>
              </w:rPr>
              <w:t>wyma</w:t>
            </w:r>
            <w:proofErr w:type="spellEnd"/>
            <w:r w:rsidRPr="000A24B8">
              <w:rPr>
                <w:rFonts w:ascii="Times New Roman" w:eastAsia="Times New Roman" w:hAnsi="Times New Roman"/>
                <w:sz w:val="20"/>
                <w:szCs w:val="20"/>
                <w:lang w:eastAsia="pl-PL"/>
              </w:rPr>
              <w:t>-gań</w:t>
            </w:r>
          </w:p>
        </w:tc>
        <w:tc>
          <w:tcPr>
            <w:tcW w:w="992" w:type="dxa"/>
          </w:tcPr>
          <w:p w14:paraId="7CC220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52D783A5" w14:textId="77777777" w:rsidTr="00FA06FB">
        <w:tc>
          <w:tcPr>
            <w:tcW w:w="8896" w:type="dxa"/>
            <w:gridSpan w:val="8"/>
          </w:tcPr>
          <w:p w14:paraId="4D9E74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po starzeniu</w:t>
            </w:r>
          </w:p>
        </w:tc>
      </w:tr>
      <w:tr w:rsidR="003C1AA9" w:rsidRPr="000A24B8" w14:paraId="03863EE3" w14:textId="77777777" w:rsidTr="00FA06FB">
        <w:tc>
          <w:tcPr>
            <w:tcW w:w="588" w:type="dxa"/>
          </w:tcPr>
          <w:p w14:paraId="30E238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1647" w:type="dxa"/>
          </w:tcPr>
          <w:p w14:paraId="718FB5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 po starzeniu</w:t>
            </w:r>
          </w:p>
        </w:tc>
        <w:tc>
          <w:tcPr>
            <w:tcW w:w="708" w:type="dxa"/>
            <w:vAlign w:val="center"/>
          </w:tcPr>
          <w:p w14:paraId="312B6C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69EC15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34" w:type="dxa"/>
            <w:vAlign w:val="center"/>
          </w:tcPr>
          <w:p w14:paraId="210853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992" w:type="dxa"/>
          </w:tcPr>
          <w:p w14:paraId="57795F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64DA1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4B387B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c>
          <w:tcPr>
            <w:tcW w:w="992" w:type="dxa"/>
          </w:tcPr>
          <w:p w14:paraId="50E67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474E5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38D60CF7" w14:textId="77777777" w:rsidTr="00FA06FB">
        <w:tc>
          <w:tcPr>
            <w:tcW w:w="588" w:type="dxa"/>
          </w:tcPr>
          <w:p w14:paraId="50274A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647" w:type="dxa"/>
          </w:tcPr>
          <w:p w14:paraId="0E6302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temperatury mięknienia po starzeniu</w:t>
            </w:r>
          </w:p>
        </w:tc>
        <w:tc>
          <w:tcPr>
            <w:tcW w:w="708" w:type="dxa"/>
            <w:vAlign w:val="center"/>
          </w:tcPr>
          <w:p w14:paraId="076399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130D5B6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34" w:type="dxa"/>
            <w:vAlign w:val="center"/>
          </w:tcPr>
          <w:p w14:paraId="02772D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992" w:type="dxa"/>
          </w:tcPr>
          <w:p w14:paraId="311731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1CEFE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992" w:type="dxa"/>
            <w:vAlign w:val="center"/>
          </w:tcPr>
          <w:p w14:paraId="5D0F33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992" w:type="dxa"/>
          </w:tcPr>
          <w:p w14:paraId="2B2E57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BD8D7A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18A54E24" w14:textId="77777777" w:rsidTr="00FA06FB">
        <w:tc>
          <w:tcPr>
            <w:tcW w:w="588" w:type="dxa"/>
          </w:tcPr>
          <w:p w14:paraId="06BC3D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1647" w:type="dxa"/>
          </w:tcPr>
          <w:p w14:paraId="7E9A60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Zmiana masy po starzeniu</w:t>
            </w:r>
          </w:p>
        </w:tc>
        <w:tc>
          <w:tcPr>
            <w:tcW w:w="708" w:type="dxa"/>
            <w:vAlign w:val="center"/>
          </w:tcPr>
          <w:p w14:paraId="0373B4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08DBF6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12607-1[29]</w:t>
            </w:r>
          </w:p>
        </w:tc>
        <w:tc>
          <w:tcPr>
            <w:tcW w:w="1134" w:type="dxa"/>
            <w:vAlign w:val="center"/>
          </w:tcPr>
          <w:p w14:paraId="799B09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&lt;0,5</w:t>
            </w:r>
          </w:p>
        </w:tc>
        <w:tc>
          <w:tcPr>
            <w:tcW w:w="992" w:type="dxa"/>
          </w:tcPr>
          <w:p w14:paraId="4BC585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3ABA0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992" w:type="dxa"/>
            <w:vAlign w:val="center"/>
          </w:tcPr>
          <w:p w14:paraId="1A367F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&lt;0,5</w:t>
            </w:r>
          </w:p>
        </w:tc>
        <w:tc>
          <w:tcPr>
            <w:tcW w:w="992" w:type="dxa"/>
          </w:tcPr>
          <w:p w14:paraId="37BF1A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976AB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18B36E5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69C6F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14:paraId="2A73F2B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po dostarczeniu. Należy unikać wielokrotnego rozgrzewania i chłodzenia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 okresie jego stosowania oraz unikać niekontrolowanego mieszania </w:t>
      </w:r>
      <w:proofErr w:type="spellStart"/>
      <w:r w:rsidRPr="000A24B8">
        <w:rPr>
          <w:rFonts w:ascii="Times New Roman" w:eastAsia="Times New Roman" w:hAnsi="Times New Roman"/>
          <w:sz w:val="20"/>
          <w:szCs w:val="20"/>
          <w:lang w:eastAsia="pl-PL"/>
        </w:rPr>
        <w:t>polimeroasfaltów</w:t>
      </w:r>
      <w:proofErr w:type="spellEnd"/>
      <w:r w:rsidRPr="000A24B8">
        <w:rPr>
          <w:rFonts w:ascii="Times New Roman" w:eastAsia="Times New Roman" w:hAnsi="Times New Roman"/>
          <w:sz w:val="20"/>
          <w:szCs w:val="20"/>
          <w:lang w:eastAsia="pl-PL"/>
        </w:rPr>
        <w:t xml:space="preserve"> różnego rodzaju i klasy oraz z asfaltem zwykłym.</w:t>
      </w:r>
    </w:p>
    <w:p w14:paraId="3D3263C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lepiszcza asfaltowego w zbiorniku magazynowym (roboczym) nie powinna przekraczać w okresie krótkotrwałym, nie dłuższym niż 5 dni,  poniższych wartości: </w:t>
      </w:r>
    </w:p>
    <w:p w14:paraId="512A2C85"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35/50: 190°C,</w:t>
      </w:r>
    </w:p>
    <w:p w14:paraId="59FACDBF"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50/70: 180°C,</w:t>
      </w:r>
    </w:p>
    <w:p w14:paraId="05B3F3A7"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wg wskazań producenta,</w:t>
      </w:r>
    </w:p>
    <w:p w14:paraId="63970A48"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wielorodzajowego: wg wskazań producenta.</w:t>
      </w:r>
    </w:p>
    <w:p w14:paraId="34726A5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celu ograniczenia ilości emisji gazów cieplarnianych oraz obniżenia temperatury mieszania składników i poprawienia urabialności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dopuszcza się zastosowanie asfaltu spienionego. </w:t>
      </w:r>
    </w:p>
    <w:p w14:paraId="24663A9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2.4. Kruszywo </w:t>
      </w:r>
    </w:p>
    <w:p w14:paraId="00E2621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Do warstwy podbudowy z betonu asfaltowego należy stosować kruszywo według PN-EN 13043 [50] i WT-1 Kruszywa 2014 [81], obejmujące kruszywo grube, kruszywo drobne  i wypełniacz. W mieszance mineralno-asfaltowej jako kruszywo drobne należy stosować mieszankę kruszywa łamanego i niełamanego (dla KR1÷KR2 dopuszcza się stosowanie w mieszance mineralnej do 100% kruszywa drobnego niełamanego) lub kruszywo łamane). </w:t>
      </w:r>
    </w:p>
    <w:p w14:paraId="07D8C3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stosowana jest mieszanka kruszywa drobnego niełamanego i łamanego, to należy przyjąć proporcje kruszywa łamanego do niełamanego co najmniej 50/50.</w:t>
      </w:r>
    </w:p>
    <w:p w14:paraId="21E112D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powinny spełniać wymagania podane w WT-1 Kruszywa 2014 [81],  wg tablic poniżej.</w:t>
      </w:r>
    </w:p>
    <w:p w14:paraId="529CD3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Kruszywo grube do podbudowy z betonu asfaltowego powinno spełniać wymagania podane w tablicy 6.</w:t>
      </w:r>
    </w:p>
    <w:p w14:paraId="655F553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6.</w:t>
      </w:r>
      <w:r w:rsidRPr="000A24B8">
        <w:rPr>
          <w:rFonts w:ascii="Times New Roman" w:eastAsia="Times New Roman" w:hAnsi="Times New Roman"/>
          <w:sz w:val="20"/>
          <w:szCs w:val="20"/>
          <w:lang w:eastAsia="pl-PL"/>
        </w:rPr>
        <w:tab/>
        <w:t>Wymagane właściwości kruszywa grubego do podbudowy  z betonu asfaltowego</w:t>
      </w:r>
    </w:p>
    <w:tbl>
      <w:tblPr>
        <w:tblW w:w="88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959"/>
        <w:gridCol w:w="9"/>
        <w:gridCol w:w="1408"/>
        <w:gridCol w:w="10"/>
        <w:gridCol w:w="1408"/>
        <w:gridCol w:w="10"/>
        <w:gridCol w:w="1418"/>
        <w:gridCol w:w="15"/>
      </w:tblGrid>
      <w:tr w:rsidR="003C1AA9" w:rsidRPr="000A24B8" w14:paraId="095E2F99" w14:textId="77777777" w:rsidTr="00FA06FB">
        <w:trPr>
          <w:gridAfter w:val="1"/>
          <w:wAfter w:w="15" w:type="dxa"/>
        </w:trPr>
        <w:tc>
          <w:tcPr>
            <w:tcW w:w="567" w:type="dxa"/>
            <w:vMerge w:val="restart"/>
          </w:tcPr>
          <w:p w14:paraId="1554B6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DDEF4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8" w:type="dxa"/>
            <w:gridSpan w:val="2"/>
            <w:vMerge w:val="restart"/>
          </w:tcPr>
          <w:p w14:paraId="1D673A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C4DA3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54" w:type="dxa"/>
            <w:gridSpan w:val="5"/>
          </w:tcPr>
          <w:p w14:paraId="698409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478FECDA" w14:textId="77777777" w:rsidTr="00FA06FB">
        <w:trPr>
          <w:gridAfter w:val="1"/>
          <w:wAfter w:w="15" w:type="dxa"/>
        </w:trPr>
        <w:tc>
          <w:tcPr>
            <w:tcW w:w="567" w:type="dxa"/>
            <w:vMerge/>
          </w:tcPr>
          <w:p w14:paraId="7D54AB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8" w:type="dxa"/>
            <w:gridSpan w:val="2"/>
            <w:vMerge/>
          </w:tcPr>
          <w:p w14:paraId="3441E3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gridSpan w:val="2"/>
          </w:tcPr>
          <w:p w14:paraId="5ED46E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8" w:type="dxa"/>
            <w:gridSpan w:val="2"/>
          </w:tcPr>
          <w:p w14:paraId="169850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6C5302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3A2F2BFD" w14:textId="77777777" w:rsidTr="00FA06FB">
        <w:trPr>
          <w:gridAfter w:val="1"/>
          <w:wAfter w:w="15" w:type="dxa"/>
        </w:trPr>
        <w:tc>
          <w:tcPr>
            <w:tcW w:w="567" w:type="dxa"/>
          </w:tcPr>
          <w:p w14:paraId="777E53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59" w:type="dxa"/>
            <w:vAlign w:val="center"/>
          </w:tcPr>
          <w:p w14:paraId="444F286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Uziarnienie według PN-EN 933-1 [6]; kategoria nie niższa niż:</w:t>
            </w:r>
          </w:p>
        </w:tc>
        <w:tc>
          <w:tcPr>
            <w:tcW w:w="1417" w:type="dxa"/>
            <w:gridSpan w:val="2"/>
            <w:vAlign w:val="center"/>
          </w:tcPr>
          <w:p w14:paraId="2BCD2F6A" w14:textId="77777777" w:rsidR="003C1AA9" w:rsidRPr="000A24B8" w:rsidRDefault="003C1AA9" w:rsidP="00FA06FB">
            <w:pPr>
              <w:spacing w:after="0" w:line="240" w:lineRule="auto"/>
              <w:jc w:val="both"/>
              <w:rPr>
                <w:rFonts w:ascii="Times New Roman" w:eastAsia="Times New Roman" w:hAnsi="Times New Roman"/>
                <w:b/>
                <w:sz w:val="20"/>
                <w:szCs w:val="20"/>
                <w:vertAlign w:val="super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c>
          <w:tcPr>
            <w:tcW w:w="1418" w:type="dxa"/>
            <w:gridSpan w:val="2"/>
          </w:tcPr>
          <w:p w14:paraId="79A0B9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c>
          <w:tcPr>
            <w:tcW w:w="1428" w:type="dxa"/>
            <w:gridSpan w:val="2"/>
          </w:tcPr>
          <w:p w14:paraId="260C1F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r>
      <w:tr w:rsidR="003C1AA9" w:rsidRPr="000A24B8" w14:paraId="23BA6B2C" w14:textId="77777777" w:rsidTr="00FA06FB">
        <w:trPr>
          <w:gridAfter w:val="1"/>
          <w:wAfter w:w="15" w:type="dxa"/>
        </w:trPr>
        <w:tc>
          <w:tcPr>
            <w:tcW w:w="567" w:type="dxa"/>
          </w:tcPr>
          <w:p w14:paraId="3EB766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59" w:type="dxa"/>
            <w:vAlign w:val="center"/>
          </w:tcPr>
          <w:p w14:paraId="1CE10B1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Tolerancja uziarnienia; odchylenia nie większe niż według kategorii:</w:t>
            </w:r>
          </w:p>
        </w:tc>
        <w:tc>
          <w:tcPr>
            <w:tcW w:w="1417" w:type="dxa"/>
            <w:gridSpan w:val="2"/>
          </w:tcPr>
          <w:p w14:paraId="00731A45"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5AC3834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1990668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c>
          <w:tcPr>
            <w:tcW w:w="1418" w:type="dxa"/>
            <w:gridSpan w:val="2"/>
          </w:tcPr>
          <w:p w14:paraId="53BA3AA2"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2A6840C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7C89E9A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c>
          <w:tcPr>
            <w:tcW w:w="1428" w:type="dxa"/>
            <w:gridSpan w:val="2"/>
            <w:vAlign w:val="center"/>
          </w:tcPr>
          <w:p w14:paraId="51D5CA4A"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11BE6741"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508BF17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r>
      <w:tr w:rsidR="003C1AA9" w:rsidRPr="000A24B8" w14:paraId="6947D760" w14:textId="77777777" w:rsidTr="00FA06FB">
        <w:trPr>
          <w:gridAfter w:val="1"/>
          <w:wAfter w:w="15" w:type="dxa"/>
        </w:trPr>
        <w:tc>
          <w:tcPr>
            <w:tcW w:w="567" w:type="dxa"/>
          </w:tcPr>
          <w:p w14:paraId="41AE38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59" w:type="dxa"/>
            <w:vAlign w:val="center"/>
          </w:tcPr>
          <w:p w14:paraId="53C4C9D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pyłu według PN-EN 933-1 [6]; kategoria nie wyższa niż:</w:t>
            </w:r>
          </w:p>
        </w:tc>
        <w:tc>
          <w:tcPr>
            <w:tcW w:w="1417" w:type="dxa"/>
            <w:gridSpan w:val="2"/>
          </w:tcPr>
          <w:p w14:paraId="3F8002A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c>
          <w:tcPr>
            <w:tcW w:w="1418" w:type="dxa"/>
            <w:gridSpan w:val="2"/>
          </w:tcPr>
          <w:p w14:paraId="2CF216A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c>
          <w:tcPr>
            <w:tcW w:w="1428" w:type="dxa"/>
            <w:gridSpan w:val="2"/>
            <w:vAlign w:val="center"/>
          </w:tcPr>
          <w:p w14:paraId="5E5B228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r>
      <w:tr w:rsidR="003C1AA9" w:rsidRPr="000A24B8" w14:paraId="3EFD0538" w14:textId="77777777" w:rsidTr="00FA06FB">
        <w:trPr>
          <w:gridAfter w:val="1"/>
          <w:wAfter w:w="15" w:type="dxa"/>
        </w:trPr>
        <w:tc>
          <w:tcPr>
            <w:tcW w:w="567" w:type="dxa"/>
          </w:tcPr>
          <w:p w14:paraId="041E6B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59" w:type="dxa"/>
            <w:vAlign w:val="center"/>
          </w:tcPr>
          <w:p w14:paraId="1E06176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Kształt kruszywa według PN-EN 933-3 [7] lub według PN-EN 933-4 [8]; kategoria nie wyższa niż:</w:t>
            </w:r>
          </w:p>
        </w:tc>
        <w:tc>
          <w:tcPr>
            <w:tcW w:w="1417" w:type="dxa"/>
            <w:gridSpan w:val="2"/>
          </w:tcPr>
          <w:p w14:paraId="6ABC7C0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BEEAF1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50</w:t>
            </w:r>
          </w:p>
        </w:tc>
        <w:tc>
          <w:tcPr>
            <w:tcW w:w="1418" w:type="dxa"/>
            <w:gridSpan w:val="2"/>
          </w:tcPr>
          <w:p w14:paraId="6EC01F6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B81C40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c>
          <w:tcPr>
            <w:tcW w:w="1428" w:type="dxa"/>
            <w:gridSpan w:val="2"/>
            <w:vAlign w:val="center"/>
          </w:tcPr>
          <w:p w14:paraId="1C49318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r>
      <w:tr w:rsidR="003C1AA9" w:rsidRPr="000A24B8" w14:paraId="22D93071" w14:textId="77777777" w:rsidTr="00FA06FB">
        <w:trPr>
          <w:gridAfter w:val="1"/>
          <w:wAfter w:w="15" w:type="dxa"/>
        </w:trPr>
        <w:tc>
          <w:tcPr>
            <w:tcW w:w="567" w:type="dxa"/>
          </w:tcPr>
          <w:p w14:paraId="0BBE09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59" w:type="dxa"/>
            <w:vAlign w:val="center"/>
          </w:tcPr>
          <w:p w14:paraId="1484995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Procentowa zawartość ziaren o powierzchni </w:t>
            </w:r>
            <w:proofErr w:type="spellStart"/>
            <w:r w:rsidRPr="000A24B8">
              <w:rPr>
                <w:rFonts w:ascii="Times New Roman" w:eastAsia="Times New Roman" w:hAnsi="Times New Roman"/>
                <w:sz w:val="20"/>
                <w:szCs w:val="20"/>
                <w:lang w:eastAsia="pl-PL"/>
              </w:rPr>
              <w:t>przekruszonej</w:t>
            </w:r>
            <w:proofErr w:type="spellEnd"/>
            <w:r w:rsidRPr="000A24B8">
              <w:rPr>
                <w:rFonts w:ascii="Times New Roman" w:eastAsia="Times New Roman" w:hAnsi="Times New Roman"/>
                <w:sz w:val="20"/>
                <w:szCs w:val="20"/>
                <w:lang w:eastAsia="pl-PL"/>
              </w:rPr>
              <w:t xml:space="preserve"> i łamanej w kruszywie grubym </w:t>
            </w:r>
            <w:r w:rsidRPr="000A24B8">
              <w:rPr>
                <w:rFonts w:ascii="Times New Roman" w:eastAsia="Times New Roman" w:hAnsi="Times New Roman"/>
                <w:sz w:val="20"/>
                <w:szCs w:val="20"/>
                <w:lang w:eastAsia="pl-PL"/>
              </w:rPr>
              <w:lastRenderedPageBreak/>
              <w:t>według PN-EN 933-5 [9]; kategoria nie niższa niż:</w:t>
            </w:r>
          </w:p>
        </w:tc>
        <w:tc>
          <w:tcPr>
            <w:tcW w:w="1417" w:type="dxa"/>
            <w:gridSpan w:val="2"/>
          </w:tcPr>
          <w:p w14:paraId="3DFA8FD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lastRenderedPageBreak/>
              <w:t>C</w:t>
            </w:r>
            <w:r w:rsidRPr="000A24B8">
              <w:rPr>
                <w:rFonts w:ascii="Times New Roman" w:eastAsia="Times New Roman" w:hAnsi="Times New Roman"/>
                <w:i/>
                <w:sz w:val="20"/>
                <w:szCs w:val="20"/>
                <w:vertAlign w:val="subscript"/>
                <w:lang w:eastAsia="pl-PL"/>
              </w:rPr>
              <w:t>Deklarowana</w:t>
            </w:r>
            <w:proofErr w:type="spellEnd"/>
          </w:p>
        </w:tc>
        <w:tc>
          <w:tcPr>
            <w:tcW w:w="1418" w:type="dxa"/>
            <w:gridSpan w:val="2"/>
          </w:tcPr>
          <w:p w14:paraId="506E108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c>
          <w:tcPr>
            <w:tcW w:w="1428" w:type="dxa"/>
            <w:gridSpan w:val="2"/>
            <w:vAlign w:val="center"/>
          </w:tcPr>
          <w:p w14:paraId="297C5BC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r>
      <w:tr w:rsidR="003C1AA9" w:rsidRPr="000A24B8" w14:paraId="3E090D72" w14:textId="77777777" w:rsidTr="00FA06FB">
        <w:tc>
          <w:tcPr>
            <w:tcW w:w="567" w:type="dxa"/>
          </w:tcPr>
          <w:p w14:paraId="012428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8" w:type="dxa"/>
            <w:gridSpan w:val="2"/>
            <w:vAlign w:val="center"/>
          </w:tcPr>
          <w:p w14:paraId="632EF0F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Odporność kruszywa na rozdrabnianie według normy PN-EN 1097-2 [13], badana na kruszywie o wymiarze 10/14, rozdział 5, kategoria nie wyższa niż:</w:t>
            </w:r>
          </w:p>
        </w:tc>
        <w:tc>
          <w:tcPr>
            <w:tcW w:w="1418" w:type="dxa"/>
            <w:gridSpan w:val="2"/>
          </w:tcPr>
          <w:p w14:paraId="1ADE8BF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6AB96E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FC933D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50</w:t>
            </w:r>
          </w:p>
        </w:tc>
        <w:tc>
          <w:tcPr>
            <w:tcW w:w="1418" w:type="dxa"/>
            <w:gridSpan w:val="2"/>
          </w:tcPr>
          <w:p w14:paraId="44D7D9F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7D0A38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A1F507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40</w:t>
            </w:r>
          </w:p>
        </w:tc>
        <w:tc>
          <w:tcPr>
            <w:tcW w:w="1433" w:type="dxa"/>
            <w:gridSpan w:val="2"/>
          </w:tcPr>
          <w:p w14:paraId="6E5F6CFA"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DE49B0B"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61CE85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sz w:val="20"/>
                <w:szCs w:val="20"/>
                <w:vertAlign w:val="subscript"/>
                <w:lang w:eastAsia="pl-PL"/>
              </w:rPr>
              <w:t>40</w:t>
            </w:r>
          </w:p>
        </w:tc>
      </w:tr>
      <w:tr w:rsidR="003C1AA9" w:rsidRPr="000A24B8" w14:paraId="41712F9B" w14:textId="77777777" w:rsidTr="00FA06FB">
        <w:tc>
          <w:tcPr>
            <w:tcW w:w="567" w:type="dxa"/>
          </w:tcPr>
          <w:p w14:paraId="7C5593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8" w:type="dxa"/>
            <w:gridSpan w:val="2"/>
            <w:vAlign w:val="center"/>
          </w:tcPr>
          <w:p w14:paraId="7A10FAB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Gęstość ziaren według PN-EN 1097-6 [17], rozdział 7, 8 lub 9:</w:t>
            </w:r>
          </w:p>
        </w:tc>
        <w:tc>
          <w:tcPr>
            <w:tcW w:w="4269" w:type="dxa"/>
            <w:gridSpan w:val="6"/>
            <w:vAlign w:val="center"/>
          </w:tcPr>
          <w:p w14:paraId="786F4ED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p w14:paraId="6131756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069D3D37" w14:textId="77777777" w:rsidTr="00FA06FB">
        <w:tc>
          <w:tcPr>
            <w:tcW w:w="567" w:type="dxa"/>
          </w:tcPr>
          <w:p w14:paraId="2E3C22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8" w:type="dxa"/>
            <w:gridSpan w:val="2"/>
            <w:vAlign w:val="center"/>
          </w:tcPr>
          <w:p w14:paraId="5407565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Nasiąkliwość według PN-EN 1097-6 [17], rozdział 7, 8 lub 9:</w:t>
            </w:r>
          </w:p>
        </w:tc>
        <w:tc>
          <w:tcPr>
            <w:tcW w:w="4269" w:type="dxa"/>
            <w:gridSpan w:val="6"/>
            <w:vAlign w:val="center"/>
          </w:tcPr>
          <w:p w14:paraId="38891C6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p w14:paraId="7F1292F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5CA4A9BC" w14:textId="77777777" w:rsidTr="00FA06FB">
        <w:tc>
          <w:tcPr>
            <w:tcW w:w="567" w:type="dxa"/>
          </w:tcPr>
          <w:p w14:paraId="59422A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3968" w:type="dxa"/>
            <w:gridSpan w:val="2"/>
            <w:vAlign w:val="center"/>
          </w:tcPr>
          <w:p w14:paraId="5A53B14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Mrozoodporność według PN-EN 1367-1 [19], badana na kruszywie 8/11, 11/16 lub 8/16; kategoria nie wyższa niż:</w:t>
            </w:r>
          </w:p>
        </w:tc>
        <w:tc>
          <w:tcPr>
            <w:tcW w:w="1418" w:type="dxa"/>
            <w:gridSpan w:val="2"/>
          </w:tcPr>
          <w:p w14:paraId="57C4BCF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31935210"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8" w:type="dxa"/>
            <w:gridSpan w:val="2"/>
          </w:tcPr>
          <w:p w14:paraId="7BBFF7F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E98BB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33" w:type="dxa"/>
            <w:gridSpan w:val="2"/>
          </w:tcPr>
          <w:p w14:paraId="146BCDF4"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6C8B3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r>
      <w:tr w:rsidR="003C1AA9" w:rsidRPr="000A24B8" w14:paraId="5E283394" w14:textId="77777777" w:rsidTr="00FA06FB">
        <w:tc>
          <w:tcPr>
            <w:tcW w:w="567" w:type="dxa"/>
          </w:tcPr>
          <w:p w14:paraId="34107B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3968" w:type="dxa"/>
            <w:gridSpan w:val="2"/>
            <w:vAlign w:val="center"/>
          </w:tcPr>
          <w:p w14:paraId="774F33D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„Zgorzel słoneczna” bazaltu według </w:t>
            </w:r>
            <w:r w:rsidRPr="000A24B8">
              <w:rPr>
                <w:rFonts w:ascii="Times New Roman" w:eastAsia="Times New Roman" w:hAnsi="Times New Roman"/>
                <w:sz w:val="20"/>
                <w:szCs w:val="20"/>
                <w:lang w:eastAsia="pl-PL"/>
              </w:rPr>
              <w:br/>
              <w:t>PN-EN 1367-3 [20]; wymagana kategoria:</w:t>
            </w:r>
          </w:p>
        </w:tc>
        <w:tc>
          <w:tcPr>
            <w:tcW w:w="1418" w:type="dxa"/>
            <w:gridSpan w:val="2"/>
          </w:tcPr>
          <w:p w14:paraId="34849D11"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E8A669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8" w:type="dxa"/>
            <w:gridSpan w:val="2"/>
          </w:tcPr>
          <w:p w14:paraId="7E8FCC9B"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DA9574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33" w:type="dxa"/>
            <w:gridSpan w:val="2"/>
            <w:vAlign w:val="center"/>
          </w:tcPr>
          <w:p w14:paraId="1485700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r>
      <w:tr w:rsidR="003C1AA9" w:rsidRPr="000A24B8" w14:paraId="70D91BDD" w14:textId="77777777" w:rsidTr="00FA06FB">
        <w:tc>
          <w:tcPr>
            <w:tcW w:w="567" w:type="dxa"/>
          </w:tcPr>
          <w:p w14:paraId="474FAF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3968" w:type="dxa"/>
            <w:gridSpan w:val="2"/>
            <w:vAlign w:val="center"/>
          </w:tcPr>
          <w:p w14:paraId="571DC86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Skład chemiczny – uproszczony opis petrograficzny według PN-EN 932-3 [5]</w:t>
            </w:r>
          </w:p>
        </w:tc>
        <w:tc>
          <w:tcPr>
            <w:tcW w:w="4269" w:type="dxa"/>
            <w:gridSpan w:val="6"/>
          </w:tcPr>
          <w:p w14:paraId="2C9F04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B8C86D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deklarowany przez producenta</w:t>
            </w:r>
          </w:p>
          <w:p w14:paraId="091E777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625B566D" w14:textId="77777777" w:rsidTr="00FA06FB">
        <w:tc>
          <w:tcPr>
            <w:tcW w:w="567" w:type="dxa"/>
          </w:tcPr>
          <w:p w14:paraId="540EEA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3968" w:type="dxa"/>
            <w:gridSpan w:val="2"/>
            <w:vAlign w:val="center"/>
          </w:tcPr>
          <w:p w14:paraId="5B384C0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1418" w:type="dxa"/>
            <w:gridSpan w:val="2"/>
          </w:tcPr>
          <w:p w14:paraId="19CA6FAF"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62B41B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8" w:type="dxa"/>
            <w:gridSpan w:val="2"/>
          </w:tcPr>
          <w:p w14:paraId="4484418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0D389A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33" w:type="dxa"/>
            <w:gridSpan w:val="2"/>
            <w:vAlign w:val="center"/>
          </w:tcPr>
          <w:p w14:paraId="6E55885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r>
      <w:tr w:rsidR="003C1AA9" w:rsidRPr="000A24B8" w14:paraId="2A17BCDA" w14:textId="77777777" w:rsidTr="00FA06FB">
        <w:tc>
          <w:tcPr>
            <w:tcW w:w="567" w:type="dxa"/>
          </w:tcPr>
          <w:p w14:paraId="650F8D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3968" w:type="dxa"/>
            <w:gridSpan w:val="2"/>
            <w:vAlign w:val="center"/>
          </w:tcPr>
          <w:p w14:paraId="20A33CC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Rozpad krzemianowy żużla wielkopiecowego chłodzonego powie-trzem według PN-EN 1744-1 [23],       p. 19.1:</w:t>
            </w:r>
          </w:p>
        </w:tc>
        <w:tc>
          <w:tcPr>
            <w:tcW w:w="4269" w:type="dxa"/>
            <w:gridSpan w:val="6"/>
            <w:vAlign w:val="center"/>
          </w:tcPr>
          <w:p w14:paraId="315FB7A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4016145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720ABEE0" w14:textId="77777777" w:rsidTr="00FA06FB">
        <w:tc>
          <w:tcPr>
            <w:tcW w:w="567" w:type="dxa"/>
          </w:tcPr>
          <w:p w14:paraId="6BB4D0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3968" w:type="dxa"/>
            <w:gridSpan w:val="2"/>
            <w:vAlign w:val="center"/>
          </w:tcPr>
          <w:p w14:paraId="12A4795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Rozpad żelazowy żużla wielkopiecowego chłodzonego powietrzem według PN-EN 1744-1[23], p. 19.2:</w:t>
            </w:r>
          </w:p>
        </w:tc>
        <w:tc>
          <w:tcPr>
            <w:tcW w:w="4269" w:type="dxa"/>
            <w:gridSpan w:val="6"/>
            <w:vAlign w:val="center"/>
          </w:tcPr>
          <w:p w14:paraId="4AD0C53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462AC66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7534739E" w14:textId="77777777" w:rsidTr="00FA06FB">
        <w:tc>
          <w:tcPr>
            <w:tcW w:w="567" w:type="dxa"/>
          </w:tcPr>
          <w:p w14:paraId="214986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3968" w:type="dxa"/>
            <w:gridSpan w:val="2"/>
            <w:vAlign w:val="center"/>
          </w:tcPr>
          <w:p w14:paraId="1CBC57C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Stałość objętości kruszywa z żużla stalowniczego według PN-EN 1744-1 [23] p. 19.3; kategoria nie wyższa niż:</w:t>
            </w:r>
          </w:p>
        </w:tc>
        <w:tc>
          <w:tcPr>
            <w:tcW w:w="1418" w:type="dxa"/>
            <w:gridSpan w:val="2"/>
          </w:tcPr>
          <w:p w14:paraId="0080EEE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D59B37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8" w:type="dxa"/>
            <w:gridSpan w:val="2"/>
          </w:tcPr>
          <w:p w14:paraId="2546A1C4"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1B8B0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33" w:type="dxa"/>
            <w:gridSpan w:val="2"/>
          </w:tcPr>
          <w:p w14:paraId="45635EB9"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1035A6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r>
    </w:tbl>
    <w:p w14:paraId="784476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59045C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Kruszywo niełamane drobne lub o ciągłym uziarnieniu do D≤8  do podbudowy  z betonu asfaltowego  powinno spełniać wymagania podane w tablicy  7 .</w:t>
      </w:r>
    </w:p>
    <w:p w14:paraId="3AD3147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7. Wymagane właściwości kruszywa niełamanego drobnego lub o ciągłym uziarnieniu do D≤8  do podbudowy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969"/>
        <w:gridCol w:w="1418"/>
        <w:gridCol w:w="1417"/>
        <w:gridCol w:w="1437"/>
      </w:tblGrid>
      <w:tr w:rsidR="003C1AA9" w:rsidRPr="000A24B8" w14:paraId="6C71A731" w14:textId="77777777" w:rsidTr="00FA06FB">
        <w:tc>
          <w:tcPr>
            <w:tcW w:w="675" w:type="dxa"/>
            <w:vMerge w:val="restart"/>
          </w:tcPr>
          <w:p w14:paraId="4EC482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3D04D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9" w:type="dxa"/>
            <w:vMerge w:val="restart"/>
          </w:tcPr>
          <w:p w14:paraId="493868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4037A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72" w:type="dxa"/>
            <w:gridSpan w:val="3"/>
          </w:tcPr>
          <w:p w14:paraId="647B62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09F567CA" w14:textId="77777777" w:rsidTr="00FA06FB">
        <w:tc>
          <w:tcPr>
            <w:tcW w:w="675" w:type="dxa"/>
            <w:vMerge/>
          </w:tcPr>
          <w:p w14:paraId="5F27FD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9" w:type="dxa"/>
            <w:vMerge/>
          </w:tcPr>
          <w:p w14:paraId="1C2219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63376E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608E6C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37" w:type="dxa"/>
          </w:tcPr>
          <w:p w14:paraId="52DD2C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424E753B" w14:textId="77777777" w:rsidTr="00FA06FB">
        <w:tc>
          <w:tcPr>
            <w:tcW w:w="675" w:type="dxa"/>
          </w:tcPr>
          <w:p w14:paraId="269B59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69" w:type="dxa"/>
          </w:tcPr>
          <w:p w14:paraId="30D471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933-1[6], wymagana kategoria:</w:t>
            </w:r>
          </w:p>
        </w:tc>
        <w:tc>
          <w:tcPr>
            <w:tcW w:w="2835" w:type="dxa"/>
            <w:gridSpan w:val="2"/>
            <w:vAlign w:val="center"/>
          </w:tcPr>
          <w:p w14:paraId="611E5D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 lub 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37" w:type="dxa"/>
            <w:vAlign w:val="center"/>
          </w:tcPr>
          <w:p w14:paraId="64E863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w:t>
            </w:r>
          </w:p>
        </w:tc>
      </w:tr>
      <w:tr w:rsidR="003C1AA9" w:rsidRPr="000A24B8" w14:paraId="51624025" w14:textId="77777777" w:rsidTr="00FA06FB">
        <w:tc>
          <w:tcPr>
            <w:tcW w:w="675" w:type="dxa"/>
          </w:tcPr>
          <w:p w14:paraId="56F435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69" w:type="dxa"/>
          </w:tcPr>
          <w:p w14:paraId="71A6B4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Tolerancja uziarnienia; odchylenie nie większe niż, według kategorii:</w:t>
            </w:r>
          </w:p>
        </w:tc>
        <w:tc>
          <w:tcPr>
            <w:tcW w:w="1418" w:type="dxa"/>
          </w:tcPr>
          <w:p w14:paraId="235B6B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NR</w:t>
            </w:r>
          </w:p>
        </w:tc>
        <w:tc>
          <w:tcPr>
            <w:tcW w:w="1417" w:type="dxa"/>
            <w:vAlign w:val="center"/>
          </w:tcPr>
          <w:p w14:paraId="053ECE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c>
          <w:tcPr>
            <w:tcW w:w="1437" w:type="dxa"/>
          </w:tcPr>
          <w:p w14:paraId="558E5B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r>
      <w:tr w:rsidR="003C1AA9" w:rsidRPr="000A24B8" w14:paraId="626B8B13" w14:textId="77777777" w:rsidTr="00FA06FB">
        <w:tc>
          <w:tcPr>
            <w:tcW w:w="675" w:type="dxa"/>
          </w:tcPr>
          <w:p w14:paraId="4143A7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69" w:type="dxa"/>
          </w:tcPr>
          <w:p w14:paraId="5B7069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4272" w:type="dxa"/>
            <w:gridSpan w:val="3"/>
            <w:vAlign w:val="center"/>
          </w:tcPr>
          <w:p w14:paraId="028FD1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A6"/>
            </w:r>
            <w:r w:rsidRPr="000A24B8">
              <w:rPr>
                <w:rFonts w:ascii="Times New Roman" w:eastAsia="Times New Roman" w:hAnsi="Times New Roman"/>
                <w:sz w:val="20"/>
                <w:szCs w:val="20"/>
                <w:vertAlign w:val="subscript"/>
                <w:lang w:eastAsia="pl-PL"/>
              </w:rPr>
              <w:t>3</w:t>
            </w:r>
          </w:p>
        </w:tc>
      </w:tr>
      <w:tr w:rsidR="003C1AA9" w:rsidRPr="000A24B8" w14:paraId="5376D3D3" w14:textId="77777777" w:rsidTr="00FA06FB">
        <w:tc>
          <w:tcPr>
            <w:tcW w:w="675" w:type="dxa"/>
          </w:tcPr>
          <w:p w14:paraId="52C33E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69" w:type="dxa"/>
          </w:tcPr>
          <w:p w14:paraId="274978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272" w:type="dxa"/>
            <w:gridSpan w:val="3"/>
            <w:vAlign w:val="center"/>
          </w:tcPr>
          <w:p w14:paraId="4899E8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00C72F1C" w14:textId="77777777" w:rsidTr="00FA06FB">
        <w:tc>
          <w:tcPr>
            <w:tcW w:w="675" w:type="dxa"/>
          </w:tcPr>
          <w:p w14:paraId="10A91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69" w:type="dxa"/>
          </w:tcPr>
          <w:p w14:paraId="41BA07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Kanciastość kruszywa drobnego według PN-EN 933-6 [10], rozdz. 8, kategoria nie niższa niż:</w:t>
            </w:r>
          </w:p>
        </w:tc>
        <w:tc>
          <w:tcPr>
            <w:tcW w:w="4272" w:type="dxa"/>
            <w:gridSpan w:val="3"/>
            <w:vAlign w:val="center"/>
          </w:tcPr>
          <w:p w14:paraId="18AB5A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Deklarowana</w:t>
            </w:r>
            <w:proofErr w:type="spellEnd"/>
          </w:p>
        </w:tc>
      </w:tr>
      <w:tr w:rsidR="003C1AA9" w:rsidRPr="000A24B8" w14:paraId="4F6BDAAB" w14:textId="77777777" w:rsidTr="00FA06FB">
        <w:tc>
          <w:tcPr>
            <w:tcW w:w="675" w:type="dxa"/>
          </w:tcPr>
          <w:p w14:paraId="746707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9" w:type="dxa"/>
          </w:tcPr>
          <w:p w14:paraId="2F9130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1097-6 [17], rozdz. 7, 8 lub 9:</w:t>
            </w:r>
          </w:p>
        </w:tc>
        <w:tc>
          <w:tcPr>
            <w:tcW w:w="4272" w:type="dxa"/>
            <w:gridSpan w:val="3"/>
            <w:vAlign w:val="center"/>
          </w:tcPr>
          <w:p w14:paraId="700373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2240D1B1" w14:textId="77777777" w:rsidTr="00FA06FB">
        <w:tc>
          <w:tcPr>
            <w:tcW w:w="675" w:type="dxa"/>
          </w:tcPr>
          <w:p w14:paraId="77B0AF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9" w:type="dxa"/>
          </w:tcPr>
          <w:p w14:paraId="505747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Nasiąkliwość według PN-EN 1097-6 [17], rozdz. 7, 8 lub 9</w:t>
            </w:r>
          </w:p>
        </w:tc>
        <w:tc>
          <w:tcPr>
            <w:tcW w:w="4272" w:type="dxa"/>
            <w:gridSpan w:val="3"/>
            <w:vAlign w:val="center"/>
          </w:tcPr>
          <w:p w14:paraId="3F57B1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617AD879" w14:textId="77777777" w:rsidTr="00FA06FB">
        <w:tc>
          <w:tcPr>
            <w:tcW w:w="675" w:type="dxa"/>
          </w:tcPr>
          <w:p w14:paraId="2BB93F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9" w:type="dxa"/>
          </w:tcPr>
          <w:p w14:paraId="7CC607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4272" w:type="dxa"/>
            <w:gridSpan w:val="3"/>
            <w:vAlign w:val="center"/>
          </w:tcPr>
          <w:p w14:paraId="54126A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0,1</w:t>
            </w:r>
          </w:p>
        </w:tc>
      </w:tr>
    </w:tbl>
    <w:p w14:paraId="40CF87C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499A8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 Kruszywo łamane drobne lub o ciągłym uziarnieniu do D≤8  do podbudowy  z betonu asfaltowego  powinno spełniać wymagania podane w tablicy  8 .</w:t>
      </w:r>
    </w:p>
    <w:p w14:paraId="45D884D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8.Wymagane właściwości kruszywa łamanego drobnego lub o ciągłym uziarnieniu do D≤8  do podbudowy  z betonu asfaltowego</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3"/>
        <w:gridCol w:w="3981"/>
        <w:gridCol w:w="1418"/>
        <w:gridCol w:w="1417"/>
        <w:gridCol w:w="1418"/>
      </w:tblGrid>
      <w:tr w:rsidR="003C1AA9" w:rsidRPr="000A24B8" w14:paraId="252D4239" w14:textId="77777777" w:rsidTr="00FA06FB">
        <w:tc>
          <w:tcPr>
            <w:tcW w:w="663" w:type="dxa"/>
            <w:vMerge w:val="restart"/>
            <w:tcBorders>
              <w:right w:val="nil"/>
            </w:tcBorders>
          </w:tcPr>
          <w:p w14:paraId="1E6D84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A898B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Lp.</w:t>
            </w:r>
          </w:p>
        </w:tc>
        <w:tc>
          <w:tcPr>
            <w:tcW w:w="3981" w:type="dxa"/>
            <w:vMerge w:val="restart"/>
            <w:tcBorders>
              <w:left w:val="nil"/>
            </w:tcBorders>
          </w:tcPr>
          <w:p w14:paraId="39C3C0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5CB80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Właściwości kruszywa</w:t>
            </w:r>
          </w:p>
        </w:tc>
        <w:tc>
          <w:tcPr>
            <w:tcW w:w="4253" w:type="dxa"/>
            <w:gridSpan w:val="3"/>
          </w:tcPr>
          <w:p w14:paraId="0B09FB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Wymagania w zależności </w:t>
            </w:r>
          </w:p>
          <w:p w14:paraId="190663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od kategorii ruchu</w:t>
            </w:r>
          </w:p>
        </w:tc>
      </w:tr>
      <w:tr w:rsidR="003C1AA9" w:rsidRPr="000A24B8" w14:paraId="675C1301" w14:textId="77777777" w:rsidTr="00FA06FB">
        <w:tc>
          <w:tcPr>
            <w:tcW w:w="663" w:type="dxa"/>
            <w:vMerge/>
            <w:tcBorders>
              <w:right w:val="nil"/>
            </w:tcBorders>
          </w:tcPr>
          <w:p w14:paraId="545242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81" w:type="dxa"/>
            <w:vMerge/>
            <w:tcBorders>
              <w:left w:val="nil"/>
            </w:tcBorders>
          </w:tcPr>
          <w:p w14:paraId="72C083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5E8360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710FB7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0304B9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12F21257" w14:textId="77777777" w:rsidTr="00FA06FB">
        <w:tc>
          <w:tcPr>
            <w:tcW w:w="663" w:type="dxa"/>
          </w:tcPr>
          <w:p w14:paraId="5251E9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81" w:type="dxa"/>
          </w:tcPr>
          <w:p w14:paraId="2B78BA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933-1[6], wymagana kategoria:</w:t>
            </w:r>
          </w:p>
        </w:tc>
        <w:tc>
          <w:tcPr>
            <w:tcW w:w="4253" w:type="dxa"/>
            <w:gridSpan w:val="3"/>
            <w:vAlign w:val="center"/>
          </w:tcPr>
          <w:p w14:paraId="5199C3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 lub 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r>
      <w:tr w:rsidR="003C1AA9" w:rsidRPr="000A24B8" w14:paraId="7AA46FCF" w14:textId="77777777" w:rsidTr="00FA06FB">
        <w:tc>
          <w:tcPr>
            <w:tcW w:w="663" w:type="dxa"/>
          </w:tcPr>
          <w:p w14:paraId="6BB63E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81" w:type="dxa"/>
          </w:tcPr>
          <w:p w14:paraId="499590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Tolerancja uziarnienia; odchylenie nie większe niż według kategorii:</w:t>
            </w:r>
          </w:p>
        </w:tc>
        <w:tc>
          <w:tcPr>
            <w:tcW w:w="1418" w:type="dxa"/>
          </w:tcPr>
          <w:p w14:paraId="09D65D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NR</w:t>
            </w:r>
          </w:p>
        </w:tc>
        <w:tc>
          <w:tcPr>
            <w:tcW w:w="1417" w:type="dxa"/>
            <w:vAlign w:val="center"/>
          </w:tcPr>
          <w:p w14:paraId="7FC990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c>
          <w:tcPr>
            <w:tcW w:w="1418" w:type="dxa"/>
          </w:tcPr>
          <w:p w14:paraId="72C13F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r>
      <w:tr w:rsidR="003C1AA9" w:rsidRPr="000A24B8" w14:paraId="1ABC3719" w14:textId="77777777" w:rsidTr="00FA06FB">
        <w:tc>
          <w:tcPr>
            <w:tcW w:w="663" w:type="dxa"/>
          </w:tcPr>
          <w:p w14:paraId="116258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81" w:type="dxa"/>
          </w:tcPr>
          <w:p w14:paraId="04E079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4253" w:type="dxa"/>
            <w:gridSpan w:val="3"/>
            <w:vAlign w:val="center"/>
          </w:tcPr>
          <w:p w14:paraId="329F0C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A6"/>
            </w:r>
            <w:r w:rsidRPr="000A24B8">
              <w:rPr>
                <w:rFonts w:ascii="Times New Roman" w:eastAsia="Times New Roman" w:hAnsi="Times New Roman"/>
                <w:sz w:val="20"/>
                <w:szCs w:val="20"/>
                <w:vertAlign w:val="subscript"/>
                <w:lang w:eastAsia="pl-PL"/>
              </w:rPr>
              <w:t>16</w:t>
            </w:r>
          </w:p>
        </w:tc>
      </w:tr>
      <w:tr w:rsidR="003C1AA9" w:rsidRPr="000A24B8" w14:paraId="37BE9D2A" w14:textId="77777777" w:rsidTr="00FA06FB">
        <w:tc>
          <w:tcPr>
            <w:tcW w:w="663" w:type="dxa"/>
          </w:tcPr>
          <w:p w14:paraId="419A8D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81" w:type="dxa"/>
          </w:tcPr>
          <w:p w14:paraId="6129C1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253" w:type="dxa"/>
            <w:gridSpan w:val="3"/>
            <w:vAlign w:val="center"/>
          </w:tcPr>
          <w:p w14:paraId="1A011C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5F269899" w14:textId="77777777" w:rsidTr="00FA06FB">
        <w:tc>
          <w:tcPr>
            <w:tcW w:w="663" w:type="dxa"/>
          </w:tcPr>
          <w:p w14:paraId="26A026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81" w:type="dxa"/>
          </w:tcPr>
          <w:p w14:paraId="68F2F3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Kanciastość kruszywa drobnego według PN-EN 933-6 [10], rozdz. 8, kategoria nie niższa niż:</w:t>
            </w:r>
          </w:p>
        </w:tc>
        <w:tc>
          <w:tcPr>
            <w:tcW w:w="1418" w:type="dxa"/>
            <w:vAlign w:val="center"/>
          </w:tcPr>
          <w:p w14:paraId="4B806C8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roofErr w:type="spellStart"/>
            <w:r w:rsidRPr="000A24B8">
              <w:rPr>
                <w:rFonts w:ascii="Times New Roman" w:eastAsia="Times New Roman" w:hAnsi="Times New Roman"/>
                <w:i/>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Deklaro-wana</w:t>
            </w:r>
            <w:proofErr w:type="spellEnd"/>
          </w:p>
        </w:tc>
        <w:tc>
          <w:tcPr>
            <w:tcW w:w="1417" w:type="dxa"/>
            <w:vAlign w:val="center"/>
          </w:tcPr>
          <w:p w14:paraId="18D1059D"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r w:rsidRPr="000A24B8">
              <w:rPr>
                <w:rFonts w:ascii="Times New Roman" w:eastAsia="Times New Roman" w:hAnsi="Times New Roman"/>
                <w:i/>
                <w:sz w:val="20"/>
                <w:szCs w:val="20"/>
                <w:lang w:eastAsia="pl-PL"/>
              </w:rPr>
              <w:t>E</w:t>
            </w:r>
            <w:r w:rsidRPr="000A24B8">
              <w:rPr>
                <w:rFonts w:ascii="Times New Roman" w:eastAsia="Times New Roman" w:hAnsi="Times New Roman"/>
                <w:i/>
                <w:sz w:val="20"/>
                <w:szCs w:val="20"/>
                <w:vertAlign w:val="subscript"/>
                <w:lang w:eastAsia="pl-PL"/>
              </w:rPr>
              <w:t>CS</w:t>
            </w:r>
            <w:r w:rsidRPr="000A24B8">
              <w:rPr>
                <w:rFonts w:ascii="Times New Roman" w:eastAsia="Times New Roman" w:hAnsi="Times New Roman"/>
                <w:sz w:val="20"/>
                <w:szCs w:val="20"/>
                <w:lang w:eastAsia="pl-PL"/>
              </w:rPr>
              <w:t>30</w:t>
            </w:r>
          </w:p>
        </w:tc>
        <w:tc>
          <w:tcPr>
            <w:tcW w:w="1418" w:type="dxa"/>
            <w:vAlign w:val="center"/>
          </w:tcPr>
          <w:p w14:paraId="25D107D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E</w:t>
            </w:r>
            <w:r w:rsidRPr="000A24B8">
              <w:rPr>
                <w:rFonts w:ascii="Times New Roman" w:eastAsia="Times New Roman" w:hAnsi="Times New Roman"/>
                <w:i/>
                <w:sz w:val="20"/>
                <w:szCs w:val="20"/>
                <w:vertAlign w:val="subscript"/>
                <w:lang w:eastAsia="pl-PL"/>
              </w:rPr>
              <w:t>CS</w:t>
            </w:r>
            <w:r w:rsidRPr="000A24B8">
              <w:rPr>
                <w:rFonts w:ascii="Times New Roman" w:eastAsia="Times New Roman" w:hAnsi="Times New Roman"/>
                <w:sz w:val="20"/>
                <w:szCs w:val="20"/>
                <w:lang w:eastAsia="pl-PL"/>
              </w:rPr>
              <w:t>30</w:t>
            </w:r>
          </w:p>
        </w:tc>
      </w:tr>
      <w:tr w:rsidR="003C1AA9" w:rsidRPr="000A24B8" w14:paraId="1ECF02DE" w14:textId="77777777" w:rsidTr="00FA06FB">
        <w:tc>
          <w:tcPr>
            <w:tcW w:w="663" w:type="dxa"/>
          </w:tcPr>
          <w:p w14:paraId="66B909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81" w:type="dxa"/>
          </w:tcPr>
          <w:p w14:paraId="639E73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1097-6 [17], rozdz. 7, 8 lub 9:</w:t>
            </w:r>
          </w:p>
        </w:tc>
        <w:tc>
          <w:tcPr>
            <w:tcW w:w="4253" w:type="dxa"/>
            <w:gridSpan w:val="3"/>
            <w:vAlign w:val="center"/>
          </w:tcPr>
          <w:p w14:paraId="50B730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32D59859" w14:textId="77777777" w:rsidTr="00FA06FB">
        <w:tc>
          <w:tcPr>
            <w:tcW w:w="663" w:type="dxa"/>
          </w:tcPr>
          <w:p w14:paraId="06ADD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81" w:type="dxa"/>
          </w:tcPr>
          <w:p w14:paraId="552372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Nasiąkliwość według PN-EN 1097-6 [17], rozdz. 7, 8 lub 9</w:t>
            </w:r>
          </w:p>
        </w:tc>
        <w:tc>
          <w:tcPr>
            <w:tcW w:w="4253" w:type="dxa"/>
            <w:gridSpan w:val="3"/>
            <w:vAlign w:val="center"/>
          </w:tcPr>
          <w:p w14:paraId="4BFC8D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6FF43BE3" w14:textId="77777777" w:rsidTr="00FA06FB">
        <w:tc>
          <w:tcPr>
            <w:tcW w:w="663" w:type="dxa"/>
          </w:tcPr>
          <w:p w14:paraId="474253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81" w:type="dxa"/>
          </w:tcPr>
          <w:p w14:paraId="568135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4253" w:type="dxa"/>
            <w:gridSpan w:val="3"/>
            <w:vAlign w:val="center"/>
          </w:tcPr>
          <w:p w14:paraId="35F76B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0,1</w:t>
            </w:r>
          </w:p>
        </w:tc>
      </w:tr>
    </w:tbl>
    <w:p w14:paraId="07AA56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CCBCA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 Kruszywo o ciągłym uziarnieniu  do podbudowy  z betonu asfaltowego  powinno spełniać wymagania podane w tablicy  9.</w:t>
      </w:r>
    </w:p>
    <w:p w14:paraId="213189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9. Wymagane właściwości kruszywa o ciągłym uziarnieniu do podbudowy  z betonu asfaltowego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9"/>
        <w:gridCol w:w="3960"/>
        <w:gridCol w:w="1418"/>
        <w:gridCol w:w="1417"/>
        <w:gridCol w:w="1418"/>
      </w:tblGrid>
      <w:tr w:rsidR="003C1AA9" w:rsidRPr="000A24B8" w14:paraId="28D96736" w14:textId="77777777" w:rsidTr="00FA06FB">
        <w:tc>
          <w:tcPr>
            <w:tcW w:w="567" w:type="dxa"/>
            <w:vMerge w:val="restart"/>
          </w:tcPr>
          <w:p w14:paraId="0472D7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4C0F6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9" w:type="dxa"/>
            <w:gridSpan w:val="2"/>
            <w:vMerge w:val="restart"/>
          </w:tcPr>
          <w:p w14:paraId="39BD79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4EBC8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53" w:type="dxa"/>
            <w:gridSpan w:val="3"/>
          </w:tcPr>
          <w:p w14:paraId="546B06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246CD8C1" w14:textId="77777777" w:rsidTr="00FA06FB">
        <w:tc>
          <w:tcPr>
            <w:tcW w:w="567" w:type="dxa"/>
            <w:vMerge/>
          </w:tcPr>
          <w:p w14:paraId="37593B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9" w:type="dxa"/>
            <w:gridSpan w:val="2"/>
            <w:vMerge/>
          </w:tcPr>
          <w:p w14:paraId="75407F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466BDE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333B57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06A935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7E35BC77" w14:textId="77777777" w:rsidTr="00FA06FB">
        <w:tc>
          <w:tcPr>
            <w:tcW w:w="576" w:type="dxa"/>
            <w:gridSpan w:val="2"/>
          </w:tcPr>
          <w:p w14:paraId="7EC42B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60" w:type="dxa"/>
            <w:vAlign w:val="center"/>
          </w:tcPr>
          <w:p w14:paraId="46BDCB8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Uziarnienie według PN-EN 933-1[6]; kategoria nie niższa niż:</w:t>
            </w:r>
          </w:p>
        </w:tc>
        <w:tc>
          <w:tcPr>
            <w:tcW w:w="1418" w:type="dxa"/>
          </w:tcPr>
          <w:p w14:paraId="7A3556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17" w:type="dxa"/>
          </w:tcPr>
          <w:p w14:paraId="6B4DEE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18" w:type="dxa"/>
          </w:tcPr>
          <w:p w14:paraId="27CCFD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r>
      <w:tr w:rsidR="003C1AA9" w:rsidRPr="000A24B8" w14:paraId="4635D730" w14:textId="77777777" w:rsidTr="00FA06FB">
        <w:tc>
          <w:tcPr>
            <w:tcW w:w="576" w:type="dxa"/>
            <w:gridSpan w:val="2"/>
          </w:tcPr>
          <w:p w14:paraId="6E8C25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60" w:type="dxa"/>
            <w:vAlign w:val="center"/>
          </w:tcPr>
          <w:p w14:paraId="1195098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1418" w:type="dxa"/>
          </w:tcPr>
          <w:p w14:paraId="1D9AE76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c>
          <w:tcPr>
            <w:tcW w:w="1417" w:type="dxa"/>
          </w:tcPr>
          <w:p w14:paraId="5AABCA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c>
          <w:tcPr>
            <w:tcW w:w="1418" w:type="dxa"/>
          </w:tcPr>
          <w:p w14:paraId="0B7FF0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r>
      <w:tr w:rsidR="003C1AA9" w:rsidRPr="000A24B8" w14:paraId="70A0F199" w14:textId="77777777" w:rsidTr="00FA06FB">
        <w:tc>
          <w:tcPr>
            <w:tcW w:w="576" w:type="dxa"/>
            <w:gridSpan w:val="2"/>
          </w:tcPr>
          <w:p w14:paraId="1A8D22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60" w:type="dxa"/>
            <w:vAlign w:val="center"/>
          </w:tcPr>
          <w:p w14:paraId="336CCA3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pyłów według PN-EN 933-9 [11]; kategoria nie wyższa niż:</w:t>
            </w:r>
          </w:p>
        </w:tc>
        <w:tc>
          <w:tcPr>
            <w:tcW w:w="1418" w:type="dxa"/>
          </w:tcPr>
          <w:p w14:paraId="6F9583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c>
          <w:tcPr>
            <w:tcW w:w="1417" w:type="dxa"/>
          </w:tcPr>
          <w:p w14:paraId="55DB28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c>
          <w:tcPr>
            <w:tcW w:w="1418" w:type="dxa"/>
          </w:tcPr>
          <w:p w14:paraId="53AB6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4743170B" w14:textId="77777777" w:rsidTr="00FA06FB">
        <w:tc>
          <w:tcPr>
            <w:tcW w:w="576" w:type="dxa"/>
            <w:gridSpan w:val="2"/>
          </w:tcPr>
          <w:p w14:paraId="69616D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60" w:type="dxa"/>
            <w:vAlign w:val="center"/>
          </w:tcPr>
          <w:p w14:paraId="59A51A4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Kształt kruszywa według PN-EN 933-3[7] lub według PN-EN 933-4 [8]; kategoria nie wyższa niż:</w:t>
            </w:r>
          </w:p>
        </w:tc>
        <w:tc>
          <w:tcPr>
            <w:tcW w:w="1418" w:type="dxa"/>
          </w:tcPr>
          <w:p w14:paraId="2DEEF176"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2B20E8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50</w:t>
            </w:r>
          </w:p>
        </w:tc>
        <w:tc>
          <w:tcPr>
            <w:tcW w:w="1417" w:type="dxa"/>
          </w:tcPr>
          <w:p w14:paraId="43E39ED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E51837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c>
          <w:tcPr>
            <w:tcW w:w="1418" w:type="dxa"/>
            <w:vAlign w:val="center"/>
          </w:tcPr>
          <w:p w14:paraId="682DFCA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r>
      <w:tr w:rsidR="003C1AA9" w:rsidRPr="000A24B8" w14:paraId="122B4AB6" w14:textId="77777777" w:rsidTr="00FA06FB">
        <w:tc>
          <w:tcPr>
            <w:tcW w:w="576" w:type="dxa"/>
            <w:gridSpan w:val="2"/>
          </w:tcPr>
          <w:p w14:paraId="73D7E2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60" w:type="dxa"/>
            <w:vAlign w:val="center"/>
          </w:tcPr>
          <w:p w14:paraId="3C1B281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Procentowa zawartość ziaren o powierzchni </w:t>
            </w:r>
            <w:proofErr w:type="spellStart"/>
            <w:r w:rsidRPr="000A24B8">
              <w:rPr>
                <w:rFonts w:ascii="Times New Roman" w:eastAsia="Times New Roman" w:hAnsi="Times New Roman"/>
                <w:sz w:val="20"/>
                <w:szCs w:val="20"/>
                <w:lang w:eastAsia="pl-PL"/>
              </w:rPr>
              <w:t>przekruszonej</w:t>
            </w:r>
            <w:proofErr w:type="spellEnd"/>
            <w:r w:rsidRPr="000A24B8">
              <w:rPr>
                <w:rFonts w:ascii="Times New Roman" w:eastAsia="Times New Roman" w:hAnsi="Times New Roman"/>
                <w:sz w:val="20"/>
                <w:szCs w:val="20"/>
                <w:lang w:eastAsia="pl-PL"/>
              </w:rPr>
              <w:t xml:space="preserve"> i łamanej w kruszywie grubym według PN-EN 933-5 [9]; kategoria nie niższa niż:</w:t>
            </w:r>
          </w:p>
        </w:tc>
        <w:tc>
          <w:tcPr>
            <w:tcW w:w="1418" w:type="dxa"/>
          </w:tcPr>
          <w:p w14:paraId="78DDF7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674D688"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C</w:t>
            </w:r>
            <w:r w:rsidRPr="000A24B8">
              <w:rPr>
                <w:rFonts w:ascii="Times New Roman" w:eastAsia="Times New Roman" w:hAnsi="Times New Roman"/>
                <w:sz w:val="20"/>
                <w:szCs w:val="20"/>
                <w:vertAlign w:val="subscript"/>
                <w:lang w:eastAsia="pl-PL"/>
              </w:rPr>
              <w:t>Deklarowana</w:t>
            </w:r>
            <w:proofErr w:type="spellEnd"/>
          </w:p>
        </w:tc>
        <w:tc>
          <w:tcPr>
            <w:tcW w:w="1417" w:type="dxa"/>
          </w:tcPr>
          <w:p w14:paraId="7B57224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p w14:paraId="58CBF0C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c>
          <w:tcPr>
            <w:tcW w:w="1418" w:type="dxa"/>
            <w:vAlign w:val="center"/>
          </w:tcPr>
          <w:p w14:paraId="22E04E5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r>
      <w:tr w:rsidR="003C1AA9" w:rsidRPr="000A24B8" w14:paraId="69D05B5D" w14:textId="77777777" w:rsidTr="00FA06FB">
        <w:trPr>
          <w:trHeight w:val="1501"/>
        </w:trPr>
        <w:tc>
          <w:tcPr>
            <w:tcW w:w="576" w:type="dxa"/>
            <w:gridSpan w:val="2"/>
          </w:tcPr>
          <w:p w14:paraId="21DDE4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0" w:type="dxa"/>
            <w:vAlign w:val="center"/>
          </w:tcPr>
          <w:p w14:paraId="589158A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Odporność kruszywa na rozdrabnianie według normy PN-EN 1097-2 [13], badana na kruszywie o wymiarze 10/14, rozdział 5, kategoria nie wyższa niż:</w:t>
            </w:r>
          </w:p>
        </w:tc>
        <w:tc>
          <w:tcPr>
            <w:tcW w:w="1418" w:type="dxa"/>
          </w:tcPr>
          <w:p w14:paraId="5B01FE51"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76863D7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50</w:t>
            </w:r>
          </w:p>
        </w:tc>
        <w:tc>
          <w:tcPr>
            <w:tcW w:w="1417" w:type="dxa"/>
          </w:tcPr>
          <w:p w14:paraId="16F20356"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D76B7C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40</w:t>
            </w:r>
          </w:p>
        </w:tc>
        <w:tc>
          <w:tcPr>
            <w:tcW w:w="1418" w:type="dxa"/>
          </w:tcPr>
          <w:p w14:paraId="2E746C3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36737B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sz w:val="20"/>
                <w:szCs w:val="20"/>
                <w:vertAlign w:val="subscript"/>
                <w:lang w:eastAsia="pl-PL"/>
              </w:rPr>
              <w:t>40</w:t>
            </w:r>
          </w:p>
        </w:tc>
      </w:tr>
      <w:tr w:rsidR="003C1AA9" w:rsidRPr="000A24B8" w14:paraId="427CB932" w14:textId="77777777" w:rsidTr="00FA06FB">
        <w:trPr>
          <w:trHeight w:val="696"/>
        </w:trPr>
        <w:tc>
          <w:tcPr>
            <w:tcW w:w="576" w:type="dxa"/>
            <w:gridSpan w:val="2"/>
          </w:tcPr>
          <w:p w14:paraId="794DE5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0" w:type="dxa"/>
          </w:tcPr>
          <w:p w14:paraId="3C64EDD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Gęstość ziaren według PN-EN 1097-6 [17], rozdział 7, 8 lub 9:</w:t>
            </w:r>
          </w:p>
        </w:tc>
        <w:tc>
          <w:tcPr>
            <w:tcW w:w="4253" w:type="dxa"/>
            <w:gridSpan w:val="3"/>
            <w:vAlign w:val="center"/>
          </w:tcPr>
          <w:p w14:paraId="070413EA"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1B952776" w14:textId="77777777" w:rsidTr="00FA06FB">
        <w:tc>
          <w:tcPr>
            <w:tcW w:w="576" w:type="dxa"/>
            <w:gridSpan w:val="2"/>
          </w:tcPr>
          <w:p w14:paraId="45D98E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0" w:type="dxa"/>
          </w:tcPr>
          <w:p w14:paraId="462B6F3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Nasiąkliwość według PN-EN 1097-6 [17], rozdział 7, 8 lub 9:</w:t>
            </w:r>
          </w:p>
        </w:tc>
        <w:tc>
          <w:tcPr>
            <w:tcW w:w="4253" w:type="dxa"/>
            <w:gridSpan w:val="3"/>
            <w:vAlign w:val="center"/>
          </w:tcPr>
          <w:p w14:paraId="0B56CA2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7BA78268" w14:textId="77777777" w:rsidTr="00FA06FB">
        <w:tc>
          <w:tcPr>
            <w:tcW w:w="576" w:type="dxa"/>
            <w:gridSpan w:val="2"/>
          </w:tcPr>
          <w:p w14:paraId="44179A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3960" w:type="dxa"/>
          </w:tcPr>
          <w:p w14:paraId="5895E3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nasypowa wg PN-EN 1097-3 [14]</w:t>
            </w:r>
          </w:p>
        </w:tc>
        <w:tc>
          <w:tcPr>
            <w:tcW w:w="4253" w:type="dxa"/>
            <w:gridSpan w:val="3"/>
            <w:vAlign w:val="center"/>
          </w:tcPr>
          <w:p w14:paraId="094A1F8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3FA68482" w14:textId="77777777" w:rsidTr="00FA06FB">
        <w:tc>
          <w:tcPr>
            <w:tcW w:w="576" w:type="dxa"/>
            <w:gridSpan w:val="2"/>
          </w:tcPr>
          <w:p w14:paraId="6442DB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3960" w:type="dxa"/>
            <w:vAlign w:val="center"/>
          </w:tcPr>
          <w:p w14:paraId="73E0F4E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Mrozoodporność według PN-EN 1367-1 [19], badana na kruszywie 8/11, 11/16 lub 8/16; kategoria nie wyższa niż:</w:t>
            </w:r>
          </w:p>
        </w:tc>
        <w:tc>
          <w:tcPr>
            <w:tcW w:w="1418" w:type="dxa"/>
          </w:tcPr>
          <w:p w14:paraId="181FD13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17A993D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7" w:type="dxa"/>
          </w:tcPr>
          <w:p w14:paraId="5F9900F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BC79C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8" w:type="dxa"/>
          </w:tcPr>
          <w:p w14:paraId="03D0F1EF"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1DE13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r>
      <w:tr w:rsidR="003C1AA9" w:rsidRPr="000A24B8" w14:paraId="2CA3C0D0" w14:textId="77777777" w:rsidTr="00FA06FB">
        <w:tc>
          <w:tcPr>
            <w:tcW w:w="576" w:type="dxa"/>
            <w:gridSpan w:val="2"/>
          </w:tcPr>
          <w:p w14:paraId="723637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3960" w:type="dxa"/>
            <w:vAlign w:val="center"/>
          </w:tcPr>
          <w:p w14:paraId="2508D79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„Zgorzel słoneczna” bazaltu według </w:t>
            </w:r>
            <w:r w:rsidRPr="000A24B8">
              <w:rPr>
                <w:rFonts w:ascii="Times New Roman" w:eastAsia="Times New Roman" w:hAnsi="Times New Roman"/>
                <w:sz w:val="20"/>
                <w:szCs w:val="20"/>
                <w:lang w:eastAsia="pl-PL"/>
              </w:rPr>
              <w:br/>
              <w:t>PN-EN 1367-3 [20]; wymagana kategoria:</w:t>
            </w:r>
          </w:p>
        </w:tc>
        <w:tc>
          <w:tcPr>
            <w:tcW w:w="1418" w:type="dxa"/>
          </w:tcPr>
          <w:p w14:paraId="5F43CDB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738BE9A"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7" w:type="dxa"/>
          </w:tcPr>
          <w:p w14:paraId="66F4E5D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C228FB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8" w:type="dxa"/>
            <w:vAlign w:val="center"/>
          </w:tcPr>
          <w:p w14:paraId="34F16B0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r>
    </w:tbl>
    <w:p w14:paraId="2128BA2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27AA5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3960"/>
        <w:gridCol w:w="1418"/>
        <w:gridCol w:w="1417"/>
        <w:gridCol w:w="1418"/>
      </w:tblGrid>
      <w:tr w:rsidR="003C1AA9" w:rsidRPr="000A24B8" w14:paraId="50352311" w14:textId="77777777" w:rsidTr="00FA06FB">
        <w:tc>
          <w:tcPr>
            <w:tcW w:w="576" w:type="dxa"/>
          </w:tcPr>
          <w:p w14:paraId="262B8A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3960" w:type="dxa"/>
            <w:vAlign w:val="center"/>
          </w:tcPr>
          <w:p w14:paraId="6F5F90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Kanciastość kruszywa drobnego lub kruszywa 0/2 wydzielonego z kruszywa o drobnym </w:t>
            </w:r>
            <w:r w:rsidRPr="000A24B8">
              <w:rPr>
                <w:rFonts w:ascii="Times New Roman" w:eastAsia="Times New Roman" w:hAnsi="Times New Roman"/>
                <w:sz w:val="20"/>
                <w:szCs w:val="20"/>
                <w:lang w:eastAsia="pl-PL"/>
              </w:rPr>
              <w:lastRenderedPageBreak/>
              <w:t>uziarnieniu wg PN-EN 933-6 [10], rozdz. 8, kategoria nie niższa niż:</w:t>
            </w:r>
          </w:p>
        </w:tc>
        <w:tc>
          <w:tcPr>
            <w:tcW w:w="1418" w:type="dxa"/>
          </w:tcPr>
          <w:p w14:paraId="402BB7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82925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CSDeklarowana</w:t>
            </w:r>
            <w:proofErr w:type="spellEnd"/>
          </w:p>
        </w:tc>
        <w:tc>
          <w:tcPr>
            <w:tcW w:w="1417" w:type="dxa"/>
          </w:tcPr>
          <w:p w14:paraId="0D8F48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CCA3F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30</w:t>
            </w:r>
          </w:p>
        </w:tc>
        <w:tc>
          <w:tcPr>
            <w:tcW w:w="1418" w:type="dxa"/>
          </w:tcPr>
          <w:p w14:paraId="05EA7C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FBFE8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30</w:t>
            </w:r>
          </w:p>
        </w:tc>
      </w:tr>
      <w:tr w:rsidR="003C1AA9" w:rsidRPr="000A24B8" w14:paraId="4E60D87E" w14:textId="77777777" w:rsidTr="00FA06FB">
        <w:tc>
          <w:tcPr>
            <w:tcW w:w="576" w:type="dxa"/>
          </w:tcPr>
          <w:p w14:paraId="218F2A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3960" w:type="dxa"/>
            <w:vAlign w:val="center"/>
          </w:tcPr>
          <w:p w14:paraId="0C69DC5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Skład chemiczny – uproszczony opis petrograficzny według PN-EN 932-3 [5]</w:t>
            </w:r>
          </w:p>
        </w:tc>
        <w:tc>
          <w:tcPr>
            <w:tcW w:w="4253" w:type="dxa"/>
            <w:gridSpan w:val="3"/>
          </w:tcPr>
          <w:p w14:paraId="543664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5C991F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deklarowany przez producenta</w:t>
            </w:r>
          </w:p>
          <w:p w14:paraId="60F266D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225BF3AC" w14:textId="77777777" w:rsidTr="00FA06FB">
        <w:tc>
          <w:tcPr>
            <w:tcW w:w="576" w:type="dxa"/>
          </w:tcPr>
          <w:p w14:paraId="745E3A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3960" w:type="dxa"/>
            <w:vAlign w:val="center"/>
          </w:tcPr>
          <w:p w14:paraId="5DE6149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1418" w:type="dxa"/>
          </w:tcPr>
          <w:p w14:paraId="5EB08EB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3660D71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7" w:type="dxa"/>
          </w:tcPr>
          <w:p w14:paraId="3C28F69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A89834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8" w:type="dxa"/>
            <w:vAlign w:val="center"/>
          </w:tcPr>
          <w:p w14:paraId="587F2FD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r>
      <w:tr w:rsidR="003C1AA9" w:rsidRPr="000A24B8" w14:paraId="1B1B2E07" w14:textId="77777777" w:rsidTr="00FA06FB">
        <w:tc>
          <w:tcPr>
            <w:tcW w:w="576" w:type="dxa"/>
          </w:tcPr>
          <w:p w14:paraId="3C9FE4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3960" w:type="dxa"/>
            <w:vAlign w:val="center"/>
          </w:tcPr>
          <w:p w14:paraId="5D18713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Rozpad krzemianowy żużla </w:t>
            </w:r>
            <w:proofErr w:type="spellStart"/>
            <w:r w:rsidRPr="000A24B8">
              <w:rPr>
                <w:rFonts w:ascii="Times New Roman" w:eastAsia="Times New Roman" w:hAnsi="Times New Roman"/>
                <w:sz w:val="20"/>
                <w:szCs w:val="20"/>
                <w:lang w:eastAsia="pl-PL"/>
              </w:rPr>
              <w:t>wielkopie-cowego</w:t>
            </w:r>
            <w:proofErr w:type="spellEnd"/>
            <w:r w:rsidRPr="000A24B8">
              <w:rPr>
                <w:rFonts w:ascii="Times New Roman" w:eastAsia="Times New Roman" w:hAnsi="Times New Roman"/>
                <w:sz w:val="20"/>
                <w:szCs w:val="20"/>
                <w:lang w:eastAsia="pl-PL"/>
              </w:rPr>
              <w:t xml:space="preserve"> chłodzonego powietrzem według PN-EN 1744-1[23], p. 19.1:</w:t>
            </w:r>
          </w:p>
        </w:tc>
        <w:tc>
          <w:tcPr>
            <w:tcW w:w="4253" w:type="dxa"/>
            <w:gridSpan w:val="3"/>
            <w:vAlign w:val="center"/>
          </w:tcPr>
          <w:p w14:paraId="0DBC63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F4BF15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6F75F3E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3D2E8EF7" w14:textId="77777777" w:rsidTr="00FA06FB">
        <w:tc>
          <w:tcPr>
            <w:tcW w:w="576" w:type="dxa"/>
          </w:tcPr>
          <w:p w14:paraId="7CC18A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3960" w:type="dxa"/>
            <w:vAlign w:val="center"/>
          </w:tcPr>
          <w:p w14:paraId="27DBCCD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Rozpad żelazowy żużla </w:t>
            </w:r>
            <w:proofErr w:type="spellStart"/>
            <w:r w:rsidRPr="000A24B8">
              <w:rPr>
                <w:rFonts w:ascii="Times New Roman" w:eastAsia="Times New Roman" w:hAnsi="Times New Roman"/>
                <w:sz w:val="20"/>
                <w:szCs w:val="20"/>
                <w:lang w:eastAsia="pl-PL"/>
              </w:rPr>
              <w:t>wielkopie-cowego</w:t>
            </w:r>
            <w:proofErr w:type="spellEnd"/>
            <w:r w:rsidRPr="000A24B8">
              <w:rPr>
                <w:rFonts w:ascii="Times New Roman" w:eastAsia="Times New Roman" w:hAnsi="Times New Roman"/>
                <w:sz w:val="20"/>
                <w:szCs w:val="20"/>
                <w:lang w:eastAsia="pl-PL"/>
              </w:rPr>
              <w:t xml:space="preserve"> chłodzonego powietrzem według PN-EN 1744-1 [23], p. 19.2:</w:t>
            </w:r>
          </w:p>
        </w:tc>
        <w:tc>
          <w:tcPr>
            <w:tcW w:w="4253" w:type="dxa"/>
            <w:gridSpan w:val="3"/>
            <w:vAlign w:val="center"/>
          </w:tcPr>
          <w:p w14:paraId="364DC2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03127C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58CFF67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2A306F00" w14:textId="77777777" w:rsidTr="00FA06FB">
        <w:tc>
          <w:tcPr>
            <w:tcW w:w="576" w:type="dxa"/>
          </w:tcPr>
          <w:p w14:paraId="3E2F76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3960" w:type="dxa"/>
            <w:vAlign w:val="center"/>
          </w:tcPr>
          <w:p w14:paraId="3DEFF40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Stałość objętości kruszywa z żużla stalowniczego według PN-EN 1744-1 [23], p. 19.3; kategoria nie wyższa niż:</w:t>
            </w:r>
          </w:p>
        </w:tc>
        <w:tc>
          <w:tcPr>
            <w:tcW w:w="1418" w:type="dxa"/>
          </w:tcPr>
          <w:p w14:paraId="397147B2"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9D8566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7" w:type="dxa"/>
          </w:tcPr>
          <w:p w14:paraId="0B766B22"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8F8AB0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8" w:type="dxa"/>
            <w:vAlign w:val="center"/>
          </w:tcPr>
          <w:p w14:paraId="56C6F84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r>
    </w:tbl>
    <w:p w14:paraId="1F1F225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87597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Uwaga: Dopuszcza się stosowanie kruszywa o ciągłym uziarnieniu jako jeden ze składników mieszanki mineralnej; dla KR3 ÷ KR7 nie dopuszcza się, aby kruszywo o ciągłym uziarnieniu stanowiło 100% zaprojektowanej mieszanki mineralnej.</w:t>
      </w:r>
    </w:p>
    <w:p w14:paraId="225093F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84A376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 Do podbudowy z betonu asfaltowego, w zależności od kategorii ruchu,  należy stosować wypełniacz spełniający wymagania podane w tablicy 10.</w:t>
      </w:r>
    </w:p>
    <w:p w14:paraId="223CA39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10. Wymagane właściwości wypełniacza*) do podbudowy  z betonu asfaltowego</w:t>
      </w:r>
    </w:p>
    <w:tbl>
      <w:tblPr>
        <w:tblW w:w="9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8"/>
        <w:gridCol w:w="1320"/>
        <w:gridCol w:w="1389"/>
        <w:gridCol w:w="1336"/>
      </w:tblGrid>
      <w:tr w:rsidR="003C1AA9" w:rsidRPr="000A24B8" w14:paraId="1B6CB3F2" w14:textId="77777777" w:rsidTr="00FA06FB">
        <w:tc>
          <w:tcPr>
            <w:tcW w:w="5028" w:type="dxa"/>
            <w:vMerge w:val="restart"/>
          </w:tcPr>
          <w:p w14:paraId="0B5BC5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AA703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045" w:type="dxa"/>
            <w:gridSpan w:val="3"/>
          </w:tcPr>
          <w:p w14:paraId="5442A2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2C88D5B3" w14:textId="77777777" w:rsidTr="00FA06FB">
        <w:tc>
          <w:tcPr>
            <w:tcW w:w="5028" w:type="dxa"/>
            <w:vMerge/>
          </w:tcPr>
          <w:p w14:paraId="34400F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320" w:type="dxa"/>
          </w:tcPr>
          <w:p w14:paraId="189017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389" w:type="dxa"/>
          </w:tcPr>
          <w:p w14:paraId="6AD55B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336" w:type="dxa"/>
          </w:tcPr>
          <w:p w14:paraId="161130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7EA4D9A9" w14:textId="77777777" w:rsidTr="00FA06FB">
        <w:tc>
          <w:tcPr>
            <w:tcW w:w="5028" w:type="dxa"/>
          </w:tcPr>
          <w:p w14:paraId="187B0F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933-10 [12]</w:t>
            </w:r>
          </w:p>
        </w:tc>
        <w:tc>
          <w:tcPr>
            <w:tcW w:w="4045" w:type="dxa"/>
            <w:gridSpan w:val="3"/>
            <w:vAlign w:val="center"/>
          </w:tcPr>
          <w:p w14:paraId="4411EC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zgodnie z tablicą 24 w PN-EN 13043 [50]</w:t>
            </w:r>
          </w:p>
        </w:tc>
      </w:tr>
      <w:tr w:rsidR="003C1AA9" w:rsidRPr="000A24B8" w14:paraId="318DB640" w14:textId="77777777" w:rsidTr="00FA06FB">
        <w:tc>
          <w:tcPr>
            <w:tcW w:w="5028" w:type="dxa"/>
          </w:tcPr>
          <w:p w14:paraId="153F25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045" w:type="dxa"/>
            <w:gridSpan w:val="3"/>
            <w:vAlign w:val="center"/>
          </w:tcPr>
          <w:p w14:paraId="32924C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124949C3" w14:textId="77777777" w:rsidTr="00FA06FB">
        <w:tc>
          <w:tcPr>
            <w:tcW w:w="5028" w:type="dxa"/>
          </w:tcPr>
          <w:p w14:paraId="249570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wody według PN-EN 1097-5 [16], nie wyższa niż:</w:t>
            </w:r>
          </w:p>
        </w:tc>
        <w:tc>
          <w:tcPr>
            <w:tcW w:w="4045" w:type="dxa"/>
            <w:gridSpan w:val="3"/>
            <w:vAlign w:val="center"/>
          </w:tcPr>
          <w:p w14:paraId="1404AC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 (m/m)</w:t>
            </w:r>
          </w:p>
        </w:tc>
      </w:tr>
      <w:tr w:rsidR="003C1AA9" w:rsidRPr="000A24B8" w14:paraId="35C129A8" w14:textId="77777777" w:rsidTr="00FA06FB">
        <w:tc>
          <w:tcPr>
            <w:tcW w:w="5028" w:type="dxa"/>
          </w:tcPr>
          <w:p w14:paraId="209F8B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1097-7 [18]</w:t>
            </w:r>
          </w:p>
        </w:tc>
        <w:tc>
          <w:tcPr>
            <w:tcW w:w="4045" w:type="dxa"/>
            <w:gridSpan w:val="3"/>
            <w:vAlign w:val="center"/>
          </w:tcPr>
          <w:p w14:paraId="23C774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240C20C8" w14:textId="77777777" w:rsidTr="00FA06FB">
        <w:tc>
          <w:tcPr>
            <w:tcW w:w="5028" w:type="dxa"/>
          </w:tcPr>
          <w:p w14:paraId="4E67F2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Wolne przestrzenie w suchym zagęszczonym wypełniaczu według PN-EN 1097-4 [15], wymagana kategoria:</w:t>
            </w:r>
          </w:p>
        </w:tc>
        <w:tc>
          <w:tcPr>
            <w:tcW w:w="4045" w:type="dxa"/>
            <w:gridSpan w:val="3"/>
            <w:vAlign w:val="center"/>
          </w:tcPr>
          <w:p w14:paraId="04C210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V</w:t>
            </w:r>
            <w:r w:rsidRPr="000A24B8">
              <w:rPr>
                <w:rFonts w:ascii="Times New Roman" w:eastAsia="Times New Roman" w:hAnsi="Times New Roman"/>
                <w:sz w:val="20"/>
                <w:szCs w:val="20"/>
                <w:vertAlign w:val="subscript"/>
                <w:lang w:eastAsia="pl-PL"/>
              </w:rPr>
              <w:t>28/45</w:t>
            </w:r>
          </w:p>
        </w:tc>
      </w:tr>
      <w:tr w:rsidR="003C1AA9" w:rsidRPr="000A24B8" w14:paraId="76E90A98" w14:textId="77777777" w:rsidTr="00FA06FB">
        <w:tc>
          <w:tcPr>
            <w:tcW w:w="5028" w:type="dxa"/>
          </w:tcPr>
          <w:p w14:paraId="00525F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Przyrost temperatury mięknienia według PN-EN 13179-1 [56], wymagana kategoria:</w:t>
            </w:r>
          </w:p>
        </w:tc>
        <w:tc>
          <w:tcPr>
            <w:tcW w:w="4045" w:type="dxa"/>
            <w:gridSpan w:val="3"/>
            <w:vAlign w:val="center"/>
          </w:tcPr>
          <w:p w14:paraId="733943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44"/>
            </w:r>
            <w:r w:rsidRPr="000A24B8">
              <w:rPr>
                <w:rFonts w:ascii="Times New Roman" w:eastAsia="Times New Roman" w:hAnsi="Times New Roman"/>
                <w:sz w:val="20"/>
                <w:szCs w:val="20"/>
                <w:vertAlign w:val="subscript"/>
                <w:lang w:eastAsia="pl-PL"/>
              </w:rPr>
              <w:t>R&amp;B</w:t>
            </w:r>
            <w:r w:rsidRPr="000A24B8">
              <w:rPr>
                <w:rFonts w:ascii="Times New Roman" w:eastAsia="Times New Roman" w:hAnsi="Times New Roman"/>
                <w:sz w:val="20"/>
                <w:szCs w:val="20"/>
                <w:lang w:eastAsia="pl-PL"/>
              </w:rPr>
              <w:t>8/25</w:t>
            </w:r>
          </w:p>
        </w:tc>
      </w:tr>
      <w:tr w:rsidR="003C1AA9" w:rsidRPr="000A24B8" w14:paraId="213EF591" w14:textId="77777777" w:rsidTr="00FA06FB">
        <w:tc>
          <w:tcPr>
            <w:tcW w:w="5028" w:type="dxa"/>
          </w:tcPr>
          <w:p w14:paraId="65485C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Rozpuszczalność w wodzie według PN-EN 1744-1 [23], kategoria nie wyższa niż:</w:t>
            </w:r>
          </w:p>
        </w:tc>
        <w:tc>
          <w:tcPr>
            <w:tcW w:w="4045" w:type="dxa"/>
            <w:gridSpan w:val="3"/>
            <w:vAlign w:val="center"/>
          </w:tcPr>
          <w:p w14:paraId="240CFC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w:t>
            </w:r>
            <w:r w:rsidRPr="000A24B8">
              <w:rPr>
                <w:rFonts w:ascii="Times New Roman" w:eastAsia="Times New Roman" w:hAnsi="Times New Roman"/>
                <w:sz w:val="20"/>
                <w:szCs w:val="20"/>
                <w:vertAlign w:val="subscript"/>
                <w:lang w:eastAsia="pl-PL"/>
              </w:rPr>
              <w:t>10</w:t>
            </w:r>
          </w:p>
        </w:tc>
      </w:tr>
      <w:tr w:rsidR="003C1AA9" w:rsidRPr="000A24B8" w14:paraId="33583BA3" w14:textId="77777777" w:rsidTr="00FA06FB">
        <w:tc>
          <w:tcPr>
            <w:tcW w:w="5028" w:type="dxa"/>
          </w:tcPr>
          <w:p w14:paraId="075F91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CaCO</w:t>
            </w:r>
            <w:r w:rsidRPr="000A24B8">
              <w:rPr>
                <w:rFonts w:ascii="Times New Roman" w:eastAsia="Times New Roman" w:hAnsi="Times New Roman"/>
                <w:sz w:val="20"/>
                <w:szCs w:val="20"/>
                <w:vertAlign w:val="subscript"/>
                <w:lang w:eastAsia="pl-PL"/>
              </w:rPr>
              <w:t>3</w:t>
            </w:r>
            <w:r w:rsidRPr="000A24B8">
              <w:rPr>
                <w:rFonts w:ascii="Times New Roman" w:eastAsia="Times New Roman" w:hAnsi="Times New Roman"/>
                <w:sz w:val="20"/>
                <w:szCs w:val="20"/>
                <w:lang w:eastAsia="pl-PL"/>
              </w:rPr>
              <w:t xml:space="preserve"> w wypełniaczu wapiennym według PN-EN 196-2 [3], kategoria nie niższa niż:</w:t>
            </w:r>
          </w:p>
        </w:tc>
        <w:tc>
          <w:tcPr>
            <w:tcW w:w="4045" w:type="dxa"/>
            <w:gridSpan w:val="3"/>
            <w:vAlign w:val="center"/>
          </w:tcPr>
          <w:p w14:paraId="7856C1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CC</w:t>
            </w:r>
            <w:r w:rsidRPr="000A24B8">
              <w:rPr>
                <w:rFonts w:ascii="Times New Roman" w:eastAsia="Times New Roman" w:hAnsi="Times New Roman"/>
                <w:sz w:val="20"/>
                <w:szCs w:val="20"/>
                <w:vertAlign w:val="subscript"/>
                <w:lang w:eastAsia="pl-PL"/>
              </w:rPr>
              <w:t>70</w:t>
            </w:r>
          </w:p>
        </w:tc>
      </w:tr>
      <w:tr w:rsidR="003C1AA9" w:rsidRPr="000A24B8" w14:paraId="1E461757" w14:textId="77777777" w:rsidTr="00FA06FB">
        <w:tc>
          <w:tcPr>
            <w:tcW w:w="5028" w:type="dxa"/>
          </w:tcPr>
          <w:p w14:paraId="5AF4BB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wodorotlenku wapnia w wypełniaczu mieszanym wg PN-EN 459-2 [4], wymagana kategoria:</w:t>
            </w:r>
          </w:p>
        </w:tc>
        <w:tc>
          <w:tcPr>
            <w:tcW w:w="4045" w:type="dxa"/>
            <w:gridSpan w:val="3"/>
            <w:vAlign w:val="center"/>
          </w:tcPr>
          <w:p w14:paraId="79D93E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K</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Deklarowana</w:t>
            </w:r>
            <w:proofErr w:type="spellEnd"/>
          </w:p>
        </w:tc>
      </w:tr>
      <w:tr w:rsidR="003C1AA9" w:rsidRPr="000A24B8" w14:paraId="108D9490" w14:textId="77777777" w:rsidTr="00FA06FB">
        <w:tc>
          <w:tcPr>
            <w:tcW w:w="5028" w:type="dxa"/>
          </w:tcPr>
          <w:p w14:paraId="01FA29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asfaltowa” według PN-EN 13179-2 [57], wymagana kategoria:</w:t>
            </w:r>
          </w:p>
        </w:tc>
        <w:tc>
          <w:tcPr>
            <w:tcW w:w="4045" w:type="dxa"/>
            <w:gridSpan w:val="3"/>
            <w:vAlign w:val="center"/>
          </w:tcPr>
          <w:p w14:paraId="752110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BN</w:t>
            </w:r>
            <w:r w:rsidRPr="000A24B8">
              <w:rPr>
                <w:rFonts w:ascii="Times New Roman" w:eastAsia="Times New Roman" w:hAnsi="Times New Roman"/>
                <w:sz w:val="20"/>
                <w:szCs w:val="20"/>
                <w:vertAlign w:val="subscript"/>
                <w:lang w:eastAsia="pl-PL"/>
              </w:rPr>
              <w:t>Deklarowana</w:t>
            </w:r>
            <w:proofErr w:type="spellEnd"/>
          </w:p>
        </w:tc>
      </w:tr>
    </w:tbl>
    <w:p w14:paraId="228922D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r w:rsidRPr="000A24B8">
        <w:rPr>
          <w:rFonts w:ascii="Times New Roman" w:eastAsia="Times New Roman" w:hAnsi="Times New Roman"/>
          <w:sz w:val="20"/>
          <w:szCs w:val="20"/>
          <w:lang w:eastAsia="pl-PL"/>
        </w:rPr>
        <w:tab/>
        <w:t>Można stosować pyły z odpylania, pod warunkiem spełniania wymagań jak dla wypełniacza zgodnie z pkt.5 PN-EN 13043 [50]. Proporcja pyłów i wypełniacza wapiennego powinna być tak dobrana, aby kategoria zawartości CaCO</w:t>
      </w:r>
      <w:r w:rsidRPr="000A24B8">
        <w:rPr>
          <w:rFonts w:ascii="Times New Roman" w:eastAsia="Times New Roman" w:hAnsi="Times New Roman"/>
          <w:sz w:val="20"/>
          <w:szCs w:val="20"/>
          <w:vertAlign w:val="subscript"/>
          <w:lang w:eastAsia="pl-PL"/>
        </w:rPr>
        <w:t>3</w:t>
      </w:r>
      <w:r w:rsidRPr="000A24B8">
        <w:rPr>
          <w:rFonts w:ascii="Times New Roman" w:eastAsia="Times New Roman" w:hAnsi="Times New Roman"/>
          <w:sz w:val="20"/>
          <w:szCs w:val="20"/>
          <w:lang w:eastAsia="pl-PL"/>
        </w:rPr>
        <w:t xml:space="preserve"> w mieszance pyłów i wypełniacza wapiennego była nie niższa niż CC</w:t>
      </w:r>
      <w:r w:rsidRPr="000A24B8">
        <w:rPr>
          <w:rFonts w:ascii="Times New Roman" w:eastAsia="Times New Roman" w:hAnsi="Times New Roman"/>
          <w:sz w:val="20"/>
          <w:szCs w:val="20"/>
          <w:vertAlign w:val="subscript"/>
          <w:lang w:eastAsia="pl-PL"/>
        </w:rPr>
        <w:t>70</w:t>
      </w:r>
      <w:r w:rsidRPr="000A24B8">
        <w:rPr>
          <w:rFonts w:ascii="Times New Roman" w:eastAsia="Times New Roman" w:hAnsi="Times New Roman"/>
          <w:sz w:val="20"/>
          <w:szCs w:val="20"/>
          <w:lang w:eastAsia="pl-PL"/>
        </w:rPr>
        <w:t xml:space="preserve">. </w:t>
      </w:r>
    </w:p>
    <w:p w14:paraId="020B6E3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B9056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3B5EC50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2.5. Środek adhezyjny</w:t>
      </w:r>
    </w:p>
    <w:p w14:paraId="3DB869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celu poprawy powinowactwa fizykochemicznego lepiszcza asfaltowego i kruszywa, gwarantującego odpowiednią przyczepność (adhezję) lepiszcza do kruszywa i odporność mieszanki mineralno-asfaltowej na działanie wody, można zastosować środek adhezyjny, tak aby dla konkretnej pary kruszywo-lepiszcze wartość przyczepności określona według PN-EN 12697-11 [38], metoda C wynosiła co najmniej 80%.</w:t>
      </w:r>
    </w:p>
    <w:p w14:paraId="66AAD2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Środek adhezyjny powinien odpowiadać wymaganiom określonym przez producenta.</w:t>
      </w:r>
    </w:p>
    <w:p w14:paraId="425999C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Składowanie środka adhezyjnego jest dozwolone tylko w oryginalnych opakowaniach, w warunkach określonych przez producenta.</w:t>
      </w:r>
    </w:p>
    <w:p w14:paraId="026DC3D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2.6. Granulat asfaltowy</w:t>
      </w:r>
    </w:p>
    <w:p w14:paraId="47FDA5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2.6.1.</w:t>
      </w:r>
      <w:r w:rsidRPr="000A24B8">
        <w:rPr>
          <w:rFonts w:ascii="Times New Roman" w:eastAsia="Times New Roman" w:hAnsi="Times New Roman"/>
          <w:sz w:val="20"/>
          <w:szCs w:val="20"/>
          <w:lang w:eastAsia="pl-PL"/>
        </w:rPr>
        <w:t xml:space="preserve"> Właściwości granulatu asfaltowego </w:t>
      </w:r>
    </w:p>
    <w:p w14:paraId="68C22B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powinien spełniać wymagania podane w tablicy 11.</w:t>
      </w:r>
    </w:p>
    <w:p w14:paraId="7C1A89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11. Wymagania dotyczące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8"/>
        <w:gridCol w:w="741"/>
        <w:gridCol w:w="5499"/>
      </w:tblGrid>
      <w:tr w:rsidR="003C1AA9" w:rsidRPr="000A24B8" w14:paraId="0DFAFFEF" w14:textId="77777777" w:rsidTr="00FA06FB">
        <w:tc>
          <w:tcPr>
            <w:tcW w:w="3369" w:type="dxa"/>
            <w:gridSpan w:val="2"/>
          </w:tcPr>
          <w:p w14:paraId="2128D5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tc>
        <w:tc>
          <w:tcPr>
            <w:tcW w:w="5499" w:type="dxa"/>
          </w:tcPr>
          <w:p w14:paraId="368B02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Podbudowa </w:t>
            </w:r>
          </w:p>
        </w:tc>
      </w:tr>
      <w:tr w:rsidR="003C1AA9" w:rsidRPr="000A24B8" w14:paraId="649E6D8C" w14:textId="77777777" w:rsidTr="00FA06FB">
        <w:tc>
          <w:tcPr>
            <w:tcW w:w="3369" w:type="dxa"/>
            <w:gridSpan w:val="2"/>
          </w:tcPr>
          <w:p w14:paraId="713927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minerałów obcych</w:t>
            </w:r>
          </w:p>
        </w:tc>
        <w:tc>
          <w:tcPr>
            <w:tcW w:w="5499" w:type="dxa"/>
          </w:tcPr>
          <w:p w14:paraId="389FC6E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FM</w:t>
            </w:r>
            <w:r w:rsidRPr="000A24B8">
              <w:rPr>
                <w:rFonts w:ascii="Times New Roman" w:eastAsia="Times New Roman" w:hAnsi="Times New Roman"/>
                <w:sz w:val="20"/>
                <w:szCs w:val="20"/>
                <w:vertAlign w:val="subscript"/>
                <w:lang w:eastAsia="pl-PL"/>
              </w:rPr>
              <w:t>1/01</w:t>
            </w:r>
          </w:p>
        </w:tc>
      </w:tr>
      <w:tr w:rsidR="003C1AA9" w:rsidRPr="000A24B8" w14:paraId="2C21CFE1" w14:textId="77777777" w:rsidTr="00FA06FB">
        <w:tc>
          <w:tcPr>
            <w:tcW w:w="2628" w:type="dxa"/>
            <w:vMerge w:val="restart"/>
          </w:tcPr>
          <w:p w14:paraId="2CDD87B3"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Właściwości lepiszcza odzyskanego w granulacie </w:t>
            </w:r>
            <w:proofErr w:type="spellStart"/>
            <w:r w:rsidRPr="000A24B8">
              <w:rPr>
                <w:rFonts w:ascii="Times New Roman" w:eastAsia="Times New Roman" w:hAnsi="Times New Roman"/>
                <w:sz w:val="20"/>
                <w:szCs w:val="20"/>
                <w:lang w:eastAsia="pl-PL"/>
              </w:rPr>
              <w:t>asfaltowym</w:t>
            </w:r>
            <w:r w:rsidRPr="000A24B8">
              <w:rPr>
                <w:rFonts w:ascii="Times New Roman" w:eastAsia="Times New Roman" w:hAnsi="Times New Roman"/>
                <w:sz w:val="20"/>
                <w:szCs w:val="20"/>
                <w:vertAlign w:val="superscript"/>
                <w:lang w:eastAsia="pl-PL"/>
              </w:rPr>
              <w:t>a</w:t>
            </w:r>
            <w:proofErr w:type="spellEnd"/>
            <w:r w:rsidRPr="000A24B8">
              <w:rPr>
                <w:rFonts w:ascii="Times New Roman" w:eastAsia="Times New Roman" w:hAnsi="Times New Roman"/>
                <w:sz w:val="20"/>
                <w:szCs w:val="20"/>
                <w:vertAlign w:val="superscript"/>
                <w:lang w:eastAsia="pl-PL"/>
              </w:rPr>
              <w:t>)</w:t>
            </w:r>
          </w:p>
        </w:tc>
        <w:tc>
          <w:tcPr>
            <w:tcW w:w="741" w:type="dxa"/>
          </w:tcPr>
          <w:p w14:paraId="49ABB0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PIK</w:t>
            </w:r>
          </w:p>
        </w:tc>
        <w:tc>
          <w:tcPr>
            <w:tcW w:w="5499" w:type="dxa"/>
          </w:tcPr>
          <w:p w14:paraId="5AAB5D7A"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S</w:t>
            </w:r>
            <w:r w:rsidRPr="000A24B8">
              <w:rPr>
                <w:rFonts w:ascii="Times New Roman" w:eastAsia="Times New Roman" w:hAnsi="Times New Roman"/>
                <w:sz w:val="20"/>
                <w:szCs w:val="20"/>
                <w:vertAlign w:val="subscript"/>
                <w:lang w:eastAsia="pl-PL"/>
              </w:rPr>
              <w:t>70</w:t>
            </w:r>
          </w:p>
          <w:p w14:paraId="7B2DEE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Wartość średnia temperatury mięknienia nie może być wyższa niż 70°C. Pojedyncze wartości temperatury mięknienia nie mogą przekraczać 77°C</w:t>
            </w:r>
          </w:p>
        </w:tc>
      </w:tr>
      <w:tr w:rsidR="003C1AA9" w:rsidRPr="000A24B8" w14:paraId="0F82E4BC" w14:textId="77777777" w:rsidTr="00FA06FB">
        <w:tc>
          <w:tcPr>
            <w:tcW w:w="2628" w:type="dxa"/>
            <w:vMerge/>
          </w:tcPr>
          <w:p w14:paraId="2830A8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41" w:type="dxa"/>
          </w:tcPr>
          <w:p w14:paraId="6DB964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w:t>
            </w:r>
          </w:p>
        </w:tc>
        <w:tc>
          <w:tcPr>
            <w:tcW w:w="5499" w:type="dxa"/>
          </w:tcPr>
          <w:p w14:paraId="7C40A22F"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P</w:t>
            </w:r>
            <w:r w:rsidRPr="000A24B8">
              <w:rPr>
                <w:rFonts w:ascii="Times New Roman" w:eastAsia="Times New Roman" w:hAnsi="Times New Roman"/>
                <w:sz w:val="20"/>
                <w:szCs w:val="20"/>
                <w:vertAlign w:val="subscript"/>
                <w:lang w:eastAsia="pl-PL"/>
              </w:rPr>
              <w:t>15</w:t>
            </w:r>
          </w:p>
          <w:p w14:paraId="569AE6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Wartość średnia nie może być mniejsza niż 15×0,1 mm. Pojedyncze wartości penetracji nie mogą być mniejsze niż 10x0,1 mm</w:t>
            </w:r>
          </w:p>
        </w:tc>
      </w:tr>
      <w:tr w:rsidR="003C1AA9" w:rsidRPr="000A24B8" w14:paraId="7B812607" w14:textId="77777777" w:rsidTr="00FA06FB">
        <w:tc>
          <w:tcPr>
            <w:tcW w:w="3369" w:type="dxa"/>
            <w:gridSpan w:val="2"/>
          </w:tcPr>
          <w:p w14:paraId="2B8DA6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Jednorodność</w:t>
            </w:r>
          </w:p>
        </w:tc>
        <w:tc>
          <w:tcPr>
            <w:tcW w:w="5499" w:type="dxa"/>
          </w:tcPr>
          <w:p w14:paraId="744AFA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Wg tablicy 13</w:t>
            </w:r>
          </w:p>
        </w:tc>
      </w:tr>
      <w:tr w:rsidR="003C1AA9" w:rsidRPr="000A24B8" w14:paraId="30AEA111" w14:textId="77777777" w:rsidTr="00FA06FB">
        <w:tc>
          <w:tcPr>
            <w:tcW w:w="8868" w:type="dxa"/>
            <w:gridSpan w:val="3"/>
          </w:tcPr>
          <w:p w14:paraId="249CDB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 do sklasyfikowania lepiszcza odzyskanego w granulacie asfaltowym wystarcza oznaczenie temperatury mięknienia </w:t>
            </w:r>
            <w:proofErr w:type="spellStart"/>
            <w:r w:rsidRPr="000A24B8">
              <w:rPr>
                <w:rFonts w:ascii="Times New Roman" w:eastAsia="Times New Roman" w:hAnsi="Times New Roman"/>
                <w:sz w:val="20"/>
                <w:szCs w:val="20"/>
                <w:lang w:eastAsia="pl-PL"/>
              </w:rPr>
              <w:t>PiK</w:t>
            </w:r>
            <w:proofErr w:type="spellEnd"/>
            <w:r w:rsidRPr="000A24B8">
              <w:rPr>
                <w:rFonts w:ascii="Times New Roman" w:eastAsia="Times New Roman" w:hAnsi="Times New Roman"/>
                <w:sz w:val="20"/>
                <w:szCs w:val="20"/>
                <w:lang w:eastAsia="pl-PL"/>
              </w:rPr>
              <w:t xml:space="preserve">. Tylko w szczególnych przypadkach należy wykonać oznaczenie penetracji. Oceny właściwości lepiszcza należy dokonać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4.2.2. normy PN-EN 13108-8 [53]</w:t>
            </w:r>
          </w:p>
        </w:tc>
      </w:tr>
    </w:tbl>
    <w:p w14:paraId="3665CD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materiałów obcych w granulacie asfaltowym, oznaczona wg PN-EN 12697-42 [48],  powinna spełniać wymagania podane w tablicy 12. </w:t>
      </w:r>
    </w:p>
    <w:p w14:paraId="7A9B267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12. Zawartość materiałów obcych w granulacie asfaltowym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3"/>
        <w:gridCol w:w="2504"/>
        <w:gridCol w:w="2504"/>
      </w:tblGrid>
      <w:tr w:rsidR="003C1AA9" w:rsidRPr="000A24B8" w14:paraId="03CCDA48" w14:textId="77777777" w:rsidTr="00FA06FB">
        <w:tc>
          <w:tcPr>
            <w:tcW w:w="5007" w:type="dxa"/>
            <w:gridSpan w:val="2"/>
          </w:tcPr>
          <w:p w14:paraId="2D1F83BD"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Materiały </w:t>
            </w:r>
            <w:proofErr w:type="spellStart"/>
            <w:r w:rsidRPr="000A24B8">
              <w:rPr>
                <w:rFonts w:ascii="Times New Roman" w:eastAsia="Times New Roman" w:hAnsi="Times New Roman"/>
                <w:sz w:val="20"/>
                <w:szCs w:val="20"/>
                <w:lang w:eastAsia="pl-PL"/>
              </w:rPr>
              <w:t>obce</w:t>
            </w:r>
            <w:r w:rsidRPr="000A24B8">
              <w:rPr>
                <w:rFonts w:ascii="Times New Roman" w:eastAsia="Times New Roman" w:hAnsi="Times New Roman"/>
                <w:sz w:val="20"/>
                <w:szCs w:val="20"/>
                <w:vertAlign w:val="superscript"/>
                <w:lang w:eastAsia="pl-PL"/>
              </w:rPr>
              <w:t>a</w:t>
            </w:r>
            <w:proofErr w:type="spellEnd"/>
            <w:r w:rsidRPr="000A24B8">
              <w:rPr>
                <w:rFonts w:ascii="Times New Roman" w:eastAsia="Times New Roman" w:hAnsi="Times New Roman"/>
                <w:sz w:val="20"/>
                <w:szCs w:val="20"/>
                <w:vertAlign w:val="superscript"/>
                <w:lang w:eastAsia="pl-PL"/>
              </w:rPr>
              <w:t>)</w:t>
            </w:r>
          </w:p>
        </w:tc>
        <w:tc>
          <w:tcPr>
            <w:tcW w:w="2504" w:type="dxa"/>
          </w:tcPr>
          <w:p w14:paraId="2D0DC1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Kategoria</w:t>
            </w:r>
          </w:p>
        </w:tc>
      </w:tr>
      <w:tr w:rsidR="003C1AA9" w:rsidRPr="000A24B8" w14:paraId="01ED97C2" w14:textId="77777777" w:rsidTr="00FA06FB">
        <w:tc>
          <w:tcPr>
            <w:tcW w:w="2503" w:type="dxa"/>
          </w:tcPr>
          <w:p w14:paraId="64DE9E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Grupa 1</w:t>
            </w:r>
          </w:p>
          <w:p w14:paraId="4B8688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p>
        </w:tc>
        <w:tc>
          <w:tcPr>
            <w:tcW w:w="2504" w:type="dxa"/>
          </w:tcPr>
          <w:p w14:paraId="032539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Grupa 2</w:t>
            </w:r>
          </w:p>
          <w:p w14:paraId="4615A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p>
        </w:tc>
        <w:tc>
          <w:tcPr>
            <w:tcW w:w="2504" w:type="dxa"/>
          </w:tcPr>
          <w:p w14:paraId="48911C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w:t>
            </w:r>
          </w:p>
        </w:tc>
      </w:tr>
      <w:tr w:rsidR="003C1AA9" w:rsidRPr="000A24B8" w14:paraId="5C51B3D0" w14:textId="77777777" w:rsidTr="00FA06FB">
        <w:tc>
          <w:tcPr>
            <w:tcW w:w="2503" w:type="dxa"/>
          </w:tcPr>
          <w:p w14:paraId="12E3A5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&lt;1</w:t>
            </w:r>
          </w:p>
        </w:tc>
        <w:tc>
          <w:tcPr>
            <w:tcW w:w="2504" w:type="dxa"/>
          </w:tcPr>
          <w:p w14:paraId="42409B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w:t>
            </w:r>
          </w:p>
        </w:tc>
        <w:tc>
          <w:tcPr>
            <w:tcW w:w="2504" w:type="dxa"/>
          </w:tcPr>
          <w:p w14:paraId="438EE7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1/0,1</w:t>
            </w:r>
          </w:p>
        </w:tc>
      </w:tr>
      <w:tr w:rsidR="003C1AA9" w:rsidRPr="000A24B8" w14:paraId="26481079" w14:textId="77777777" w:rsidTr="00FA06FB">
        <w:tc>
          <w:tcPr>
            <w:tcW w:w="2503" w:type="dxa"/>
          </w:tcPr>
          <w:p w14:paraId="456C23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&lt;5</w:t>
            </w:r>
          </w:p>
        </w:tc>
        <w:tc>
          <w:tcPr>
            <w:tcW w:w="2504" w:type="dxa"/>
          </w:tcPr>
          <w:p w14:paraId="609FB4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w:t>
            </w:r>
          </w:p>
        </w:tc>
        <w:tc>
          <w:tcPr>
            <w:tcW w:w="2504" w:type="dxa"/>
          </w:tcPr>
          <w:p w14:paraId="69EF8ED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5/0,1</w:t>
            </w:r>
          </w:p>
        </w:tc>
      </w:tr>
      <w:tr w:rsidR="003C1AA9" w:rsidRPr="000A24B8" w14:paraId="7B1C6104" w14:textId="77777777" w:rsidTr="00FA06FB">
        <w:tc>
          <w:tcPr>
            <w:tcW w:w="2503" w:type="dxa"/>
          </w:tcPr>
          <w:p w14:paraId="35ACAC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&gt;5</w:t>
            </w:r>
          </w:p>
        </w:tc>
        <w:tc>
          <w:tcPr>
            <w:tcW w:w="2504" w:type="dxa"/>
          </w:tcPr>
          <w:p w14:paraId="3C5619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&gt;0,1</w:t>
            </w:r>
          </w:p>
        </w:tc>
        <w:tc>
          <w:tcPr>
            <w:tcW w:w="2504" w:type="dxa"/>
          </w:tcPr>
          <w:p w14:paraId="4E179E2F"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dec</w:t>
            </w:r>
            <w:proofErr w:type="spellEnd"/>
          </w:p>
        </w:tc>
      </w:tr>
      <w:tr w:rsidR="003C1AA9" w:rsidRPr="000A24B8" w14:paraId="6C14266B" w14:textId="77777777" w:rsidTr="00FA06FB">
        <w:tc>
          <w:tcPr>
            <w:tcW w:w="7511" w:type="dxa"/>
            <w:gridSpan w:val="3"/>
          </w:tcPr>
          <w:p w14:paraId="0AC2BE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materiały obce grupy 1 i 2 zgodnie z pkt.4.1. normy PN-EN 13108-8[53]</w:t>
            </w:r>
          </w:p>
        </w:tc>
      </w:tr>
    </w:tbl>
    <w:p w14:paraId="5C12CDD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587035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Wymiar D kruszywa zawartego w granulacie asfaltowym nie może być większy od wymiaru D mieszanki mineralnej wchodzącej w skład mieszanki mineralno-asfaltowej. </w:t>
      </w:r>
    </w:p>
    <w:p w14:paraId="63C091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obliczania temperatury mięknienia mieszaniny lepiszcza z granulatu asfaltowego i dodanego asfaltu należy, zgodnie z PN-EN 13108-1[51], załącznik a,             pkt A.3,  stosować następujące równanie:</w:t>
      </w:r>
    </w:p>
    <w:p w14:paraId="6D90BE07" w14:textId="77777777" w:rsidR="003C1AA9" w:rsidRPr="000A24B8" w:rsidRDefault="003C1AA9" w:rsidP="003C1AA9">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PiKmix</w:t>
      </w:r>
      <w:proofErr w:type="spellEnd"/>
      <w:r w:rsidRPr="000A24B8">
        <w:rPr>
          <w:rFonts w:ascii="Times New Roman" w:eastAsia="Times New Roman" w:hAnsi="Times New Roman"/>
          <w:sz w:val="20"/>
          <w:szCs w:val="20"/>
          <w:vertAlign w:val="subscript"/>
          <w:lang w:eastAsia="pl-PL"/>
        </w:rPr>
        <w:t xml:space="preserve"> </w:t>
      </w:r>
      <w:r w:rsidRPr="000A24B8">
        <w:rPr>
          <w:rFonts w:ascii="Times New Roman" w:eastAsia="Times New Roman" w:hAnsi="Times New Roman"/>
          <w:sz w:val="20"/>
          <w:szCs w:val="20"/>
          <w:lang w:eastAsia="pl-PL"/>
        </w:rPr>
        <w:t>= α · T</w:t>
      </w:r>
      <w:r w:rsidRPr="000A24B8">
        <w:rPr>
          <w:rFonts w:ascii="Times New Roman" w:eastAsia="Times New Roman" w:hAnsi="Times New Roman"/>
          <w:sz w:val="20"/>
          <w:szCs w:val="20"/>
          <w:vertAlign w:val="subscript"/>
          <w:lang w:eastAsia="pl-PL"/>
        </w:rPr>
        <w:t xml:space="preserve">PiK1 </w:t>
      </w:r>
      <w:r w:rsidRPr="000A24B8">
        <w:rPr>
          <w:rFonts w:ascii="Times New Roman" w:eastAsia="Times New Roman" w:hAnsi="Times New Roman"/>
          <w:sz w:val="20"/>
          <w:szCs w:val="20"/>
          <w:lang w:eastAsia="pl-PL"/>
        </w:rPr>
        <w:t>+b · T</w:t>
      </w:r>
      <w:r w:rsidRPr="000A24B8">
        <w:rPr>
          <w:rFonts w:ascii="Times New Roman" w:eastAsia="Times New Roman" w:hAnsi="Times New Roman"/>
          <w:sz w:val="20"/>
          <w:szCs w:val="20"/>
          <w:vertAlign w:val="subscript"/>
          <w:lang w:eastAsia="pl-PL"/>
        </w:rPr>
        <w:t>PiK2</w:t>
      </w:r>
    </w:p>
    <w:p w14:paraId="64D70F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którym:</w:t>
      </w:r>
    </w:p>
    <w:p w14:paraId="2986E0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PiKmix</w:t>
      </w:r>
      <w:proofErr w:type="spellEnd"/>
      <w:r w:rsidRPr="000A24B8">
        <w:rPr>
          <w:rFonts w:ascii="Times New Roman" w:eastAsia="Times New Roman" w:hAnsi="Times New Roman"/>
          <w:sz w:val="20"/>
          <w:szCs w:val="20"/>
          <w:lang w:eastAsia="pl-PL"/>
        </w:rPr>
        <w:t xml:space="preserve">  - temperatura mięknienia mieszanki lepiszczy w mieszance mineralno-asfaltowej z dodatkiem granulatu asfaltowego, [°C],</w:t>
      </w:r>
    </w:p>
    <w:p w14:paraId="365026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 xml:space="preserve">PiK1       </w:t>
      </w:r>
      <w:r w:rsidRPr="000A24B8">
        <w:rPr>
          <w:rFonts w:ascii="Times New Roman" w:eastAsia="Times New Roman" w:hAnsi="Times New Roman"/>
          <w:sz w:val="20"/>
          <w:szCs w:val="20"/>
          <w:lang w:eastAsia="pl-PL"/>
        </w:rPr>
        <w:t>-  temperatura mięknienia lepiszcza odzyskanego z granulatu asfaltowego, [°C],</w:t>
      </w:r>
    </w:p>
    <w:p w14:paraId="3BD299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 xml:space="preserve">PiK2        - </w:t>
      </w:r>
      <w:r w:rsidRPr="000A24B8">
        <w:rPr>
          <w:rFonts w:ascii="Times New Roman" w:eastAsia="Times New Roman" w:hAnsi="Times New Roman"/>
          <w:sz w:val="20"/>
          <w:szCs w:val="20"/>
          <w:lang w:eastAsia="pl-PL"/>
        </w:rPr>
        <w:t xml:space="preserve"> średnia temperatura mięknienia dodanego lepiszcza asfaltowego [°C],</w:t>
      </w:r>
    </w:p>
    <w:p w14:paraId="1954A63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 i b       - udział masowy: lepiszcza z granulatu asfaltowego (a) i dodanego lepiszcza (b), przy </w:t>
      </w:r>
      <w:proofErr w:type="spellStart"/>
      <w:r w:rsidRPr="000A24B8">
        <w:rPr>
          <w:rFonts w:ascii="Times New Roman" w:eastAsia="Times New Roman" w:hAnsi="Times New Roman"/>
          <w:sz w:val="20"/>
          <w:szCs w:val="20"/>
          <w:lang w:eastAsia="pl-PL"/>
        </w:rPr>
        <w:t>a+b</w:t>
      </w:r>
      <w:proofErr w:type="spellEnd"/>
      <w:r w:rsidRPr="000A24B8">
        <w:rPr>
          <w:rFonts w:ascii="Times New Roman" w:eastAsia="Times New Roman" w:hAnsi="Times New Roman"/>
          <w:sz w:val="20"/>
          <w:szCs w:val="20"/>
          <w:lang w:eastAsia="pl-PL"/>
        </w:rPr>
        <w:t>=1</w:t>
      </w:r>
    </w:p>
    <w:p w14:paraId="5F7A62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2.6.2.</w:t>
      </w:r>
      <w:r w:rsidRPr="000A24B8">
        <w:rPr>
          <w:rFonts w:ascii="Times New Roman" w:eastAsia="Times New Roman" w:hAnsi="Times New Roman"/>
          <w:sz w:val="20"/>
          <w:szCs w:val="20"/>
          <w:lang w:eastAsia="pl-PL"/>
        </w:rPr>
        <w:t xml:space="preserve"> Jednorodność granulatu asfaltowego </w:t>
      </w:r>
    </w:p>
    <w:p w14:paraId="7520C6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w:t>
      </w:r>
    </w:p>
    <w:p w14:paraId="057A50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Wymagane jest podanie zmierzonej wartości jednorodności rozstępu wyników badań właściwości przeprowadzonych na liczbie próbek </w:t>
      </w:r>
      <w:r w:rsidRPr="000A24B8">
        <w:rPr>
          <w:rFonts w:ascii="Times New Roman" w:eastAsia="Times New Roman" w:hAnsi="Times New Roman"/>
          <w:i/>
          <w:sz w:val="20"/>
          <w:szCs w:val="20"/>
          <w:lang w:eastAsia="pl-PL"/>
        </w:rPr>
        <w:t>n</w:t>
      </w:r>
      <w:r w:rsidRPr="000A24B8">
        <w:rPr>
          <w:rFonts w:ascii="Times New Roman" w:eastAsia="Times New Roman" w:hAnsi="Times New Roman"/>
          <w:sz w:val="20"/>
          <w:szCs w:val="20"/>
          <w:lang w:eastAsia="pl-PL"/>
        </w:rPr>
        <w:t xml:space="preserve">, przy czym </w:t>
      </w:r>
      <w:r w:rsidRPr="000A24B8">
        <w:rPr>
          <w:rFonts w:ascii="Times New Roman" w:eastAsia="Times New Roman" w:hAnsi="Times New Roman"/>
          <w:i/>
          <w:sz w:val="20"/>
          <w:szCs w:val="20"/>
          <w:lang w:eastAsia="pl-PL"/>
        </w:rPr>
        <w:t>n</w:t>
      </w:r>
      <w:r w:rsidRPr="000A24B8">
        <w:rPr>
          <w:rFonts w:ascii="Times New Roman" w:eastAsia="Times New Roman" w:hAnsi="Times New Roman"/>
          <w:sz w:val="20"/>
          <w:szCs w:val="20"/>
          <w:lang w:eastAsia="pl-PL"/>
        </w:rPr>
        <w:t xml:space="preserve"> powinno wynosić co najmniej 5. Liczbę próbek oblicza się, dzieląc masę materiału wyjściowego podanego w tonach [t], zaokrąglając w górę do pełnej liczby.</w:t>
      </w:r>
    </w:p>
    <w:p w14:paraId="405EB4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dotyczące dopuszczalnego rozstępu wyników badań granulatu asfaltowego podano w tablicy 13.</w:t>
      </w:r>
    </w:p>
    <w:p w14:paraId="0C3F9D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F8122D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13. Dopuszczalny rozstęp wyników badań właściwości</w:t>
      </w:r>
    </w:p>
    <w:tbl>
      <w:tblPr>
        <w:tblW w:w="8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8"/>
        <w:gridCol w:w="4320"/>
      </w:tblGrid>
      <w:tr w:rsidR="003C1AA9" w:rsidRPr="000A24B8" w14:paraId="7DC51214" w14:textId="77777777" w:rsidTr="00FA06FB">
        <w:trPr>
          <w:trHeight w:val="1160"/>
        </w:trPr>
        <w:tc>
          <w:tcPr>
            <w:tcW w:w="4548" w:type="dxa"/>
          </w:tcPr>
          <w:p w14:paraId="1821F2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96BE5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B5DDE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4320" w:type="dxa"/>
          </w:tcPr>
          <w:p w14:paraId="0B2AA3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Dopuszczalny rozstęp wyników badań (</w:t>
            </w: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roż</w:t>
            </w:r>
            <w:proofErr w:type="spellEnd"/>
            <w:r w:rsidRPr="000A24B8">
              <w:rPr>
                <w:rFonts w:ascii="Times New Roman" w:eastAsia="Times New Roman" w:hAnsi="Times New Roman"/>
                <w:sz w:val="20"/>
                <w:szCs w:val="20"/>
                <w:lang w:eastAsia="pl-PL"/>
              </w:rPr>
              <w:t>) partii granulatu asfaltowego do zastosowania w mieszance mineralno-asfaltowej przeznaczonej do warstwy podbudowy</w:t>
            </w:r>
          </w:p>
        </w:tc>
      </w:tr>
      <w:tr w:rsidR="003C1AA9" w:rsidRPr="000A24B8" w14:paraId="0A85461D" w14:textId="77777777" w:rsidTr="00FA06FB">
        <w:tc>
          <w:tcPr>
            <w:tcW w:w="4548" w:type="dxa"/>
          </w:tcPr>
          <w:p w14:paraId="0C538E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lepiszcza odzyskanego, [°C]</w:t>
            </w:r>
          </w:p>
        </w:tc>
        <w:tc>
          <w:tcPr>
            <w:tcW w:w="4320" w:type="dxa"/>
          </w:tcPr>
          <w:p w14:paraId="7C9F68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tc>
      </w:tr>
      <w:tr w:rsidR="003C1AA9" w:rsidRPr="000A24B8" w14:paraId="08EC410E" w14:textId="77777777" w:rsidTr="00FA06FB">
        <w:tc>
          <w:tcPr>
            <w:tcW w:w="4548" w:type="dxa"/>
          </w:tcPr>
          <w:p w14:paraId="35DF89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[%(m/m)]</w:t>
            </w:r>
          </w:p>
        </w:tc>
        <w:tc>
          <w:tcPr>
            <w:tcW w:w="4320" w:type="dxa"/>
          </w:tcPr>
          <w:p w14:paraId="5BB9FB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009385F4" w14:textId="77777777" w:rsidTr="00FA06FB">
        <w:tc>
          <w:tcPr>
            <w:tcW w:w="4548" w:type="dxa"/>
          </w:tcPr>
          <w:p w14:paraId="6A8860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uziarnieniu poniżej 0,063 mm [%(m/m)]</w:t>
            </w:r>
          </w:p>
        </w:tc>
        <w:tc>
          <w:tcPr>
            <w:tcW w:w="4320" w:type="dxa"/>
          </w:tcPr>
          <w:p w14:paraId="0CF07A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r>
      <w:tr w:rsidR="003C1AA9" w:rsidRPr="000A24B8" w14:paraId="538260EA" w14:textId="77777777" w:rsidTr="00FA06FB">
        <w:tc>
          <w:tcPr>
            <w:tcW w:w="4548" w:type="dxa"/>
          </w:tcPr>
          <w:p w14:paraId="368683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Kruszywo o uziarnieniu od 0,063 do 2 mm [%(m/m)]</w:t>
            </w:r>
          </w:p>
        </w:tc>
        <w:tc>
          <w:tcPr>
            <w:tcW w:w="4320" w:type="dxa"/>
          </w:tcPr>
          <w:p w14:paraId="616750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16,0</w:t>
            </w:r>
          </w:p>
        </w:tc>
      </w:tr>
      <w:tr w:rsidR="003C1AA9" w:rsidRPr="000A24B8" w14:paraId="4F63C511" w14:textId="77777777" w:rsidTr="00FA06FB">
        <w:tc>
          <w:tcPr>
            <w:tcW w:w="4548" w:type="dxa"/>
          </w:tcPr>
          <w:p w14:paraId="4BCCD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uziarnieniu powyżej 2 mm  [%(m/m)]</w:t>
            </w:r>
          </w:p>
        </w:tc>
        <w:tc>
          <w:tcPr>
            <w:tcW w:w="4320" w:type="dxa"/>
          </w:tcPr>
          <w:p w14:paraId="0B802D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18,0</w:t>
            </w:r>
          </w:p>
        </w:tc>
      </w:tr>
    </w:tbl>
    <w:p w14:paraId="418C0A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2.6.3.</w:t>
      </w:r>
      <w:r w:rsidRPr="000A24B8">
        <w:rPr>
          <w:rFonts w:ascii="Times New Roman" w:eastAsia="Times New Roman" w:hAnsi="Times New Roman"/>
          <w:sz w:val="20"/>
          <w:szCs w:val="20"/>
          <w:lang w:eastAsia="pl-PL"/>
        </w:rPr>
        <w:t xml:space="preserve"> Deklarowanie właściwości w granulatu asfaltowego </w:t>
      </w:r>
    </w:p>
    <w:p w14:paraId="3489E3D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opisie granulatu asfaltowego producent powinien zadeklarować:</w:t>
      </w:r>
    </w:p>
    <w:p w14:paraId="28F7100B"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typ mieszanki lub mieszanek, z których pochodzi granulat (np. AC 16 S, droga DK 10), </w:t>
      </w:r>
      <w:r w:rsidRPr="000A24B8">
        <w:rPr>
          <w:rFonts w:ascii="Times New Roman" w:eastAsia="Times New Roman" w:hAnsi="Times New Roman"/>
          <w:sz w:val="20"/>
          <w:szCs w:val="20"/>
          <w:u w:val="single"/>
          <w:lang w:eastAsia="pl-PL"/>
        </w:rPr>
        <w:t>nie dopuszcza</w:t>
      </w:r>
      <w:r w:rsidRPr="000A24B8">
        <w:rPr>
          <w:rFonts w:ascii="Times New Roman" w:eastAsia="Times New Roman" w:hAnsi="Times New Roman"/>
          <w:sz w:val="20"/>
          <w:szCs w:val="20"/>
          <w:lang w:eastAsia="pl-PL"/>
        </w:rPr>
        <w:t xml:space="preserve"> się do stosowania granulatu,  którego pochodzenia nie można udokumentować i zadeklarować,</w:t>
      </w:r>
    </w:p>
    <w:p w14:paraId="292F346A"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kruszywa i średnie uziarnienie,</w:t>
      </w:r>
    </w:p>
    <w:p w14:paraId="12FA85C0"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 lepiszcza, średnią zawartość lepiszcza i średnią temperaturę mięknienia lepiszcza odzyskanego,</w:t>
      </w:r>
    </w:p>
    <w:p w14:paraId="2FE9D5EA"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maksymalną wielkość kawałków granulatu asfaltowego U GRA D/d.</w:t>
      </w:r>
    </w:p>
    <w:p w14:paraId="38C0509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kruszywa z granulatu asfaltowego powinny spełniać wymagania określone dla kruszywa w danej mieszance mineralno-asfaltowej. </w:t>
      </w:r>
    </w:p>
    <w:p w14:paraId="44DFAD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Dopuszcza się deklarowanie właściwości kruszywa mineralnego w granulacie asfaltowym na podstawie udokumentowanego wcześniej zastosowania. </w:t>
      </w:r>
    </w:p>
    <w:p w14:paraId="540A5E5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2.6.4.</w:t>
      </w:r>
      <w:r w:rsidRPr="000A24B8">
        <w:rPr>
          <w:rFonts w:ascii="Times New Roman" w:eastAsia="Times New Roman" w:hAnsi="Times New Roman"/>
          <w:sz w:val="20"/>
          <w:szCs w:val="20"/>
          <w:lang w:eastAsia="pl-PL"/>
        </w:rPr>
        <w:t xml:space="preserve"> Warunki stosowania granulatu asfaltowego </w:t>
      </w:r>
    </w:p>
    <w:p w14:paraId="2CD2FB9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w:t>
      </w:r>
    </w:p>
    <w:p w14:paraId="350B8A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Granulat dodawany na zimno wymaga wyższego podgrzewania kruszywa zgodnie z tablicą 14. Jeżeli granulat asfaltowy jest wilgotny to należy temperaturę kruszywa jeszcze podnieść o korektę z tablicy 15.  </w:t>
      </w:r>
    </w:p>
    <w:p w14:paraId="16BE000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12130A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14. Temperatura kruszywa w zależności od ilości zimnego i suchego granulatu asfaltowego</w:t>
      </w:r>
    </w:p>
    <w:p w14:paraId="7F79EB5C" w14:textId="24E91020"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5A1E64A4" wp14:editId="60D6A0F0">
            <wp:extent cx="4676775" cy="30289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76775" cy="3028950"/>
                    </a:xfrm>
                    <a:prstGeom prst="rect">
                      <a:avLst/>
                    </a:prstGeom>
                    <a:noFill/>
                    <a:ln>
                      <a:noFill/>
                    </a:ln>
                  </pic:spPr>
                </pic:pic>
              </a:graphicData>
            </a:graphic>
          </wp:inline>
        </w:drawing>
      </w:r>
    </w:p>
    <w:p w14:paraId="03471D2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Należy oznaczyć wilgotność granulatu asfaltowego i skorygować temperaturę produkcji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zgodnie z tablicą 15 o tyle, aby nie została przekroczona dopuszczalna najwyższa temperatura lepiszcza asfaltowego w zbiorniku magazynowym (roboczym) (patrz pkt 2.3). </w:t>
      </w:r>
    </w:p>
    <w:p w14:paraId="5A3687B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Tablica15.</w:t>
      </w:r>
      <w:r w:rsidRPr="000A24B8">
        <w:rPr>
          <w:rFonts w:ascii="Times New Roman" w:eastAsia="Times New Roman" w:hAnsi="Times New Roman"/>
          <w:sz w:val="20"/>
          <w:szCs w:val="20"/>
          <w:lang w:eastAsia="pl-PL"/>
        </w:rPr>
        <w:tab/>
        <w:t>Korekta temperatury produkcji w zależności od wilgotności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4"/>
        <w:gridCol w:w="1068"/>
        <w:gridCol w:w="1067"/>
        <w:gridCol w:w="1067"/>
        <w:gridCol w:w="1067"/>
        <w:gridCol w:w="1067"/>
        <w:gridCol w:w="1067"/>
      </w:tblGrid>
      <w:tr w:rsidR="003C1AA9" w:rsidRPr="000A24B8" w14:paraId="66AF3A91" w14:textId="77777777" w:rsidTr="00FA06FB">
        <w:tc>
          <w:tcPr>
            <w:tcW w:w="1184" w:type="dxa"/>
            <w:vMerge w:val="restart"/>
          </w:tcPr>
          <w:p w14:paraId="790208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Udział granulatu asfaltowego M[%]</w:t>
            </w:r>
          </w:p>
        </w:tc>
        <w:tc>
          <w:tcPr>
            <w:tcW w:w="6403" w:type="dxa"/>
            <w:gridSpan w:val="6"/>
          </w:tcPr>
          <w:p w14:paraId="5E1F02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Wilgotność granulatu asfaltowego [%]</w:t>
            </w:r>
          </w:p>
        </w:tc>
      </w:tr>
      <w:tr w:rsidR="003C1AA9" w:rsidRPr="000A24B8" w14:paraId="3EA81E61" w14:textId="77777777" w:rsidTr="00FA06FB">
        <w:tc>
          <w:tcPr>
            <w:tcW w:w="1184" w:type="dxa"/>
            <w:vMerge/>
          </w:tcPr>
          <w:p w14:paraId="6B66BF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068" w:type="dxa"/>
          </w:tcPr>
          <w:p w14:paraId="5FD1DC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067" w:type="dxa"/>
          </w:tcPr>
          <w:p w14:paraId="10FD4F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067" w:type="dxa"/>
          </w:tcPr>
          <w:p w14:paraId="60F16F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067" w:type="dxa"/>
          </w:tcPr>
          <w:p w14:paraId="29619A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067" w:type="dxa"/>
          </w:tcPr>
          <w:p w14:paraId="2082EB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067" w:type="dxa"/>
          </w:tcPr>
          <w:p w14:paraId="5980D6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r>
      <w:tr w:rsidR="003C1AA9" w:rsidRPr="000A24B8" w14:paraId="78BB41D4" w14:textId="77777777" w:rsidTr="00FA06FB">
        <w:tc>
          <w:tcPr>
            <w:tcW w:w="1184" w:type="dxa"/>
            <w:vMerge/>
          </w:tcPr>
          <w:p w14:paraId="52A253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6403" w:type="dxa"/>
            <w:gridSpan w:val="6"/>
          </w:tcPr>
          <w:p w14:paraId="387843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Korekta temperatury °C</w:t>
            </w:r>
          </w:p>
        </w:tc>
      </w:tr>
      <w:tr w:rsidR="003C1AA9" w:rsidRPr="000A24B8" w14:paraId="095350ED" w14:textId="77777777" w:rsidTr="00FA06FB">
        <w:tc>
          <w:tcPr>
            <w:tcW w:w="1184" w:type="dxa"/>
          </w:tcPr>
          <w:p w14:paraId="42D966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068" w:type="dxa"/>
          </w:tcPr>
          <w:p w14:paraId="293229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067" w:type="dxa"/>
          </w:tcPr>
          <w:p w14:paraId="0461EF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067" w:type="dxa"/>
          </w:tcPr>
          <w:p w14:paraId="3C1C81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2C9E9C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067" w:type="dxa"/>
          </w:tcPr>
          <w:p w14:paraId="5BF8DC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7" w:type="dxa"/>
          </w:tcPr>
          <w:p w14:paraId="753EE7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r>
      <w:tr w:rsidR="003C1AA9" w:rsidRPr="000A24B8" w14:paraId="1EF39979" w14:textId="77777777" w:rsidTr="00FA06FB">
        <w:tc>
          <w:tcPr>
            <w:tcW w:w="1184" w:type="dxa"/>
          </w:tcPr>
          <w:p w14:paraId="5C545D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1068" w:type="dxa"/>
          </w:tcPr>
          <w:p w14:paraId="2B80BF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067" w:type="dxa"/>
          </w:tcPr>
          <w:p w14:paraId="052F93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0D2813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1067" w:type="dxa"/>
            <w:shd w:val="clear" w:color="auto" w:fill="auto"/>
          </w:tcPr>
          <w:p w14:paraId="557F7E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171AEB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7" w:type="dxa"/>
            <w:shd w:val="clear" w:color="auto" w:fill="EEECE1"/>
          </w:tcPr>
          <w:p w14:paraId="7EC321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r>
      <w:tr w:rsidR="003C1AA9" w:rsidRPr="000A24B8" w14:paraId="7D8B9CD1" w14:textId="77777777" w:rsidTr="00FA06FB">
        <w:tc>
          <w:tcPr>
            <w:tcW w:w="1184" w:type="dxa"/>
          </w:tcPr>
          <w:p w14:paraId="02538A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8" w:type="dxa"/>
          </w:tcPr>
          <w:p w14:paraId="59E9BF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067" w:type="dxa"/>
          </w:tcPr>
          <w:p w14:paraId="775772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067" w:type="dxa"/>
          </w:tcPr>
          <w:p w14:paraId="70D6F4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017809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1067" w:type="dxa"/>
            <w:shd w:val="clear" w:color="auto" w:fill="EEECE1"/>
          </w:tcPr>
          <w:p w14:paraId="7503AE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067" w:type="dxa"/>
            <w:shd w:val="clear" w:color="auto" w:fill="EEECE1"/>
          </w:tcPr>
          <w:p w14:paraId="294956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r>
      <w:tr w:rsidR="003C1AA9" w:rsidRPr="000A24B8" w14:paraId="6233F2DE" w14:textId="77777777" w:rsidTr="00FA06FB">
        <w:tc>
          <w:tcPr>
            <w:tcW w:w="1184" w:type="dxa"/>
          </w:tcPr>
          <w:p w14:paraId="700C06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1068" w:type="dxa"/>
          </w:tcPr>
          <w:p w14:paraId="18601B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067" w:type="dxa"/>
          </w:tcPr>
          <w:p w14:paraId="3A0A1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7" w:type="dxa"/>
            <w:shd w:val="clear" w:color="auto" w:fill="EEECE1"/>
          </w:tcPr>
          <w:p w14:paraId="30CC74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7" w:type="dxa"/>
            <w:shd w:val="clear" w:color="auto" w:fill="EEECE1"/>
          </w:tcPr>
          <w:p w14:paraId="2E9A7A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067" w:type="dxa"/>
            <w:shd w:val="clear" w:color="auto" w:fill="EEECE1"/>
          </w:tcPr>
          <w:p w14:paraId="776977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1067" w:type="dxa"/>
            <w:shd w:val="clear" w:color="auto" w:fill="EEECE1"/>
          </w:tcPr>
          <w:p w14:paraId="240B57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r>
      <w:tr w:rsidR="003C1AA9" w:rsidRPr="000A24B8" w14:paraId="23874661" w14:textId="77777777" w:rsidTr="00FA06FB">
        <w:tc>
          <w:tcPr>
            <w:tcW w:w="1184" w:type="dxa"/>
          </w:tcPr>
          <w:p w14:paraId="7DF90C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8" w:type="dxa"/>
          </w:tcPr>
          <w:p w14:paraId="56658D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110440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6B1B29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0C0336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725F4C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4D146C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bl>
    <w:p w14:paraId="17A3C20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056F7F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Szare pola wskazują dodatek granulatu nieekonomiczny i niebezpieczny ze względu na duże ilości pary wodnej powstającej przy odparowaniu wody z wilgotnego granulatu. </w:t>
      </w:r>
    </w:p>
    <w:p w14:paraId="2372558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Dopuszcza się użycie granulatu asfaltowego w metodzie „na zimno”  (bez wstępnego ogrzewania) w ilości do 20% masy mieszanki mineralno-asfaltowej na podstawie wykazania spełnienia wymagań podanych powyżej oraz spełniania właściwości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w:t>
      </w:r>
    </w:p>
    <w:p w14:paraId="7448F83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Uwaga: Stosowanie granulatu asfaltowego nie może obniżać właściwości mieszanek mineralno-asfaltowych.</w:t>
      </w:r>
    </w:p>
    <w:p w14:paraId="2E6801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produkcji mieszanek mineralno-asfaltowych z zastosowaniem granulatu nie dopuszcza się stosowania środków obniżających lepkość asfaltu.</w:t>
      </w:r>
    </w:p>
    <w:p w14:paraId="670493A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2.7. Materiały do uszczelnienia połączeń technologicznych i krawędzi</w:t>
      </w:r>
    </w:p>
    <w:p w14:paraId="35A0FE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Do uszczelnienia połączeń technologicznych (tj. złączy podłużnych i poprzecznych) z tego samego materiału wykonywanego w różnym czasie należy stosować elastyczne taśmy bitumiczne i pasty asfaltowe dobrane wg zasad przedstawionych w tablicy 16 oraz spełniające wymagania, w zależności od rodzaju materiału, wg tablic od 17 do 19. </w:t>
      </w:r>
    </w:p>
    <w:p w14:paraId="7C5FB53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EB7DB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16.Materiały do złączy podłużnych i porzecznych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3C1AA9" w:rsidRPr="000A24B8" w14:paraId="3DF49809" w14:textId="77777777" w:rsidTr="00FA06FB">
        <w:tc>
          <w:tcPr>
            <w:tcW w:w="1785" w:type="dxa"/>
            <w:vMerge w:val="restart"/>
            <w:vAlign w:val="center"/>
          </w:tcPr>
          <w:p w14:paraId="6E7B9CA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warstwy</w:t>
            </w:r>
          </w:p>
        </w:tc>
        <w:tc>
          <w:tcPr>
            <w:tcW w:w="3570" w:type="dxa"/>
            <w:gridSpan w:val="2"/>
            <w:vAlign w:val="center"/>
          </w:tcPr>
          <w:p w14:paraId="1735C9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Złącze podłużne</w:t>
            </w:r>
          </w:p>
        </w:tc>
        <w:tc>
          <w:tcPr>
            <w:tcW w:w="3572" w:type="dxa"/>
            <w:gridSpan w:val="2"/>
            <w:vAlign w:val="center"/>
          </w:tcPr>
          <w:p w14:paraId="057A3F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Złącze poprzeczne</w:t>
            </w:r>
          </w:p>
        </w:tc>
      </w:tr>
      <w:tr w:rsidR="003C1AA9" w:rsidRPr="000A24B8" w14:paraId="5E3062F1" w14:textId="77777777" w:rsidTr="00FA06FB">
        <w:tc>
          <w:tcPr>
            <w:tcW w:w="1785" w:type="dxa"/>
            <w:vMerge/>
            <w:vAlign w:val="center"/>
          </w:tcPr>
          <w:p w14:paraId="6B7958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Align w:val="center"/>
          </w:tcPr>
          <w:p w14:paraId="294BC2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w:t>
            </w:r>
          </w:p>
        </w:tc>
        <w:tc>
          <w:tcPr>
            <w:tcW w:w="1785" w:type="dxa"/>
            <w:vAlign w:val="center"/>
          </w:tcPr>
          <w:p w14:paraId="5A7790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materiału</w:t>
            </w:r>
          </w:p>
        </w:tc>
        <w:tc>
          <w:tcPr>
            <w:tcW w:w="1786" w:type="dxa"/>
            <w:vAlign w:val="center"/>
          </w:tcPr>
          <w:p w14:paraId="37F921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w:t>
            </w:r>
          </w:p>
        </w:tc>
        <w:tc>
          <w:tcPr>
            <w:tcW w:w="1786" w:type="dxa"/>
            <w:vAlign w:val="center"/>
          </w:tcPr>
          <w:p w14:paraId="6B7E0F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materiału</w:t>
            </w:r>
          </w:p>
        </w:tc>
      </w:tr>
      <w:tr w:rsidR="003C1AA9" w:rsidRPr="000A24B8" w14:paraId="780F7CAD" w14:textId="77777777" w:rsidTr="00FA06FB">
        <w:tc>
          <w:tcPr>
            <w:tcW w:w="1785" w:type="dxa"/>
            <w:vMerge w:val="restart"/>
          </w:tcPr>
          <w:p w14:paraId="015097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1785" w:type="dxa"/>
            <w:vMerge w:val="restart"/>
          </w:tcPr>
          <w:p w14:paraId="0BE36F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1-7</w:t>
            </w:r>
          </w:p>
        </w:tc>
        <w:tc>
          <w:tcPr>
            <w:tcW w:w="1785" w:type="dxa"/>
            <w:vMerge w:val="restart"/>
          </w:tcPr>
          <w:p w14:paraId="2F3DEE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Pasty asfaltowe lub elastyczne taśmy bitumiczne</w:t>
            </w:r>
          </w:p>
        </w:tc>
        <w:tc>
          <w:tcPr>
            <w:tcW w:w="1786" w:type="dxa"/>
          </w:tcPr>
          <w:p w14:paraId="75FDCF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1-2</w:t>
            </w:r>
          </w:p>
        </w:tc>
        <w:tc>
          <w:tcPr>
            <w:tcW w:w="1786" w:type="dxa"/>
          </w:tcPr>
          <w:p w14:paraId="251D81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Pasty asfaltowe lub elastyczne taśmy bitumiczne</w:t>
            </w:r>
          </w:p>
        </w:tc>
      </w:tr>
      <w:tr w:rsidR="003C1AA9" w:rsidRPr="000A24B8" w14:paraId="2E689493" w14:textId="77777777" w:rsidTr="00FA06FB">
        <w:tc>
          <w:tcPr>
            <w:tcW w:w="1785" w:type="dxa"/>
            <w:vMerge/>
          </w:tcPr>
          <w:p w14:paraId="052EEF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Merge/>
          </w:tcPr>
          <w:p w14:paraId="74A829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Merge/>
          </w:tcPr>
          <w:p w14:paraId="725928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6" w:type="dxa"/>
          </w:tcPr>
          <w:p w14:paraId="618577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3-7</w:t>
            </w:r>
          </w:p>
        </w:tc>
        <w:tc>
          <w:tcPr>
            <w:tcW w:w="1786" w:type="dxa"/>
          </w:tcPr>
          <w:p w14:paraId="583CC5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Elastyczne taśmy bitumiczne</w:t>
            </w:r>
          </w:p>
        </w:tc>
      </w:tr>
    </w:tbl>
    <w:p w14:paraId="7D18A13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17.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2232"/>
        <w:gridCol w:w="2232"/>
        <w:gridCol w:w="2232"/>
      </w:tblGrid>
      <w:tr w:rsidR="003C1AA9" w:rsidRPr="000A24B8" w14:paraId="0F1E1A46" w14:textId="77777777" w:rsidTr="00FA06FB">
        <w:tc>
          <w:tcPr>
            <w:tcW w:w="2231" w:type="dxa"/>
            <w:vAlign w:val="center"/>
          </w:tcPr>
          <w:p w14:paraId="34ECD4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232" w:type="dxa"/>
            <w:vAlign w:val="center"/>
          </w:tcPr>
          <w:p w14:paraId="7C94BA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232" w:type="dxa"/>
            <w:vAlign w:val="center"/>
          </w:tcPr>
          <w:p w14:paraId="70C1FAD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Dodatkowy opis warunków badania</w:t>
            </w:r>
          </w:p>
        </w:tc>
        <w:tc>
          <w:tcPr>
            <w:tcW w:w="2232" w:type="dxa"/>
            <w:vAlign w:val="center"/>
          </w:tcPr>
          <w:p w14:paraId="5CC1BA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7923E826" w14:textId="77777777" w:rsidTr="00FA06FB">
        <w:tc>
          <w:tcPr>
            <w:tcW w:w="2231" w:type="dxa"/>
          </w:tcPr>
          <w:p w14:paraId="10E2B6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232" w:type="dxa"/>
          </w:tcPr>
          <w:p w14:paraId="64846D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2232" w:type="dxa"/>
          </w:tcPr>
          <w:p w14:paraId="477A86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427E0F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≥90°C</w:t>
            </w:r>
          </w:p>
        </w:tc>
      </w:tr>
      <w:tr w:rsidR="003C1AA9" w:rsidRPr="000A24B8" w14:paraId="39EE5612" w14:textId="77777777" w:rsidTr="00FA06FB">
        <w:tc>
          <w:tcPr>
            <w:tcW w:w="2231" w:type="dxa"/>
          </w:tcPr>
          <w:p w14:paraId="718DE2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stożkiem</w:t>
            </w:r>
          </w:p>
        </w:tc>
        <w:tc>
          <w:tcPr>
            <w:tcW w:w="2232" w:type="dxa"/>
          </w:tcPr>
          <w:p w14:paraId="6B2AD9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13880-2[71]</w:t>
            </w:r>
          </w:p>
        </w:tc>
        <w:tc>
          <w:tcPr>
            <w:tcW w:w="2232" w:type="dxa"/>
          </w:tcPr>
          <w:p w14:paraId="65EAA9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766856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 do 50</w:t>
            </w:r>
          </w:p>
          <w:p w14:paraId="1BDE4A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1/10 mm</w:t>
            </w:r>
          </w:p>
        </w:tc>
      </w:tr>
      <w:tr w:rsidR="003C1AA9" w:rsidRPr="000A24B8" w14:paraId="68DE8AE6" w14:textId="77777777" w:rsidTr="00FA06FB">
        <w:tc>
          <w:tcPr>
            <w:tcW w:w="2231" w:type="dxa"/>
          </w:tcPr>
          <w:p w14:paraId="0768CB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Odprężenie sprężyste (odbojność)</w:t>
            </w:r>
          </w:p>
        </w:tc>
        <w:tc>
          <w:tcPr>
            <w:tcW w:w="2232" w:type="dxa"/>
          </w:tcPr>
          <w:p w14:paraId="5A5F5A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13880-3[72]</w:t>
            </w:r>
          </w:p>
        </w:tc>
        <w:tc>
          <w:tcPr>
            <w:tcW w:w="2232" w:type="dxa"/>
          </w:tcPr>
          <w:p w14:paraId="171DEB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71F1EB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 do 30%</w:t>
            </w:r>
          </w:p>
        </w:tc>
      </w:tr>
      <w:tr w:rsidR="003C1AA9" w:rsidRPr="000A24B8" w14:paraId="5CD2885B" w14:textId="77777777" w:rsidTr="00FA06FB">
        <w:tc>
          <w:tcPr>
            <w:tcW w:w="2231" w:type="dxa"/>
          </w:tcPr>
          <w:p w14:paraId="3C8384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Zginanie na zimno</w:t>
            </w:r>
          </w:p>
        </w:tc>
        <w:tc>
          <w:tcPr>
            <w:tcW w:w="2232" w:type="dxa"/>
          </w:tcPr>
          <w:p w14:paraId="1C729E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DIN 52123[76]</w:t>
            </w:r>
          </w:p>
        </w:tc>
        <w:tc>
          <w:tcPr>
            <w:tcW w:w="2232" w:type="dxa"/>
          </w:tcPr>
          <w:p w14:paraId="74335F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test odcinka taśmy o długości 20 cm w temperaturze 0°C </w:t>
            </w:r>
          </w:p>
          <w:p w14:paraId="71EA91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po 24 godzinnym </w:t>
            </w:r>
          </w:p>
          <w:p w14:paraId="4EEF99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kondycjonowaniu </w:t>
            </w:r>
          </w:p>
          <w:p w14:paraId="58EC80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040F5F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Bez pęknięcia</w:t>
            </w:r>
          </w:p>
        </w:tc>
      </w:tr>
      <w:tr w:rsidR="003C1AA9" w:rsidRPr="000A24B8" w14:paraId="0F7A920C" w14:textId="77777777" w:rsidTr="00FA06FB">
        <w:tc>
          <w:tcPr>
            <w:tcW w:w="2231" w:type="dxa"/>
          </w:tcPr>
          <w:p w14:paraId="13C5F1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Możliwość wydłużenia oraz przyczepności taśmy</w:t>
            </w:r>
          </w:p>
        </w:tc>
        <w:tc>
          <w:tcPr>
            <w:tcW w:w="2232" w:type="dxa"/>
          </w:tcPr>
          <w:p w14:paraId="2BDC66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SNV 671 920</w:t>
            </w:r>
          </w:p>
          <w:p w14:paraId="4162A2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232" w:type="dxa"/>
          </w:tcPr>
          <w:p w14:paraId="000297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temperaturze </w:t>
            </w:r>
          </w:p>
          <w:p w14:paraId="7E6E43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-10°C</w:t>
            </w:r>
          </w:p>
        </w:tc>
        <w:tc>
          <w:tcPr>
            <w:tcW w:w="2232" w:type="dxa"/>
          </w:tcPr>
          <w:p w14:paraId="6718FC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p w14:paraId="44A52B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N/mm</w:t>
            </w:r>
            <w:r w:rsidRPr="000A24B8">
              <w:rPr>
                <w:rFonts w:ascii="Times New Roman" w:eastAsia="Times New Roman" w:hAnsi="Times New Roman"/>
                <w:sz w:val="20"/>
                <w:szCs w:val="20"/>
                <w:vertAlign w:val="superscript"/>
                <w:lang w:eastAsia="pl-PL"/>
              </w:rPr>
              <w:t>2</w:t>
            </w:r>
          </w:p>
        </w:tc>
      </w:tr>
      <w:tr w:rsidR="003C1AA9" w:rsidRPr="000A24B8" w14:paraId="624AD2FA" w14:textId="77777777" w:rsidTr="00FA06FB">
        <w:tc>
          <w:tcPr>
            <w:tcW w:w="2231" w:type="dxa"/>
          </w:tcPr>
          <w:p w14:paraId="6C4199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Możliwość wydłużenia oraz przyczepności taśmy po starzeniu termicznym</w:t>
            </w:r>
          </w:p>
        </w:tc>
        <w:tc>
          <w:tcPr>
            <w:tcW w:w="2232" w:type="dxa"/>
          </w:tcPr>
          <w:p w14:paraId="2BB8CC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SNV 671 920</w:t>
            </w:r>
          </w:p>
          <w:p w14:paraId="6B9348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232" w:type="dxa"/>
          </w:tcPr>
          <w:p w14:paraId="0C5128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temperaturze </w:t>
            </w:r>
          </w:p>
          <w:p w14:paraId="207EF9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-10°C</w:t>
            </w:r>
          </w:p>
        </w:tc>
        <w:tc>
          <w:tcPr>
            <w:tcW w:w="2232" w:type="dxa"/>
          </w:tcPr>
          <w:p w14:paraId="423765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podać wynik</w:t>
            </w:r>
          </w:p>
        </w:tc>
      </w:tr>
    </w:tbl>
    <w:p w14:paraId="6B8CB3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18.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C1AA9" w:rsidRPr="000A24B8" w14:paraId="29FA7F10" w14:textId="77777777" w:rsidTr="00FA06FB">
        <w:tc>
          <w:tcPr>
            <w:tcW w:w="2975" w:type="dxa"/>
            <w:vAlign w:val="center"/>
          </w:tcPr>
          <w:p w14:paraId="0FDECB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976" w:type="dxa"/>
            <w:vAlign w:val="center"/>
          </w:tcPr>
          <w:p w14:paraId="713125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976" w:type="dxa"/>
            <w:vAlign w:val="center"/>
          </w:tcPr>
          <w:p w14:paraId="0583BD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0A589179" w14:textId="77777777" w:rsidTr="00FA06FB">
        <w:tc>
          <w:tcPr>
            <w:tcW w:w="2975" w:type="dxa"/>
          </w:tcPr>
          <w:p w14:paraId="09E962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organoleptyczna</w:t>
            </w:r>
          </w:p>
        </w:tc>
        <w:tc>
          <w:tcPr>
            <w:tcW w:w="2976" w:type="dxa"/>
          </w:tcPr>
          <w:p w14:paraId="598311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1425 [77]</w:t>
            </w:r>
          </w:p>
        </w:tc>
        <w:tc>
          <w:tcPr>
            <w:tcW w:w="2976" w:type="dxa"/>
          </w:tcPr>
          <w:p w14:paraId="14548A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Pasta</w:t>
            </w:r>
          </w:p>
        </w:tc>
      </w:tr>
      <w:tr w:rsidR="003C1AA9" w:rsidRPr="000A24B8" w14:paraId="2335EBE1" w14:textId="77777777" w:rsidTr="00FA06FB">
        <w:tc>
          <w:tcPr>
            <w:tcW w:w="2975" w:type="dxa"/>
          </w:tcPr>
          <w:p w14:paraId="02D190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spływanie</w:t>
            </w:r>
          </w:p>
        </w:tc>
        <w:tc>
          <w:tcPr>
            <w:tcW w:w="2976" w:type="dxa"/>
          </w:tcPr>
          <w:p w14:paraId="3C93B6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 [73]</w:t>
            </w:r>
          </w:p>
        </w:tc>
        <w:tc>
          <w:tcPr>
            <w:tcW w:w="2976" w:type="dxa"/>
          </w:tcPr>
          <w:p w14:paraId="09C69B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spływa</w:t>
            </w:r>
          </w:p>
        </w:tc>
      </w:tr>
      <w:tr w:rsidR="003C1AA9" w:rsidRPr="000A24B8" w14:paraId="55F704B8" w14:textId="77777777" w:rsidTr="00FA06FB">
        <w:tc>
          <w:tcPr>
            <w:tcW w:w="2975" w:type="dxa"/>
          </w:tcPr>
          <w:p w14:paraId="66A6E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wody</w:t>
            </w:r>
          </w:p>
        </w:tc>
        <w:tc>
          <w:tcPr>
            <w:tcW w:w="2976" w:type="dxa"/>
          </w:tcPr>
          <w:p w14:paraId="2B180A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1428 [78]</w:t>
            </w:r>
          </w:p>
        </w:tc>
        <w:tc>
          <w:tcPr>
            <w:tcW w:w="2976" w:type="dxa"/>
          </w:tcPr>
          <w:p w14:paraId="54477F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 m/m</w:t>
            </w:r>
          </w:p>
        </w:tc>
      </w:tr>
      <w:tr w:rsidR="003C1AA9" w:rsidRPr="000A24B8" w14:paraId="54E3874B" w14:textId="77777777" w:rsidTr="00FA06FB">
        <w:tc>
          <w:tcPr>
            <w:tcW w:w="8927" w:type="dxa"/>
            <w:gridSpan w:val="3"/>
          </w:tcPr>
          <w:p w14:paraId="007CF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odzyskanego i ustabilizowanego lepiszcza: PN-EN 13074-1 [79] lub PN-EN 13074-2 [80]</w:t>
            </w:r>
          </w:p>
        </w:tc>
      </w:tr>
      <w:tr w:rsidR="003C1AA9" w:rsidRPr="000A24B8" w14:paraId="330C6C48" w14:textId="77777777" w:rsidTr="00FA06FB">
        <w:tc>
          <w:tcPr>
            <w:tcW w:w="2975" w:type="dxa"/>
          </w:tcPr>
          <w:p w14:paraId="37CA26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976" w:type="dxa"/>
          </w:tcPr>
          <w:p w14:paraId="61427A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1427[22]</w:t>
            </w:r>
          </w:p>
        </w:tc>
        <w:tc>
          <w:tcPr>
            <w:tcW w:w="2976" w:type="dxa"/>
          </w:tcPr>
          <w:p w14:paraId="4E6FD35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≥70°C</w:t>
            </w:r>
          </w:p>
        </w:tc>
      </w:tr>
    </w:tbl>
    <w:p w14:paraId="7EA2C3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19.</w:t>
      </w:r>
      <w:r w:rsidRPr="000A24B8">
        <w:rPr>
          <w:rFonts w:ascii="Times New Roman" w:eastAsia="Times New Roman" w:hAnsi="Times New Roman"/>
          <w:sz w:val="20"/>
          <w:szCs w:val="20"/>
          <w:lang w:eastAsia="pl-PL"/>
        </w:rPr>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C1AA9" w:rsidRPr="000A24B8" w14:paraId="7670FA72" w14:textId="77777777" w:rsidTr="00FA06FB">
        <w:tc>
          <w:tcPr>
            <w:tcW w:w="2975" w:type="dxa"/>
            <w:vAlign w:val="center"/>
          </w:tcPr>
          <w:p w14:paraId="452B1C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976" w:type="dxa"/>
            <w:vAlign w:val="center"/>
          </w:tcPr>
          <w:p w14:paraId="21FE43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976" w:type="dxa"/>
            <w:vAlign w:val="center"/>
          </w:tcPr>
          <w:p w14:paraId="325EB5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4838BF62" w14:textId="77777777" w:rsidTr="00FA06FB">
        <w:tc>
          <w:tcPr>
            <w:tcW w:w="2975" w:type="dxa"/>
          </w:tcPr>
          <w:p w14:paraId="6744CF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Zachowanie przy temperaturze lejności</w:t>
            </w:r>
          </w:p>
        </w:tc>
        <w:tc>
          <w:tcPr>
            <w:tcW w:w="2976" w:type="dxa"/>
          </w:tcPr>
          <w:p w14:paraId="55CA74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13880-6 [74]</w:t>
            </w:r>
          </w:p>
        </w:tc>
        <w:tc>
          <w:tcPr>
            <w:tcW w:w="2976" w:type="dxa"/>
          </w:tcPr>
          <w:p w14:paraId="52DECB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Homogeniczny</w:t>
            </w:r>
          </w:p>
        </w:tc>
      </w:tr>
      <w:tr w:rsidR="003C1AA9" w:rsidRPr="000A24B8" w14:paraId="520B0D83" w14:textId="77777777" w:rsidTr="00FA06FB">
        <w:tc>
          <w:tcPr>
            <w:tcW w:w="2975" w:type="dxa"/>
          </w:tcPr>
          <w:p w14:paraId="4412DF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976" w:type="dxa"/>
          </w:tcPr>
          <w:p w14:paraId="2302F3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2976" w:type="dxa"/>
          </w:tcPr>
          <w:p w14:paraId="43529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≥80°C</w:t>
            </w:r>
          </w:p>
        </w:tc>
      </w:tr>
      <w:tr w:rsidR="003C1AA9" w:rsidRPr="000A24B8" w14:paraId="1BFE8871" w14:textId="77777777" w:rsidTr="00FA06FB">
        <w:tc>
          <w:tcPr>
            <w:tcW w:w="2975" w:type="dxa"/>
          </w:tcPr>
          <w:p w14:paraId="0D1236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stożkiem w 25°C, 5 s, 150 g</w:t>
            </w:r>
          </w:p>
        </w:tc>
        <w:tc>
          <w:tcPr>
            <w:tcW w:w="2976" w:type="dxa"/>
          </w:tcPr>
          <w:p w14:paraId="0ED10D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PN-EN 13880-2 [71]</w:t>
            </w:r>
          </w:p>
        </w:tc>
        <w:tc>
          <w:tcPr>
            <w:tcW w:w="2976" w:type="dxa"/>
          </w:tcPr>
          <w:p w14:paraId="04FA93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 do 60  0,1 mm</w:t>
            </w:r>
          </w:p>
        </w:tc>
      </w:tr>
      <w:tr w:rsidR="003C1AA9" w:rsidRPr="000A24B8" w14:paraId="0CA1B6E5" w14:textId="77777777" w:rsidTr="00FA06FB">
        <w:tc>
          <w:tcPr>
            <w:tcW w:w="2975" w:type="dxa"/>
          </w:tcPr>
          <w:p w14:paraId="0EC521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spływanie</w:t>
            </w:r>
          </w:p>
        </w:tc>
        <w:tc>
          <w:tcPr>
            <w:tcW w:w="2976" w:type="dxa"/>
          </w:tcPr>
          <w:p w14:paraId="3BA9E6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 [73]</w:t>
            </w:r>
          </w:p>
        </w:tc>
        <w:tc>
          <w:tcPr>
            <w:tcW w:w="2976" w:type="dxa"/>
          </w:tcPr>
          <w:p w14:paraId="00064C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 mm</w:t>
            </w:r>
          </w:p>
        </w:tc>
      </w:tr>
      <w:tr w:rsidR="003C1AA9" w:rsidRPr="000A24B8" w14:paraId="5C659753" w14:textId="77777777" w:rsidTr="00FA06FB">
        <w:tc>
          <w:tcPr>
            <w:tcW w:w="2975" w:type="dxa"/>
          </w:tcPr>
          <w:p w14:paraId="32F22C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Odprężenie sprężyste (odbojność)</w:t>
            </w:r>
          </w:p>
        </w:tc>
        <w:tc>
          <w:tcPr>
            <w:tcW w:w="2976" w:type="dxa"/>
          </w:tcPr>
          <w:p w14:paraId="0FB2A7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13380-3 [72]</w:t>
            </w:r>
          </w:p>
        </w:tc>
        <w:tc>
          <w:tcPr>
            <w:tcW w:w="2976" w:type="dxa"/>
          </w:tcPr>
          <w:p w14:paraId="53D98F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10-50%</w:t>
            </w:r>
          </w:p>
        </w:tc>
      </w:tr>
      <w:tr w:rsidR="003C1AA9" w:rsidRPr="000A24B8" w14:paraId="42E07F78" w14:textId="77777777" w:rsidTr="00FA06FB">
        <w:tc>
          <w:tcPr>
            <w:tcW w:w="2975" w:type="dxa"/>
          </w:tcPr>
          <w:p w14:paraId="406B29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Wydłużenie nieciągłe (próba przyczepności ), po 5 h, -10°C</w:t>
            </w:r>
          </w:p>
        </w:tc>
        <w:tc>
          <w:tcPr>
            <w:tcW w:w="2976" w:type="dxa"/>
          </w:tcPr>
          <w:p w14:paraId="6A1DAE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976" w:type="dxa"/>
          </w:tcPr>
          <w:p w14:paraId="0FBA1B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 mm</w:t>
            </w:r>
          </w:p>
          <w:p w14:paraId="71CF90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≤0,75 N/mm</w:t>
            </w:r>
            <w:r w:rsidRPr="000A24B8">
              <w:rPr>
                <w:rFonts w:ascii="Times New Roman" w:eastAsia="Times New Roman" w:hAnsi="Times New Roman"/>
                <w:sz w:val="20"/>
                <w:szCs w:val="20"/>
                <w:vertAlign w:val="superscript"/>
                <w:lang w:eastAsia="pl-PL"/>
              </w:rPr>
              <w:t>2</w:t>
            </w:r>
          </w:p>
        </w:tc>
      </w:tr>
    </w:tbl>
    <w:p w14:paraId="3986E4C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7046D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Składowanie materiałów termoplastycznych jest dozwolone tylko w oryginalnych opakowaniach producenta, w warunkach określonych w aprobacie technicznej.</w:t>
      </w:r>
    </w:p>
    <w:p w14:paraId="4FF82F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uszczelnienia krawędzi należy stosować asfalt drogowy wg PN-EN 12591 [24], asfalt modyfikowany polimerami wg PN-EN 14023 [66] „metoda na gorąco”. Dopuszcza się inne rodzaje lepiszcza wg norm lub aprobat technicznych.</w:t>
      </w:r>
    </w:p>
    <w:p w14:paraId="7F49B8A4"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2.8. Materiały do złączenia warstw konstrukcji</w:t>
      </w:r>
    </w:p>
    <w:p w14:paraId="4A3D5F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złączania warstw konstrukcji podbudowy należy stosować  kationowe emulsje asfaltowe niemodyfikowane lub kationowe emulsje modyfikowane polimerami według aktualnego wydania Załącznika krajowego NA do PN-EN 13808 [64].</w:t>
      </w:r>
    </w:p>
    <w:p w14:paraId="2F8AFE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Spośród rodzajów emulsji wymienionych w Załączniku krajowym NA [64a] do normy PN-EN 13808 [64], należy stosować emulsje oznaczone kodem ZM. </w:t>
      </w:r>
    </w:p>
    <w:p w14:paraId="024CB27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i przeznaczenie emulsji asfaltowych oraz sposób ich składowania opisano w OST D-04.03.01a [2]. </w:t>
      </w:r>
    </w:p>
    <w:p w14:paraId="53683F8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2.9. Dodatki do mieszanki mineralno-asfaltowej </w:t>
      </w:r>
    </w:p>
    <w:p w14:paraId="615ACB6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Mogą być stosowane dodatki stabilizujące lub modyfikujące. Pochodzenie, rodzaj i właściwości dodatków powinny być deklarowane. </w:t>
      </w:r>
    </w:p>
    <w:p w14:paraId="733A34B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używać tylko materiałów składowych o ustalonej przydatności.</w:t>
      </w:r>
    </w:p>
    <w:p w14:paraId="1B0430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Ustalenie przydatności powinno wynikać co najmniej jednego z następujących dokumentów: </w:t>
      </w:r>
    </w:p>
    <w:p w14:paraId="0AD70BF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Normy Europejskiej,</w:t>
      </w:r>
    </w:p>
    <w:p w14:paraId="76F19CF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europejskiej aprobaty technicznej,</w:t>
      </w:r>
    </w:p>
    <w:p w14:paraId="2E20E64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specyfikacji materiałowych opartych na potwierdzonych pozytywnych zastosowaniach w nawierzchniach asfaltowych.  </w:t>
      </w:r>
    </w:p>
    <w:p w14:paraId="3F2F5D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Wykaz należy dostarczyć w celu udowodnienia przydatności. Wykaz może być oparty na badaniach w połączeniu z dowodami w praktyce.</w:t>
      </w:r>
    </w:p>
    <w:p w14:paraId="1732498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Zaleca się stosowanie do mieszanki mineralno-asfaltowej środka obniżającego temperaturę produkcji i układania.  </w:t>
      </w:r>
    </w:p>
    <w:p w14:paraId="7F3B75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mieszanki mineralno-asfaltowej  może być stosowany dodatek asfaltu naturalnego wg PN-EN 13108-4 [52], załącznik B. </w:t>
      </w:r>
    </w:p>
    <w:p w14:paraId="2705046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2.10. Skład mieszanki mineralno-asfaltowej </w:t>
      </w:r>
    </w:p>
    <w:p w14:paraId="0686B74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Skład mieszanki mineralno-asfaltowej powinien być ustalony na podstawie badań próbek wykonanych zgodnie z normą PN-EN 13108-20 [54], załącznik C oraz normami powiązanymi. </w:t>
      </w:r>
    </w:p>
    <w:p w14:paraId="793168F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Uziarnienie mieszanki mineralnej oraz minimalna zawartość lepiszcza podane są w tablicy 20. </w:t>
      </w:r>
    </w:p>
    <w:p w14:paraId="7795C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Próbki powinny spełniać wymagania podane w tablicach 21, 22 i 23, w zależności od kategorii ruchu jak i zawartości asfaltu </w:t>
      </w:r>
      <w:proofErr w:type="spellStart"/>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lang w:eastAsia="pl-PL"/>
        </w:rPr>
        <w:t xml:space="preserve"> i temperatur zagęszczania próbek. </w:t>
      </w:r>
    </w:p>
    <w:p w14:paraId="48376D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20.Uziarnienie mieszanki mineralnej oraz zawartość lepiszcza do betonu asfaltowego do warstwy podbudowy dla ruchu KR1÷KR7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0"/>
        <w:gridCol w:w="600"/>
        <w:gridCol w:w="700"/>
        <w:gridCol w:w="600"/>
        <w:gridCol w:w="700"/>
        <w:gridCol w:w="600"/>
        <w:gridCol w:w="700"/>
        <w:gridCol w:w="600"/>
        <w:gridCol w:w="700"/>
        <w:gridCol w:w="808"/>
        <w:gridCol w:w="720"/>
      </w:tblGrid>
      <w:tr w:rsidR="003C1AA9" w:rsidRPr="000A24B8" w14:paraId="2F21D16E" w14:textId="77777777" w:rsidTr="00FA06FB">
        <w:tc>
          <w:tcPr>
            <w:tcW w:w="1900" w:type="dxa"/>
            <w:vMerge w:val="restart"/>
          </w:tcPr>
          <w:p w14:paraId="1179F2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6728" w:type="dxa"/>
            <w:gridSpan w:val="10"/>
          </w:tcPr>
          <w:p w14:paraId="0E4604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Przesiew,   [% (m/m)]</w:t>
            </w:r>
          </w:p>
        </w:tc>
      </w:tr>
      <w:tr w:rsidR="003C1AA9" w:rsidRPr="000A24B8" w14:paraId="27A63BB9" w14:textId="77777777" w:rsidTr="00FA06FB">
        <w:tc>
          <w:tcPr>
            <w:tcW w:w="1900" w:type="dxa"/>
            <w:vMerge/>
          </w:tcPr>
          <w:p w14:paraId="3F6C2F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300" w:type="dxa"/>
            <w:gridSpan w:val="2"/>
          </w:tcPr>
          <w:p w14:paraId="3468C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32690A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KR1-KR2</w:t>
            </w:r>
          </w:p>
        </w:tc>
        <w:tc>
          <w:tcPr>
            <w:tcW w:w="1300" w:type="dxa"/>
            <w:gridSpan w:val="2"/>
          </w:tcPr>
          <w:p w14:paraId="02D52D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473F1D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KR1-KR2</w:t>
            </w:r>
          </w:p>
        </w:tc>
        <w:tc>
          <w:tcPr>
            <w:tcW w:w="1300" w:type="dxa"/>
            <w:gridSpan w:val="2"/>
          </w:tcPr>
          <w:p w14:paraId="5B512D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54584D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c>
          <w:tcPr>
            <w:tcW w:w="1300" w:type="dxa"/>
            <w:gridSpan w:val="2"/>
          </w:tcPr>
          <w:p w14:paraId="5AA4CA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7EF109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c>
          <w:tcPr>
            <w:tcW w:w="1528" w:type="dxa"/>
            <w:gridSpan w:val="2"/>
            <w:shd w:val="clear" w:color="auto" w:fill="auto"/>
          </w:tcPr>
          <w:p w14:paraId="000F92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p w14:paraId="708133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r>
      <w:tr w:rsidR="003C1AA9" w:rsidRPr="000A24B8" w14:paraId="45E9CC6E" w14:textId="77777777" w:rsidTr="00FA06FB">
        <w:tc>
          <w:tcPr>
            <w:tcW w:w="1900" w:type="dxa"/>
          </w:tcPr>
          <w:p w14:paraId="2F4DEB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Wymiar sita #, [mm]</w:t>
            </w:r>
          </w:p>
        </w:tc>
        <w:tc>
          <w:tcPr>
            <w:tcW w:w="600" w:type="dxa"/>
          </w:tcPr>
          <w:p w14:paraId="5B41BF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046071C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02F8C7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1D155F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5800B0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2D8963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0AADD2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49667C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808" w:type="dxa"/>
            <w:shd w:val="clear" w:color="auto" w:fill="auto"/>
          </w:tcPr>
          <w:p w14:paraId="7BBA39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20" w:type="dxa"/>
            <w:shd w:val="clear" w:color="auto" w:fill="auto"/>
          </w:tcPr>
          <w:p w14:paraId="323568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r>
      <w:tr w:rsidR="003C1AA9" w:rsidRPr="000A24B8" w14:paraId="2228BCC1" w14:textId="77777777" w:rsidTr="00FA06FB">
        <w:tc>
          <w:tcPr>
            <w:tcW w:w="1900" w:type="dxa"/>
          </w:tcPr>
          <w:p w14:paraId="355462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600" w:type="dxa"/>
          </w:tcPr>
          <w:p w14:paraId="0145D2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6E9CCC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106522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12DEE9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0CB2C8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41BAF2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BE428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3AFB18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DF330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20" w:type="dxa"/>
            <w:shd w:val="clear" w:color="auto" w:fill="auto"/>
          </w:tcPr>
          <w:p w14:paraId="05A83C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3A9A3191" w14:textId="77777777" w:rsidTr="00FA06FB">
        <w:tc>
          <w:tcPr>
            <w:tcW w:w="1900" w:type="dxa"/>
          </w:tcPr>
          <w:p w14:paraId="0FDDFA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600" w:type="dxa"/>
          </w:tcPr>
          <w:p w14:paraId="51DCF7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251FE7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540BD5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6511F9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7D8BB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736958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2B77D8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2FBEF2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B6275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20" w:type="dxa"/>
            <w:shd w:val="clear" w:color="auto" w:fill="auto"/>
          </w:tcPr>
          <w:p w14:paraId="1B3AD2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r>
      <w:tr w:rsidR="003C1AA9" w:rsidRPr="000A24B8" w14:paraId="3533D3B8" w14:textId="77777777" w:rsidTr="00FA06FB">
        <w:tc>
          <w:tcPr>
            <w:tcW w:w="1900" w:type="dxa"/>
          </w:tcPr>
          <w:p w14:paraId="486C5B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600" w:type="dxa"/>
          </w:tcPr>
          <w:p w14:paraId="7FFFE0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16667A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746D33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1C4B99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1B58AD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340811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4A6B6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7ABDEB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808" w:type="dxa"/>
            <w:shd w:val="clear" w:color="auto" w:fill="auto"/>
          </w:tcPr>
          <w:p w14:paraId="63012C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20" w:type="dxa"/>
            <w:shd w:val="clear" w:color="auto" w:fill="auto"/>
          </w:tcPr>
          <w:p w14:paraId="3F0B72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r>
      <w:tr w:rsidR="003C1AA9" w:rsidRPr="000A24B8" w14:paraId="6722A199" w14:textId="77777777" w:rsidTr="00FA06FB">
        <w:tc>
          <w:tcPr>
            <w:tcW w:w="1900" w:type="dxa"/>
          </w:tcPr>
          <w:p w14:paraId="204DF7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600" w:type="dxa"/>
          </w:tcPr>
          <w:p w14:paraId="6A0BE3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652932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7871A8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3B5C6A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93</w:t>
            </w:r>
          </w:p>
        </w:tc>
        <w:tc>
          <w:tcPr>
            <w:tcW w:w="600" w:type="dxa"/>
          </w:tcPr>
          <w:p w14:paraId="6372DB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486849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63CD2D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514536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808" w:type="dxa"/>
            <w:shd w:val="clear" w:color="auto" w:fill="auto"/>
          </w:tcPr>
          <w:p w14:paraId="675892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20" w:type="dxa"/>
            <w:shd w:val="clear" w:color="auto" w:fill="auto"/>
          </w:tcPr>
          <w:p w14:paraId="4C07ED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2BFB515B" w14:textId="77777777" w:rsidTr="00FA06FB">
        <w:tc>
          <w:tcPr>
            <w:tcW w:w="1900" w:type="dxa"/>
          </w:tcPr>
          <w:p w14:paraId="369E6B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11,2</w:t>
            </w:r>
          </w:p>
        </w:tc>
        <w:tc>
          <w:tcPr>
            <w:tcW w:w="600" w:type="dxa"/>
          </w:tcPr>
          <w:p w14:paraId="767C12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w:t>
            </w:r>
          </w:p>
        </w:tc>
        <w:tc>
          <w:tcPr>
            <w:tcW w:w="700" w:type="dxa"/>
          </w:tcPr>
          <w:p w14:paraId="10D707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92</w:t>
            </w:r>
          </w:p>
        </w:tc>
        <w:tc>
          <w:tcPr>
            <w:tcW w:w="600" w:type="dxa"/>
          </w:tcPr>
          <w:p w14:paraId="24424A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1E22E1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B4135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4FBA06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85</w:t>
            </w:r>
          </w:p>
        </w:tc>
        <w:tc>
          <w:tcPr>
            <w:tcW w:w="600" w:type="dxa"/>
          </w:tcPr>
          <w:p w14:paraId="2E91FDA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31BD36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2D636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20" w:type="dxa"/>
            <w:shd w:val="clear" w:color="auto" w:fill="auto"/>
          </w:tcPr>
          <w:p w14:paraId="2EEBED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14C146E8" w14:textId="77777777" w:rsidTr="00FA06FB">
        <w:tc>
          <w:tcPr>
            <w:tcW w:w="1900" w:type="dxa"/>
          </w:tcPr>
          <w:p w14:paraId="636CD4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600" w:type="dxa"/>
          </w:tcPr>
          <w:p w14:paraId="611733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700" w:type="dxa"/>
          </w:tcPr>
          <w:p w14:paraId="522376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85</w:t>
            </w:r>
          </w:p>
        </w:tc>
        <w:tc>
          <w:tcPr>
            <w:tcW w:w="600" w:type="dxa"/>
          </w:tcPr>
          <w:p w14:paraId="3574F2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700" w:type="dxa"/>
          </w:tcPr>
          <w:p w14:paraId="6287AB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72</w:t>
            </w:r>
          </w:p>
        </w:tc>
        <w:tc>
          <w:tcPr>
            <w:tcW w:w="600" w:type="dxa"/>
          </w:tcPr>
          <w:p w14:paraId="09D7DE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700" w:type="dxa"/>
          </w:tcPr>
          <w:p w14:paraId="3991D3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w:t>
            </w:r>
          </w:p>
        </w:tc>
        <w:tc>
          <w:tcPr>
            <w:tcW w:w="600" w:type="dxa"/>
          </w:tcPr>
          <w:p w14:paraId="2A5B20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700" w:type="dxa"/>
          </w:tcPr>
          <w:p w14:paraId="04FA82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w:t>
            </w:r>
          </w:p>
        </w:tc>
        <w:tc>
          <w:tcPr>
            <w:tcW w:w="808" w:type="dxa"/>
            <w:shd w:val="clear" w:color="auto" w:fill="auto"/>
          </w:tcPr>
          <w:p w14:paraId="196D44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720" w:type="dxa"/>
            <w:shd w:val="clear" w:color="auto" w:fill="auto"/>
          </w:tcPr>
          <w:p w14:paraId="0FED11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53</w:t>
            </w:r>
          </w:p>
        </w:tc>
      </w:tr>
      <w:tr w:rsidR="003C1AA9" w:rsidRPr="000A24B8" w14:paraId="7FEA77CD" w14:textId="77777777" w:rsidTr="00FA06FB">
        <w:tc>
          <w:tcPr>
            <w:tcW w:w="1900" w:type="dxa"/>
          </w:tcPr>
          <w:p w14:paraId="55C9E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600" w:type="dxa"/>
          </w:tcPr>
          <w:p w14:paraId="3D71B5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700" w:type="dxa"/>
          </w:tcPr>
          <w:p w14:paraId="4E581A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600" w:type="dxa"/>
          </w:tcPr>
          <w:p w14:paraId="2506B7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700" w:type="dxa"/>
          </w:tcPr>
          <w:p w14:paraId="0DB5B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600" w:type="dxa"/>
          </w:tcPr>
          <w:p w14:paraId="0FDCD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700" w:type="dxa"/>
          </w:tcPr>
          <w:p w14:paraId="259A57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600" w:type="dxa"/>
          </w:tcPr>
          <w:p w14:paraId="2D1883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700" w:type="dxa"/>
          </w:tcPr>
          <w:p w14:paraId="208176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808" w:type="dxa"/>
            <w:shd w:val="clear" w:color="auto" w:fill="auto"/>
          </w:tcPr>
          <w:p w14:paraId="21A9B6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720" w:type="dxa"/>
            <w:shd w:val="clear" w:color="auto" w:fill="auto"/>
          </w:tcPr>
          <w:p w14:paraId="06B8F0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r>
      <w:tr w:rsidR="003C1AA9" w:rsidRPr="000A24B8" w14:paraId="6A2ED5BF" w14:textId="77777777" w:rsidTr="00FA06FB">
        <w:tc>
          <w:tcPr>
            <w:tcW w:w="1900" w:type="dxa"/>
          </w:tcPr>
          <w:p w14:paraId="6102E7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0,125</w:t>
            </w:r>
          </w:p>
        </w:tc>
        <w:tc>
          <w:tcPr>
            <w:tcW w:w="600" w:type="dxa"/>
          </w:tcPr>
          <w:p w14:paraId="47653B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11A970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600" w:type="dxa"/>
          </w:tcPr>
          <w:p w14:paraId="2C5E07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2E524C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600" w:type="dxa"/>
          </w:tcPr>
          <w:p w14:paraId="26601B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50140F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600" w:type="dxa"/>
          </w:tcPr>
          <w:p w14:paraId="2CB0E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1970A2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808" w:type="dxa"/>
            <w:shd w:val="clear" w:color="auto" w:fill="auto"/>
          </w:tcPr>
          <w:p w14:paraId="110CD7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20" w:type="dxa"/>
            <w:shd w:val="clear" w:color="auto" w:fill="auto"/>
          </w:tcPr>
          <w:p w14:paraId="34B04A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1CD85CB4" w14:textId="77777777" w:rsidTr="00FA06FB">
        <w:tc>
          <w:tcPr>
            <w:tcW w:w="1900" w:type="dxa"/>
          </w:tcPr>
          <w:p w14:paraId="21CAF1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0,063</w:t>
            </w:r>
          </w:p>
        </w:tc>
        <w:tc>
          <w:tcPr>
            <w:tcW w:w="600" w:type="dxa"/>
          </w:tcPr>
          <w:p w14:paraId="01B1EB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21ADD5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600" w:type="dxa"/>
          </w:tcPr>
          <w:p w14:paraId="24EE1F0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5E2895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600" w:type="dxa"/>
          </w:tcPr>
          <w:p w14:paraId="55E9E6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700" w:type="dxa"/>
          </w:tcPr>
          <w:p w14:paraId="093665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600" w:type="dxa"/>
          </w:tcPr>
          <w:p w14:paraId="06D949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58D3C7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08" w:type="dxa"/>
            <w:shd w:val="clear" w:color="auto" w:fill="auto"/>
          </w:tcPr>
          <w:p w14:paraId="4F89C1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720" w:type="dxa"/>
            <w:shd w:val="clear" w:color="auto" w:fill="auto"/>
          </w:tcPr>
          <w:p w14:paraId="72E380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37F9EB8D" w14:textId="77777777" w:rsidTr="00FA06FB">
        <w:tc>
          <w:tcPr>
            <w:tcW w:w="1900" w:type="dxa"/>
          </w:tcPr>
          <w:p w14:paraId="3369235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Zawartość lepiszcza, minimum</w:t>
            </w:r>
            <w:r w:rsidRPr="000A24B8">
              <w:rPr>
                <w:rFonts w:ascii="Times New Roman" w:eastAsia="Times New Roman" w:hAnsi="Times New Roman"/>
                <w:sz w:val="20"/>
                <w:szCs w:val="20"/>
                <w:vertAlign w:val="superscript"/>
                <w:lang w:eastAsia="pl-PL"/>
              </w:rPr>
              <w:t>*)</w:t>
            </w:r>
          </w:p>
        </w:tc>
        <w:tc>
          <w:tcPr>
            <w:tcW w:w="1300" w:type="dxa"/>
            <w:gridSpan w:val="2"/>
          </w:tcPr>
          <w:p w14:paraId="637E3C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min4,4</w:t>
            </w:r>
          </w:p>
        </w:tc>
        <w:tc>
          <w:tcPr>
            <w:tcW w:w="1300" w:type="dxa"/>
            <w:gridSpan w:val="2"/>
          </w:tcPr>
          <w:p w14:paraId="7CD8E1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min4,2</w:t>
            </w:r>
          </w:p>
        </w:tc>
        <w:tc>
          <w:tcPr>
            <w:tcW w:w="1300" w:type="dxa"/>
            <w:gridSpan w:val="2"/>
          </w:tcPr>
          <w:p w14:paraId="275E04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min4,2</w:t>
            </w:r>
          </w:p>
        </w:tc>
        <w:tc>
          <w:tcPr>
            <w:tcW w:w="1300" w:type="dxa"/>
            <w:gridSpan w:val="2"/>
          </w:tcPr>
          <w:p w14:paraId="5CD8B5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min4,0</w:t>
            </w:r>
          </w:p>
        </w:tc>
        <w:tc>
          <w:tcPr>
            <w:tcW w:w="1528" w:type="dxa"/>
            <w:gridSpan w:val="2"/>
            <w:shd w:val="clear" w:color="auto" w:fill="auto"/>
          </w:tcPr>
          <w:p w14:paraId="00BB99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min3,8</w:t>
            </w:r>
          </w:p>
        </w:tc>
      </w:tr>
      <w:tr w:rsidR="003C1AA9" w:rsidRPr="000A24B8" w14:paraId="4A1A6F34" w14:textId="77777777" w:rsidTr="00FA06FB">
        <w:tblPrEx>
          <w:tblCellMar>
            <w:left w:w="70" w:type="dxa"/>
            <w:right w:w="70" w:type="dxa"/>
          </w:tblCellMar>
          <w:tblLook w:val="0000" w:firstRow="0" w:lastRow="0" w:firstColumn="0" w:lastColumn="0" w:noHBand="0" w:noVBand="0"/>
        </w:tblPrEx>
        <w:trPr>
          <w:trHeight w:val="656"/>
        </w:trPr>
        <w:tc>
          <w:tcPr>
            <w:tcW w:w="8628" w:type="dxa"/>
            <w:gridSpan w:val="11"/>
          </w:tcPr>
          <w:p w14:paraId="09CE4A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w:t>
            </w:r>
            <w:r w:rsidRPr="000A24B8">
              <w:rPr>
                <w:rFonts w:ascii="Times New Roman" w:eastAsia="Times New Roman" w:hAnsi="Times New Roman"/>
                <w:sz w:val="20"/>
                <w:szCs w:val="20"/>
                <w:lang w:eastAsia="pl-PL"/>
              </w:rPr>
              <w:tab/>
              <w:t>Minimalna zawartość lepiszcza jest określona przy założonej gęstości mieszanki mineralnej 2,650  Mg/m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 Jeżeli stosowana mieszanka mineralna ma inną gęstość (</w:t>
            </w:r>
            <w:proofErr w:type="spellStart"/>
            <w:r w:rsidRPr="000A24B8">
              <w:rPr>
                <w:rFonts w:ascii="Times New Roman" w:eastAsia="Times New Roman" w:hAnsi="Times New Roman"/>
                <w:i/>
                <w:sz w:val="20"/>
                <w:szCs w:val="20"/>
                <w:lang w:eastAsia="pl-PL"/>
              </w:rPr>
              <w:t>ρ</w:t>
            </w:r>
            <w:r w:rsidRPr="000A24B8">
              <w:rPr>
                <w:rFonts w:ascii="Times New Roman" w:eastAsia="Times New Roman" w:hAnsi="Times New Roman"/>
                <w:sz w:val="20"/>
                <w:szCs w:val="20"/>
                <w:vertAlign w:val="subscript"/>
                <w:lang w:eastAsia="pl-PL"/>
              </w:rPr>
              <w:t>d</w:t>
            </w:r>
            <w:proofErr w:type="spellEnd"/>
            <w:r w:rsidRPr="000A24B8">
              <w:rPr>
                <w:rFonts w:ascii="Times New Roman" w:eastAsia="Times New Roman" w:hAnsi="Times New Roman"/>
                <w:sz w:val="20"/>
                <w:szCs w:val="20"/>
                <w:lang w:eastAsia="pl-PL"/>
              </w:rPr>
              <w:t xml:space="preserve">), to do wyznaczenia minimalnej zawartości lepiszcza podaną wartość należy pomnożyć przez współczynnik </w:t>
            </w:r>
            <w:r w:rsidRPr="000A24B8">
              <w:rPr>
                <w:rFonts w:ascii="Times New Roman" w:eastAsia="Times New Roman" w:hAnsi="Times New Roman"/>
                <w:sz w:val="20"/>
                <w:szCs w:val="20"/>
                <w:lang w:eastAsia="pl-PL"/>
              </w:rPr>
              <w:object w:dxaOrig="240" w:dyaOrig="220" w14:anchorId="5B07C7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6" o:title=""/>
                </v:shape>
                <o:OLEObject Type="Embed" ProgID="Equation.3" ShapeID="_x0000_i1025" DrawAspect="Content" ObjectID="_1794648897" r:id="rId7"/>
              </w:object>
            </w:r>
            <w:r w:rsidRPr="000A24B8">
              <w:rPr>
                <w:rFonts w:ascii="Times New Roman" w:eastAsia="Times New Roman" w:hAnsi="Times New Roman"/>
                <w:sz w:val="20"/>
                <w:szCs w:val="20"/>
                <w:lang w:eastAsia="pl-PL"/>
              </w:rPr>
              <w:t xml:space="preserve"> według równania:  </w:t>
            </w:r>
            <w:r w:rsidRPr="000A24B8">
              <w:rPr>
                <w:rFonts w:ascii="Times New Roman" w:eastAsia="Times New Roman" w:hAnsi="Times New Roman"/>
                <w:sz w:val="20"/>
                <w:szCs w:val="20"/>
                <w:lang w:eastAsia="pl-PL"/>
              </w:rPr>
              <w:object w:dxaOrig="880" w:dyaOrig="680" w14:anchorId="548B2C6C">
                <v:shape id="_x0000_i1026" type="#_x0000_t75" style="width:44.25pt;height:33.75pt" o:ole="">
                  <v:imagedata r:id="rId8" o:title=""/>
                </v:shape>
                <o:OLEObject Type="Embed" ProgID="Equation.3" ShapeID="_x0000_i1026" DrawAspect="Content" ObjectID="_1794648898" r:id="rId9"/>
              </w:object>
            </w:r>
          </w:p>
        </w:tc>
      </w:tr>
    </w:tbl>
    <w:p w14:paraId="7328E7D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2.11. Właściwości mieszaki mineralno-asfaltowej do wykonania betonu asfaltowego do warstwy podbudowy</w:t>
      </w:r>
    </w:p>
    <w:p w14:paraId="03532E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Wymagane właściwości mieszanki mineralno-asfaltowej podane są w tablicach  21, 22 i 23. </w:t>
      </w:r>
    </w:p>
    <w:p w14:paraId="29196D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21.Wymagane właściwości mieszanki mineralno-asfaltowej do warstwy podbudowy, dla ruchu KR1 ÷ KR2</w:t>
      </w:r>
    </w:p>
    <w:tbl>
      <w:tblPr>
        <w:tblW w:w="8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1680"/>
        <w:gridCol w:w="2280"/>
        <w:gridCol w:w="1108"/>
        <w:gridCol w:w="1260"/>
      </w:tblGrid>
      <w:tr w:rsidR="003C1AA9" w:rsidRPr="000A24B8" w14:paraId="0AAE0C9F" w14:textId="77777777" w:rsidTr="00FA06FB">
        <w:tc>
          <w:tcPr>
            <w:tcW w:w="2388" w:type="dxa"/>
            <w:vAlign w:val="center"/>
          </w:tcPr>
          <w:p w14:paraId="4F787F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680" w:type="dxa"/>
            <w:vAlign w:val="center"/>
          </w:tcPr>
          <w:p w14:paraId="5CAD5B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01AC51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280" w:type="dxa"/>
            <w:vAlign w:val="center"/>
          </w:tcPr>
          <w:p w14:paraId="4AC5B3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108" w:type="dxa"/>
            <w:shd w:val="clear" w:color="auto" w:fill="auto"/>
            <w:vAlign w:val="center"/>
          </w:tcPr>
          <w:p w14:paraId="1D94B5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tc>
        <w:tc>
          <w:tcPr>
            <w:tcW w:w="1260" w:type="dxa"/>
            <w:shd w:val="clear" w:color="auto" w:fill="auto"/>
            <w:vAlign w:val="center"/>
          </w:tcPr>
          <w:p w14:paraId="6CF4E9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tc>
      </w:tr>
      <w:tr w:rsidR="003C1AA9" w:rsidRPr="000A24B8" w14:paraId="2B5F2400" w14:textId="77777777" w:rsidTr="00FA06FB">
        <w:tc>
          <w:tcPr>
            <w:tcW w:w="2388" w:type="dxa"/>
            <w:vAlign w:val="center"/>
          </w:tcPr>
          <w:p w14:paraId="5226E9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680" w:type="dxa"/>
            <w:vAlign w:val="center"/>
          </w:tcPr>
          <w:p w14:paraId="39E561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2FD867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1BF9E5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4</w:t>
            </w:r>
          </w:p>
        </w:tc>
        <w:tc>
          <w:tcPr>
            <w:tcW w:w="1108" w:type="dxa"/>
            <w:shd w:val="clear" w:color="auto" w:fill="auto"/>
            <w:vAlign w:val="center"/>
          </w:tcPr>
          <w:p w14:paraId="5CEB66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4DDA20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8,0</w:t>
            </w:r>
          </w:p>
        </w:tc>
        <w:tc>
          <w:tcPr>
            <w:tcW w:w="1260" w:type="dxa"/>
            <w:shd w:val="clear" w:color="auto" w:fill="auto"/>
            <w:vAlign w:val="center"/>
          </w:tcPr>
          <w:p w14:paraId="4413D6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482415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8,0</w:t>
            </w:r>
          </w:p>
        </w:tc>
      </w:tr>
      <w:tr w:rsidR="003C1AA9" w:rsidRPr="000A24B8" w14:paraId="28B1F2E7" w14:textId="77777777" w:rsidTr="00FA06FB">
        <w:tc>
          <w:tcPr>
            <w:tcW w:w="2388" w:type="dxa"/>
            <w:vAlign w:val="center"/>
          </w:tcPr>
          <w:p w14:paraId="7BF4CB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Wolne przestrzenie wypełnione lepiszczem</w:t>
            </w:r>
          </w:p>
        </w:tc>
        <w:tc>
          <w:tcPr>
            <w:tcW w:w="1680" w:type="dxa"/>
            <w:vAlign w:val="center"/>
          </w:tcPr>
          <w:p w14:paraId="7927FE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0E575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47914B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5</w:t>
            </w:r>
          </w:p>
        </w:tc>
        <w:tc>
          <w:tcPr>
            <w:tcW w:w="1108" w:type="dxa"/>
            <w:shd w:val="clear" w:color="auto" w:fill="auto"/>
            <w:vAlign w:val="center"/>
          </w:tcPr>
          <w:p w14:paraId="2C0170E2"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50</w:t>
            </w:r>
          </w:p>
          <w:p w14:paraId="4E544745"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max</w:t>
            </w:r>
            <w:proofErr w:type="spellEnd"/>
            <w:r w:rsidRPr="000A24B8">
              <w:rPr>
                <w:rFonts w:ascii="Times New Roman" w:eastAsia="Times New Roman" w:hAnsi="Times New Roman"/>
                <w:i/>
                <w:sz w:val="20"/>
                <w:szCs w:val="20"/>
                <w:vertAlign w:val="subscript"/>
                <w:lang w:eastAsia="pl-PL"/>
              </w:rPr>
              <w:t xml:space="preserve"> 74</w:t>
            </w:r>
          </w:p>
        </w:tc>
        <w:tc>
          <w:tcPr>
            <w:tcW w:w="1260" w:type="dxa"/>
            <w:shd w:val="clear" w:color="auto" w:fill="auto"/>
            <w:vAlign w:val="center"/>
          </w:tcPr>
          <w:p w14:paraId="123F129D"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50</w:t>
            </w:r>
          </w:p>
          <w:p w14:paraId="18B9BD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max</w:t>
            </w:r>
            <w:proofErr w:type="spellEnd"/>
            <w:r w:rsidRPr="000A24B8">
              <w:rPr>
                <w:rFonts w:ascii="Times New Roman" w:eastAsia="Times New Roman" w:hAnsi="Times New Roman"/>
                <w:i/>
                <w:sz w:val="20"/>
                <w:szCs w:val="20"/>
                <w:vertAlign w:val="subscript"/>
                <w:lang w:eastAsia="pl-PL"/>
              </w:rPr>
              <w:t xml:space="preserve"> 74</w:t>
            </w:r>
          </w:p>
        </w:tc>
      </w:tr>
      <w:tr w:rsidR="003C1AA9" w:rsidRPr="000A24B8" w14:paraId="56901901" w14:textId="77777777" w:rsidTr="00FA06FB">
        <w:tc>
          <w:tcPr>
            <w:tcW w:w="2388" w:type="dxa"/>
            <w:vAlign w:val="center"/>
          </w:tcPr>
          <w:p w14:paraId="4DC054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 w mieszance mineralnej</w:t>
            </w:r>
          </w:p>
        </w:tc>
        <w:tc>
          <w:tcPr>
            <w:tcW w:w="1680" w:type="dxa"/>
            <w:vAlign w:val="center"/>
          </w:tcPr>
          <w:p w14:paraId="667937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5362BB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0DBD90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5</w:t>
            </w:r>
          </w:p>
        </w:tc>
        <w:tc>
          <w:tcPr>
            <w:tcW w:w="1108" w:type="dxa"/>
            <w:shd w:val="clear" w:color="auto" w:fill="auto"/>
            <w:vAlign w:val="center"/>
          </w:tcPr>
          <w:p w14:paraId="3C651B23"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VMA</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14</w:t>
            </w:r>
          </w:p>
        </w:tc>
        <w:tc>
          <w:tcPr>
            <w:tcW w:w="1260" w:type="dxa"/>
            <w:shd w:val="clear" w:color="auto" w:fill="auto"/>
            <w:vAlign w:val="center"/>
          </w:tcPr>
          <w:p w14:paraId="0DCEEE1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roofErr w:type="spellStart"/>
            <w:r w:rsidRPr="000A24B8">
              <w:rPr>
                <w:rFonts w:ascii="Times New Roman" w:eastAsia="Times New Roman" w:hAnsi="Times New Roman"/>
                <w:i/>
                <w:sz w:val="20"/>
                <w:szCs w:val="20"/>
                <w:lang w:eastAsia="pl-PL"/>
              </w:rPr>
              <w:t>VMA</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14</w:t>
            </w:r>
          </w:p>
        </w:tc>
      </w:tr>
      <w:tr w:rsidR="003C1AA9" w:rsidRPr="000A24B8" w14:paraId="0DA7F84B" w14:textId="77777777" w:rsidTr="00FA06FB">
        <w:tc>
          <w:tcPr>
            <w:tcW w:w="2388" w:type="dxa"/>
            <w:vAlign w:val="center"/>
          </w:tcPr>
          <w:p w14:paraId="711C2D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680" w:type="dxa"/>
            <w:vAlign w:val="center"/>
          </w:tcPr>
          <w:p w14:paraId="6117F3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280" w:type="dxa"/>
            <w:vAlign w:val="center"/>
          </w:tcPr>
          <w:p w14:paraId="6ED2ACCD"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PN-EN 12697-12 [39], przechowywanie w 40°C z jednym cyklem zamrażania, </w:t>
            </w:r>
            <w:r w:rsidRPr="000A24B8">
              <w:rPr>
                <w:rFonts w:ascii="Times New Roman" w:eastAsia="Times New Roman" w:hAnsi="Times New Roman"/>
                <w:sz w:val="20"/>
                <w:szCs w:val="20"/>
                <w:vertAlign w:val="superscript"/>
                <w:lang w:eastAsia="pl-PL"/>
              </w:rPr>
              <w:t>a)</w:t>
            </w:r>
          </w:p>
          <w:p w14:paraId="233C38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w 25°C</w:t>
            </w:r>
          </w:p>
        </w:tc>
        <w:tc>
          <w:tcPr>
            <w:tcW w:w="1108" w:type="dxa"/>
            <w:shd w:val="clear" w:color="auto" w:fill="auto"/>
            <w:vAlign w:val="center"/>
          </w:tcPr>
          <w:p w14:paraId="5844BC9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c>
          <w:tcPr>
            <w:tcW w:w="1260" w:type="dxa"/>
            <w:shd w:val="clear" w:color="auto" w:fill="auto"/>
            <w:vAlign w:val="center"/>
          </w:tcPr>
          <w:p w14:paraId="6003D2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sz w:val="20"/>
                <w:szCs w:val="20"/>
                <w:vertAlign w:val="subscript"/>
                <w:lang w:eastAsia="pl-PL"/>
              </w:rPr>
              <w:t>70</w:t>
            </w:r>
          </w:p>
        </w:tc>
      </w:tr>
    </w:tbl>
    <w:p w14:paraId="7FED15A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Ujednoliconą procedurę badania odporności na działanie wody podano w WT-2 2014 [82] w załączniku 1.</w:t>
      </w:r>
    </w:p>
    <w:p w14:paraId="4565BC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22.Wymagane właściwości mieszanki mineralno-asfaltowej do warstwy podbudowy, dla ruchu KR3 ÷ KR4</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1680"/>
        <w:gridCol w:w="2520"/>
        <w:gridCol w:w="1320"/>
        <w:gridCol w:w="1320"/>
      </w:tblGrid>
      <w:tr w:rsidR="003C1AA9" w:rsidRPr="000A24B8" w14:paraId="1521CFFE" w14:textId="77777777" w:rsidTr="00FA06FB">
        <w:tc>
          <w:tcPr>
            <w:tcW w:w="2028" w:type="dxa"/>
            <w:vAlign w:val="center"/>
          </w:tcPr>
          <w:p w14:paraId="6AFD8A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680" w:type="dxa"/>
            <w:vAlign w:val="center"/>
          </w:tcPr>
          <w:p w14:paraId="1BAF02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23F2D1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520" w:type="dxa"/>
            <w:vAlign w:val="center"/>
          </w:tcPr>
          <w:p w14:paraId="35602B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320" w:type="dxa"/>
            <w:vAlign w:val="center"/>
          </w:tcPr>
          <w:p w14:paraId="455FB8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tc>
        <w:tc>
          <w:tcPr>
            <w:tcW w:w="1320" w:type="dxa"/>
            <w:vAlign w:val="center"/>
          </w:tcPr>
          <w:p w14:paraId="0429BA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4FE812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tc>
      </w:tr>
      <w:tr w:rsidR="003C1AA9" w:rsidRPr="000A24B8" w14:paraId="7BDAF512" w14:textId="77777777" w:rsidTr="00FA06FB">
        <w:tc>
          <w:tcPr>
            <w:tcW w:w="2028" w:type="dxa"/>
            <w:vAlign w:val="center"/>
          </w:tcPr>
          <w:p w14:paraId="4D3505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680" w:type="dxa"/>
          </w:tcPr>
          <w:p w14:paraId="062F9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C.1.3,ubijanie, 2×75 uderzeń</w:t>
            </w:r>
          </w:p>
        </w:tc>
        <w:tc>
          <w:tcPr>
            <w:tcW w:w="2520" w:type="dxa"/>
          </w:tcPr>
          <w:p w14:paraId="6B6597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337356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4</w:t>
            </w:r>
          </w:p>
        </w:tc>
        <w:tc>
          <w:tcPr>
            <w:tcW w:w="1320" w:type="dxa"/>
          </w:tcPr>
          <w:p w14:paraId="6AC2F2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53CFEF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c>
          <w:tcPr>
            <w:tcW w:w="1320" w:type="dxa"/>
          </w:tcPr>
          <w:p w14:paraId="6B2793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6864BE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r>
      <w:tr w:rsidR="003C1AA9" w:rsidRPr="000A24B8" w14:paraId="7E865611" w14:textId="77777777" w:rsidTr="00FA06FB">
        <w:tc>
          <w:tcPr>
            <w:tcW w:w="2028" w:type="dxa"/>
            <w:vAlign w:val="center"/>
          </w:tcPr>
          <w:p w14:paraId="19F8AE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Odporność na deformacje trwałe </w:t>
            </w:r>
            <w:r w:rsidRPr="000A24B8">
              <w:rPr>
                <w:rFonts w:ascii="Times New Roman" w:eastAsia="Times New Roman" w:hAnsi="Times New Roman"/>
                <w:sz w:val="20"/>
                <w:szCs w:val="20"/>
                <w:vertAlign w:val="superscript"/>
                <w:lang w:eastAsia="pl-PL"/>
              </w:rPr>
              <w:t>a)c)</w:t>
            </w:r>
          </w:p>
        </w:tc>
        <w:tc>
          <w:tcPr>
            <w:tcW w:w="1680" w:type="dxa"/>
          </w:tcPr>
          <w:p w14:paraId="74427B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58080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C.1.20, wałowanie,</w:t>
            </w:r>
          </w:p>
          <w:p w14:paraId="1DD923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98</w:t>
            </w: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100</w:t>
            </w:r>
          </w:p>
        </w:tc>
        <w:tc>
          <w:tcPr>
            <w:tcW w:w="2520" w:type="dxa"/>
          </w:tcPr>
          <w:p w14:paraId="2E3175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12697-22 [41], metoda B       </w:t>
            </w:r>
          </w:p>
          <w:p w14:paraId="3A6352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powietrzu, </w:t>
            </w:r>
          </w:p>
          <w:p w14:paraId="0F5750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13108-20, </w:t>
            </w:r>
          </w:p>
          <w:p w14:paraId="23C16D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D.1.6 [54], 60°C, </w:t>
            </w:r>
          </w:p>
          <w:p w14:paraId="4E9877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10 000 cykli</w:t>
            </w:r>
          </w:p>
        </w:tc>
        <w:tc>
          <w:tcPr>
            <w:tcW w:w="1320" w:type="dxa"/>
            <w:vAlign w:val="center"/>
          </w:tcPr>
          <w:p w14:paraId="4A26E5A6"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AIR,0,30</w:t>
            </w:r>
          </w:p>
          <w:p w14:paraId="5144EF1D"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9,0</w:t>
            </w:r>
          </w:p>
        </w:tc>
        <w:tc>
          <w:tcPr>
            <w:tcW w:w="1320" w:type="dxa"/>
            <w:vAlign w:val="center"/>
          </w:tcPr>
          <w:p w14:paraId="5C961542"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AIR,0,3</w:t>
            </w:r>
          </w:p>
          <w:p w14:paraId="04BA6A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9,0</w:t>
            </w:r>
          </w:p>
        </w:tc>
      </w:tr>
      <w:tr w:rsidR="003C1AA9" w:rsidRPr="000A24B8" w14:paraId="7E515208" w14:textId="77777777" w:rsidTr="00FA06FB">
        <w:tc>
          <w:tcPr>
            <w:tcW w:w="2028" w:type="dxa"/>
            <w:vAlign w:val="center"/>
          </w:tcPr>
          <w:p w14:paraId="02A0C1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680" w:type="dxa"/>
          </w:tcPr>
          <w:p w14:paraId="6C2AAC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C20D7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520" w:type="dxa"/>
          </w:tcPr>
          <w:p w14:paraId="52E6C6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12697-12 [39], przechowywanie w 40°C z jednym cyklem zamrażania, </w:t>
            </w:r>
          </w:p>
          <w:p w14:paraId="7A57CA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w 25°C </w:t>
            </w:r>
            <w:r w:rsidRPr="000A24B8">
              <w:rPr>
                <w:rFonts w:ascii="Times New Roman" w:eastAsia="Times New Roman" w:hAnsi="Times New Roman"/>
                <w:sz w:val="20"/>
                <w:szCs w:val="20"/>
                <w:vertAlign w:val="superscript"/>
                <w:lang w:eastAsia="pl-PL"/>
              </w:rPr>
              <w:t>b)</w:t>
            </w:r>
          </w:p>
        </w:tc>
        <w:tc>
          <w:tcPr>
            <w:tcW w:w="1320" w:type="dxa"/>
            <w:vAlign w:val="center"/>
          </w:tcPr>
          <w:p w14:paraId="14F2D944"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c>
          <w:tcPr>
            <w:tcW w:w="1320" w:type="dxa"/>
            <w:vAlign w:val="center"/>
          </w:tcPr>
          <w:p w14:paraId="4385C7DD"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r>
    </w:tbl>
    <w:p w14:paraId="10C4FA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grubość płyty: AC16P, AC22P 60mm, AC32P 80mm,</w:t>
      </w:r>
    </w:p>
    <w:p w14:paraId="6FCD315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perscript"/>
          <w:lang w:eastAsia="pl-PL"/>
        </w:rPr>
        <w:t xml:space="preserve"> </w:t>
      </w:r>
      <w:r w:rsidRPr="000A24B8">
        <w:rPr>
          <w:rFonts w:ascii="Times New Roman" w:eastAsia="Times New Roman" w:hAnsi="Times New Roman"/>
          <w:sz w:val="20"/>
          <w:szCs w:val="20"/>
          <w:lang w:eastAsia="pl-PL"/>
        </w:rPr>
        <w:t>ujednoliconą procedurę badania odporności na działanie wody podano w WT-2 2014 [82] w załączniku 1,</w:t>
      </w:r>
    </w:p>
    <w:p w14:paraId="2DE9C3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c)procedurę kondycjonowania krótkoterminowego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przed zagęszczeniem próbek podano w WT-2 2014 [82] w załączniku 2.</w:t>
      </w:r>
    </w:p>
    <w:p w14:paraId="7BFBD02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23.</w:t>
      </w:r>
      <w:r w:rsidRPr="000A24B8">
        <w:rPr>
          <w:rFonts w:ascii="Times New Roman" w:eastAsia="Times New Roman" w:hAnsi="Times New Roman"/>
          <w:sz w:val="20"/>
          <w:szCs w:val="20"/>
          <w:lang w:eastAsia="pl-PL"/>
        </w:rPr>
        <w:tab/>
        <w:t xml:space="preserve">Wymagane właściwości mieszanki mineralno-asfaltowej do warstwy podbudowy, dla ruchu KR5 ÷ KR7 </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701"/>
        <w:gridCol w:w="2835"/>
        <w:gridCol w:w="1701"/>
      </w:tblGrid>
      <w:tr w:rsidR="003C1AA9" w:rsidRPr="000A24B8" w14:paraId="285248ED" w14:textId="77777777" w:rsidTr="00FA06FB">
        <w:tc>
          <w:tcPr>
            <w:tcW w:w="1951" w:type="dxa"/>
            <w:vAlign w:val="center"/>
          </w:tcPr>
          <w:p w14:paraId="066CEC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701" w:type="dxa"/>
            <w:vAlign w:val="center"/>
          </w:tcPr>
          <w:p w14:paraId="1BAECC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1BECFD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835" w:type="dxa"/>
            <w:vAlign w:val="center"/>
          </w:tcPr>
          <w:p w14:paraId="6DC131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701" w:type="dxa"/>
            <w:vAlign w:val="center"/>
          </w:tcPr>
          <w:p w14:paraId="278B5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2837F7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06272F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tc>
      </w:tr>
      <w:tr w:rsidR="003C1AA9" w:rsidRPr="000A24B8" w14:paraId="0580530C" w14:textId="77777777" w:rsidTr="00FA06FB">
        <w:tc>
          <w:tcPr>
            <w:tcW w:w="1951" w:type="dxa"/>
            <w:vAlign w:val="center"/>
          </w:tcPr>
          <w:p w14:paraId="77C483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701" w:type="dxa"/>
            <w:vAlign w:val="center"/>
          </w:tcPr>
          <w:p w14:paraId="48E2FE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C.1.3,ubijanie, 2×75 uderzeń</w:t>
            </w:r>
          </w:p>
        </w:tc>
        <w:tc>
          <w:tcPr>
            <w:tcW w:w="2835" w:type="dxa"/>
            <w:vAlign w:val="center"/>
          </w:tcPr>
          <w:p w14:paraId="4759C4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 [37], p. 4</w:t>
            </w:r>
          </w:p>
        </w:tc>
        <w:tc>
          <w:tcPr>
            <w:tcW w:w="1701" w:type="dxa"/>
            <w:vAlign w:val="center"/>
          </w:tcPr>
          <w:p w14:paraId="59DA01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1B6ED2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r>
      <w:tr w:rsidR="003C1AA9" w:rsidRPr="000A24B8" w14:paraId="7930BF93" w14:textId="77777777" w:rsidTr="00FA06FB">
        <w:tc>
          <w:tcPr>
            <w:tcW w:w="1951" w:type="dxa"/>
            <w:vAlign w:val="center"/>
          </w:tcPr>
          <w:p w14:paraId="26FEAE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deformacje trwałe </w:t>
            </w: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w:t>
            </w:r>
            <w:r w:rsidRPr="000A24B8">
              <w:rPr>
                <w:rFonts w:ascii="Times New Roman" w:eastAsia="Times New Roman" w:hAnsi="Times New Roman"/>
                <w:sz w:val="20"/>
                <w:szCs w:val="20"/>
                <w:vertAlign w:val="superscript"/>
                <w:lang w:eastAsia="pl-PL"/>
              </w:rPr>
              <w:t>c)</w:t>
            </w:r>
          </w:p>
        </w:tc>
        <w:tc>
          <w:tcPr>
            <w:tcW w:w="1701" w:type="dxa"/>
            <w:vAlign w:val="center"/>
          </w:tcPr>
          <w:p w14:paraId="136725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C.1.20, wałowanie,</w:t>
            </w:r>
          </w:p>
          <w:p w14:paraId="77033E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98</w:t>
            </w: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100</w:t>
            </w:r>
          </w:p>
        </w:tc>
        <w:tc>
          <w:tcPr>
            <w:tcW w:w="2835" w:type="dxa"/>
            <w:vAlign w:val="center"/>
          </w:tcPr>
          <w:p w14:paraId="527DC1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12697-22 [41], metoda B  w powietrzu, </w:t>
            </w:r>
          </w:p>
          <w:p w14:paraId="3D6B60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13108-20, D.1.6 [54] 60°C, 10 000 cykli</w:t>
            </w:r>
          </w:p>
        </w:tc>
        <w:tc>
          <w:tcPr>
            <w:tcW w:w="1701" w:type="dxa"/>
            <w:vAlign w:val="center"/>
          </w:tcPr>
          <w:p w14:paraId="5B6EA824"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 0,15</w:t>
            </w:r>
          </w:p>
          <w:p w14:paraId="3F3541F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7,0</w:t>
            </w:r>
          </w:p>
        </w:tc>
      </w:tr>
      <w:tr w:rsidR="003C1AA9" w:rsidRPr="000A24B8" w14:paraId="3F47C621" w14:textId="77777777" w:rsidTr="00FA06FB">
        <w:tc>
          <w:tcPr>
            <w:tcW w:w="1951" w:type="dxa"/>
            <w:vAlign w:val="center"/>
          </w:tcPr>
          <w:p w14:paraId="5E326D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701" w:type="dxa"/>
            <w:vAlign w:val="center"/>
          </w:tcPr>
          <w:p w14:paraId="4FA388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835" w:type="dxa"/>
            <w:vAlign w:val="center"/>
          </w:tcPr>
          <w:p w14:paraId="4FC71B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12697-12 [39], przechowywanie w 40°C z jednym cyklem zamrażania, </w:t>
            </w:r>
          </w:p>
          <w:p w14:paraId="24665A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w 25°C </w:t>
            </w:r>
            <w:r w:rsidRPr="000A24B8">
              <w:rPr>
                <w:rFonts w:ascii="Times New Roman" w:eastAsia="Times New Roman" w:hAnsi="Times New Roman"/>
                <w:sz w:val="20"/>
                <w:szCs w:val="20"/>
                <w:vertAlign w:val="superscript"/>
                <w:lang w:eastAsia="pl-PL"/>
              </w:rPr>
              <w:t>b)</w:t>
            </w:r>
          </w:p>
        </w:tc>
        <w:tc>
          <w:tcPr>
            <w:tcW w:w="1701" w:type="dxa"/>
            <w:vAlign w:val="center"/>
          </w:tcPr>
          <w:p w14:paraId="05AFAB35"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r>
    </w:tbl>
    <w:p w14:paraId="3F88AA7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a)grubość płyty: AC16P, AC22P 60mm, AC32P 80mm</w:t>
      </w:r>
    </w:p>
    <w:p w14:paraId="7900863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b)ujednoliconą procedurę badania odporności na działanie wody podano w WT-2 2014 [82] w załączniku 1.</w:t>
      </w:r>
    </w:p>
    <w:p w14:paraId="24292C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 procedurę kondycjonowania krótkoterminowego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przed zagęszczeniem próbek podano w WT-2 2014 [82] w załączniku 2.</w:t>
      </w:r>
    </w:p>
    <w:p w14:paraId="5AA6432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3" w:name="_Toc413234105"/>
      <w:r w:rsidRPr="000A24B8">
        <w:rPr>
          <w:rFonts w:ascii="Times New Roman" w:eastAsia="Times New Roman" w:hAnsi="Times New Roman"/>
          <w:b/>
          <w:sz w:val="20"/>
          <w:szCs w:val="20"/>
          <w:lang w:eastAsia="pl-PL"/>
        </w:rPr>
        <w:t>3. Sprzęt</w:t>
      </w:r>
      <w:bookmarkEnd w:id="3"/>
    </w:p>
    <w:p w14:paraId="376BDA2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3.1. Ogólne wymagania dotyczące sprzętu</w:t>
      </w:r>
    </w:p>
    <w:p w14:paraId="3F9C1A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sprzętu podano w OST  D-M-00.00.00 „Wymagania ogólne” [1] pkt 3.</w:t>
      </w:r>
    </w:p>
    <w:p w14:paraId="62AF8E4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3.2. Sprzęt stosowany do wykonania robót</w:t>
      </w:r>
    </w:p>
    <w:p w14:paraId="03F25E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 wykonywaniu robót Wykonawca w zależności od potrzeb, powinien wykazać się możliwością korzystania ze sprzętu dostosowanego do przyjętej metody robót, jak:</w:t>
      </w:r>
    </w:p>
    <w:p w14:paraId="04227E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wytwórnia (otaczarka</w:t>
      </w:r>
      <w:r w:rsidRPr="000A24B8">
        <w:rPr>
          <w:rFonts w:ascii="Times New Roman" w:eastAsia="Times New Roman" w:hAnsi="Times New Roman"/>
          <w:b/>
          <w:sz w:val="20"/>
          <w:szCs w:val="20"/>
          <w:lang w:eastAsia="pl-PL"/>
        </w:rPr>
        <w:t>)</w:t>
      </w:r>
      <w:r w:rsidRPr="000A24B8">
        <w:rPr>
          <w:rFonts w:ascii="Times New Roman" w:eastAsia="Times New Roman" w:hAnsi="Times New Roman"/>
          <w:sz w:val="20"/>
          <w:szCs w:val="20"/>
          <w:lang w:eastAsia="pl-PL"/>
        </w:rPr>
        <w:t xml:space="preserve"> o mieszaniu cyklicznym lub ciągłym, z automatycznym komputerowym sterowaniem produkcji, do wytwarzania mieszanek mineralno-asfaltowych,  </w:t>
      </w:r>
    </w:p>
    <w:p w14:paraId="3A5033B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[55]. </w:t>
      </w:r>
    </w:p>
    <w:p w14:paraId="31DD78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Wytwórnia powinna być wyposażona w termometry (urządzenia pomiarowe) pozwalające na ciągłe monitorowanie temperatury poszczególnych materiałów, na różnych etapach przygotowywania materiałów, jak i na wyjściu z mieszalnika.</w:t>
      </w:r>
    </w:p>
    <w:p w14:paraId="1865CCF4"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układarka gąsienicowa, z elektronicznym sterowaniem równości układanej warstwy,</w:t>
      </w:r>
    </w:p>
    <w:p w14:paraId="1474746D"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skrapiarka,</w:t>
      </w:r>
    </w:p>
    <w:p w14:paraId="52A32D86"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walce stalowe gładkie, </w:t>
      </w:r>
    </w:p>
    <w:p w14:paraId="591642CC"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lekka </w:t>
      </w:r>
      <w:proofErr w:type="spellStart"/>
      <w:r w:rsidRPr="000A24B8">
        <w:rPr>
          <w:rFonts w:ascii="Times New Roman" w:eastAsia="Times New Roman" w:hAnsi="Times New Roman"/>
          <w:sz w:val="20"/>
          <w:szCs w:val="20"/>
          <w:lang w:eastAsia="pl-PL"/>
        </w:rPr>
        <w:t>rozsypywarka</w:t>
      </w:r>
      <w:proofErr w:type="spellEnd"/>
      <w:r w:rsidRPr="000A24B8">
        <w:rPr>
          <w:rFonts w:ascii="Times New Roman" w:eastAsia="Times New Roman" w:hAnsi="Times New Roman"/>
          <w:sz w:val="20"/>
          <w:szCs w:val="20"/>
          <w:lang w:eastAsia="pl-PL"/>
        </w:rPr>
        <w:t xml:space="preserve"> kruszywa,</w:t>
      </w:r>
    </w:p>
    <w:p w14:paraId="460D7323"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szczotki mechaniczne i/lub inne urządzenia czyszczące,</w:t>
      </w:r>
    </w:p>
    <w:p w14:paraId="0D06D631"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samochody samowyładowcze z przykryciem brezentowym lub termosami,</w:t>
      </w:r>
    </w:p>
    <w:p w14:paraId="5A53CC6C"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sprzęt drobny.</w:t>
      </w:r>
    </w:p>
    <w:p w14:paraId="5BD6350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4" w:name="_Toc413234106"/>
      <w:r w:rsidRPr="000A24B8">
        <w:rPr>
          <w:rFonts w:ascii="Times New Roman" w:eastAsia="Times New Roman" w:hAnsi="Times New Roman"/>
          <w:b/>
          <w:sz w:val="20"/>
          <w:szCs w:val="20"/>
          <w:lang w:eastAsia="pl-PL"/>
        </w:rPr>
        <w:t>4. Transport</w:t>
      </w:r>
      <w:bookmarkEnd w:id="4"/>
    </w:p>
    <w:p w14:paraId="43BD600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4.1. Ogólne wymagania dotyczące transportu</w:t>
      </w:r>
    </w:p>
    <w:p w14:paraId="5319CA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transportu podano w OST D-M-00.00.00 „Wymagania ogólne” [1] pkt 4.</w:t>
      </w:r>
      <w:r w:rsidRPr="000A24B8">
        <w:rPr>
          <w:rFonts w:ascii="Times New Roman" w:eastAsia="Times New Roman" w:hAnsi="Times New Roman"/>
          <w:sz w:val="20"/>
          <w:szCs w:val="20"/>
          <w:lang w:eastAsia="pl-PL"/>
        </w:rPr>
        <w:tab/>
      </w:r>
    </w:p>
    <w:p w14:paraId="1F7A882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4.2. Transport materiałów </w:t>
      </w:r>
    </w:p>
    <w:p w14:paraId="3AC669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Asfalt i </w:t>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należy przewozić zgodnie z zasadami wynikającymi z ustawy o przewozie drogowym towarów niebezpiecznych [86] wprowadzającej przepisy konwencji ADR, w cysternach kolejowych lub samochodach izolowanych i zaopatrzonych w urządzenia umożliwiające pośrednie ogrzewanie oraz w zawory spustowe.</w:t>
      </w:r>
    </w:p>
    <w:p w14:paraId="68D5E6A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Kruszywa można przewozić dowolnymi środkami transportu, w warunkach zabezpieczających je przed zanieczyszczeniem, zmieszaniem z innymi materiałami i nadmiernym zawilgoceniem. </w:t>
      </w:r>
    </w:p>
    <w:p w14:paraId="70FEF7F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007CF59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Środek adhezyjny, w opakowaniu producenta, może być przewożony dowolnymi środkami transportu z uwzględnieniem zaleceń producenta. Opakowanie powinno być zabezpieczone tak, aby nie uległo uszkodzeniu. </w:t>
      </w:r>
    </w:p>
    <w:p w14:paraId="54E650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0A24B8">
        <w:rPr>
          <w:rFonts w:ascii="Times New Roman" w:eastAsia="Times New Roman" w:hAnsi="Times New Roman"/>
          <w:sz w:val="20"/>
          <w:szCs w:val="20"/>
          <w:lang w:eastAsia="pl-PL"/>
        </w:rPr>
        <w:t>pH</w:t>
      </w:r>
      <w:proofErr w:type="spellEnd"/>
      <w:r w:rsidRPr="000A24B8">
        <w:rPr>
          <w:rFonts w:ascii="Times New Roman" w:eastAsia="Times New Roman" w:hAnsi="Times New Roman"/>
          <w:sz w:val="20"/>
          <w:szCs w:val="20"/>
          <w:lang w:eastAsia="pl-PL"/>
        </w:rPr>
        <w:t xml:space="preserve"> ≤ 4).</w:t>
      </w:r>
    </w:p>
    <w:p w14:paraId="22A6B8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70F10C4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bookmarkStart w:id="5" w:name="_Toc413234107"/>
      <w:r w:rsidRPr="000A24B8">
        <w:rPr>
          <w:rFonts w:ascii="Times New Roman" w:eastAsia="Times New Roman" w:hAnsi="Times New Roman"/>
          <w:sz w:val="20"/>
          <w:szCs w:val="20"/>
          <w:lang w:eastAsia="pl-PL"/>
        </w:rPr>
        <w:t xml:space="preserve">Powierzchnie pojemników używanych do transportu mieszanki powinny być czyste, a do zwilżania tych powierzchni można używać tylko środki antyadhezyjne niewpływające szkodliwie na mieszankę. Zabrania się skrapiania skrzyń olejem napędowym lub innymi środkami ropopochodnymi. </w:t>
      </w:r>
    </w:p>
    <w:p w14:paraId="6A716D1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 Wykonanie robót</w:t>
      </w:r>
      <w:bookmarkEnd w:id="5"/>
    </w:p>
    <w:p w14:paraId="1C72EF1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5.1. Ogólne zasady wykonania robót</w:t>
      </w:r>
    </w:p>
    <w:p w14:paraId="004AEFC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wykonania robót podano w OST D-M-00.00.00 „Wymagania ogólne” [1] pkt 5.</w:t>
      </w:r>
    </w:p>
    <w:p w14:paraId="55DD04B3"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5.2. Projektowanie mieszanki mineralno-asfaltowej</w:t>
      </w:r>
    </w:p>
    <w:p w14:paraId="1B0A205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Przed przystąpieniem do robót Wykonawca dostarczy Technologowi MZDW do akceptacji projekt składu mieszanki mineralno-asfaltowej (AC22P), wyniki badań laboratoryjnych oraz próbki materiałów pobrane w obecności Technologa do wykonania badań kontrolnych przez Zamawiającego.</w:t>
      </w:r>
    </w:p>
    <w:p w14:paraId="6E87A59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Projekt mieszanki mineralno-asfaltowej powinien określać: </w:t>
      </w:r>
    </w:p>
    <w:p w14:paraId="64E9431D"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źródło wszystkich zastosowanych materiałów,</w:t>
      </w:r>
    </w:p>
    <w:p w14:paraId="63C089AC"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proporcje wszystkich składników mieszanki mineralnej,</w:t>
      </w:r>
    </w:p>
    <w:p w14:paraId="6C6E7907"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punkty graniczne uziarnienia,</w:t>
      </w:r>
    </w:p>
    <w:p w14:paraId="6525F0CF"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wyniki badań przeprowadzonych w celu określenia właściwości mieszanki i porównanie ich z wymaganiami specyfikacji,</w:t>
      </w:r>
    </w:p>
    <w:p w14:paraId="7B942B5C"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wyniki badań dotyczących fizycznych właściwości kruszywa, </w:t>
      </w:r>
    </w:p>
    <w:p w14:paraId="7E50536A"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temperaturę wytwarzania i układania mieszanki. </w:t>
      </w:r>
    </w:p>
    <w:p w14:paraId="6A9D18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zagęszczaniu próbek laboratoryjnych mieszanek mineralno-asfaltowych należy stosować następujące temperatury mieszanki w zależności stosowanego asfaltu: </w:t>
      </w:r>
    </w:p>
    <w:p w14:paraId="27BDC385"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i 50/70: 135°C±5°C,</w:t>
      </w:r>
    </w:p>
    <w:p w14:paraId="36027D37"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MG 50/70-54/64 I MG 35/50-57/69: 140°C±5°C, </w:t>
      </w:r>
    </w:p>
    <w:p w14:paraId="188A6DCA"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 xml:space="preserve">PMB 25/ 55-60, PMB 25/55-80: 145°C±5°C. </w:t>
      </w:r>
    </w:p>
    <w:p w14:paraId="11A2AAD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Recepta powinna być zaprojektowana dla konkretnych materiałów, zaakceptowanych przez Technologa, do wbudowania i przy wykorzystaniu reprezentatywnych próbek tych materiałów.  </w:t>
      </w:r>
    </w:p>
    <w:p w14:paraId="287FAB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mieszanka mineralno-asfaltowa jest dostarczana z kilku wytwórni lub od kilku producentów, to należy zapewnić zgodność typu i wymiaru mieszanki oraz spełnienie wymaganej dokumentacji projektowej.</w:t>
      </w:r>
    </w:p>
    <w:p w14:paraId="44E43C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Każda zmiana składników mieszanki w czasie trwania robót wymaga akceptacji Technologa oraz opracowania nowej recepty i jej zatwierdzenia.  </w:t>
      </w:r>
    </w:p>
    <w:p w14:paraId="02E648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57750D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Akceptacja recepty przez Technologa może nastąpić na podstawie przedstawionych przez Wykonawcę badań typu i sprawozdania z próby technologicznej. W przypadku kiedy Technolog, w celu akceptacji recepty mieszanki mineralno-asfaltowej, zdecyduje się wykonać dodatkowo niezależne badania, Wykonawca dostarczy zgodnie z wymaganiami Technologa próbki wszystkich składników mieszanki.</w:t>
      </w:r>
    </w:p>
    <w:p w14:paraId="4087958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Zaakceptowana recepta stanowi ważną podstawę produkcji.</w:t>
      </w:r>
    </w:p>
    <w:p w14:paraId="2C80112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5.3. Wytwarzanie mieszanki mineralno-asfaltowej</w:t>
      </w:r>
    </w:p>
    <w:p w14:paraId="481F702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Mieszankę mineralno-asfaltową należy wytwarzać na gorąco w otaczarce (zespole maszyn i urządzeń dozowania, podgrzewania i mieszania składników oraz przechowywania gotowej mieszanki). Inżynier dopuści do produkcji tylko otaczarki posiadające certyfikowany system zakładowej kontroli produkcji zgodny z PN</w:t>
      </w:r>
      <w:r w:rsidRPr="000A24B8">
        <w:rPr>
          <w:rFonts w:ascii="Times New Roman" w:eastAsia="Times New Roman" w:hAnsi="Times New Roman"/>
          <w:sz w:val="20"/>
          <w:szCs w:val="20"/>
          <w:lang w:eastAsia="pl-PL"/>
        </w:rPr>
        <w:noBreakHyphen/>
        <w:t xml:space="preserve">EN 13108-21 [55]. </w:t>
      </w:r>
    </w:p>
    <w:p w14:paraId="791E06E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0FFB55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2.2.</w:t>
      </w:r>
    </w:p>
    <w:p w14:paraId="3811FF8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(ewentualnie z wypełniaczem)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24. W tej tablicy najniższa temperatura dotyczy mieszanki mineralno-asfaltowej dostarczonej na miejsce wbudowania, a najwyższa temperatura dotyczy mieszanki mineralno-asfaltowej bezpośrednio po wytworzeniu w wytwórni.</w:t>
      </w:r>
    </w:p>
    <w:p w14:paraId="25857E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24. Najwyższa i najniższa temperatura mieszanki AC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3C1AA9" w:rsidRPr="000A24B8" w14:paraId="1D272D5D" w14:textId="77777777" w:rsidTr="00FA06FB">
        <w:tc>
          <w:tcPr>
            <w:tcW w:w="2371" w:type="dxa"/>
          </w:tcPr>
          <w:p w14:paraId="0D5EF3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asfaltowe</w:t>
            </w:r>
          </w:p>
        </w:tc>
        <w:tc>
          <w:tcPr>
            <w:tcW w:w="2590" w:type="dxa"/>
          </w:tcPr>
          <w:p w14:paraId="0EACFB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mieszanki [°C]</w:t>
            </w:r>
          </w:p>
        </w:tc>
      </w:tr>
      <w:tr w:rsidR="003C1AA9" w:rsidRPr="000A24B8" w14:paraId="72D40B34" w14:textId="77777777" w:rsidTr="00FA06FB">
        <w:tc>
          <w:tcPr>
            <w:tcW w:w="2371" w:type="dxa"/>
          </w:tcPr>
          <w:p w14:paraId="0303F8E5"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proofErr w:type="spellStart"/>
            <w:r w:rsidRPr="008538EC">
              <w:rPr>
                <w:rFonts w:ascii="Times New Roman" w:eastAsia="Times New Roman" w:hAnsi="Times New Roman"/>
                <w:b/>
                <w:sz w:val="20"/>
                <w:szCs w:val="20"/>
                <w:lang w:val="en-US" w:eastAsia="pl-PL"/>
              </w:rPr>
              <w:t>Asfalt</w:t>
            </w:r>
            <w:proofErr w:type="spellEnd"/>
            <w:r w:rsidRPr="008538EC">
              <w:rPr>
                <w:rFonts w:ascii="Times New Roman" w:eastAsia="Times New Roman" w:hAnsi="Times New Roman"/>
                <w:b/>
                <w:sz w:val="20"/>
                <w:szCs w:val="20"/>
                <w:lang w:val="en-US" w:eastAsia="pl-PL"/>
              </w:rPr>
              <w:t xml:space="preserve"> 35/50</w:t>
            </w:r>
          </w:p>
          <w:p w14:paraId="4A700DD5"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proofErr w:type="spellStart"/>
            <w:r w:rsidRPr="008538EC">
              <w:rPr>
                <w:rFonts w:ascii="Times New Roman" w:eastAsia="Times New Roman" w:hAnsi="Times New Roman"/>
                <w:b/>
                <w:sz w:val="20"/>
                <w:szCs w:val="20"/>
                <w:lang w:val="en-US" w:eastAsia="pl-PL"/>
              </w:rPr>
              <w:t>Asfalt</w:t>
            </w:r>
            <w:proofErr w:type="spellEnd"/>
            <w:r w:rsidRPr="008538EC">
              <w:rPr>
                <w:rFonts w:ascii="Times New Roman" w:eastAsia="Times New Roman" w:hAnsi="Times New Roman"/>
                <w:b/>
                <w:sz w:val="20"/>
                <w:szCs w:val="20"/>
                <w:lang w:val="en-US" w:eastAsia="pl-PL"/>
              </w:rPr>
              <w:t xml:space="preserve"> 50/70</w:t>
            </w:r>
          </w:p>
          <w:p w14:paraId="47CF7767"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PMB 25/55-60</w:t>
            </w:r>
          </w:p>
          <w:p w14:paraId="7D247EC9"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PMB 25/55-80</w:t>
            </w:r>
          </w:p>
          <w:p w14:paraId="7C20D316"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MG 50/70-54/64</w:t>
            </w:r>
          </w:p>
          <w:p w14:paraId="124EECC1"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MG 35/50-57/69</w:t>
            </w:r>
          </w:p>
        </w:tc>
        <w:tc>
          <w:tcPr>
            <w:tcW w:w="2590" w:type="dxa"/>
          </w:tcPr>
          <w:p w14:paraId="78DD6208"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od 150 do 190</w:t>
            </w:r>
          </w:p>
          <w:p w14:paraId="6006B66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od 140 do 180</w:t>
            </w:r>
          </w:p>
          <w:p w14:paraId="7C90840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4F25EEF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7D4E2FDB"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3B8EDD7E"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tc>
      </w:tr>
    </w:tbl>
    <w:p w14:paraId="4BBEC15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Podana temperatura nie znajduje zastosowania do mieszanek mineralno-asfaltowych, do których jest dodawany dodatek w celu obniżenia temperatury jej wytwarzania i wbudowania lub gdy stosowane lepiszcze asfaltowe zawiera taki środek.</w:t>
      </w:r>
    </w:p>
    <w:p w14:paraId="700B7B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Sposób i czas mieszania należy tak dobrać, aby wszystkie kruszywa zostały w całości, równomiernie otoczone lepiszczem i aby dodatki wmieszały się, tworząc jednolitą mieszankę, kolejność dozowania materiałów do mieszalnika ma duże znaczenie dla jakości produkowanej mieszanki.</w:t>
      </w:r>
    </w:p>
    <w:p w14:paraId="03944C4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Dopuszcza się dostawy mieszanek mineralno-asfaltowych z kilku wytwórni, pod warunkiem skoordynowania między sobą deklarowanych przydatności mieszanek (m.in.: typ, rodzaj składników, właściwości objętościowe) z zachowaniem dopuszczalnych różnic ich składu:</w:t>
      </w:r>
    </w:p>
    <w:p w14:paraId="6B3E1A46"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0,3% (m/m),</w:t>
      </w:r>
    </w:p>
    <w:p w14:paraId="4882E644"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kruszywa drobnego: 3,0% (m/m),</w:t>
      </w:r>
    </w:p>
    <w:p w14:paraId="60C89BD6"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wypełniacza: 1,0% (m/m).</w:t>
      </w:r>
    </w:p>
    <w:p w14:paraId="0B0F58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66C224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Produkcja powinna być tak zaplanowana, aby nie dopuścić do zbyt długiego przechowywania mieszanki w silosach; należy wykluczyć możliwość szkodliwych zmian. </w:t>
      </w:r>
    </w:p>
    <w:p w14:paraId="40F397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Czas przechowywania – magazynowania mieszanki  MMA powinien uwzględniać możliwości wytwórni (sposób podgrzewania silosów gotowej mieszanki MMA i rodzaj izolacji), warunki atmosferyczne  oraz czas transportu na budowę.</w:t>
      </w:r>
    </w:p>
    <w:p w14:paraId="5BFDC96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5.4. Przygotowanie podłoża</w:t>
      </w:r>
    </w:p>
    <w:p w14:paraId="3224C19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Podłoże (podbudowa z kruszywa niezwiązanego lub związanego) pod warstwę podbudowy z betonu asfaltowego powinno być na całej powierzchni:</w:t>
      </w:r>
    </w:p>
    <w:p w14:paraId="4722E49E"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ustabilizowane i nośne,</w:t>
      </w:r>
    </w:p>
    <w:p w14:paraId="20A94E6D"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czyste, bez zanieczyszczenia lub pozostałości luźnego kruszywa,</w:t>
      </w:r>
    </w:p>
    <w:p w14:paraId="1A327AF3"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wyprofilowane, równe i bez kolein,</w:t>
      </w:r>
    </w:p>
    <w:p w14:paraId="1DA37D78"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suche,</w:t>
      </w:r>
    </w:p>
    <w:p w14:paraId="2411191F"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skropione emulsją asfaltową lub asfaltem zapewniającym powiązanie warstw.</w:t>
      </w:r>
    </w:p>
    <w:p w14:paraId="3EFD7A6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nierówności podłoża pod warstwę podbudowy, nie powinny przekraczać wartości podanych w tablicy 25.</w:t>
      </w:r>
    </w:p>
    <w:p w14:paraId="1D4D87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25.Maksymalne nierówności podłoża pod warstwę podbudowy z betonu asfaltowego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5226"/>
        <w:gridCol w:w="2535"/>
      </w:tblGrid>
      <w:tr w:rsidR="003C1AA9" w:rsidRPr="000A24B8" w14:paraId="6A70A8E9" w14:textId="77777777" w:rsidTr="00FA06FB">
        <w:tc>
          <w:tcPr>
            <w:tcW w:w="1242" w:type="dxa"/>
          </w:tcPr>
          <w:p w14:paraId="425326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B03FA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5226" w:type="dxa"/>
          </w:tcPr>
          <w:p w14:paraId="32B01E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9898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535" w:type="dxa"/>
          </w:tcPr>
          <w:p w14:paraId="1BA029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Maksymalna nierówność podłoża pod warstwę podbudowy [mm]</w:t>
            </w:r>
          </w:p>
        </w:tc>
      </w:tr>
      <w:tr w:rsidR="003C1AA9" w:rsidRPr="000A24B8" w14:paraId="7944E595" w14:textId="77777777" w:rsidTr="00FA06FB">
        <w:tc>
          <w:tcPr>
            <w:tcW w:w="1242" w:type="dxa"/>
            <w:vMerge w:val="restart"/>
          </w:tcPr>
          <w:p w14:paraId="7F0CF4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S, GP</w:t>
            </w:r>
          </w:p>
        </w:tc>
        <w:tc>
          <w:tcPr>
            <w:tcW w:w="5226" w:type="dxa"/>
          </w:tcPr>
          <w:p w14:paraId="2EFE1E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Pasy ruchu zasadnicze, awaryjne, dodatkowe, </w:t>
            </w:r>
          </w:p>
          <w:p w14:paraId="65DD76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włączenia i wyłączenia, jezdnie łącznic, </w:t>
            </w:r>
          </w:p>
          <w:p w14:paraId="7C16B5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utwardzone pobocza </w:t>
            </w:r>
          </w:p>
        </w:tc>
        <w:tc>
          <w:tcPr>
            <w:tcW w:w="2535" w:type="dxa"/>
          </w:tcPr>
          <w:p w14:paraId="0E3098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7DFDD901" w14:textId="77777777" w:rsidTr="00FA06FB">
        <w:tc>
          <w:tcPr>
            <w:tcW w:w="1242" w:type="dxa"/>
            <w:vMerge/>
          </w:tcPr>
          <w:p w14:paraId="632889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5226" w:type="dxa"/>
          </w:tcPr>
          <w:p w14:paraId="252838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535" w:type="dxa"/>
          </w:tcPr>
          <w:p w14:paraId="1313E9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r w:rsidR="003C1AA9" w:rsidRPr="000A24B8" w14:paraId="7EDF80AC" w14:textId="77777777" w:rsidTr="00FA06FB">
        <w:tc>
          <w:tcPr>
            <w:tcW w:w="1242" w:type="dxa"/>
          </w:tcPr>
          <w:p w14:paraId="0E7AF2A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G, Z</w:t>
            </w:r>
          </w:p>
        </w:tc>
        <w:tc>
          <w:tcPr>
            <w:tcW w:w="5226" w:type="dxa"/>
          </w:tcPr>
          <w:p w14:paraId="1DBBAAB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Pasy ruchu zasadnicze, </w:t>
            </w:r>
          </w:p>
          <w:p w14:paraId="4391E5BC"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dodatkowe, włączenia </w:t>
            </w:r>
          </w:p>
          <w:p w14:paraId="4F27254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i wyłączenia, postojowe, </w:t>
            </w:r>
          </w:p>
          <w:p w14:paraId="2BCEEA2B"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utwardzone pobocza </w:t>
            </w:r>
          </w:p>
          <w:p w14:paraId="3BFA3C61"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p>
        </w:tc>
        <w:tc>
          <w:tcPr>
            <w:tcW w:w="2535" w:type="dxa"/>
          </w:tcPr>
          <w:p w14:paraId="09EB170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p>
          <w:p w14:paraId="1ADF2D74"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15</w:t>
            </w:r>
          </w:p>
        </w:tc>
      </w:tr>
      <w:tr w:rsidR="003C1AA9" w:rsidRPr="000A24B8" w14:paraId="3F5BBB39" w14:textId="77777777" w:rsidTr="00FA06FB">
        <w:tc>
          <w:tcPr>
            <w:tcW w:w="1242" w:type="dxa"/>
          </w:tcPr>
          <w:p w14:paraId="5F583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 D, place, parkingi</w:t>
            </w:r>
          </w:p>
        </w:tc>
        <w:tc>
          <w:tcPr>
            <w:tcW w:w="5226" w:type="dxa"/>
          </w:tcPr>
          <w:p w14:paraId="5618B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Wszystkie pasy ruchu </w:t>
            </w:r>
          </w:p>
          <w:p w14:paraId="0E0A35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 powierzchnie </w:t>
            </w:r>
          </w:p>
          <w:p w14:paraId="38B059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przeznaczone do ruchu </w:t>
            </w:r>
          </w:p>
          <w:p w14:paraId="6066B1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 postoju pojazdów </w:t>
            </w:r>
          </w:p>
          <w:p w14:paraId="5EC4F2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535" w:type="dxa"/>
          </w:tcPr>
          <w:p w14:paraId="448F0F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r>
    </w:tbl>
    <w:p w14:paraId="3D2A535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nierówności  są większe niż dopuszczalne, to należy wyrównać podłoże.</w:t>
      </w:r>
    </w:p>
    <w:p w14:paraId="1BCB53E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Rzędne wysokościowe podłoża oraz urządzeń usytuowanych w nawierzchni lub ją ograniczających powinny być zgodne z dokumentacją projektową. Z podłoża powinien być zapewniony odpływ wody.</w:t>
      </w:r>
    </w:p>
    <w:p w14:paraId="625F441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7BC54CB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celu polepszenia połączenia między warstwami technologicznymi nawierzchni powierzchnia podłoża powinna być w ocenie wizualnej chropowata.</w:t>
      </w:r>
    </w:p>
    <w:p w14:paraId="5B1D51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Szerokie szczeliny w podłożu należy wypełnić odpowiednim materiałem, np. zalewami drogowymi według PN-EN 14188-1 [67] lub PN-EN 14188-2 [68] albo innymi materiałami według norm lub aprobat technicznych.</w:t>
      </w:r>
    </w:p>
    <w:p w14:paraId="0EDB54E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Na podłożu wykazującym zniszczenia w postaci siatki spękań zmęczeniowych lub spękań poprzecznych zaleca się stosowanie membrany </w:t>
      </w:r>
      <w:proofErr w:type="spellStart"/>
      <w:r w:rsidRPr="000A24B8">
        <w:rPr>
          <w:rFonts w:ascii="Times New Roman" w:eastAsia="Times New Roman" w:hAnsi="Times New Roman"/>
          <w:sz w:val="20"/>
          <w:szCs w:val="20"/>
          <w:lang w:eastAsia="pl-PL"/>
        </w:rPr>
        <w:t>przeciwspękaniowej</w:t>
      </w:r>
      <w:proofErr w:type="spellEnd"/>
      <w:r w:rsidRPr="000A24B8">
        <w:rPr>
          <w:rFonts w:ascii="Times New Roman" w:eastAsia="Times New Roman" w:hAnsi="Times New Roman"/>
          <w:sz w:val="20"/>
          <w:szCs w:val="20"/>
          <w:lang w:eastAsia="pl-PL"/>
        </w:rPr>
        <w:t xml:space="preserve">, np. mieszanki mineralno-asfaltowej, warstwy SAMI lub z </w:t>
      </w:r>
      <w:proofErr w:type="spellStart"/>
      <w:r w:rsidRPr="000A24B8">
        <w:rPr>
          <w:rFonts w:ascii="Times New Roman" w:eastAsia="Times New Roman" w:hAnsi="Times New Roman"/>
          <w:sz w:val="20"/>
          <w:szCs w:val="20"/>
          <w:lang w:eastAsia="pl-PL"/>
        </w:rPr>
        <w:t>geosyntetyków</w:t>
      </w:r>
      <w:proofErr w:type="spellEnd"/>
      <w:r w:rsidRPr="000A24B8">
        <w:rPr>
          <w:rFonts w:ascii="Times New Roman" w:eastAsia="Times New Roman" w:hAnsi="Times New Roman"/>
          <w:sz w:val="20"/>
          <w:szCs w:val="20"/>
          <w:lang w:eastAsia="pl-PL"/>
        </w:rPr>
        <w:t xml:space="preserve"> według norm lub aprobat technicznych lub podłoże należy wymienić.</w:t>
      </w:r>
    </w:p>
    <w:p w14:paraId="0F54B07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Przygotowanie podłoża do skropienia emulsją należy wykonać zgodnie z OST D-04.03.01a [2].</w:t>
      </w:r>
    </w:p>
    <w:p w14:paraId="3F02351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5.5. Próba technologiczna </w:t>
      </w:r>
    </w:p>
    <w:p w14:paraId="52BCBE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2DD4DA9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Nie dopuszcza się oceniania dokładności pracy otaczarki oraz prawidłowości składu mieszanki mineralnej na podstawie tzw. suchego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z uwagi na możliwą segregację kruszywa.</w:t>
      </w:r>
    </w:p>
    <w:p w14:paraId="59D368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próby technologicznej Wykonawca użyje takich materiałów, jakie będą stosowane do wykonania właściwej mieszanki mineralno-asfaltowej. </w:t>
      </w:r>
    </w:p>
    <w:p w14:paraId="1E52D6A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czasie wykonywania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14:paraId="6B00E2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sprawdzenia składu granulometrycznego mieszanki mineralnej i zawartości asfaltu zaleca się pobrać próbki z co najmniej trzeciego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po uruchomieniu produkcji. Tolerancje zawartości składników mieszanki mineralno-asfaltowej względem składu zaprojektowanego, powinny być zawarte w granicach podanych w punkcie 6.  </w:t>
      </w:r>
    </w:p>
    <w:p w14:paraId="1C0FD69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Mieszankę wyprodukowaną po ustabilizowaniu się pracy otaczarki należy zgromadzić w silosie lub załadować na samochód. Próbki do badań należy pobierać ze skrzyni samochodu zgodnie z metodą określoną w PN-EN 12697-27 [44].</w:t>
      </w:r>
    </w:p>
    <w:p w14:paraId="26A8A6B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 podstawie uzyskanych wyników Inżynier podejmuje decyzję o wykonaniu odcinka próbnego.</w:t>
      </w:r>
    </w:p>
    <w:p w14:paraId="2F0F987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5.6. Odcinek próbny</w:t>
      </w:r>
    </w:p>
    <w:p w14:paraId="0459B22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Zaakceptowanie przez Inżyniera wyników badań próbek z próbnego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4.3, 4.5, 4.6 PN-EN12697-27 [44]. </w:t>
      </w:r>
    </w:p>
    <w:p w14:paraId="001350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przypadku braku innych uzgodnień z Inżynierem, Wykonawca powinien wykonać odcinek próbny co najmniej na trzy dni przed rozpoczęciem robót, w celu:</w:t>
      </w:r>
    </w:p>
    <w:p w14:paraId="000D37B5"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sprawdzenia czy użyty sprzęt jest właściwy,</w:t>
      </w:r>
    </w:p>
    <w:p w14:paraId="161ED474"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określenia grubości warstwy mieszanki mineralno-asfaltowej przed zagęszczeniem, koniecznej do uzyskania wymaganej w kontrakcie grubości warstwy,</w:t>
      </w:r>
    </w:p>
    <w:p w14:paraId="37C92207"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określenia potrzebnej liczby przejść walców dla uzyskania prawidłowego zagęszczenia warstwy.</w:t>
      </w:r>
    </w:p>
    <w:p w14:paraId="3A2B39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takiej próby Wykonawca powinien użyć takich materiałów oraz sprzętu, jaki stosowany będzie do wykonania warstwy nawierzchni. </w:t>
      </w:r>
    </w:p>
    <w:p w14:paraId="273FF59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Odcinek próbny powinien być zlokalizowany w miejscu uzgodnionym z Inżynierem. Powierzchnia odcinka próbnego powinna wynosić co najmniej 500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a długość co najmniej 50 m i powinny być tak dobrane, aby na jego podstawie możliwa była ocena prawidłowości wbudowania i zagęszczenia mieszanki mineralno-asfaltowej.</w:t>
      </w:r>
    </w:p>
    <w:p w14:paraId="5BBE45B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Grubość układanej warstwy powinna być zgodna z grubością podaną w dokumentacji projektowej. Ilość  próbek (rdzeni) pobrana z odcinka próbnego powinna być uzgodniona z Inżynierem i oceniona pod względem zgodności z wymaganiami niniejszej specyfikacji. Należy pobrać minimum w dwóch przekrojach poprzecznych po dwie próbki (rdzenie). </w:t>
      </w:r>
    </w:p>
    <w:p w14:paraId="2D84D0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aby za zgodą Inżyniera, odcinek próbny zlokalizowany był w ciągu zasadniczych prac nawierzchniowych objętych danym kontraktem.</w:t>
      </w:r>
    </w:p>
    <w:p w14:paraId="5B463ED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Wykonawca może przystąpić do realizacji robót po zaakceptowaniu przez Inżyniera technologii wbudowania oraz wyników z odcinka próbnego.</w:t>
      </w:r>
    </w:p>
    <w:p w14:paraId="30E658B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5.7. Połączenie </w:t>
      </w:r>
      <w:proofErr w:type="spellStart"/>
      <w:r w:rsidRPr="000A24B8">
        <w:rPr>
          <w:rFonts w:ascii="Times New Roman" w:eastAsia="Times New Roman" w:hAnsi="Times New Roman"/>
          <w:b/>
          <w:sz w:val="20"/>
          <w:szCs w:val="20"/>
          <w:lang w:eastAsia="pl-PL"/>
        </w:rPr>
        <w:t>międzywarstwowe</w:t>
      </w:r>
      <w:proofErr w:type="spellEnd"/>
    </w:p>
    <w:p w14:paraId="0FE703D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Uzyskanie wymaganej trwałości nawierzchni jest uzależnione od zapewnienia połączenia między warstwami i ich współpracy w przenoszeniu obciążenia nawierzchni ruchem.</w:t>
      </w:r>
    </w:p>
    <w:p w14:paraId="2C8ACC8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Podłoże powinno być skropione lepiszczem. Ma to na celu zwiększenie połączenia między warstwami konstrukcyjnymi oraz zabezpieczenie przed wnikaniem i zaleganiem wody między warstwami. Można odstąpić od wykonania skropienia przy rozkładaniu dwóch warstw asfaltowych w jednym cyklu technologicznym (tzw. połączenia gorące na gorące).</w:t>
      </w:r>
    </w:p>
    <w:p w14:paraId="63D65D0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Warunki wykonania połączenia </w:t>
      </w:r>
      <w:proofErr w:type="spellStart"/>
      <w:r w:rsidRPr="000A24B8">
        <w:rPr>
          <w:rFonts w:ascii="Times New Roman" w:eastAsia="Times New Roman" w:hAnsi="Times New Roman"/>
          <w:sz w:val="20"/>
          <w:szCs w:val="20"/>
          <w:lang w:eastAsia="pl-PL"/>
        </w:rPr>
        <w:t>międzywarstwowego</w:t>
      </w:r>
      <w:proofErr w:type="spellEnd"/>
      <w:r w:rsidRPr="000A24B8">
        <w:rPr>
          <w:rFonts w:ascii="Times New Roman" w:eastAsia="Times New Roman" w:hAnsi="Times New Roman"/>
          <w:sz w:val="20"/>
          <w:szCs w:val="20"/>
          <w:lang w:eastAsia="pl-PL"/>
        </w:rPr>
        <w:t xml:space="preserve"> oraz kontrola wykonania skropienia zostały przedstawione w OST D-04.03.01a [2].</w:t>
      </w:r>
    </w:p>
    <w:p w14:paraId="31BC59B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lastRenderedPageBreak/>
        <w:t xml:space="preserve">5.8. Wbudowanie mieszanki mineralno-asfaltowej </w:t>
      </w:r>
    </w:p>
    <w:p w14:paraId="21C9CE5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 doborze rodzaju mieszanki mineralno-asfaltowej do układu warstw konstrukcyjnych należy zachować zasadę mówiącą, że grubość warstwy musi być co najmniej dwuipółkrotnie większa od wymiaru D kruszywa danej mieszanki (h ≥ 2,5xD).</w:t>
      </w:r>
    </w:p>
    <w:p w14:paraId="55FCCC4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5E36556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można wbudowywać na podłożu przygotowanym zgodnie z zapisami w punktach 5.4 i 5.7. </w:t>
      </w:r>
    </w:p>
    <w:p w14:paraId="657729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podłoża pod rozkładaną warstwę nie może być niższa niż  +5°C.</w:t>
      </w:r>
    </w:p>
    <w:p w14:paraId="277D591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Transport mieszanki mineralno-asfaltowej asfaltowej powinien być zgodny z zaleceniami podanymi w punkcie 4.2. </w:t>
      </w:r>
    </w:p>
    <w:p w14:paraId="0ECEE7E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Prace związane z wbudowaniem mieszanki mineralno-asfaltowej należy tak zaplanować, </w:t>
      </w:r>
    </w:p>
    <w:p w14:paraId="32A32C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aby: </w:t>
      </w:r>
    </w:p>
    <w:p w14:paraId="38F51B86"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14:paraId="2E2DAC23"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dzienne działki robocze (tj. odcinki nawierzchni na których mieszanka mineralno-asfaltowa jest wbudowywana jednego dnia) powinny być możliwie jak najdłuższe min. 200 m, </w:t>
      </w:r>
    </w:p>
    <w:p w14:paraId="293186FE"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organizacja dostaw mieszanki powinna zapewnić pracę rozkładarki bez zatrzymań. </w:t>
      </w:r>
    </w:p>
    <w:p w14:paraId="6C1494A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asfaltową należy wbudowywać w odpowiednich warunkach atmosferycznych.  Nie wolno wbudowywać betonu asfaltowego  gdy na podłożu tworzy się zamknięty film wodny. </w:t>
      </w:r>
    </w:p>
    <w:p w14:paraId="6C9828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otoczenia w ciągu doby nie powinna być niższa od temperatury podanej w tablicy 26. Temperatura otoczenia może być niższa w wypadku stosowania ogrzewania podłoża i obramowania (np. promienniki podczerwieni, urządzenia mikrofalowe). Temperatura powietrza powinna być mierzona co najmniej 3 razy dziennie: przed przystąpieniem do robót oraz podczas ich wykonywania w okresach równomiernie rozłożonych w planowanym czasie realizacji dziennej działki roboczej. Nie dopuszcza się układania mieszanki mineralno-asfaltowej asfaltowej podczas silnego wiatru (V &gt; 16 m/s) oraz opadów atmosferycznych.</w:t>
      </w:r>
    </w:p>
    <w:p w14:paraId="24495D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Podczas budowy nawierzchni należy dążyć do ułożenia wszystkich warstw przed sezonem zimowym, aby zapewnić szczelność nawierzchni i jej odporność na działanie wody i mrozu. Jeżeli w wyjątkowym przypadku zachodzi konieczność pozostawienia na zimę warstwy podbudowy, to należy ją powierzchniowo uszczelnić w celu zabezpieczenia przed szkodliwym działaniem wody, mrozu i ewentualnie środków odladzających.</w:t>
      </w:r>
    </w:p>
    <w:p w14:paraId="2D9B72E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wypadku stosowania mieszanek mineralno-asfaltowych z dodatkiem obniżającym temperaturę mieszania i wbudowania należy indywidualnie określić wymagane warunki otoczenia. </w:t>
      </w:r>
    </w:p>
    <w:p w14:paraId="3F9456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8BE780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E103C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4FE15FB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26. Minimalna temperatura otoczenia na wysokości 2 m podczas wykonywania warstw asfaltowych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4111"/>
      </w:tblGrid>
      <w:tr w:rsidR="003C1AA9" w:rsidRPr="000A24B8" w14:paraId="77CD4E42" w14:textId="77777777" w:rsidTr="00FA06FB">
        <w:trPr>
          <w:trHeight w:val="562"/>
        </w:trPr>
        <w:tc>
          <w:tcPr>
            <w:tcW w:w="3960" w:type="dxa"/>
            <w:vAlign w:val="center"/>
          </w:tcPr>
          <w:p w14:paraId="1420DE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robót</w:t>
            </w:r>
          </w:p>
        </w:tc>
        <w:tc>
          <w:tcPr>
            <w:tcW w:w="4111" w:type="dxa"/>
            <w:vAlign w:val="center"/>
          </w:tcPr>
          <w:p w14:paraId="4C15B4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Minimalna temperatura powietrza  [°C]</w:t>
            </w:r>
          </w:p>
        </w:tc>
      </w:tr>
      <w:tr w:rsidR="003C1AA9" w:rsidRPr="000A24B8" w14:paraId="56B60A92" w14:textId="77777777" w:rsidTr="00FA06FB">
        <w:tc>
          <w:tcPr>
            <w:tcW w:w="3960" w:type="dxa"/>
          </w:tcPr>
          <w:p w14:paraId="1A403F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4111" w:type="dxa"/>
          </w:tcPr>
          <w:p w14:paraId="2DE21E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0°C (-3°C*) </w:t>
            </w:r>
          </w:p>
        </w:tc>
      </w:tr>
    </w:tbl>
    <w:p w14:paraId="20C06E1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Do decyzji Inżyniera, przy czym temperatura podłoża powinna wynosić co najmniej 5°C.</w:t>
      </w:r>
      <w:r w:rsidRPr="000A24B8">
        <w:rPr>
          <w:rFonts w:ascii="Times New Roman" w:eastAsia="Times New Roman" w:hAnsi="Times New Roman"/>
          <w:sz w:val="20"/>
          <w:szCs w:val="20"/>
          <w:lang w:eastAsia="pl-PL"/>
        </w:rPr>
        <w:tab/>
      </w:r>
    </w:p>
    <w:p w14:paraId="114D17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Mieszanka mineralno-asfaltowa powinna być wbudowywana rozkładarką wyposażoną w układ automatycznego sterowania grubości warstwy i utrzymywania niwelety zgodnie z dokumentacją projektową. W miejscach niedostępnych dla sprzętu dopuszcza się wbudowywanie ręczne. </w:t>
      </w:r>
    </w:p>
    <w:p w14:paraId="5591B9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Grubość wykonywanej warstwy powinna być sprawdzana co 25 m, w co najmniej trzech miejscach (w osi i przy brzegach warstwy).</w:t>
      </w:r>
    </w:p>
    <w:p w14:paraId="5281E2A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Warstwy wałowane powinny być równomiernie zagęszczone ciężkimi walcami drogowymi. Do warstw z betonu asfaltowego należy stosować walce drogowe stalowe gładkie z możliwością wibracji, oscylacji lub walce ogumione. </w:t>
      </w:r>
    </w:p>
    <w:p w14:paraId="5BE028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 wykonanych warstwach podbudowy i warstwie wiążącej powinien odbywać się wyłącznie ruch pojazdów związanych z układaniem następnej warstwy. W przypadku konieczności dopuszczenia innego ruchu należy zastosować zabiegi zabezpieczające uzyskanie wymaganego połączenia </w:t>
      </w:r>
      <w:proofErr w:type="spellStart"/>
      <w:r w:rsidRPr="000A24B8">
        <w:rPr>
          <w:rFonts w:ascii="Times New Roman" w:eastAsia="Times New Roman" w:hAnsi="Times New Roman"/>
          <w:sz w:val="20"/>
          <w:szCs w:val="20"/>
          <w:lang w:eastAsia="pl-PL"/>
        </w:rPr>
        <w:t>międzywarstwowego</w:t>
      </w:r>
      <w:proofErr w:type="spellEnd"/>
      <w:r w:rsidRPr="000A24B8">
        <w:rPr>
          <w:rFonts w:ascii="Times New Roman" w:eastAsia="Times New Roman" w:hAnsi="Times New Roman"/>
          <w:sz w:val="20"/>
          <w:szCs w:val="20"/>
          <w:lang w:eastAsia="pl-PL"/>
        </w:rPr>
        <w:t>.</w:t>
      </w:r>
    </w:p>
    <w:p w14:paraId="417549C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6" w:name="_Toc413234108"/>
      <w:r w:rsidRPr="000A24B8">
        <w:rPr>
          <w:rFonts w:ascii="Times New Roman" w:eastAsia="Times New Roman" w:hAnsi="Times New Roman"/>
          <w:b/>
          <w:sz w:val="20"/>
          <w:szCs w:val="20"/>
          <w:lang w:eastAsia="pl-PL"/>
        </w:rPr>
        <w:t>5.9. Połączenia technologiczne</w:t>
      </w:r>
    </w:p>
    <w:p w14:paraId="4B9C8D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Połączenia technologiczne należy wykonywać jako</w:t>
      </w:r>
    </w:p>
    <w:p w14:paraId="4FF6972D" w14:textId="77777777" w:rsidR="003C1AA9" w:rsidRPr="000A24B8" w:rsidRDefault="003C1AA9">
      <w:pPr>
        <w:numPr>
          <w:ilvl w:val="0"/>
          <w:numId w:val="3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 i poprzeczne (wg definicji p. 1.4.17.),</w:t>
      </w:r>
    </w:p>
    <w:p w14:paraId="42127B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Połączenia technologiczne powinny być jednorodne i szczelne.   </w:t>
      </w:r>
    </w:p>
    <w:p w14:paraId="5A15FB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5.9.1.</w:t>
      </w:r>
      <w:r w:rsidRPr="000A24B8">
        <w:rPr>
          <w:rFonts w:ascii="Times New Roman" w:eastAsia="Times New Roman" w:hAnsi="Times New Roman"/>
          <w:sz w:val="20"/>
          <w:szCs w:val="20"/>
          <w:lang w:eastAsia="pl-PL"/>
        </w:rPr>
        <w:t xml:space="preserve"> Wykonanie złączy</w:t>
      </w:r>
    </w:p>
    <w:p w14:paraId="186CED8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5.9.1.1. Sposób wykonania złączy - wymagania ogólne</w:t>
      </w:r>
    </w:p>
    <w:p w14:paraId="25E171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Złącza w warstwach nawierzchni powinny być wykonywane w linii prostej.</w:t>
      </w:r>
    </w:p>
    <w:p w14:paraId="54D933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podłużnego nie można umiejscawiać w śladach kół.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2 m w kierunku podłużnym do osi jezdni.</w:t>
      </w:r>
    </w:p>
    <w:p w14:paraId="2B9898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powinny być całkowicie związane, a powierzchnie przylegających warstw powinny być w jednym poziomie.</w:t>
      </w:r>
    </w:p>
    <w:p w14:paraId="1811D8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5.9.1.2. Technologia rozkładania „gorące przy gorącym”</w:t>
      </w:r>
    </w:p>
    <w:p w14:paraId="7FBBBD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6070735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Walce zagęszczające mieszankę za każdą rozkładarką powinny być o zbliżonych parametrach. Zagęszczanie każdego z pasów należy rozpoczynać od zewnętrznej krawędzi pasa i stopniowo zagęszczać pas w kierunku złącza.</w:t>
      </w:r>
    </w:p>
    <w:p w14:paraId="5506EF7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 tej metodzie nie stosuje się dodatkowych materiałów do złączy.</w:t>
      </w:r>
    </w:p>
    <w:p w14:paraId="061E381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5.9.1.3. Technologia rozkładania „gorące przy zimnym” </w:t>
      </w:r>
    </w:p>
    <w:p w14:paraId="5059E4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238FAF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Wcześniej wykonany pas warstwy technologicznej powinien mieć wyprofilowaną krawędź równomiernie zagęszczoną, bez pęknięć. Krawędź ta nie może być pionowa, lecz powinna być skośna (pochylenie około 3:1 </w:t>
      </w:r>
      <w:proofErr w:type="spellStart"/>
      <w:r w:rsidRPr="000A24B8">
        <w:rPr>
          <w:rFonts w:ascii="Times New Roman" w:eastAsia="Times New Roman" w:hAnsi="Times New Roman"/>
          <w:sz w:val="20"/>
          <w:szCs w:val="20"/>
          <w:lang w:eastAsia="pl-PL"/>
        </w:rPr>
        <w:t>tj.pod</w:t>
      </w:r>
      <w:proofErr w:type="spellEnd"/>
      <w:r w:rsidRPr="000A24B8">
        <w:rPr>
          <w:rFonts w:ascii="Times New Roman" w:eastAsia="Times New Roman" w:hAnsi="Times New Roman"/>
          <w:sz w:val="20"/>
          <w:szCs w:val="20"/>
          <w:lang w:eastAsia="pl-PL"/>
        </w:rPr>
        <w:t xml:space="preserve"> kątem 70-80˚ w stosunku do warstwy niżej leżącej). Skos wykonany „na gorąco”, powinien być uformowany podczas układania pierwszego pasa ruchu, przy zastosowaniu rolki dociskowej lub noża talerzowego.</w:t>
      </w:r>
    </w:p>
    <w:p w14:paraId="5A49D27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skos nie został uformowany „na gorąco”, należy uzyskać go przez frezowanie zimnego pasa, z zachowaniem wymaganego kąta. Powierzchnia styku powinna być czysta i sucha. </w:t>
      </w:r>
      <w:r w:rsidRPr="000A24B8">
        <w:rPr>
          <w:rFonts w:ascii="Times New Roman" w:eastAsia="Times New Roman" w:hAnsi="Times New Roman"/>
          <w:sz w:val="20"/>
          <w:szCs w:val="20"/>
          <w:u w:val="single"/>
          <w:lang w:eastAsia="pl-PL"/>
        </w:rPr>
        <w:t xml:space="preserve">Przed ułożeniem sąsiedniego pasa całą powierzchnię styku należy pokryć przylepną taśmą bitumiczną lub pastą </w:t>
      </w:r>
      <w:r w:rsidRPr="000A24B8">
        <w:rPr>
          <w:rFonts w:ascii="Times New Roman" w:eastAsia="Times New Roman" w:hAnsi="Times New Roman"/>
          <w:sz w:val="20"/>
          <w:szCs w:val="20"/>
          <w:lang w:eastAsia="pl-PL"/>
        </w:rPr>
        <w:t>zgodnie z wymaganiami i w ilości podanej w punktach 5.9.1.5.  i 5.9.1.6.</w:t>
      </w:r>
    </w:p>
    <w:p w14:paraId="5D1C38A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Drugi pas powinien być wykonywany z zakładem 2-3 cm licząc od górnej krawędzi złącza, zachodzącym na pas wykonany wcześniej.</w:t>
      </w:r>
    </w:p>
    <w:p w14:paraId="1EB76B6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5.9.1.4. Zakończenie działki roboczej </w:t>
      </w:r>
    </w:p>
    <w:p w14:paraId="7DA0932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Zakończenie działki roboczej należy wykonać w sposób i przy pomocy urządzeń zapewniających uzyskanie nieregularnej powierzchni spoiny (przy pomocy wstawianej kantówki lub frezarki). Zakończenie działki roboczej należy wykonać prostopadle do osi drogi. Krawędź działki roboczej jest równocześnie krawędzią poprzeczną złącza.</w:t>
      </w:r>
    </w:p>
    <w:p w14:paraId="143B251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poprzeczne między działkami roboczymi układanych pasów kolejnych warstw technologicznych należy przesunąć względem siebie o co najmniej 3 m w kierunku podłużnym do osi jezdni.</w:t>
      </w:r>
    </w:p>
    <w:p w14:paraId="3C0B24B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5.9.1.5.</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Wymagania wobec wbudowania taśm bitumicznych</w:t>
      </w:r>
    </w:p>
    <w:p w14:paraId="128D861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Minimalna wysokość taśmy wynosi 4 cm. Grubość taśmy powinna wynosić 10 mm.</w:t>
      </w:r>
    </w:p>
    <w:p w14:paraId="5A5EA8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Krawędź boczna złącza podłużnego powinna być uformowana zgodnie z opisem w punkcie 5.9.1.3. Krawędź boczna złącza poprzecznego powinna być uformowana w taki sposób i za pomocą urządzeń umożliwiających uzyskanie nieregularnej powierzchni.</w:t>
      </w:r>
    </w:p>
    <w:p w14:paraId="7C60F5C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Powierzchnie krawędzi do których klejona będzie taśma, powinny być czyste i suche. Przed przyklejeniem taśmy w metodzie „gorące przy zimnym”, krawędzie „zimnej” warstwy na całkowitej grubości, należy zagruntować zgodnie z zaleceniami producenta</w:t>
      </w:r>
    </w:p>
    <w:p w14:paraId="2EC28A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taśmy.</w:t>
      </w:r>
    </w:p>
    <w:p w14:paraId="78470511" w14:textId="77777777" w:rsidR="003C1AA9" w:rsidRPr="000A24B8" w:rsidRDefault="003C1AA9" w:rsidP="003C1AA9">
      <w:pPr>
        <w:spacing w:after="0" w:line="240" w:lineRule="auto"/>
        <w:jc w:val="both"/>
        <w:rPr>
          <w:rFonts w:ascii="Times New Roman" w:eastAsia="Times New Roman" w:hAnsi="Times New Roman"/>
          <w:sz w:val="20"/>
          <w:szCs w:val="20"/>
          <w:u w:val="single"/>
          <w:lang w:eastAsia="pl-PL"/>
        </w:rPr>
      </w:pPr>
      <w:r w:rsidRPr="000A24B8">
        <w:rPr>
          <w:rFonts w:ascii="Times New Roman" w:eastAsia="Times New Roman" w:hAnsi="Times New Roman"/>
          <w:sz w:val="20"/>
          <w:szCs w:val="20"/>
          <w:lang w:eastAsia="pl-PL"/>
        </w:rPr>
        <w:t xml:space="preserve">Taśma bitumiczna powinna być wstępnie przyklejona do zimnej krawędzi złącza pokrywając </w:t>
      </w:r>
      <w:r w:rsidRPr="000A24B8">
        <w:rPr>
          <w:rFonts w:ascii="Times New Roman" w:eastAsia="Times New Roman" w:hAnsi="Times New Roman"/>
          <w:sz w:val="20"/>
          <w:szCs w:val="20"/>
          <w:u w:val="single"/>
          <w:lang w:eastAsia="pl-PL"/>
        </w:rPr>
        <w:t>2/3 wysokości warstwy licząc od górnej powierzchni.</w:t>
      </w:r>
    </w:p>
    <w:p w14:paraId="579A577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5.9.1.6.</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Wymagania wobec wbudowywania past bitumicznych</w:t>
      </w:r>
    </w:p>
    <w:p w14:paraId="571A0E2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Przygotowanie krawędzi bocznych jak w przypadku stosowania taśm bitumicznych.</w:t>
      </w:r>
    </w:p>
    <w:p w14:paraId="1D9CCD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Pasta powinna być nanoszona mechanicznie z zapewnieniem równomiernego jej rozprowadzenia na bocznej krawędzi w ilości 3 - 4 kg/m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(warstwa o grubości 3 - 4 mm przy gęstości około 1,0 g/cm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w:t>
      </w:r>
    </w:p>
    <w:p w14:paraId="238B16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ręczne nanoszenie past w miejscach niedostępnych.</w:t>
      </w:r>
    </w:p>
    <w:p w14:paraId="29EA1BB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5.10. Krawędzie </w:t>
      </w:r>
    </w:p>
    <w:p w14:paraId="1536FE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0A24B8">
        <w:rPr>
          <w:rFonts w:ascii="Times New Roman" w:eastAsia="Times New Roman" w:hAnsi="Times New Roman"/>
          <w:sz w:val="20"/>
          <w:szCs w:val="20"/>
          <w:lang w:eastAsia="pl-PL"/>
        </w:rPr>
        <w:t>tzw</w:t>
      </w:r>
      <w:proofErr w:type="spellEnd"/>
      <w:r w:rsidRPr="000A24B8">
        <w:rPr>
          <w:rFonts w:ascii="Times New Roman" w:eastAsia="Times New Roman" w:hAnsi="Times New Roman"/>
          <w:sz w:val="20"/>
          <w:szCs w:val="20"/>
          <w:lang w:eastAsia="pl-PL"/>
        </w:rPr>
        <w:t xml:space="preserve"> „buta” („na gorąco”).</w:t>
      </w:r>
    </w:p>
    <w:p w14:paraId="79C2AA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krawędzie nie zostały uformowane na gorąco krawędzie należy wyfrezować na zimno.</w:t>
      </w:r>
    </w:p>
    <w:p w14:paraId="3C146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Po wykonaniu nawierzchni asfaltowej o jednostronnym nachyleniu jezdni należy uszczelnić krawędź położoną wyżej (niżej położona krawędź powinna zostać nieuszczelniona).</w:t>
      </w:r>
    </w:p>
    <w:p w14:paraId="75F76C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przypadku nawierzchni o dwustronnym nachyleniu (przekrój daszkowy) decyzję o potrzebie i sposobie uszczelnienia krawędzi zewnętrznych podejmie Projektant w uzgodnieniu z Inżynierem.</w:t>
      </w:r>
    </w:p>
    <w:p w14:paraId="30094B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Krawędzie zewnętrzne oraz powierzchnie odsadzek poziomych należy uszczelnić przez pokrycie gorącym asfaltem w ilości:</w:t>
      </w:r>
    </w:p>
    <w:p w14:paraId="6F9C9D06" w14:textId="77777777" w:rsidR="003C1AA9" w:rsidRPr="000A24B8" w:rsidRDefault="003C1AA9">
      <w:pPr>
        <w:numPr>
          <w:ilvl w:val="0"/>
          <w:numId w:val="4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powierzchnie odsadzek - 1,5 kg/m2,</w:t>
      </w:r>
    </w:p>
    <w:p w14:paraId="6640ED82" w14:textId="77777777" w:rsidR="003C1AA9" w:rsidRPr="000A24B8" w:rsidRDefault="003C1AA9">
      <w:pPr>
        <w:numPr>
          <w:ilvl w:val="0"/>
          <w:numId w:val="4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krawędzie zewnętrzne - 4 kg/m2.</w:t>
      </w:r>
    </w:p>
    <w:p w14:paraId="63E477A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Gorący asfalt może być nanoszony w kilku przejściach roboczych. Do uszczelniania krawędzi zewnętrznych należy stosować asfalt drogowy według PN-EN 12591 [24], asfalt modyfikowany polimerami według PN-EN 14023[66], asfalt wielorodzajowy wg PN-EN 13924-2[65], albo inne lepiszcza według norm lub aprobat technicznych. Uszczelnienie krawędzi zewnętrznej należy wykonać gorącym lepiszczem.</w:t>
      </w:r>
    </w:p>
    <w:p w14:paraId="4ECF43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Lepiszcze powinno być naniesione odpowiednio szybko tak, aby krawędzie nie uległy zabrudzeniu. Niżej położona krawędź (z wyjątkiem strefy zmiany przechyłki) powinna pozostać nieuszczelniona. </w:t>
      </w:r>
    </w:p>
    <w:p w14:paraId="0055773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cm.</w:t>
      </w:r>
    </w:p>
    <w:p w14:paraId="69CBC3E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 Kontrola jakości robót</w:t>
      </w:r>
      <w:bookmarkEnd w:id="6"/>
    </w:p>
    <w:p w14:paraId="4926B0C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6.1. Ogólne zasady kontroli jakości robót</w:t>
      </w:r>
    </w:p>
    <w:p w14:paraId="6C59D9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kontroli jakości robót podano w OST   D-M-00.00.00 „Wymagania ogólne” [1] pkt 6.</w:t>
      </w:r>
    </w:p>
    <w:p w14:paraId="4DEC92D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6.2. Badania przed przystąpieniem do robót</w:t>
      </w:r>
    </w:p>
    <w:p w14:paraId="07CA550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6.2.1.</w:t>
      </w:r>
      <w:r w:rsidRPr="000A24B8">
        <w:rPr>
          <w:rFonts w:ascii="Times New Roman" w:eastAsia="Times New Roman" w:hAnsi="Times New Roman"/>
          <w:sz w:val="20"/>
          <w:szCs w:val="20"/>
          <w:lang w:eastAsia="pl-PL"/>
        </w:rPr>
        <w:t xml:space="preserve"> Dokumenty i wyniki badań materiałów</w:t>
      </w:r>
    </w:p>
    <w:p w14:paraId="782D420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Przed przystąpieniem do robót Wykonawca powinien: </w:t>
      </w:r>
    </w:p>
    <w:p w14:paraId="7B4B589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149191EA"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 wykonać własne badania właściwości materiałów przeznaczonych do wykonania robót, określone przez Inżyniera.</w:t>
      </w:r>
    </w:p>
    <w:p w14:paraId="2F976C6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Wszystkie dokumenty oraz wyniki badań Wykonawca przedstawia Inżynierowi do akceptacji.</w:t>
      </w:r>
    </w:p>
    <w:p w14:paraId="5F25FC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zmiany rodzaju i właściwości materiałów budowlanych należy ponownie wykazać ich przydatność do przewidywanego celu.  </w:t>
      </w:r>
    </w:p>
    <w:p w14:paraId="4F5512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6.2.2.</w:t>
      </w:r>
      <w:r w:rsidRPr="000A24B8">
        <w:rPr>
          <w:rFonts w:ascii="Times New Roman" w:eastAsia="Times New Roman" w:hAnsi="Times New Roman"/>
          <w:sz w:val="20"/>
          <w:szCs w:val="20"/>
          <w:lang w:eastAsia="pl-PL"/>
        </w:rPr>
        <w:t xml:space="preserve"> Badanie typu </w:t>
      </w:r>
    </w:p>
    <w:p w14:paraId="0DBA05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Przed przystąpieniem do robót, w terminie uzgodnionym z Inżynierem, Wykonawca przedstawi do akceptacji badania typu mieszanek mineralno-asfaltowych wraz z wymaganymi w normie PN-EN 13108-20 [54] załącznikami, w celu zatwierdzenia do stosowania. W przypadku zaistnienia podanych poniżej sytuacji wymagających powtórzenia badania typu, należy je ponownie wykonać i przedstawić do akceptacji.</w:t>
      </w:r>
    </w:p>
    <w:p w14:paraId="3467A3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typu powinno zawierać:</w:t>
      </w:r>
    </w:p>
    <w:p w14:paraId="07054F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informacje ogólne:</w:t>
      </w:r>
    </w:p>
    <w:p w14:paraId="71BAD2D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nazwę i adres producenta mieszanki mineralno-asfaltowej,</w:t>
      </w:r>
    </w:p>
    <w:p w14:paraId="2737D1CF"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datę wydania,</w:t>
      </w:r>
    </w:p>
    <w:p w14:paraId="2378B92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nazwę wytwórni produkującej mieszankę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 xml:space="preserve"> –asfaltową,</w:t>
      </w:r>
    </w:p>
    <w:p w14:paraId="69640DE4"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określenie typu mieszanki i kategorii, z którymi jest deklarowana zgodność,</w:t>
      </w:r>
    </w:p>
    <w:p w14:paraId="3E75E647"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zestawienie metod przygotowania próbek oraz metod i warunków badania poszczególnych właściwości,</w:t>
      </w:r>
    </w:p>
    <w:p w14:paraId="4C1014B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informacje o składnikach:</w:t>
      </w:r>
    </w:p>
    <w:p w14:paraId="1FF6E7E1"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każdy wymiar kruszywa: źródło i rodzaj</w:t>
      </w:r>
    </w:p>
    <w:p w14:paraId="5E2A55D6"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typ i rodzaj,</w:t>
      </w:r>
    </w:p>
    <w:p w14:paraId="192BEE4D"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 źródło i rodzaj,</w:t>
      </w:r>
    </w:p>
    <w:p w14:paraId="4561C79B"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dodatki: źródło i rodzaj,</w:t>
      </w:r>
    </w:p>
    <w:p w14:paraId="533351A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składniki: wyniki badań zgodnie z zestawieniem podanym w tablicy 27,</w:t>
      </w:r>
    </w:p>
    <w:p w14:paraId="72D09DC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27. Rodzaj i liczba badań składników mieszanki mineralno-asfaltowej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920"/>
        <w:gridCol w:w="2760"/>
        <w:gridCol w:w="1878"/>
      </w:tblGrid>
      <w:tr w:rsidR="003C1AA9" w:rsidRPr="000A24B8" w14:paraId="3899675C" w14:textId="77777777" w:rsidTr="00FA06FB">
        <w:tc>
          <w:tcPr>
            <w:tcW w:w="2268" w:type="dxa"/>
          </w:tcPr>
          <w:p w14:paraId="4840DB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Składnik</w:t>
            </w:r>
          </w:p>
        </w:tc>
        <w:tc>
          <w:tcPr>
            <w:tcW w:w="1920" w:type="dxa"/>
          </w:tcPr>
          <w:p w14:paraId="7B2D62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760" w:type="dxa"/>
          </w:tcPr>
          <w:p w14:paraId="1738B8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badania</w:t>
            </w:r>
          </w:p>
        </w:tc>
        <w:tc>
          <w:tcPr>
            <w:tcW w:w="1878" w:type="dxa"/>
          </w:tcPr>
          <w:p w14:paraId="75FE51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badań</w:t>
            </w:r>
          </w:p>
        </w:tc>
      </w:tr>
      <w:tr w:rsidR="003C1AA9" w:rsidRPr="000A24B8" w14:paraId="655CDC84" w14:textId="77777777" w:rsidTr="00FA06FB">
        <w:tc>
          <w:tcPr>
            <w:tcW w:w="2268" w:type="dxa"/>
            <w:vMerge w:val="restart"/>
          </w:tcPr>
          <w:p w14:paraId="701EF6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w:t>
            </w:r>
          </w:p>
          <w:p w14:paraId="6EF21A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 [50])</w:t>
            </w:r>
          </w:p>
        </w:tc>
        <w:tc>
          <w:tcPr>
            <w:tcW w:w="1920" w:type="dxa"/>
          </w:tcPr>
          <w:p w14:paraId="58EA28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2A29D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 [6]</w:t>
            </w:r>
          </w:p>
        </w:tc>
        <w:tc>
          <w:tcPr>
            <w:tcW w:w="1878" w:type="dxa"/>
          </w:tcPr>
          <w:p w14:paraId="22D520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na frakcję</w:t>
            </w:r>
          </w:p>
        </w:tc>
      </w:tr>
      <w:tr w:rsidR="003C1AA9" w:rsidRPr="000A24B8" w14:paraId="65E6BBEB" w14:textId="77777777" w:rsidTr="00FA06FB">
        <w:tc>
          <w:tcPr>
            <w:tcW w:w="2268" w:type="dxa"/>
            <w:vMerge/>
          </w:tcPr>
          <w:p w14:paraId="3684AB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1AB5A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453DF6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1097-6 [17]</w:t>
            </w:r>
          </w:p>
        </w:tc>
        <w:tc>
          <w:tcPr>
            <w:tcW w:w="1878" w:type="dxa"/>
          </w:tcPr>
          <w:p w14:paraId="7533F9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na frakcję</w:t>
            </w:r>
          </w:p>
        </w:tc>
      </w:tr>
      <w:tr w:rsidR="003C1AA9" w:rsidRPr="000A24B8" w14:paraId="75723335" w14:textId="77777777" w:rsidTr="00FA06FB">
        <w:tc>
          <w:tcPr>
            <w:tcW w:w="2268" w:type="dxa"/>
            <w:vMerge w:val="restart"/>
          </w:tcPr>
          <w:p w14:paraId="5FC40F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Lepiszcze </w:t>
            </w:r>
          </w:p>
          <w:p w14:paraId="7F9ECE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 [24], PN-EN 13924-2[65], PN-EN 14023 [66])</w:t>
            </w:r>
          </w:p>
        </w:tc>
        <w:tc>
          <w:tcPr>
            <w:tcW w:w="1920" w:type="dxa"/>
          </w:tcPr>
          <w:p w14:paraId="0A609E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lub temperatura mięknienia</w:t>
            </w:r>
          </w:p>
        </w:tc>
        <w:tc>
          <w:tcPr>
            <w:tcW w:w="2760" w:type="dxa"/>
          </w:tcPr>
          <w:p w14:paraId="37AE96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 lub</w:t>
            </w:r>
          </w:p>
          <w:p w14:paraId="3FE011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878" w:type="dxa"/>
          </w:tcPr>
          <w:p w14:paraId="120895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E595D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786667B" w14:textId="77777777" w:rsidTr="00FA06FB">
        <w:tc>
          <w:tcPr>
            <w:tcW w:w="2268" w:type="dxa"/>
            <w:vMerge/>
          </w:tcPr>
          <w:p w14:paraId="39236F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1F724208"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Nawrót sprężysty</w:t>
            </w:r>
            <w:r w:rsidRPr="000A24B8">
              <w:rPr>
                <w:rFonts w:ascii="Times New Roman" w:eastAsia="Times New Roman" w:hAnsi="Times New Roman"/>
                <w:sz w:val="20"/>
                <w:szCs w:val="20"/>
                <w:vertAlign w:val="superscript"/>
                <w:lang w:eastAsia="pl-PL"/>
              </w:rPr>
              <w:t>*)</w:t>
            </w:r>
          </w:p>
        </w:tc>
        <w:tc>
          <w:tcPr>
            <w:tcW w:w="2760" w:type="dxa"/>
          </w:tcPr>
          <w:p w14:paraId="7D5BEA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1878" w:type="dxa"/>
          </w:tcPr>
          <w:p w14:paraId="4A512F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1076E3B5" w14:textId="77777777" w:rsidTr="00FA06FB">
        <w:tc>
          <w:tcPr>
            <w:tcW w:w="2268" w:type="dxa"/>
            <w:vMerge w:val="restart"/>
          </w:tcPr>
          <w:p w14:paraId="6A1639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Wypełniacz </w:t>
            </w:r>
          </w:p>
          <w:p w14:paraId="71BAF5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 [50])</w:t>
            </w:r>
          </w:p>
        </w:tc>
        <w:tc>
          <w:tcPr>
            <w:tcW w:w="1920" w:type="dxa"/>
          </w:tcPr>
          <w:p w14:paraId="2C6DD1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0C143E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933-10 [12]</w:t>
            </w:r>
          </w:p>
        </w:tc>
        <w:tc>
          <w:tcPr>
            <w:tcW w:w="1878" w:type="dxa"/>
          </w:tcPr>
          <w:p w14:paraId="7FC054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CB639C5" w14:textId="77777777" w:rsidTr="00FA06FB">
        <w:tc>
          <w:tcPr>
            <w:tcW w:w="2268" w:type="dxa"/>
            <w:vMerge/>
          </w:tcPr>
          <w:p w14:paraId="3C0A60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752724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79B2A7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1097-7 [18]</w:t>
            </w:r>
          </w:p>
        </w:tc>
        <w:tc>
          <w:tcPr>
            <w:tcW w:w="1878" w:type="dxa"/>
          </w:tcPr>
          <w:p w14:paraId="55D523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2F044B3" w14:textId="77777777" w:rsidTr="00FA06FB">
        <w:tc>
          <w:tcPr>
            <w:tcW w:w="2268" w:type="dxa"/>
          </w:tcPr>
          <w:p w14:paraId="25D32D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Dodatki</w:t>
            </w:r>
          </w:p>
        </w:tc>
        <w:tc>
          <w:tcPr>
            <w:tcW w:w="1920" w:type="dxa"/>
          </w:tcPr>
          <w:p w14:paraId="3185A0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w:t>
            </w:r>
          </w:p>
        </w:tc>
        <w:tc>
          <w:tcPr>
            <w:tcW w:w="2760" w:type="dxa"/>
          </w:tcPr>
          <w:p w14:paraId="6E62AB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78" w:type="dxa"/>
          </w:tcPr>
          <w:p w14:paraId="5A5FA9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r>
      <w:tr w:rsidR="003C1AA9" w:rsidRPr="000A24B8" w14:paraId="24CC171D" w14:textId="77777777" w:rsidTr="00FA06FB">
        <w:tc>
          <w:tcPr>
            <w:tcW w:w="2268" w:type="dxa"/>
            <w:vMerge w:val="restart"/>
          </w:tcPr>
          <w:p w14:paraId="768855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w:t>
            </w:r>
          </w:p>
        </w:tc>
        <w:tc>
          <w:tcPr>
            <w:tcW w:w="1920" w:type="dxa"/>
          </w:tcPr>
          <w:p w14:paraId="6746E9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26860B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 [32]</w:t>
            </w:r>
          </w:p>
        </w:tc>
        <w:tc>
          <w:tcPr>
            <w:tcW w:w="1878" w:type="dxa"/>
          </w:tcPr>
          <w:p w14:paraId="7F7E21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714E5994" w14:textId="77777777" w:rsidTr="00FA06FB">
        <w:tc>
          <w:tcPr>
            <w:tcW w:w="2268" w:type="dxa"/>
            <w:vMerge/>
          </w:tcPr>
          <w:p w14:paraId="449F83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36953D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w:t>
            </w:r>
          </w:p>
        </w:tc>
        <w:tc>
          <w:tcPr>
            <w:tcW w:w="2760" w:type="dxa"/>
          </w:tcPr>
          <w:p w14:paraId="16724F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 [31]</w:t>
            </w:r>
          </w:p>
        </w:tc>
        <w:tc>
          <w:tcPr>
            <w:tcW w:w="1878" w:type="dxa"/>
          </w:tcPr>
          <w:p w14:paraId="3A4E84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40E8B8A6" w14:textId="77777777" w:rsidTr="00FA06FB">
        <w:tc>
          <w:tcPr>
            <w:tcW w:w="2268" w:type="dxa"/>
            <w:vMerge/>
          </w:tcPr>
          <w:p w14:paraId="65CF68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60EF43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odzyskanego lepiszcza</w:t>
            </w:r>
          </w:p>
        </w:tc>
        <w:tc>
          <w:tcPr>
            <w:tcW w:w="2760" w:type="dxa"/>
          </w:tcPr>
          <w:p w14:paraId="55F049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 [33] lub PN-EN 12697-4 [34] oraz PN-EN 1426 [21]</w:t>
            </w:r>
          </w:p>
        </w:tc>
        <w:tc>
          <w:tcPr>
            <w:tcW w:w="1878" w:type="dxa"/>
          </w:tcPr>
          <w:p w14:paraId="7E529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3EA6166" w14:textId="77777777" w:rsidTr="00FA06FB">
        <w:tc>
          <w:tcPr>
            <w:tcW w:w="2268" w:type="dxa"/>
            <w:vMerge/>
          </w:tcPr>
          <w:p w14:paraId="3B0098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20E4DC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lepiszcza</w:t>
            </w:r>
          </w:p>
        </w:tc>
        <w:tc>
          <w:tcPr>
            <w:tcW w:w="2760" w:type="dxa"/>
          </w:tcPr>
          <w:p w14:paraId="06E25B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 [33] lub PN-EN 12697-4 [34] oraz PN-EN 1427 [22]</w:t>
            </w:r>
          </w:p>
        </w:tc>
        <w:tc>
          <w:tcPr>
            <w:tcW w:w="1878" w:type="dxa"/>
          </w:tcPr>
          <w:p w14:paraId="34E64F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27F2C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4F37D85" w14:textId="77777777" w:rsidTr="00FA06FB">
        <w:tc>
          <w:tcPr>
            <w:tcW w:w="2268" w:type="dxa"/>
            <w:vMerge/>
          </w:tcPr>
          <w:p w14:paraId="31A76A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7EBA69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5080C5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12697-5 [35]</w:t>
            </w:r>
          </w:p>
        </w:tc>
        <w:tc>
          <w:tcPr>
            <w:tcW w:w="1878" w:type="dxa"/>
          </w:tcPr>
          <w:p w14:paraId="7712BD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2C232A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dotyczy jedynie lepiszczy wg PN-EN 14023 [66],</w:t>
      </w:r>
      <w:r w:rsidRPr="000A24B8">
        <w:rPr>
          <w:rFonts w:ascii="Times New Roman" w:eastAsia="Times New Roman" w:hAnsi="Times New Roman"/>
          <w:sz w:val="20"/>
          <w:szCs w:val="20"/>
          <w:lang w:eastAsia="pl-PL"/>
        </w:rPr>
        <w:tab/>
      </w:r>
    </w:p>
    <w:p w14:paraId="5C24A8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sprawdzane właściwości powinny być odpowiednie do procentowego dodatku; przy małym procentowym dodatku stosuje się minimum wymagań.</w:t>
      </w:r>
    </w:p>
    <w:p w14:paraId="056446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 informacje o mieszance mineralno-asfaltowej:</w:t>
      </w:r>
    </w:p>
    <w:p w14:paraId="7300DF89" w14:textId="77777777" w:rsidR="003C1AA9" w:rsidRPr="000A24B8" w:rsidRDefault="003C1AA9">
      <w:pPr>
        <w:numPr>
          <w:ilvl w:val="0"/>
          <w:numId w:val="4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 mieszaki podany jako wejściowy (w przypadku walidacji w laboratorium) lub wyjściowy skład (w wypadku walidacji produkcji),</w:t>
      </w:r>
    </w:p>
    <w:p w14:paraId="038C7FE3" w14:textId="77777777" w:rsidR="003C1AA9" w:rsidRPr="000A24B8" w:rsidRDefault="003C1AA9">
      <w:pPr>
        <w:numPr>
          <w:ilvl w:val="0"/>
          <w:numId w:val="4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wyniki badań zgodnie z zestawieniem podanym w tablicy 28.</w:t>
      </w:r>
    </w:p>
    <w:p w14:paraId="4012D75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28.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260"/>
        <w:gridCol w:w="1672"/>
      </w:tblGrid>
      <w:tr w:rsidR="003C1AA9" w:rsidRPr="000A24B8" w14:paraId="3647A2BE" w14:textId="77777777" w:rsidTr="00FA06FB">
        <w:tc>
          <w:tcPr>
            <w:tcW w:w="3936" w:type="dxa"/>
          </w:tcPr>
          <w:p w14:paraId="2DDC27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3260" w:type="dxa"/>
          </w:tcPr>
          <w:p w14:paraId="71E186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badania</w:t>
            </w:r>
          </w:p>
        </w:tc>
        <w:tc>
          <w:tcPr>
            <w:tcW w:w="1672" w:type="dxa"/>
          </w:tcPr>
          <w:p w14:paraId="73EBC0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badań</w:t>
            </w:r>
          </w:p>
        </w:tc>
      </w:tr>
      <w:tr w:rsidR="003C1AA9" w:rsidRPr="000A24B8" w14:paraId="1967888E" w14:textId="77777777" w:rsidTr="00FA06FB">
        <w:tc>
          <w:tcPr>
            <w:tcW w:w="3936" w:type="dxa"/>
          </w:tcPr>
          <w:p w14:paraId="753B16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(obowiązkowa)</w:t>
            </w:r>
          </w:p>
        </w:tc>
        <w:tc>
          <w:tcPr>
            <w:tcW w:w="3260" w:type="dxa"/>
          </w:tcPr>
          <w:p w14:paraId="76E212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12697-1[31]</w:t>
            </w:r>
          </w:p>
          <w:p w14:paraId="59E27F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12697-39 [46]</w:t>
            </w:r>
          </w:p>
        </w:tc>
        <w:tc>
          <w:tcPr>
            <w:tcW w:w="1672" w:type="dxa"/>
          </w:tcPr>
          <w:p w14:paraId="6151C7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5178279" w14:textId="77777777" w:rsidTr="00FA06FB">
        <w:tc>
          <w:tcPr>
            <w:tcW w:w="3936" w:type="dxa"/>
          </w:tcPr>
          <w:p w14:paraId="33EE77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(obowiązkowa)</w:t>
            </w:r>
          </w:p>
        </w:tc>
        <w:tc>
          <w:tcPr>
            <w:tcW w:w="3260" w:type="dxa"/>
          </w:tcPr>
          <w:p w14:paraId="5E6ECB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 [32]</w:t>
            </w:r>
          </w:p>
        </w:tc>
        <w:tc>
          <w:tcPr>
            <w:tcW w:w="1672" w:type="dxa"/>
          </w:tcPr>
          <w:p w14:paraId="5B707A7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71F521D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421072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260"/>
        <w:gridCol w:w="1672"/>
      </w:tblGrid>
      <w:tr w:rsidR="003C1AA9" w:rsidRPr="000A24B8" w14:paraId="660F63BE" w14:textId="77777777" w:rsidTr="00FA06FB">
        <w:tc>
          <w:tcPr>
            <w:tcW w:w="3936" w:type="dxa"/>
          </w:tcPr>
          <w:p w14:paraId="621D5F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wolnych przestrzeni łącznie z VFB i VMA przy </w:t>
            </w:r>
            <w:proofErr w:type="spellStart"/>
            <w:r w:rsidRPr="000A24B8">
              <w:rPr>
                <w:rFonts w:ascii="Times New Roman" w:eastAsia="Times New Roman" w:hAnsi="Times New Roman"/>
                <w:sz w:val="20"/>
                <w:szCs w:val="20"/>
                <w:lang w:eastAsia="pl-PL"/>
              </w:rPr>
              <w:t>wyma-ganej</w:t>
            </w:r>
            <w:proofErr w:type="spellEnd"/>
            <w:r w:rsidRPr="000A24B8">
              <w:rPr>
                <w:rFonts w:ascii="Times New Roman" w:eastAsia="Times New Roman" w:hAnsi="Times New Roman"/>
                <w:sz w:val="20"/>
                <w:szCs w:val="20"/>
                <w:lang w:eastAsia="pl-PL"/>
              </w:rPr>
              <w:t xml:space="preserve"> zawartości wolnych przestrzeni V</w:t>
            </w:r>
            <w:r w:rsidRPr="000A24B8">
              <w:rPr>
                <w:rFonts w:ascii="Times New Roman" w:eastAsia="Times New Roman" w:hAnsi="Times New Roman"/>
                <w:sz w:val="20"/>
                <w:szCs w:val="20"/>
                <w:vertAlign w:val="subscript"/>
                <w:lang w:eastAsia="pl-PL"/>
              </w:rPr>
              <w:t>max</w:t>
            </w:r>
            <w:r w:rsidRPr="000A24B8">
              <w:rPr>
                <w:rFonts w:ascii="Times New Roman" w:eastAsia="Times New Roman" w:hAnsi="Times New Roman"/>
                <w:sz w:val="20"/>
                <w:szCs w:val="20"/>
                <w:lang w:eastAsia="pl-PL"/>
              </w:rPr>
              <w:t>≤7% (obowiązkowa)</w:t>
            </w:r>
          </w:p>
        </w:tc>
        <w:tc>
          <w:tcPr>
            <w:tcW w:w="3260" w:type="dxa"/>
          </w:tcPr>
          <w:p w14:paraId="1BD752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12697-8[37]</w:t>
            </w:r>
          </w:p>
          <w:p w14:paraId="2E8A86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Gęstość objętościowa wg PN-EN 12697-6 [36], metoda B, w stanie nasyconym </w:t>
            </w:r>
            <w:proofErr w:type="spellStart"/>
            <w:r w:rsidRPr="000A24B8">
              <w:rPr>
                <w:rFonts w:ascii="Times New Roman" w:eastAsia="Times New Roman" w:hAnsi="Times New Roman"/>
                <w:sz w:val="20"/>
                <w:szCs w:val="20"/>
                <w:lang w:eastAsia="pl-PL"/>
              </w:rPr>
              <w:t>powierzch-niowo</w:t>
            </w:r>
            <w:proofErr w:type="spellEnd"/>
            <w:r w:rsidRPr="000A24B8">
              <w:rPr>
                <w:rFonts w:ascii="Times New Roman" w:eastAsia="Times New Roman" w:hAnsi="Times New Roman"/>
                <w:sz w:val="20"/>
                <w:szCs w:val="20"/>
                <w:lang w:eastAsia="pl-PL"/>
              </w:rPr>
              <w:t xml:space="preserve"> suchym.</w:t>
            </w:r>
          </w:p>
          <w:p w14:paraId="13470D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wg PN-EN 12697-5 [35], metoda A w wodzie</w:t>
            </w:r>
          </w:p>
        </w:tc>
        <w:tc>
          <w:tcPr>
            <w:tcW w:w="1672" w:type="dxa"/>
          </w:tcPr>
          <w:p w14:paraId="27E760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25DDD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60AF3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D2C42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1B7DA9E6" w14:textId="77777777" w:rsidTr="00FA06FB">
        <w:tc>
          <w:tcPr>
            <w:tcW w:w="3936" w:type="dxa"/>
          </w:tcPr>
          <w:p w14:paraId="777269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 (powiązana funkcjonalnie)</w:t>
            </w:r>
          </w:p>
        </w:tc>
        <w:tc>
          <w:tcPr>
            <w:tcW w:w="3260" w:type="dxa"/>
          </w:tcPr>
          <w:p w14:paraId="7B3FBE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12697-12 [39]</w:t>
            </w:r>
          </w:p>
        </w:tc>
        <w:tc>
          <w:tcPr>
            <w:tcW w:w="1672" w:type="dxa"/>
          </w:tcPr>
          <w:p w14:paraId="57816E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78E59C51" w14:textId="77777777" w:rsidTr="00FA06FB">
        <w:tc>
          <w:tcPr>
            <w:tcW w:w="3936" w:type="dxa"/>
          </w:tcPr>
          <w:p w14:paraId="3EEB91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Odporność na deformacje trwałe (powiązana funkcjonalnie), dotyczy betonu asfaltowego </w:t>
            </w:r>
            <w:proofErr w:type="spellStart"/>
            <w:r w:rsidRPr="000A24B8">
              <w:rPr>
                <w:rFonts w:ascii="Times New Roman" w:eastAsia="Times New Roman" w:hAnsi="Times New Roman"/>
                <w:sz w:val="20"/>
                <w:szCs w:val="20"/>
                <w:lang w:eastAsia="pl-PL"/>
              </w:rPr>
              <w:t>zaprojekto-wanego</w:t>
            </w:r>
            <w:proofErr w:type="spellEnd"/>
            <w:r w:rsidRPr="000A24B8">
              <w:rPr>
                <w:rFonts w:ascii="Times New Roman" w:eastAsia="Times New Roman" w:hAnsi="Times New Roman"/>
                <w:sz w:val="20"/>
                <w:szCs w:val="20"/>
                <w:lang w:eastAsia="pl-PL"/>
              </w:rPr>
              <w:t xml:space="preserve"> do maksymalnego </w:t>
            </w:r>
            <w:proofErr w:type="spellStart"/>
            <w:r w:rsidRPr="000A24B8">
              <w:rPr>
                <w:rFonts w:ascii="Times New Roman" w:eastAsia="Times New Roman" w:hAnsi="Times New Roman"/>
                <w:sz w:val="20"/>
                <w:szCs w:val="20"/>
                <w:lang w:eastAsia="pl-PL"/>
              </w:rPr>
              <w:t>obcią-żenia</w:t>
            </w:r>
            <w:proofErr w:type="spellEnd"/>
            <w:r w:rsidRPr="000A24B8">
              <w:rPr>
                <w:rFonts w:ascii="Times New Roman" w:eastAsia="Times New Roman" w:hAnsi="Times New Roman"/>
                <w:sz w:val="20"/>
                <w:szCs w:val="20"/>
                <w:lang w:eastAsia="pl-PL"/>
              </w:rPr>
              <w:t xml:space="preserve"> osi poniżej 130 </w:t>
            </w:r>
            <w:proofErr w:type="spellStart"/>
            <w:r w:rsidRPr="000A24B8">
              <w:rPr>
                <w:rFonts w:ascii="Times New Roman" w:eastAsia="Times New Roman" w:hAnsi="Times New Roman"/>
                <w:sz w:val="20"/>
                <w:szCs w:val="20"/>
                <w:lang w:eastAsia="pl-PL"/>
              </w:rPr>
              <w:t>kN</w:t>
            </w:r>
            <w:proofErr w:type="spellEnd"/>
          </w:p>
        </w:tc>
        <w:tc>
          <w:tcPr>
            <w:tcW w:w="3260" w:type="dxa"/>
          </w:tcPr>
          <w:p w14:paraId="6E4371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12697-22 [41]</w:t>
            </w:r>
          </w:p>
          <w:p w14:paraId="2C6A0E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mały aparat, metoda B w powietrzu, przy wymaganej temperaturze</w:t>
            </w:r>
          </w:p>
        </w:tc>
        <w:tc>
          <w:tcPr>
            <w:tcW w:w="1672" w:type="dxa"/>
          </w:tcPr>
          <w:p w14:paraId="7BC080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30B76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9D62F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668E4F7" w14:textId="77777777" w:rsidTr="00FA06FB">
        <w:tc>
          <w:tcPr>
            <w:tcW w:w="3936" w:type="dxa"/>
          </w:tcPr>
          <w:p w14:paraId="1BAAD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Sztywność (funkcjonalna)</w:t>
            </w:r>
          </w:p>
        </w:tc>
        <w:tc>
          <w:tcPr>
            <w:tcW w:w="3260" w:type="dxa"/>
          </w:tcPr>
          <w:p w14:paraId="03705F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12697-26 [43]</w:t>
            </w:r>
          </w:p>
        </w:tc>
        <w:tc>
          <w:tcPr>
            <w:tcW w:w="1672" w:type="dxa"/>
          </w:tcPr>
          <w:p w14:paraId="090456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66BC2C4" w14:textId="77777777" w:rsidTr="00FA06FB">
        <w:tc>
          <w:tcPr>
            <w:tcW w:w="3936" w:type="dxa"/>
          </w:tcPr>
          <w:p w14:paraId="01249B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Zmęczenie (funkcjonalna) do nawierzchni zaprojektowanych wg kryterium opartym na cztero-punktowym zginaniu </w:t>
            </w:r>
          </w:p>
        </w:tc>
        <w:tc>
          <w:tcPr>
            <w:tcW w:w="3260" w:type="dxa"/>
          </w:tcPr>
          <w:p w14:paraId="746746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12697-24 [42] Załącznik D</w:t>
            </w:r>
          </w:p>
        </w:tc>
        <w:tc>
          <w:tcPr>
            <w:tcW w:w="1672" w:type="dxa"/>
          </w:tcPr>
          <w:p w14:paraId="38F9E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5750BD32" w14:textId="77777777" w:rsidTr="00FA06FB">
        <w:tc>
          <w:tcPr>
            <w:tcW w:w="3936" w:type="dxa"/>
          </w:tcPr>
          <w:p w14:paraId="4F1BD4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paliwo (powiązana funkcjonalnie)</w:t>
            </w:r>
          </w:p>
        </w:tc>
        <w:tc>
          <w:tcPr>
            <w:tcW w:w="3260" w:type="dxa"/>
          </w:tcPr>
          <w:p w14:paraId="79AFA5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12697-43 [49]</w:t>
            </w:r>
          </w:p>
        </w:tc>
        <w:tc>
          <w:tcPr>
            <w:tcW w:w="1672" w:type="dxa"/>
          </w:tcPr>
          <w:p w14:paraId="625E50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337787D4" w14:textId="77777777" w:rsidTr="00FA06FB">
        <w:tc>
          <w:tcPr>
            <w:tcW w:w="3936" w:type="dxa"/>
          </w:tcPr>
          <w:p w14:paraId="4F7706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środki odladzające (powiązana funkcjonalnie)</w:t>
            </w:r>
          </w:p>
        </w:tc>
        <w:tc>
          <w:tcPr>
            <w:tcW w:w="3260" w:type="dxa"/>
          </w:tcPr>
          <w:p w14:paraId="2445EB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12697-41 [47]</w:t>
            </w:r>
          </w:p>
        </w:tc>
        <w:tc>
          <w:tcPr>
            <w:tcW w:w="1672" w:type="dxa"/>
          </w:tcPr>
          <w:p w14:paraId="296219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0BA2A03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typu należy przeprowadzić zgodnie z PN-EN 13108-20 [54] przy pierwszym wprowadzeniu mieszanek mineralno-asfaltowych do obrotu i powinno być powtórzone w wypadku: </w:t>
      </w:r>
    </w:p>
    <w:p w14:paraId="78E838E9"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upływu trzech lat,</w:t>
      </w:r>
    </w:p>
    <w:p w14:paraId="7FDC3CED"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złoża kruszywa,</w:t>
      </w:r>
    </w:p>
    <w:p w14:paraId="3F1A3AB9"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rodzaju kruszywa (typu petrograficznego),</w:t>
      </w:r>
    </w:p>
    <w:p w14:paraId="6C4B90F7"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zmiany kategorii kruszywa grubego, jak definiowano w PN-EN 13043 [50], jednej z następujących właściwości: kształtu, udziału ziaren częściowo </w:t>
      </w:r>
      <w:proofErr w:type="spellStart"/>
      <w:r w:rsidRPr="000A24B8">
        <w:rPr>
          <w:rFonts w:ascii="Times New Roman" w:eastAsia="Times New Roman" w:hAnsi="Times New Roman"/>
          <w:sz w:val="20"/>
          <w:szCs w:val="20"/>
          <w:lang w:eastAsia="pl-PL"/>
        </w:rPr>
        <w:t>przekruszonych</w:t>
      </w:r>
      <w:proofErr w:type="spellEnd"/>
      <w:r w:rsidRPr="000A24B8">
        <w:rPr>
          <w:rFonts w:ascii="Times New Roman" w:eastAsia="Times New Roman" w:hAnsi="Times New Roman"/>
          <w:sz w:val="20"/>
          <w:szCs w:val="20"/>
          <w:lang w:eastAsia="pl-PL"/>
        </w:rPr>
        <w:t>, odporności na rozdrabnianie, odporności na ścieranie lub kanciastości kruszywa drobnego,</w:t>
      </w:r>
    </w:p>
    <w:p w14:paraId="2A0531B1"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gęstości ziaren (średnia ważona) o więcej niż 0,05 Mg/m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w:t>
      </w:r>
    </w:p>
    <w:p w14:paraId="245024C0"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rodzaju lepiszcza,</w:t>
      </w:r>
    </w:p>
    <w:p w14:paraId="319E9E3C"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typu mineralogicznego wypełniacza.</w:t>
      </w:r>
    </w:p>
    <w:p w14:paraId="2D293E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Dopuszcza się zastosowanie podejścia grupowego w zakresie badania typu. Oznacza to, że w wypadku, gdy nastąpiła zmiana składu mieszanki mineralno- asfaltowej i istnieją uzasadnione przesłanki, że dana właściwość </w:t>
      </w:r>
      <w:r w:rsidRPr="000A24B8">
        <w:rPr>
          <w:rFonts w:ascii="Times New Roman" w:eastAsia="Times New Roman" w:hAnsi="Times New Roman"/>
          <w:sz w:val="20"/>
          <w:szCs w:val="20"/>
          <w:lang w:eastAsia="pl-PL"/>
        </w:rPr>
        <w:lastRenderedPageBreak/>
        <w:t xml:space="preserve">nie ulegnie pogorszeniu oraz przy zachowaniu tej samej wymaganej kategorii właściwości, to nie jest konieczne badanie tej właściwości w ramach badania typu. </w:t>
      </w:r>
    </w:p>
    <w:p w14:paraId="224B269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6.3. Badania w czasie robót</w:t>
      </w:r>
    </w:p>
    <w:p w14:paraId="38146B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6.3.1. </w:t>
      </w:r>
      <w:r w:rsidRPr="000A24B8">
        <w:rPr>
          <w:rFonts w:ascii="Times New Roman" w:eastAsia="Times New Roman" w:hAnsi="Times New Roman"/>
          <w:sz w:val="20"/>
          <w:szCs w:val="20"/>
          <w:lang w:eastAsia="pl-PL"/>
        </w:rPr>
        <w:t>Uwagi ogólne</w:t>
      </w:r>
    </w:p>
    <w:p w14:paraId="0276E9D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dzielą się na:</w:t>
      </w:r>
    </w:p>
    <w:p w14:paraId="26F49F77"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Wykonawcy (w ramach własnego nadzoru),</w:t>
      </w:r>
    </w:p>
    <w:p w14:paraId="119655FA"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kontrolne (w ramach nadzoru Zleceniodawcy – Inżyniera).</w:t>
      </w:r>
    </w:p>
    <w:p w14:paraId="4F6D15B6"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p w14:paraId="26E6C24F"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arbitrażowe.</w:t>
      </w:r>
    </w:p>
    <w:p w14:paraId="7DB9065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6.3.2. </w:t>
      </w:r>
      <w:r w:rsidRPr="000A24B8">
        <w:rPr>
          <w:rFonts w:ascii="Times New Roman" w:eastAsia="Times New Roman" w:hAnsi="Times New Roman"/>
          <w:sz w:val="20"/>
          <w:szCs w:val="20"/>
          <w:lang w:eastAsia="pl-PL"/>
        </w:rPr>
        <w:t>Badania Wykonawcy</w:t>
      </w:r>
    </w:p>
    <w:p w14:paraId="3E3560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6.3.2.1. Badania w czasie wytwarzania mieszanki mineralno-asfaltowej </w:t>
      </w:r>
    </w:p>
    <w:p w14:paraId="20BB0C1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Wykonawcy w czasie wytwarzania mieszanki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–asfaltowej powinny być wykonywane w ramach zakładowej kontroli produkcji, zgodnie z normą PN-EN 13108-21 [55].</w:t>
      </w:r>
    </w:p>
    <w:p w14:paraId="42CC6E3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Zakres badań Wykonawcy w systemie zakładowej kontroli produkcji obejmuje:</w:t>
      </w:r>
    </w:p>
    <w:p w14:paraId="37ADA207" w14:textId="77777777" w:rsidR="003C1AA9" w:rsidRPr="000A24B8" w:rsidRDefault="003C1AA9">
      <w:pPr>
        <w:numPr>
          <w:ilvl w:val="0"/>
          <w:numId w:val="3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materiałów wsadowych do mieszanki mineralno-asfaltowej (asfaltów, kruszyw wypełniacza  i dodatków), </w:t>
      </w:r>
    </w:p>
    <w:p w14:paraId="1B2DC328" w14:textId="77777777" w:rsidR="003C1AA9" w:rsidRPr="000A24B8" w:rsidRDefault="003C1AA9">
      <w:pPr>
        <w:numPr>
          <w:ilvl w:val="0"/>
          <w:numId w:val="3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składu i właściwości mieszanki mineralno-asfaltowej.</w:t>
      </w:r>
    </w:p>
    <w:p w14:paraId="45A49C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Częstotliwość oraz zakres badań i pomiarów w czasie wytwarzania mieszanki mineralno-asfaltowej powinno być zgodne z certyfikowanym systemem ZKP. </w:t>
      </w:r>
    </w:p>
    <w:p w14:paraId="571441C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6.3.2.2.  Badania w czasie wykonywania warstwy asfaltowej i badania gotowej warstwy</w:t>
      </w:r>
      <w:r w:rsidRPr="000A24B8">
        <w:rPr>
          <w:rFonts w:ascii="Times New Roman" w:eastAsia="Times New Roman" w:hAnsi="Times New Roman"/>
          <w:sz w:val="20"/>
          <w:szCs w:val="20"/>
          <w:lang w:eastAsia="pl-PL"/>
        </w:rPr>
        <w:tab/>
      </w:r>
    </w:p>
    <w:p w14:paraId="3F2C25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1B94ED5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3B62B3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6.5.</w:t>
      </w:r>
    </w:p>
    <w:p w14:paraId="548437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Zakres badań Wykonawcy związany z wykonywaniem nawierzchni:</w:t>
      </w:r>
    </w:p>
    <w:p w14:paraId="6F533199"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powietrza,</w:t>
      </w:r>
    </w:p>
    <w:p w14:paraId="65A2A893"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mieszanki mineralno-asfaltowej podczas wykonywania nawierzchni (wg PN-EN 12697-13 [40]),</w:t>
      </w:r>
    </w:p>
    <w:p w14:paraId="2C2A021E"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mieszanki mineralno-asfaltowej,</w:t>
      </w:r>
    </w:p>
    <w:p w14:paraId="62A01642"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wykaz ilości materiałów lub grubości wykonanej warstwy,</w:t>
      </w:r>
    </w:p>
    <w:p w14:paraId="3282C841"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spadku poprzecznego warstwy asfaltowej,</w:t>
      </w:r>
    </w:p>
    <w:p w14:paraId="5E493D21"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pomiar równości warstwy asfaltowej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6.5.4),</w:t>
      </w:r>
    </w:p>
    <w:p w14:paraId="3ABAFAD2"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parametrów geometrycznych poboczy,</w:t>
      </w:r>
    </w:p>
    <w:p w14:paraId="32353058"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jednorodności powierzchni warstwy,</w:t>
      </w:r>
    </w:p>
    <w:p w14:paraId="3D8C6295"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jakości wykonania połączeń technologicznych.</w:t>
      </w:r>
    </w:p>
    <w:p w14:paraId="4DAEB3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6.3.3.  </w:t>
      </w:r>
      <w:r w:rsidRPr="000A24B8">
        <w:rPr>
          <w:rFonts w:ascii="Times New Roman" w:eastAsia="Times New Roman" w:hAnsi="Times New Roman"/>
          <w:sz w:val="20"/>
          <w:szCs w:val="20"/>
          <w:lang w:eastAsia="pl-PL"/>
        </w:rPr>
        <w:t>Badania kontrolne Zamawiającego</w:t>
      </w:r>
    </w:p>
    <w:p w14:paraId="423AC94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14:paraId="644935C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Rodzaj i zakres badań kontrolnych Zamawiającego mieszanki mineralno-asfaltowej i wykonanej warstwy jest następujący: </w:t>
      </w:r>
    </w:p>
    <w:p w14:paraId="67A13D4E" w14:textId="77777777" w:rsidR="003C1AA9" w:rsidRPr="000A24B8" w:rsidRDefault="003C1AA9">
      <w:pPr>
        <w:numPr>
          <w:ilvl w:val="0"/>
          <w:numId w:val="2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materiałów wsadowych do mieszanki mineralno-asfaltowej (asfaltów, kruszyw, wypełniacza  i dodatków).</w:t>
      </w:r>
    </w:p>
    <w:p w14:paraId="2FB9B8A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Mieszanka mineralno-asfaltowa </w:t>
      </w: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w:t>
      </w:r>
    </w:p>
    <w:p w14:paraId="02ED6D95"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p w14:paraId="6991A639"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w:t>
      </w:r>
    </w:p>
    <w:p w14:paraId="13A2C249"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odzyskanego lepiszcza,</w:t>
      </w:r>
    </w:p>
    <w:p w14:paraId="66043260"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i zawartość wolnych przestrzeni próbki.</w:t>
      </w:r>
    </w:p>
    <w:p w14:paraId="4A0D6E2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Warunki technologiczne wbudowywania mieszanki mineralno-asfaltowej:</w:t>
      </w:r>
    </w:p>
    <w:p w14:paraId="0046DF5A"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pomiar temperatury powietrza podczas pobrania  próby do badań,</w:t>
      </w:r>
    </w:p>
    <w:p w14:paraId="39F340BC"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mieszanki mineralno-asfaltowej,</w:t>
      </w:r>
    </w:p>
    <w:p w14:paraId="44073940"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dostarczonej mieszanki mineralno-asfaltowej.</w:t>
      </w:r>
    </w:p>
    <w:p w14:paraId="642C23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Wykonana warstwa:</w:t>
      </w:r>
    </w:p>
    <w:p w14:paraId="0C483755"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w:t>
      </w:r>
    </w:p>
    <w:p w14:paraId="497F7A6A"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grubość warstwy lub ilość zużytego materiału,</w:t>
      </w:r>
    </w:p>
    <w:p w14:paraId="3A8819BD"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równość podłużna i poprzeczna,</w:t>
      </w:r>
    </w:p>
    <w:p w14:paraId="12502A59"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spadki poprzeczne,</w:t>
      </w:r>
    </w:p>
    <w:p w14:paraId="28756523"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p w14:paraId="3AB5AA29"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technologiczne,</w:t>
      </w:r>
    </w:p>
    <w:p w14:paraId="664DB471"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szerokość warstwy,</w:t>
      </w:r>
    </w:p>
    <w:p w14:paraId="4E10532D"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rzędne wysokościowe,</w:t>
      </w:r>
    </w:p>
    <w:p w14:paraId="6353D66A"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ukształtowanie osi w planie,</w:t>
      </w:r>
    </w:p>
    <w:p w14:paraId="22557E05"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warstwy.</w:t>
      </w:r>
    </w:p>
    <w:p w14:paraId="44D053A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w razie potrzeby specjalne kruszywa i dodatki.</w:t>
      </w:r>
    </w:p>
    <w:p w14:paraId="0726966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6.3.4.</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Badanie materiałów wsadowych</w:t>
      </w:r>
    </w:p>
    <w:p w14:paraId="6E6481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materiałów wsadowych należy oceniać na podstawie badań pobranych próbek w miejscu produkcji  mieszanki mineralno-asfaltowej. </w:t>
      </w:r>
    </w:p>
    <w:p w14:paraId="20C039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jakości materiałów wsadowych mieszanki mineralno-asfaltowej, za zgodą nadzoru i Zamawiającego mogą posłużyć wyniki badań wykonanych w ramach zakładowej kontroli produkcji. </w:t>
      </w:r>
    </w:p>
    <w:p w14:paraId="096863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6.3.5.</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Kruszywa i wypełniacz</w:t>
      </w:r>
    </w:p>
    <w:p w14:paraId="04CA128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 kruszywa należy pobrać i zbadać średnie próbki. Wielkość pobranej średniej próbki nie może być mniejsza niż: </w:t>
      </w:r>
    </w:p>
    <w:p w14:paraId="5734C6F0"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w:t>
      </w:r>
      <w:r w:rsidRPr="000A24B8">
        <w:rPr>
          <w:rFonts w:ascii="Times New Roman" w:eastAsia="Times New Roman" w:hAnsi="Times New Roman"/>
          <w:sz w:val="20"/>
          <w:szCs w:val="20"/>
          <w:lang w:eastAsia="pl-PL"/>
        </w:rPr>
        <w:tab/>
        <w:t>2 kg,</w:t>
      </w:r>
    </w:p>
    <w:p w14:paraId="1EC0CA7E"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o uziarnieniu do 8 mm</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5 kg,</w:t>
      </w:r>
    </w:p>
    <w:p w14:paraId="65250D6D"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o uziarnieniu powyżej 8 mm</w:t>
      </w:r>
      <w:r w:rsidRPr="000A24B8">
        <w:rPr>
          <w:rFonts w:ascii="Times New Roman" w:eastAsia="Times New Roman" w:hAnsi="Times New Roman"/>
          <w:sz w:val="20"/>
          <w:szCs w:val="20"/>
          <w:lang w:eastAsia="pl-PL"/>
        </w:rPr>
        <w:tab/>
        <w:t>15 kg.</w:t>
      </w:r>
    </w:p>
    <w:p w14:paraId="5980FD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Wypełniacz i kruszywa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2.4.</w:t>
      </w:r>
    </w:p>
    <w:p w14:paraId="448F5D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6.3.6.</w:t>
      </w:r>
      <w:r w:rsidRPr="000A24B8">
        <w:rPr>
          <w:rFonts w:ascii="Times New Roman" w:eastAsia="Times New Roman" w:hAnsi="Times New Roman"/>
          <w:sz w:val="20"/>
          <w:szCs w:val="20"/>
          <w:lang w:eastAsia="pl-PL"/>
        </w:rPr>
        <w:t xml:space="preserve">  Lepiszcze </w:t>
      </w:r>
    </w:p>
    <w:p w14:paraId="4B0CCBD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 lepiszcza należy pobrać próbkę średnią składająca się z 3 próbek częściowych po 2 kg. Z tego jedną próbkę częściową należy poddać badaniom. Ponadto należy  zbadać kolejną próbkę, jeżeli wygląd zewnętrzny (jednolitość, kolor, zapach, zanieczyszczenia) może budzić obawy.</w:t>
      </w:r>
    </w:p>
    <w:p w14:paraId="44F5EF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2.3.</w:t>
      </w:r>
    </w:p>
    <w:p w14:paraId="29E537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6.3.7.</w:t>
      </w:r>
      <w:r w:rsidRPr="000A24B8">
        <w:rPr>
          <w:rFonts w:ascii="Times New Roman" w:eastAsia="Times New Roman" w:hAnsi="Times New Roman"/>
          <w:sz w:val="20"/>
          <w:szCs w:val="20"/>
          <w:lang w:eastAsia="pl-PL"/>
        </w:rPr>
        <w:t xml:space="preserve">  Materiały do uszczelniania połączeń </w:t>
      </w:r>
    </w:p>
    <w:p w14:paraId="59915B3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 lepiszcza lub materiałów termoplastycznych należy pobrać próbki średnie składające się z 3 próbek częściowych po 2 kg. Z tego jedną próbkę częściową należy poddać badaniom. Ponadto należy pobrać i zbadać kolejną próbkę, jeżeli zewnętrzny wygląd (jednolitość, kolor, połysk, zapach, zanieczyszczenia) może budzić obawy.</w:t>
      </w:r>
    </w:p>
    <w:p w14:paraId="386526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Materiały do uszczelniania połączeń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2.7.</w:t>
      </w:r>
    </w:p>
    <w:p w14:paraId="1B91F7D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6.4.  Badania mieszanki mineralno-asfaltowej  </w:t>
      </w:r>
    </w:p>
    <w:p w14:paraId="49DD7B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50DD5D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jakości mieszanki mineralno-asfaltowej za zgodą nadzoru i Zamawiającego mogą posłużyć wyniki badań wykonanych w ramach zakładowej kontroli produkcji.  </w:t>
      </w:r>
    </w:p>
    <w:p w14:paraId="576855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58A5605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materiałów budowlanych należy określać dla każdej warstwy technologicznej, a metody badań powinny być zgodne z wymaganiami podanymi poniżej, chyba że ST lub dokumentacja projektowa podają inaczej. </w:t>
      </w:r>
    </w:p>
    <w:p w14:paraId="5B6D32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6.4.1.</w:t>
      </w:r>
      <w:r w:rsidRPr="000A24B8">
        <w:rPr>
          <w:rFonts w:ascii="Times New Roman" w:eastAsia="Times New Roman" w:hAnsi="Times New Roman"/>
          <w:sz w:val="20"/>
          <w:szCs w:val="20"/>
          <w:lang w:eastAsia="pl-PL"/>
        </w:rPr>
        <w:t xml:space="preserve"> Uziarnienie </w:t>
      </w:r>
    </w:p>
    <w:p w14:paraId="0746D78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każdej próbki pobranej z luźnej mieszanki mineralno-asfaltowej nie może odbiegać od wartości projektowanej, z uwzględnieniem dopuszczalnych odchyłek podanych w tablicy 29, w zależności od liczby wyników badań z danego odcinka budowy. Wyniki badań nie uwzględniają badań kontrolnych dodatkowych.</w:t>
      </w:r>
    </w:p>
    <w:p w14:paraId="43C844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29. 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8"/>
        <w:gridCol w:w="730"/>
        <w:gridCol w:w="894"/>
        <w:gridCol w:w="852"/>
        <w:gridCol w:w="845"/>
        <w:gridCol w:w="894"/>
        <w:gridCol w:w="648"/>
      </w:tblGrid>
      <w:tr w:rsidR="003C1AA9" w:rsidRPr="000A24B8" w14:paraId="3B3B942C" w14:textId="77777777" w:rsidTr="00FA06FB">
        <w:tc>
          <w:tcPr>
            <w:tcW w:w="3468" w:type="dxa"/>
            <w:vMerge w:val="restart"/>
          </w:tcPr>
          <w:p w14:paraId="74F0C5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3DCE5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wymiarze</w:t>
            </w:r>
          </w:p>
        </w:tc>
        <w:tc>
          <w:tcPr>
            <w:tcW w:w="4863" w:type="dxa"/>
            <w:gridSpan w:val="6"/>
          </w:tcPr>
          <w:p w14:paraId="5C6F77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wyników badań</w:t>
            </w:r>
          </w:p>
        </w:tc>
      </w:tr>
      <w:tr w:rsidR="003C1AA9" w:rsidRPr="000A24B8" w14:paraId="26178578" w14:textId="77777777" w:rsidTr="00FA06FB">
        <w:tc>
          <w:tcPr>
            <w:tcW w:w="3468" w:type="dxa"/>
            <w:vMerge/>
          </w:tcPr>
          <w:p w14:paraId="77B036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30" w:type="dxa"/>
          </w:tcPr>
          <w:p w14:paraId="3E35EF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894" w:type="dxa"/>
          </w:tcPr>
          <w:p w14:paraId="363261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852" w:type="dxa"/>
          </w:tcPr>
          <w:p w14:paraId="45C083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3 </w:t>
            </w:r>
          </w:p>
          <w:p w14:paraId="0583EC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4</w:t>
            </w:r>
          </w:p>
        </w:tc>
        <w:tc>
          <w:tcPr>
            <w:tcW w:w="845" w:type="dxa"/>
          </w:tcPr>
          <w:p w14:paraId="310666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5 </w:t>
            </w:r>
          </w:p>
          <w:p w14:paraId="5D853C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8</w:t>
            </w:r>
          </w:p>
        </w:tc>
        <w:tc>
          <w:tcPr>
            <w:tcW w:w="894" w:type="dxa"/>
          </w:tcPr>
          <w:p w14:paraId="5B5C29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9 </w:t>
            </w:r>
          </w:p>
          <w:p w14:paraId="79B637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19</w:t>
            </w:r>
          </w:p>
        </w:tc>
        <w:tc>
          <w:tcPr>
            <w:tcW w:w="648" w:type="dxa"/>
          </w:tcPr>
          <w:p w14:paraId="5E7413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3FA20FD" w14:textId="77777777" w:rsidTr="00FA06FB">
        <w:tc>
          <w:tcPr>
            <w:tcW w:w="3468" w:type="dxa"/>
          </w:tcPr>
          <w:p w14:paraId="6F6806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&lt;0,063 mm [%(m/m) – </w:t>
            </w:r>
          </w:p>
          <w:p w14:paraId="04C619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730" w:type="dxa"/>
          </w:tcPr>
          <w:p w14:paraId="3ECC3A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894" w:type="dxa"/>
          </w:tcPr>
          <w:p w14:paraId="3BDA2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852" w:type="dxa"/>
          </w:tcPr>
          <w:p w14:paraId="3BEFD8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845" w:type="dxa"/>
          </w:tcPr>
          <w:p w14:paraId="7B613F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±2,9</w:t>
            </w:r>
          </w:p>
        </w:tc>
        <w:tc>
          <w:tcPr>
            <w:tcW w:w="894" w:type="dxa"/>
          </w:tcPr>
          <w:p w14:paraId="5CBECE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648" w:type="dxa"/>
          </w:tcPr>
          <w:p w14:paraId="1EF910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1F445A67" w14:textId="77777777" w:rsidTr="00FA06FB">
        <w:tc>
          <w:tcPr>
            <w:tcW w:w="3468" w:type="dxa"/>
          </w:tcPr>
          <w:p w14:paraId="3DD06F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&lt;0,063 mm [%(m/m) – </w:t>
            </w:r>
          </w:p>
          <w:p w14:paraId="005B79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730" w:type="dxa"/>
          </w:tcPr>
          <w:p w14:paraId="5059CD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894" w:type="dxa"/>
          </w:tcPr>
          <w:p w14:paraId="201F4E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852" w:type="dxa"/>
          </w:tcPr>
          <w:p w14:paraId="6C1EA7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845" w:type="dxa"/>
          </w:tcPr>
          <w:p w14:paraId="6F1B05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±2,1</w:t>
            </w:r>
          </w:p>
        </w:tc>
        <w:tc>
          <w:tcPr>
            <w:tcW w:w="894" w:type="dxa"/>
          </w:tcPr>
          <w:p w14:paraId="7AC049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648" w:type="dxa"/>
          </w:tcPr>
          <w:p w14:paraId="3DDE96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r w:rsidR="003C1AA9" w:rsidRPr="000A24B8" w14:paraId="0EB4E4BE" w14:textId="77777777" w:rsidTr="00FA06FB">
        <w:tc>
          <w:tcPr>
            <w:tcW w:w="3468" w:type="dxa"/>
          </w:tcPr>
          <w:p w14:paraId="1C4CED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&lt;0,125 mm, [%(m/m)] -  mieszanki gruboziarniste</w:t>
            </w:r>
          </w:p>
        </w:tc>
        <w:tc>
          <w:tcPr>
            <w:tcW w:w="730" w:type="dxa"/>
          </w:tcPr>
          <w:p w14:paraId="4E479C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94" w:type="dxa"/>
          </w:tcPr>
          <w:p w14:paraId="2C3AAF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w:t>
            </w:r>
          </w:p>
        </w:tc>
        <w:tc>
          <w:tcPr>
            <w:tcW w:w="852" w:type="dxa"/>
          </w:tcPr>
          <w:p w14:paraId="626AFF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±3,9</w:t>
            </w:r>
          </w:p>
        </w:tc>
        <w:tc>
          <w:tcPr>
            <w:tcW w:w="845" w:type="dxa"/>
          </w:tcPr>
          <w:p w14:paraId="3DCCB7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±3,4</w:t>
            </w:r>
          </w:p>
        </w:tc>
        <w:tc>
          <w:tcPr>
            <w:tcW w:w="894" w:type="dxa"/>
          </w:tcPr>
          <w:p w14:paraId="71B3BB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648" w:type="dxa"/>
          </w:tcPr>
          <w:p w14:paraId="171B55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D63EFE7" w14:textId="77777777" w:rsidTr="00FA06FB">
        <w:tc>
          <w:tcPr>
            <w:tcW w:w="3468" w:type="dxa"/>
          </w:tcPr>
          <w:p w14:paraId="4CB7FF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&lt;0,125 mm, [%(m/m)] -  mieszanki drobnoziarniste</w:t>
            </w:r>
          </w:p>
        </w:tc>
        <w:tc>
          <w:tcPr>
            <w:tcW w:w="730" w:type="dxa"/>
          </w:tcPr>
          <w:p w14:paraId="49D2A1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894" w:type="dxa"/>
          </w:tcPr>
          <w:p w14:paraId="309810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852" w:type="dxa"/>
          </w:tcPr>
          <w:p w14:paraId="54C92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845" w:type="dxa"/>
          </w:tcPr>
          <w:p w14:paraId="449547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±2,9</w:t>
            </w:r>
          </w:p>
        </w:tc>
        <w:tc>
          <w:tcPr>
            <w:tcW w:w="894" w:type="dxa"/>
          </w:tcPr>
          <w:p w14:paraId="2DE105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648" w:type="dxa"/>
          </w:tcPr>
          <w:p w14:paraId="2CA552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475CCB7" w14:textId="77777777" w:rsidTr="00FA06FB">
        <w:tc>
          <w:tcPr>
            <w:tcW w:w="3468" w:type="dxa"/>
          </w:tcPr>
          <w:p w14:paraId="5DF769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0,063 mm do 2 mm</w:t>
            </w:r>
          </w:p>
        </w:tc>
        <w:tc>
          <w:tcPr>
            <w:tcW w:w="730" w:type="dxa"/>
          </w:tcPr>
          <w:p w14:paraId="779930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94" w:type="dxa"/>
          </w:tcPr>
          <w:p w14:paraId="4AF97A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852" w:type="dxa"/>
          </w:tcPr>
          <w:p w14:paraId="5FD404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45" w:type="dxa"/>
          </w:tcPr>
          <w:p w14:paraId="63C629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894" w:type="dxa"/>
          </w:tcPr>
          <w:p w14:paraId="443C0D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648" w:type="dxa"/>
          </w:tcPr>
          <w:p w14:paraId="4ED174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r>
      <w:tr w:rsidR="003C1AA9" w:rsidRPr="000A24B8" w14:paraId="6040CDFB" w14:textId="77777777" w:rsidTr="00FA06FB">
        <w:tc>
          <w:tcPr>
            <w:tcW w:w="3468" w:type="dxa"/>
          </w:tcPr>
          <w:p w14:paraId="463B67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&gt;2 mm </w:t>
            </w:r>
          </w:p>
        </w:tc>
        <w:tc>
          <w:tcPr>
            <w:tcW w:w="730" w:type="dxa"/>
          </w:tcPr>
          <w:p w14:paraId="6FF84C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94" w:type="dxa"/>
          </w:tcPr>
          <w:p w14:paraId="23A6FF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852" w:type="dxa"/>
          </w:tcPr>
          <w:p w14:paraId="58B534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45" w:type="dxa"/>
          </w:tcPr>
          <w:p w14:paraId="3AB6EF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894" w:type="dxa"/>
          </w:tcPr>
          <w:p w14:paraId="1709B5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648" w:type="dxa"/>
          </w:tcPr>
          <w:p w14:paraId="6A8A8C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r>
      <w:tr w:rsidR="003C1AA9" w:rsidRPr="000A24B8" w14:paraId="4107EE72" w14:textId="77777777" w:rsidTr="00FA06FB">
        <w:tc>
          <w:tcPr>
            <w:tcW w:w="3468" w:type="dxa"/>
          </w:tcPr>
          <w:p w14:paraId="312AEE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Ziarna grube </w:t>
            </w:r>
          </w:p>
          <w:p w14:paraId="570A8A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730" w:type="dxa"/>
          </w:tcPr>
          <w:p w14:paraId="4A72BF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    +5</w:t>
            </w:r>
          </w:p>
        </w:tc>
        <w:tc>
          <w:tcPr>
            <w:tcW w:w="894" w:type="dxa"/>
          </w:tcPr>
          <w:p w14:paraId="2F3807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-6,7   +4,7</w:t>
            </w:r>
          </w:p>
        </w:tc>
        <w:tc>
          <w:tcPr>
            <w:tcW w:w="852" w:type="dxa"/>
          </w:tcPr>
          <w:p w14:paraId="138302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-5,8   +4,5</w:t>
            </w:r>
          </w:p>
        </w:tc>
        <w:tc>
          <w:tcPr>
            <w:tcW w:w="845" w:type="dxa"/>
          </w:tcPr>
          <w:p w14:paraId="24111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-5,1   +4,3</w:t>
            </w:r>
          </w:p>
        </w:tc>
        <w:tc>
          <w:tcPr>
            <w:tcW w:w="894" w:type="dxa"/>
          </w:tcPr>
          <w:p w14:paraId="3E7395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   +4,1</w:t>
            </w:r>
          </w:p>
        </w:tc>
        <w:tc>
          <w:tcPr>
            <w:tcW w:w="648" w:type="dxa"/>
          </w:tcPr>
          <w:p w14:paraId="733E88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r>
      <w:tr w:rsidR="003C1AA9" w:rsidRPr="000A24B8" w14:paraId="18BB9A86" w14:textId="77777777" w:rsidTr="00FA06FB">
        <w:tc>
          <w:tcPr>
            <w:tcW w:w="3468" w:type="dxa"/>
          </w:tcPr>
          <w:p w14:paraId="685351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Ziarna grube </w:t>
            </w:r>
          </w:p>
          <w:p w14:paraId="5F74E1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730" w:type="dxa"/>
          </w:tcPr>
          <w:p w14:paraId="220B7E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 +5,0</w:t>
            </w:r>
          </w:p>
        </w:tc>
        <w:tc>
          <w:tcPr>
            <w:tcW w:w="894" w:type="dxa"/>
          </w:tcPr>
          <w:p w14:paraId="2DFA89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 +5,0</w:t>
            </w:r>
          </w:p>
        </w:tc>
        <w:tc>
          <w:tcPr>
            <w:tcW w:w="852" w:type="dxa"/>
          </w:tcPr>
          <w:p w14:paraId="7F6C63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 +5,0</w:t>
            </w:r>
          </w:p>
        </w:tc>
        <w:tc>
          <w:tcPr>
            <w:tcW w:w="845" w:type="dxa"/>
          </w:tcPr>
          <w:p w14:paraId="7C3E7A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 +5,0</w:t>
            </w:r>
          </w:p>
        </w:tc>
        <w:tc>
          <w:tcPr>
            <w:tcW w:w="894" w:type="dxa"/>
          </w:tcPr>
          <w:p w14:paraId="03EE93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-5,5 +5,0</w:t>
            </w:r>
          </w:p>
        </w:tc>
        <w:tc>
          <w:tcPr>
            <w:tcW w:w="648" w:type="dxa"/>
          </w:tcPr>
          <w:p w14:paraId="72A0AA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r>
    </w:tbl>
    <w:p w14:paraId="7023BC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5F9DE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6.4.2.</w:t>
      </w:r>
      <w:r w:rsidRPr="000A24B8">
        <w:rPr>
          <w:rFonts w:ascii="Times New Roman" w:eastAsia="Times New Roman" w:hAnsi="Times New Roman"/>
          <w:sz w:val="20"/>
          <w:szCs w:val="20"/>
          <w:lang w:eastAsia="pl-PL"/>
        </w:rPr>
        <w:t xml:space="preserve">  Zawartość lepiszcza </w:t>
      </w:r>
    </w:p>
    <w:p w14:paraId="7DDCD35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rozpuszczalnego lepiszcza z każdej próbki pobranej z mieszanki mineralno-asfaltowej nie może odbiegać od wartości projektowanej, z uwzględnieniem podanych dopuszczalnych odchyłek, w zależności od liczby wyników badań z danego odcinka budowy (tablica 30). Do wyników badań nie zalicza się badań kontrolnych dodatkowych.</w:t>
      </w:r>
    </w:p>
    <w:p w14:paraId="1BA5A3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30. 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2"/>
        <w:gridCol w:w="970"/>
        <w:gridCol w:w="1002"/>
        <w:gridCol w:w="1164"/>
        <w:gridCol w:w="1320"/>
        <w:gridCol w:w="1440"/>
        <w:gridCol w:w="1002"/>
      </w:tblGrid>
      <w:tr w:rsidR="003C1AA9" w:rsidRPr="000A24B8" w14:paraId="1D6C3D00" w14:textId="77777777" w:rsidTr="00FA06FB">
        <w:tc>
          <w:tcPr>
            <w:tcW w:w="1652" w:type="dxa"/>
            <w:vMerge w:val="restart"/>
          </w:tcPr>
          <w:p w14:paraId="3C89C3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mieszanki</w:t>
            </w:r>
          </w:p>
        </w:tc>
        <w:tc>
          <w:tcPr>
            <w:tcW w:w="6898" w:type="dxa"/>
            <w:gridSpan w:val="6"/>
          </w:tcPr>
          <w:p w14:paraId="0C225D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wyników badań</w:t>
            </w:r>
          </w:p>
        </w:tc>
      </w:tr>
      <w:tr w:rsidR="003C1AA9" w:rsidRPr="000A24B8" w14:paraId="0F7F6030" w14:textId="77777777" w:rsidTr="00FA06FB">
        <w:tc>
          <w:tcPr>
            <w:tcW w:w="1652" w:type="dxa"/>
            <w:vMerge/>
          </w:tcPr>
          <w:p w14:paraId="5C6CDA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970" w:type="dxa"/>
          </w:tcPr>
          <w:p w14:paraId="5710E8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002" w:type="dxa"/>
          </w:tcPr>
          <w:p w14:paraId="3EC637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64" w:type="dxa"/>
          </w:tcPr>
          <w:p w14:paraId="553FA5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3 do 4</w:t>
            </w:r>
          </w:p>
        </w:tc>
        <w:tc>
          <w:tcPr>
            <w:tcW w:w="1320" w:type="dxa"/>
          </w:tcPr>
          <w:p w14:paraId="05B60AD1"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od 5 do 8</w:t>
            </w:r>
            <w:r w:rsidRPr="000A24B8">
              <w:rPr>
                <w:rFonts w:ascii="Times New Roman" w:eastAsia="Times New Roman" w:hAnsi="Times New Roman"/>
                <w:sz w:val="20"/>
                <w:szCs w:val="20"/>
                <w:vertAlign w:val="superscript"/>
                <w:lang w:eastAsia="pl-PL"/>
              </w:rPr>
              <w:t>a)</w:t>
            </w:r>
          </w:p>
        </w:tc>
        <w:tc>
          <w:tcPr>
            <w:tcW w:w="1440" w:type="dxa"/>
          </w:tcPr>
          <w:p w14:paraId="33C9A71A"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od 9 do 19</w:t>
            </w:r>
            <w:r w:rsidRPr="000A24B8">
              <w:rPr>
                <w:rFonts w:ascii="Times New Roman" w:eastAsia="Times New Roman" w:hAnsi="Times New Roman"/>
                <w:sz w:val="20"/>
                <w:szCs w:val="20"/>
                <w:vertAlign w:val="superscript"/>
                <w:lang w:eastAsia="pl-PL"/>
              </w:rPr>
              <w:t>a)</w:t>
            </w:r>
          </w:p>
        </w:tc>
        <w:tc>
          <w:tcPr>
            <w:tcW w:w="1002" w:type="dxa"/>
          </w:tcPr>
          <w:p w14:paraId="5A1C6C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6D9A5535" w14:textId="77777777" w:rsidTr="00FA06FB">
        <w:tc>
          <w:tcPr>
            <w:tcW w:w="1652" w:type="dxa"/>
          </w:tcPr>
          <w:p w14:paraId="2499B7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970" w:type="dxa"/>
          </w:tcPr>
          <w:p w14:paraId="382D0D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±0,6</w:t>
            </w:r>
          </w:p>
        </w:tc>
        <w:tc>
          <w:tcPr>
            <w:tcW w:w="1002" w:type="dxa"/>
          </w:tcPr>
          <w:p w14:paraId="336487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±0,55</w:t>
            </w:r>
          </w:p>
        </w:tc>
        <w:tc>
          <w:tcPr>
            <w:tcW w:w="1164" w:type="dxa"/>
          </w:tcPr>
          <w:p w14:paraId="32B810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±0,50</w:t>
            </w:r>
          </w:p>
        </w:tc>
        <w:tc>
          <w:tcPr>
            <w:tcW w:w="1320" w:type="dxa"/>
          </w:tcPr>
          <w:p w14:paraId="5A64FE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440" w:type="dxa"/>
          </w:tcPr>
          <w:p w14:paraId="6F775D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±0,35</w:t>
            </w:r>
          </w:p>
        </w:tc>
        <w:tc>
          <w:tcPr>
            <w:tcW w:w="1002" w:type="dxa"/>
          </w:tcPr>
          <w:p w14:paraId="513808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±0,30</w:t>
            </w:r>
          </w:p>
        </w:tc>
      </w:tr>
      <w:tr w:rsidR="003C1AA9" w:rsidRPr="000A24B8" w14:paraId="4F8E9094" w14:textId="77777777" w:rsidTr="00FA06FB">
        <w:tc>
          <w:tcPr>
            <w:tcW w:w="1652" w:type="dxa"/>
          </w:tcPr>
          <w:p w14:paraId="54C3B4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970" w:type="dxa"/>
          </w:tcPr>
          <w:p w14:paraId="72F877A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c>
          <w:tcPr>
            <w:tcW w:w="1002" w:type="dxa"/>
          </w:tcPr>
          <w:p w14:paraId="4113B4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±0,45</w:t>
            </w:r>
          </w:p>
        </w:tc>
        <w:tc>
          <w:tcPr>
            <w:tcW w:w="1164" w:type="dxa"/>
          </w:tcPr>
          <w:p w14:paraId="2C0F33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320" w:type="dxa"/>
          </w:tcPr>
          <w:p w14:paraId="5E3095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440" w:type="dxa"/>
          </w:tcPr>
          <w:p w14:paraId="08F277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±0,35</w:t>
            </w:r>
          </w:p>
        </w:tc>
        <w:tc>
          <w:tcPr>
            <w:tcW w:w="1002" w:type="dxa"/>
          </w:tcPr>
          <w:p w14:paraId="58F1CE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±0,30</w:t>
            </w:r>
          </w:p>
        </w:tc>
      </w:tr>
      <w:tr w:rsidR="003C1AA9" w:rsidRPr="000A24B8" w14:paraId="517FC2F8" w14:textId="77777777" w:rsidTr="00FA06FB">
        <w:tc>
          <w:tcPr>
            <w:tcW w:w="8550" w:type="dxa"/>
            <w:gridSpan w:val="7"/>
          </w:tcPr>
          <w:p w14:paraId="2B4D59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2D6797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A1FBF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6.4.3.</w:t>
      </w:r>
      <w:r w:rsidRPr="000A24B8">
        <w:rPr>
          <w:rFonts w:ascii="Times New Roman" w:eastAsia="Times New Roman" w:hAnsi="Times New Roman"/>
          <w:sz w:val="20"/>
          <w:szCs w:val="20"/>
          <w:lang w:eastAsia="pl-PL"/>
        </w:rPr>
        <w:t xml:space="preserve">  Temperatura mięknienia lepiszcza </w:t>
      </w:r>
    </w:p>
    <w:p w14:paraId="2F1245A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asfaltów drogowych zgodnych z PN-EN 12591[24] oraz wielorodzajowych zgodnych z PN-EN 13924-2 [65] [65a],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6B07FDB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w składzie mieszanki mineralno-asfaltowej jest </w:t>
      </w:r>
      <w:proofErr w:type="spellStart"/>
      <w:r w:rsidRPr="000A24B8">
        <w:rPr>
          <w:rFonts w:ascii="Times New Roman" w:eastAsia="Times New Roman" w:hAnsi="Times New Roman"/>
          <w:sz w:val="20"/>
          <w:szCs w:val="20"/>
          <w:lang w:eastAsia="pl-PL"/>
        </w:rPr>
        <w:t>grantulat</w:t>
      </w:r>
      <w:proofErr w:type="spellEnd"/>
      <w:r w:rsidRPr="000A24B8">
        <w:rPr>
          <w:rFonts w:ascii="Times New Roman" w:eastAsia="Times New Roman" w:hAnsi="Times New Roman"/>
          <w:sz w:val="20"/>
          <w:szCs w:val="20"/>
          <w:lang w:eastAsia="pl-PL"/>
        </w:rPr>
        <w:t xml:space="preserve"> asfaltowy, to temperatura mięknienia wyekstrahowanego lepiszcza nie może przekroczyć temperatur mięknienia </w:t>
      </w: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R&amp;Bmix</w:t>
      </w:r>
      <w:proofErr w:type="spellEnd"/>
      <w:r w:rsidRPr="000A24B8">
        <w:rPr>
          <w:rFonts w:ascii="Times New Roman" w:eastAsia="Times New Roman" w:hAnsi="Times New Roman"/>
          <w:sz w:val="20"/>
          <w:szCs w:val="20"/>
          <w:lang w:eastAsia="pl-PL"/>
        </w:rPr>
        <w:t>, podanej w badaniu typu o więcej niż 8°C.</w:t>
      </w:r>
    </w:p>
    <w:p w14:paraId="2C9E8AE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wyekstrahowanego z mieszanki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 xml:space="preserve"> asfaltowej nie powinna przekroczyć wartości dopuszczalnych podanych w tablicy 31</w:t>
      </w:r>
    </w:p>
    <w:p w14:paraId="5943F6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31.</w:t>
      </w:r>
      <w:r w:rsidRPr="000A24B8">
        <w:rPr>
          <w:rFonts w:ascii="Times New Roman" w:eastAsia="Times New Roman" w:hAnsi="Times New Roman"/>
          <w:sz w:val="20"/>
          <w:szCs w:val="20"/>
          <w:lang w:eastAsia="pl-PL"/>
        </w:rPr>
        <w:tab/>
        <w:t xml:space="preserve">Najwyższa temperatura mięknienia wyekstrahowanego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3C1AA9" w:rsidRPr="000A24B8" w14:paraId="312947D2" w14:textId="77777777" w:rsidTr="00FA06FB">
        <w:tc>
          <w:tcPr>
            <w:tcW w:w="3755" w:type="dxa"/>
            <w:vAlign w:val="center"/>
          </w:tcPr>
          <w:p w14:paraId="1F5AD8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lepiszcza</w:t>
            </w:r>
          </w:p>
        </w:tc>
        <w:tc>
          <w:tcPr>
            <w:tcW w:w="3756" w:type="dxa"/>
            <w:vAlign w:val="center"/>
          </w:tcPr>
          <w:p w14:paraId="7B3B68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Najwyższa temperatura mięknienia, °C</w:t>
            </w:r>
          </w:p>
        </w:tc>
      </w:tr>
      <w:tr w:rsidR="003C1AA9" w:rsidRPr="000A24B8" w14:paraId="76A76BB7" w14:textId="77777777" w:rsidTr="00FA06FB">
        <w:tc>
          <w:tcPr>
            <w:tcW w:w="3755" w:type="dxa"/>
          </w:tcPr>
          <w:p w14:paraId="17B515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PMB-25/55-60</w:t>
            </w:r>
          </w:p>
        </w:tc>
        <w:tc>
          <w:tcPr>
            <w:tcW w:w="3756" w:type="dxa"/>
          </w:tcPr>
          <w:p w14:paraId="190BD9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78</w:t>
            </w:r>
          </w:p>
        </w:tc>
      </w:tr>
      <w:tr w:rsidR="003C1AA9" w:rsidRPr="000A24B8" w14:paraId="36E805EA" w14:textId="77777777" w:rsidTr="00FA06FB">
        <w:tc>
          <w:tcPr>
            <w:tcW w:w="3755" w:type="dxa"/>
          </w:tcPr>
          <w:p w14:paraId="0FDC40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25/55-80</w:t>
            </w:r>
          </w:p>
        </w:tc>
        <w:tc>
          <w:tcPr>
            <w:tcW w:w="3756" w:type="dxa"/>
          </w:tcPr>
          <w:p w14:paraId="0FB53C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dotyczy</w:t>
            </w:r>
          </w:p>
        </w:tc>
      </w:tr>
    </w:tbl>
    <w:p w14:paraId="7E37A10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gdy dostarczony na wytwornię </w:t>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0A24B8">
        <w:rPr>
          <w:rFonts w:ascii="Times New Roman" w:eastAsia="Times New Roman" w:hAnsi="Times New Roman"/>
          <w:sz w:val="20"/>
          <w:szCs w:val="20"/>
          <w:lang w:eastAsia="pl-PL"/>
        </w:rPr>
        <w:t>sposob</w:t>
      </w:r>
      <w:proofErr w:type="spellEnd"/>
      <w:r w:rsidRPr="000A24B8">
        <w:rPr>
          <w:rFonts w:ascii="Times New Roman" w:eastAsia="Times New Roman" w:hAnsi="Times New Roman"/>
          <w:sz w:val="20"/>
          <w:szCs w:val="20"/>
          <w:lang w:eastAsia="pl-PL"/>
        </w:rPr>
        <w:t>:</w:t>
      </w:r>
    </w:p>
    <w:p w14:paraId="372933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najwyższa dopuszczalna temperatura mięknienia wyekstrahowanego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t>
      </w:r>
    </w:p>
    <w:p w14:paraId="42B52A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zbadanej dostawy na wytwornię + dopuszczalny wg Załącznika</w:t>
      </w:r>
    </w:p>
    <w:p w14:paraId="3B2846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krajowego NA do PN-EN 14023 [66] [66a] wzrost temperatury mięknienia po starzeniu RTFOT.</w:t>
      </w:r>
    </w:p>
    <w:p w14:paraId="131BCB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wypadku mieszanki mineralno-asfaltowej z </w:t>
      </w:r>
      <w:proofErr w:type="spellStart"/>
      <w:r w:rsidRPr="000A24B8">
        <w:rPr>
          <w:rFonts w:ascii="Times New Roman" w:eastAsia="Times New Roman" w:hAnsi="Times New Roman"/>
          <w:sz w:val="20"/>
          <w:szCs w:val="20"/>
          <w:lang w:eastAsia="pl-PL"/>
        </w:rPr>
        <w:t>polimeroasfaltem</w:t>
      </w:r>
      <w:proofErr w:type="spellEnd"/>
      <w:r w:rsidRPr="000A24B8">
        <w:rPr>
          <w:rFonts w:ascii="Times New Roman" w:eastAsia="Times New Roman" w:hAnsi="Times New Roman"/>
          <w:sz w:val="20"/>
          <w:szCs w:val="20"/>
          <w:lang w:eastAsia="pl-PL"/>
        </w:rPr>
        <w:t xml:space="preserve"> </w:t>
      </w:r>
      <w:proofErr w:type="spellStart"/>
      <w:r w:rsidRPr="000A24B8">
        <w:rPr>
          <w:rFonts w:ascii="Times New Roman" w:eastAsia="Times New Roman" w:hAnsi="Times New Roman"/>
          <w:sz w:val="20"/>
          <w:szCs w:val="20"/>
          <w:lang w:eastAsia="pl-PL"/>
        </w:rPr>
        <w:t>nawrot</w:t>
      </w:r>
      <w:proofErr w:type="spellEnd"/>
      <w:r w:rsidRPr="000A24B8">
        <w:rPr>
          <w:rFonts w:ascii="Times New Roman" w:eastAsia="Times New Roman" w:hAnsi="Times New Roman"/>
          <w:sz w:val="20"/>
          <w:szCs w:val="20"/>
          <w:lang w:eastAsia="pl-PL"/>
        </w:rPr>
        <w:t xml:space="preserve"> sprężysty lepiszcza wyekstrahowanego powinien wynieść co najmniej 40%. Dotyczy to również przedwczesnego zerwania tego lepiszcza w badaniu, przy czym należy wtedy podać wartość wydłużenia (zgodnie z zapisami normy PN-EN 13398 [58]).</w:t>
      </w:r>
    </w:p>
    <w:p w14:paraId="2C64A8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6.4.4.</w:t>
      </w:r>
      <w:r w:rsidRPr="000A24B8">
        <w:rPr>
          <w:rFonts w:ascii="Times New Roman" w:eastAsia="Times New Roman" w:hAnsi="Times New Roman"/>
          <w:sz w:val="20"/>
          <w:szCs w:val="20"/>
          <w:lang w:eastAsia="pl-PL"/>
        </w:rPr>
        <w:t xml:space="preserve">  Gęstość i zawartość wolnych przestrzeni</w:t>
      </w:r>
    </w:p>
    <w:p w14:paraId="2C9CF92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wolnych przestrzeni w próbce Marshalla pobranej z mieszanki mineralno-asfaltowej lub wyjątkowo powtórnie rozgrzanej próbki pobranej z nawierzchni nie może wykroczyć poza wartości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2.11 o więcej niż 2,0% (v/v).</w:t>
      </w:r>
    </w:p>
    <w:p w14:paraId="1D0EBAB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6.4.5. </w:t>
      </w:r>
      <w:r w:rsidRPr="000A24B8">
        <w:rPr>
          <w:rFonts w:ascii="Times New Roman" w:eastAsia="Times New Roman" w:hAnsi="Times New Roman"/>
          <w:sz w:val="20"/>
          <w:szCs w:val="20"/>
          <w:lang w:eastAsia="pl-PL"/>
        </w:rPr>
        <w:t xml:space="preserve">Warunki technologiczne wbudowywania mieszanki mineralno-asfaltowej </w:t>
      </w:r>
    </w:p>
    <w:p w14:paraId="591EA44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powietrza powinna być mierzona przed i w czasie robót; nie powinna być mniejsza niż podano w tablicy 26.  </w:t>
      </w:r>
    </w:p>
    <w:p w14:paraId="0790F3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5ED7D9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Pomiar temperatury mieszanki  mineralno-asfaltowej należy wykonać zgodnie z wymaganiami normy PN-EN 12697-13 [40]. </w:t>
      </w:r>
    </w:p>
    <w:p w14:paraId="19C54D2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412CE20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6.5. Wykonana warstwa</w:t>
      </w:r>
    </w:p>
    <w:p w14:paraId="71E8D8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6.5.1.</w:t>
      </w:r>
      <w:r w:rsidRPr="000A24B8">
        <w:rPr>
          <w:rFonts w:ascii="Times New Roman" w:eastAsia="Times New Roman" w:hAnsi="Times New Roman"/>
          <w:sz w:val="20"/>
          <w:szCs w:val="20"/>
          <w:lang w:eastAsia="pl-PL"/>
        </w:rPr>
        <w:t xml:space="preserve"> Wskaźnik zagęszczenia i zawartość wolnych przestrzeni </w:t>
      </w:r>
    </w:p>
    <w:p w14:paraId="0CBCECB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Zagęszczenie wykonanej warstwy wyrażone wskaźnikiem zagęszczenia oraz zawartością wolnych przestrzeni nie może przekroczyć wartości dopuszczalnych  podanych w tablicy 32. Dotyczy to każdego pojedynczego oznaczenia danej właściwości.</w:t>
      </w:r>
    </w:p>
    <w:p w14:paraId="46D0E2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Określenie gęstości objętościowej należy wykonywać według PN-EN 12697-6 [36].</w:t>
      </w:r>
    </w:p>
    <w:p w14:paraId="569D458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A8234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32.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9"/>
        <w:gridCol w:w="1589"/>
        <w:gridCol w:w="1469"/>
        <w:gridCol w:w="2131"/>
      </w:tblGrid>
      <w:tr w:rsidR="003C1AA9" w:rsidRPr="000A24B8" w14:paraId="5A4060E9" w14:textId="77777777" w:rsidTr="00FA06FB">
        <w:tc>
          <w:tcPr>
            <w:tcW w:w="1589" w:type="dxa"/>
            <w:vAlign w:val="center"/>
          </w:tcPr>
          <w:p w14:paraId="202B8D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Warstwa</w:t>
            </w:r>
          </w:p>
        </w:tc>
        <w:tc>
          <w:tcPr>
            <w:tcW w:w="1589" w:type="dxa"/>
            <w:vAlign w:val="center"/>
          </w:tcPr>
          <w:p w14:paraId="41DC06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0E5C5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 i wymiar mieszanki</w:t>
            </w:r>
          </w:p>
        </w:tc>
        <w:tc>
          <w:tcPr>
            <w:tcW w:w="1469" w:type="dxa"/>
            <w:vAlign w:val="center"/>
          </w:tcPr>
          <w:p w14:paraId="79E291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w:t>
            </w:r>
          </w:p>
          <w:p w14:paraId="03FE87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31" w:type="dxa"/>
            <w:vAlign w:val="center"/>
          </w:tcPr>
          <w:p w14:paraId="569209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 w warstwie</w:t>
            </w:r>
          </w:p>
          <w:p w14:paraId="3B8437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[%(v/v)]</w:t>
            </w:r>
          </w:p>
        </w:tc>
      </w:tr>
      <w:tr w:rsidR="003C1AA9" w:rsidRPr="000A24B8" w14:paraId="2CC6D163" w14:textId="77777777" w:rsidTr="00FA06FB">
        <w:tc>
          <w:tcPr>
            <w:tcW w:w="1589" w:type="dxa"/>
            <w:vMerge w:val="restart"/>
          </w:tcPr>
          <w:p w14:paraId="72D2A2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1589" w:type="dxa"/>
          </w:tcPr>
          <w:p w14:paraId="15A3DE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16 P, KR1-KR2</w:t>
            </w:r>
          </w:p>
        </w:tc>
        <w:tc>
          <w:tcPr>
            <w:tcW w:w="1469" w:type="dxa"/>
          </w:tcPr>
          <w:p w14:paraId="4AA46B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20C47B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3,0÷9,0</w:t>
            </w:r>
          </w:p>
        </w:tc>
      </w:tr>
      <w:tr w:rsidR="003C1AA9" w:rsidRPr="000A24B8" w14:paraId="4E6DEF26" w14:textId="77777777" w:rsidTr="00FA06FB">
        <w:tc>
          <w:tcPr>
            <w:tcW w:w="1589" w:type="dxa"/>
            <w:vMerge/>
          </w:tcPr>
          <w:p w14:paraId="625B81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6B936A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22 P, KR1-KR2</w:t>
            </w:r>
          </w:p>
        </w:tc>
        <w:tc>
          <w:tcPr>
            <w:tcW w:w="1469" w:type="dxa"/>
          </w:tcPr>
          <w:p w14:paraId="117A41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1A3DC2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3,0÷9,0</w:t>
            </w:r>
          </w:p>
        </w:tc>
      </w:tr>
      <w:tr w:rsidR="003C1AA9" w:rsidRPr="000A24B8" w14:paraId="7C3BF6E5" w14:textId="77777777" w:rsidTr="00FA06FB">
        <w:tc>
          <w:tcPr>
            <w:tcW w:w="1589" w:type="dxa"/>
            <w:vMerge/>
          </w:tcPr>
          <w:p w14:paraId="6A7C68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41B1E1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16 P, KR3-KR7</w:t>
            </w:r>
          </w:p>
        </w:tc>
        <w:tc>
          <w:tcPr>
            <w:tcW w:w="1469" w:type="dxa"/>
          </w:tcPr>
          <w:p w14:paraId="601DCB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721A76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3,0÷8,0</w:t>
            </w:r>
          </w:p>
        </w:tc>
      </w:tr>
      <w:tr w:rsidR="003C1AA9" w:rsidRPr="000A24B8" w14:paraId="7EFD4EB6" w14:textId="77777777" w:rsidTr="00FA06FB">
        <w:tc>
          <w:tcPr>
            <w:tcW w:w="1589" w:type="dxa"/>
            <w:vMerge/>
          </w:tcPr>
          <w:p w14:paraId="237BAE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5AD0C9C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AC 22 P, KR3-KR7</w:t>
            </w:r>
          </w:p>
        </w:tc>
        <w:tc>
          <w:tcPr>
            <w:tcW w:w="1469" w:type="dxa"/>
          </w:tcPr>
          <w:p w14:paraId="16D9420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98</w:t>
            </w:r>
          </w:p>
        </w:tc>
        <w:tc>
          <w:tcPr>
            <w:tcW w:w="2131" w:type="dxa"/>
          </w:tcPr>
          <w:p w14:paraId="27C656D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3,0÷8,0</w:t>
            </w:r>
          </w:p>
        </w:tc>
      </w:tr>
      <w:tr w:rsidR="003C1AA9" w:rsidRPr="000A24B8" w14:paraId="19F2C671" w14:textId="77777777" w:rsidTr="00FA06FB">
        <w:tc>
          <w:tcPr>
            <w:tcW w:w="1589" w:type="dxa"/>
            <w:vMerge/>
          </w:tcPr>
          <w:p w14:paraId="56C1A4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5DD2F9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32 P, KR3-KR7</w:t>
            </w:r>
          </w:p>
        </w:tc>
        <w:tc>
          <w:tcPr>
            <w:tcW w:w="1469" w:type="dxa"/>
          </w:tcPr>
          <w:p w14:paraId="01B333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52BC39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3,0÷8,0</w:t>
            </w:r>
          </w:p>
        </w:tc>
      </w:tr>
    </w:tbl>
    <w:p w14:paraId="11B3930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11B38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 i zawartość wolnych przestrzeni  należy badać dla każdej warstwy i na każde rozpoczęte 6000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nawierzchni jedna próbka; w razie potrzeby liczba próbek może zostać zwiększona (np. nawierzchnie dróg w terenie zabudowy, nawierzchnie mostowe). </w:t>
      </w:r>
    </w:p>
    <w:p w14:paraId="7C5158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 6.5.2.</w:t>
      </w:r>
      <w:r w:rsidRPr="000A24B8">
        <w:rPr>
          <w:rFonts w:ascii="Times New Roman" w:eastAsia="Times New Roman" w:hAnsi="Times New Roman"/>
          <w:sz w:val="20"/>
          <w:szCs w:val="20"/>
          <w:lang w:eastAsia="pl-PL"/>
        </w:rPr>
        <w:t xml:space="preserve"> Grubość warstwy </w:t>
      </w:r>
    </w:p>
    <w:p w14:paraId="57B3DC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[45] mogą odbiegać od projektu o wartości podane w tablicy 33.</w:t>
      </w:r>
    </w:p>
    <w:p w14:paraId="2A2F61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33.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4"/>
        <w:gridCol w:w="2331"/>
      </w:tblGrid>
      <w:tr w:rsidR="003C1AA9" w:rsidRPr="000A24B8" w14:paraId="5476E7E5" w14:textId="77777777" w:rsidTr="00FA06FB">
        <w:tc>
          <w:tcPr>
            <w:tcW w:w="4644" w:type="dxa"/>
            <w:vAlign w:val="center"/>
          </w:tcPr>
          <w:p w14:paraId="76AF65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Warunki oceny</w:t>
            </w:r>
          </w:p>
        </w:tc>
        <w:tc>
          <w:tcPr>
            <w:tcW w:w="2264" w:type="dxa"/>
            <w:vAlign w:val="center"/>
          </w:tcPr>
          <w:p w14:paraId="41E004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Pakiet: warstwa </w:t>
            </w:r>
            <w:proofErr w:type="spellStart"/>
            <w:r w:rsidRPr="000A24B8">
              <w:rPr>
                <w:rFonts w:ascii="Times New Roman" w:eastAsia="Times New Roman" w:hAnsi="Times New Roman"/>
                <w:sz w:val="20"/>
                <w:szCs w:val="20"/>
                <w:lang w:eastAsia="pl-PL"/>
              </w:rPr>
              <w:t>ścieralna+wiążąca</w:t>
            </w:r>
            <w:proofErr w:type="spellEnd"/>
            <w:r w:rsidRPr="000A24B8">
              <w:rPr>
                <w:rFonts w:ascii="Times New Roman" w:eastAsia="Times New Roman" w:hAnsi="Times New Roman"/>
                <w:sz w:val="20"/>
                <w:szCs w:val="20"/>
                <w:lang w:eastAsia="pl-PL"/>
              </w:rPr>
              <w:t xml:space="preserve"> +podbudowa asfaltowa razem</w:t>
            </w:r>
          </w:p>
        </w:tc>
        <w:tc>
          <w:tcPr>
            <w:tcW w:w="2331" w:type="dxa"/>
            <w:vAlign w:val="center"/>
          </w:tcPr>
          <w:p w14:paraId="4A164C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Warstwa podbudowy</w:t>
            </w:r>
          </w:p>
        </w:tc>
      </w:tr>
      <w:tr w:rsidR="003C1AA9" w:rsidRPr="000A24B8" w14:paraId="697F4CAB" w14:textId="77777777" w:rsidTr="00FA06FB">
        <w:trPr>
          <w:trHeight w:val="608"/>
        </w:trPr>
        <w:tc>
          <w:tcPr>
            <w:tcW w:w="4644" w:type="dxa"/>
          </w:tcPr>
          <w:p w14:paraId="70AB17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wartości średniej grubości wbudowanej warstwy z całego odcinka budowy</w:t>
            </w:r>
          </w:p>
        </w:tc>
        <w:tc>
          <w:tcPr>
            <w:tcW w:w="2264" w:type="dxa"/>
          </w:tcPr>
          <w:p w14:paraId="6EA140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dopuszcza się zaniżenia grubości</w:t>
            </w:r>
          </w:p>
        </w:tc>
        <w:tc>
          <w:tcPr>
            <w:tcW w:w="2331" w:type="dxa"/>
          </w:tcPr>
          <w:p w14:paraId="3B3E8B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dopuszcza się zaniżenia grubości</w:t>
            </w:r>
          </w:p>
        </w:tc>
      </w:tr>
      <w:tr w:rsidR="003C1AA9" w:rsidRPr="000A24B8" w14:paraId="5141C05B" w14:textId="77777777" w:rsidTr="00FA06FB">
        <w:tc>
          <w:tcPr>
            <w:tcW w:w="4644" w:type="dxa"/>
          </w:tcPr>
          <w:p w14:paraId="53AD2A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wartości pojedynczych wyników pomiarów grubości wbudowanej warstwy</w:t>
            </w:r>
          </w:p>
        </w:tc>
        <w:tc>
          <w:tcPr>
            <w:tcW w:w="2264" w:type="dxa"/>
          </w:tcPr>
          <w:p w14:paraId="353B4C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0÷10%, ale nie więcej niż 1,0 cm</w:t>
            </w:r>
          </w:p>
        </w:tc>
        <w:tc>
          <w:tcPr>
            <w:tcW w:w="2331" w:type="dxa"/>
          </w:tcPr>
          <w:p w14:paraId="3F0581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0÷10%</w:t>
            </w:r>
          </w:p>
        </w:tc>
      </w:tr>
    </w:tbl>
    <w:p w14:paraId="627D33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Zwiększone grubości poszczególnych warstw będą zaliczane jako wyrównanie ewentualnych niedoborów niżej leżącej warstwy.</w:t>
      </w:r>
    </w:p>
    <w:p w14:paraId="782EC56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sprawdzić zachowanie zasady mówiącej, że grubość warstwy musi być co najmniej dwuipółkrotnie większa od wymiaru D kruszywa danej mieszanki (h ≥ 2,5×D).</w:t>
      </w:r>
    </w:p>
    <w:p w14:paraId="3557772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warstwy podbudowy wykonywanej z mieszanki mineralno-asfaltowej o projektowanej grubości powyżej 14 cm dopuszcza się wykonywanie warstwy w dwóch warstwach technologicznych. Warstwy technologiczne muszą być wykonywane z tej samej mieszanki mineralno-asfaltowej, a grubości tych warstw muszą być zbliżone. Pomiędzy warstwami technologicznymi musi być zachowana czepność </w:t>
      </w:r>
      <w:proofErr w:type="spellStart"/>
      <w:r w:rsidRPr="000A24B8">
        <w:rPr>
          <w:rFonts w:ascii="Times New Roman" w:eastAsia="Times New Roman" w:hAnsi="Times New Roman"/>
          <w:sz w:val="20"/>
          <w:szCs w:val="20"/>
          <w:lang w:eastAsia="pl-PL"/>
        </w:rPr>
        <w:t>międzywarstwowa</w:t>
      </w:r>
      <w:proofErr w:type="spellEnd"/>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lastRenderedPageBreak/>
        <w:t>zgodnie z OST D-04.03.01a [2]. Wszystkie wymagane wartości parametrów warstwy podbudowy wykonanej w jednym cyklu (warstwy technologicznej) muszą spełniać wymagania stawiane warstwie podbudowy.</w:t>
      </w:r>
    </w:p>
    <w:p w14:paraId="7781F2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6.5.3.</w:t>
      </w:r>
      <w:r w:rsidRPr="000A24B8">
        <w:rPr>
          <w:rFonts w:ascii="Times New Roman" w:eastAsia="Times New Roman" w:hAnsi="Times New Roman"/>
          <w:sz w:val="20"/>
          <w:szCs w:val="20"/>
          <w:lang w:eastAsia="pl-PL"/>
        </w:rPr>
        <w:t xml:space="preserve"> Spadki poprzeczne</w:t>
      </w:r>
    </w:p>
    <w:p w14:paraId="4F4A675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Spadki poprzeczne nawierzchni należy badać nie rzadziej niż co 20 m oraz w punktach głównych łuków poziomych.</w:t>
      </w:r>
    </w:p>
    <w:p w14:paraId="746B92C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Spadki poprzeczne powinny być zgodne z dokumentacją projektową, z tolerancją       </w:t>
      </w:r>
      <w:r w:rsidRPr="000A24B8">
        <w:rPr>
          <w:rFonts w:ascii="Times New Roman" w:eastAsia="Times New Roman" w:hAnsi="Times New Roman"/>
          <w:sz w:val="20"/>
          <w:szCs w:val="20"/>
          <w:lang w:eastAsia="pl-PL"/>
        </w:rPr>
        <w:sym w:font="Symbol" w:char="00B1"/>
      </w:r>
      <w:r w:rsidRPr="000A24B8">
        <w:rPr>
          <w:rFonts w:ascii="Times New Roman" w:eastAsia="Times New Roman" w:hAnsi="Times New Roman"/>
          <w:sz w:val="20"/>
          <w:szCs w:val="20"/>
          <w:lang w:eastAsia="pl-PL"/>
        </w:rPr>
        <w:t xml:space="preserve"> 0,5%.  </w:t>
      </w:r>
    </w:p>
    <w:p w14:paraId="5DEAC72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6.5.4.</w:t>
      </w:r>
      <w:r w:rsidRPr="000A24B8">
        <w:rPr>
          <w:rFonts w:ascii="Times New Roman" w:eastAsia="Times New Roman" w:hAnsi="Times New Roman"/>
          <w:sz w:val="20"/>
          <w:szCs w:val="20"/>
          <w:lang w:eastAsia="pl-PL"/>
        </w:rPr>
        <w:t xml:space="preserve"> Równość podłużna i poprzeczna</w:t>
      </w:r>
    </w:p>
    <w:p w14:paraId="12E68A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Równość podłużna</w:t>
      </w:r>
      <w:r w:rsidRPr="000A24B8">
        <w:rPr>
          <w:rFonts w:ascii="Times New Roman" w:eastAsia="Times New Roman" w:hAnsi="Times New Roman"/>
          <w:sz w:val="20"/>
          <w:szCs w:val="20"/>
          <w:lang w:eastAsia="pl-PL"/>
        </w:rPr>
        <w:tab/>
      </w:r>
    </w:p>
    <w:p w14:paraId="31684C7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równości podłużnej podbudowy nawierzchni dróg wszystkich klas należy stosować metodę pomiaru ciągłego równoważną użyciu łaty i klina np. z wykorzystaniem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umożliwiającego wyznaczanie odchyleń równości podłużnej jako największej odległości (prześwitu) pomiędzy teoretyczną linią łączącą spody kółek jezdnych urządzenia a mierzoną powierzchnią warstwy [mm].</w:t>
      </w:r>
    </w:p>
    <w:p w14:paraId="094B4C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miejscach niedostępnych dla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xml:space="preserve"> pomiar równości podłużnej warstw nawierzchni należy wykonać w sposób ciągły z użyciem łaty i klina. Długość łaty w pomiarze równości podłużnej powinna wynosić 4 m.</w:t>
      </w:r>
    </w:p>
    <w:p w14:paraId="28B247A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Maksymalne wartości odchyleń równości podłużnej dla warstwy oznaczone pomiarem ciągłym równoważnym użyciu łaty i klina np. z wykorzystaniem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łaty i klina określa tablica 34.</w:t>
      </w:r>
    </w:p>
    <w:p w14:paraId="5A728CFB" w14:textId="77777777" w:rsidR="003C1AA9" w:rsidRPr="000A24B8" w:rsidRDefault="003C1AA9" w:rsidP="003C1AA9">
      <w:pPr>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bCs/>
          <w:sz w:val="20"/>
          <w:szCs w:val="20"/>
          <w:lang w:eastAsia="pl-PL"/>
        </w:rPr>
        <w:t>Tablica 34.Maksymalne wartości odchyleń równości podłużnej dla podbudowy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2693"/>
      </w:tblGrid>
      <w:tr w:rsidR="003C1AA9" w:rsidRPr="000A24B8" w14:paraId="61766EA9" w14:textId="77777777" w:rsidTr="00FA06FB">
        <w:tc>
          <w:tcPr>
            <w:tcW w:w="1809" w:type="dxa"/>
            <w:vAlign w:val="center"/>
          </w:tcPr>
          <w:p w14:paraId="77975A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4395" w:type="dxa"/>
            <w:vAlign w:val="center"/>
          </w:tcPr>
          <w:p w14:paraId="047572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693" w:type="dxa"/>
            <w:vAlign w:val="center"/>
          </w:tcPr>
          <w:p w14:paraId="28A51D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podłużnej warstwy [mm] dla podbudowy</w:t>
            </w:r>
          </w:p>
        </w:tc>
      </w:tr>
      <w:tr w:rsidR="003C1AA9" w:rsidRPr="000A24B8" w14:paraId="411F2E98" w14:textId="77777777" w:rsidTr="00FA06FB">
        <w:tc>
          <w:tcPr>
            <w:tcW w:w="1809" w:type="dxa"/>
            <w:vMerge w:val="restart"/>
          </w:tcPr>
          <w:p w14:paraId="1780340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A,S,GP</w:t>
            </w:r>
          </w:p>
        </w:tc>
        <w:tc>
          <w:tcPr>
            <w:tcW w:w="4395" w:type="dxa"/>
          </w:tcPr>
          <w:p w14:paraId="2C5869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awaryjne,</w:t>
            </w:r>
          </w:p>
          <w:p w14:paraId="56D42A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 włączenia i wyłączenia,</w:t>
            </w:r>
          </w:p>
          <w:p w14:paraId="246EF9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505AA9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69821376" w14:textId="77777777" w:rsidTr="00FA06FB">
        <w:tc>
          <w:tcPr>
            <w:tcW w:w="1809" w:type="dxa"/>
            <w:vMerge/>
          </w:tcPr>
          <w:p w14:paraId="644B5B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4395" w:type="dxa"/>
          </w:tcPr>
          <w:p w14:paraId="3A09E4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693" w:type="dxa"/>
          </w:tcPr>
          <w:p w14:paraId="28809F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71B9448C" w14:textId="77777777" w:rsidTr="00FA06FB">
        <w:tc>
          <w:tcPr>
            <w:tcW w:w="1809" w:type="dxa"/>
          </w:tcPr>
          <w:p w14:paraId="3E3193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G</w:t>
            </w:r>
            <w:r w:rsidRPr="000A24B8">
              <w:rPr>
                <w:rFonts w:ascii="Times New Roman" w:eastAsia="Times New Roman" w:hAnsi="Times New Roman"/>
                <w:sz w:val="20"/>
                <w:szCs w:val="20"/>
                <w:lang w:eastAsia="pl-PL"/>
              </w:rPr>
              <w:t>,Z</w:t>
            </w:r>
          </w:p>
        </w:tc>
        <w:tc>
          <w:tcPr>
            <w:tcW w:w="4395" w:type="dxa"/>
          </w:tcPr>
          <w:p w14:paraId="0F00C6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dodatkowe,</w:t>
            </w:r>
          </w:p>
          <w:p w14:paraId="2BBC42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włączenia i wyłączenia, postojowe,</w:t>
            </w:r>
          </w:p>
          <w:p w14:paraId="7047D3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0E97D45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w:t>
            </w:r>
          </w:p>
        </w:tc>
      </w:tr>
      <w:tr w:rsidR="003C1AA9" w:rsidRPr="000A24B8" w14:paraId="52970C71" w14:textId="77777777" w:rsidTr="00FA06FB">
        <w:tc>
          <w:tcPr>
            <w:tcW w:w="1809" w:type="dxa"/>
          </w:tcPr>
          <w:p w14:paraId="6B87A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L,D, place parkingi, </w:t>
            </w:r>
          </w:p>
        </w:tc>
        <w:tc>
          <w:tcPr>
            <w:tcW w:w="4395" w:type="dxa"/>
          </w:tcPr>
          <w:p w14:paraId="4EC131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pasy ruchu i powierzchnie przeznaczone do ruchu i postoju pojazdów</w:t>
            </w:r>
          </w:p>
        </w:tc>
        <w:tc>
          <w:tcPr>
            <w:tcW w:w="2693" w:type="dxa"/>
          </w:tcPr>
          <w:p w14:paraId="6484B8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bl>
    <w:p w14:paraId="07C52CD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Równość poprzeczna</w:t>
      </w:r>
    </w:p>
    <w:p w14:paraId="3255C2C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14:paraId="1F1EB04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miejscach niedostępnych dla profilografu pomiar równości poprzecznej warstw nawierzchni należy wykonać z użyciem łaty i klina. Długość łaty w pomiarze równości poprzecznej powinna wynosić 2 m. Pomiar powinien być wykonywany nie rzadziej niż co 5 m.</w:t>
      </w:r>
    </w:p>
    <w:p w14:paraId="775E498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poprzecznej określa tablica 35.</w:t>
      </w:r>
    </w:p>
    <w:p w14:paraId="773855F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Cs/>
          <w:sz w:val="20"/>
          <w:szCs w:val="20"/>
          <w:lang w:eastAsia="pl-PL"/>
        </w:rPr>
        <w:t>Tablica 35. Maksymalne wartości odchyleń równości poprzecznej dla podbudowy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2693"/>
      </w:tblGrid>
      <w:tr w:rsidR="003C1AA9" w:rsidRPr="000A24B8" w14:paraId="1F75387B" w14:textId="77777777" w:rsidTr="00FA06FB">
        <w:tc>
          <w:tcPr>
            <w:tcW w:w="1809" w:type="dxa"/>
            <w:vAlign w:val="center"/>
          </w:tcPr>
          <w:p w14:paraId="474640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4395" w:type="dxa"/>
            <w:vAlign w:val="center"/>
          </w:tcPr>
          <w:p w14:paraId="6D1B52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693" w:type="dxa"/>
            <w:vAlign w:val="center"/>
          </w:tcPr>
          <w:p w14:paraId="4C4573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poprzecznej warstwy [mm] dla podbudowy</w:t>
            </w:r>
          </w:p>
        </w:tc>
      </w:tr>
      <w:tr w:rsidR="003C1AA9" w:rsidRPr="000A24B8" w14:paraId="0EAA9E6D" w14:textId="77777777" w:rsidTr="00FA06FB">
        <w:tc>
          <w:tcPr>
            <w:tcW w:w="1809" w:type="dxa"/>
            <w:vMerge w:val="restart"/>
          </w:tcPr>
          <w:p w14:paraId="6F0489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A,S,GP</w:t>
            </w:r>
          </w:p>
        </w:tc>
        <w:tc>
          <w:tcPr>
            <w:tcW w:w="4395" w:type="dxa"/>
          </w:tcPr>
          <w:p w14:paraId="1C2DCD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awaryjne,</w:t>
            </w:r>
          </w:p>
          <w:p w14:paraId="242903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 włączenia i wyłączenia,</w:t>
            </w:r>
          </w:p>
          <w:p w14:paraId="5467A1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269A7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649287EE" w14:textId="77777777" w:rsidTr="00FA06FB">
        <w:tc>
          <w:tcPr>
            <w:tcW w:w="1809" w:type="dxa"/>
            <w:vMerge/>
          </w:tcPr>
          <w:p w14:paraId="428C7E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4395" w:type="dxa"/>
          </w:tcPr>
          <w:p w14:paraId="22D2A3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693" w:type="dxa"/>
          </w:tcPr>
          <w:p w14:paraId="05D557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29243110" w14:textId="77777777" w:rsidTr="00FA06FB">
        <w:tc>
          <w:tcPr>
            <w:tcW w:w="1809" w:type="dxa"/>
          </w:tcPr>
          <w:p w14:paraId="647592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G</w:t>
            </w:r>
            <w:r w:rsidRPr="000A24B8">
              <w:rPr>
                <w:rFonts w:ascii="Times New Roman" w:eastAsia="Times New Roman" w:hAnsi="Times New Roman"/>
                <w:sz w:val="20"/>
                <w:szCs w:val="20"/>
                <w:lang w:eastAsia="pl-PL"/>
              </w:rPr>
              <w:t>,Z</w:t>
            </w:r>
          </w:p>
        </w:tc>
        <w:tc>
          <w:tcPr>
            <w:tcW w:w="4395" w:type="dxa"/>
          </w:tcPr>
          <w:p w14:paraId="0D8B88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dodatkowe,</w:t>
            </w:r>
          </w:p>
          <w:p w14:paraId="3D07F0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włączenia i wyłączenia, postojowe,</w:t>
            </w:r>
          </w:p>
          <w:p w14:paraId="749A99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69FCFA8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w:t>
            </w:r>
          </w:p>
        </w:tc>
      </w:tr>
      <w:tr w:rsidR="003C1AA9" w:rsidRPr="000A24B8" w14:paraId="47CC7A62" w14:textId="77777777" w:rsidTr="00FA06FB">
        <w:tc>
          <w:tcPr>
            <w:tcW w:w="1809" w:type="dxa"/>
          </w:tcPr>
          <w:p w14:paraId="6C7AFD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L,D, place parkingi, </w:t>
            </w:r>
          </w:p>
        </w:tc>
        <w:tc>
          <w:tcPr>
            <w:tcW w:w="4395" w:type="dxa"/>
          </w:tcPr>
          <w:p w14:paraId="45652E1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pasy ruchu i powierzchnie przeznaczone do ruchu i postoju pojazdów</w:t>
            </w:r>
          </w:p>
        </w:tc>
        <w:tc>
          <w:tcPr>
            <w:tcW w:w="2693" w:type="dxa"/>
          </w:tcPr>
          <w:p w14:paraId="55A576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bl>
    <w:p w14:paraId="0A7FD38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4E19D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6.5.5.</w:t>
      </w:r>
      <w:r w:rsidRPr="000A24B8">
        <w:rPr>
          <w:rFonts w:ascii="Times New Roman" w:eastAsia="Times New Roman" w:hAnsi="Times New Roman"/>
          <w:sz w:val="20"/>
          <w:szCs w:val="20"/>
          <w:lang w:eastAsia="pl-PL"/>
        </w:rPr>
        <w:t xml:space="preserve"> Złącza technologiczne </w:t>
      </w:r>
    </w:p>
    <w:p w14:paraId="3E616D3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 i poprzeczne, sprawdzone wizualnie, powinny być równe i związane, wykonane w linii prostej, równolegle lub prostopadle do osi drogi. Przylegające warstwy powinny być w jednym poziomie.</w:t>
      </w:r>
    </w:p>
    <w:p w14:paraId="3AA6975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6.5.6.</w:t>
      </w:r>
      <w:r w:rsidRPr="000A24B8">
        <w:rPr>
          <w:rFonts w:ascii="Times New Roman" w:eastAsia="Times New Roman" w:hAnsi="Times New Roman"/>
          <w:sz w:val="20"/>
          <w:szCs w:val="20"/>
          <w:lang w:eastAsia="pl-PL"/>
        </w:rPr>
        <w:t xml:space="preserve"> Szerokość warstwy </w:t>
      </w:r>
    </w:p>
    <w:p w14:paraId="2407BF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Szerokość warstwy, mierzona 10 razy na 1 km każdej jezdni powinna być zgodna z dokumentacją projektową, z tolerancją  w zakresie od 0 do +5 cm, przy czym szerokość warstwy </w:t>
      </w:r>
      <w:proofErr w:type="spellStart"/>
      <w:r w:rsidRPr="000A24B8">
        <w:rPr>
          <w:rFonts w:ascii="Times New Roman" w:eastAsia="Times New Roman" w:hAnsi="Times New Roman"/>
          <w:sz w:val="20"/>
          <w:szCs w:val="20"/>
          <w:lang w:eastAsia="pl-PL"/>
        </w:rPr>
        <w:t>podbudowyj</w:t>
      </w:r>
      <w:proofErr w:type="spellEnd"/>
      <w:r w:rsidRPr="000A24B8">
        <w:rPr>
          <w:rFonts w:ascii="Times New Roman" w:eastAsia="Times New Roman" w:hAnsi="Times New Roman"/>
          <w:sz w:val="20"/>
          <w:szCs w:val="20"/>
          <w:lang w:eastAsia="pl-PL"/>
        </w:rPr>
        <w:t xml:space="preserve"> powinna być odpowiednio szersza, tak aby stanowiła odsadzkę dla warstwy wiążącej. W przypadku wyprofilowanej ukośnej krawędzi szerokość należy mierzyć w środku linii skosu.</w:t>
      </w:r>
    </w:p>
    <w:p w14:paraId="5857648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6.5.7.</w:t>
      </w:r>
      <w:r w:rsidRPr="000A24B8">
        <w:rPr>
          <w:rFonts w:ascii="Times New Roman" w:eastAsia="Times New Roman" w:hAnsi="Times New Roman"/>
          <w:sz w:val="20"/>
          <w:szCs w:val="20"/>
          <w:lang w:eastAsia="pl-PL"/>
        </w:rPr>
        <w:t xml:space="preserve"> Rzędne wysokościowe </w:t>
      </w:r>
    </w:p>
    <w:p w14:paraId="2BB8B5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14:paraId="682772D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6.5. 8.</w:t>
      </w:r>
      <w:r w:rsidRPr="000A24B8">
        <w:rPr>
          <w:rFonts w:ascii="Times New Roman" w:eastAsia="Times New Roman" w:hAnsi="Times New Roman"/>
          <w:sz w:val="20"/>
          <w:szCs w:val="20"/>
          <w:lang w:eastAsia="pl-PL"/>
        </w:rPr>
        <w:t xml:space="preserve"> Ukształtowanie osi w planie </w:t>
      </w:r>
    </w:p>
    <w:p w14:paraId="4C6CF7E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Ukształtowanie osi w planie, mierzone co 100 m, nie powinno różnić się od dokumentacji projektowej o więcej niż ± 5 cm.</w:t>
      </w:r>
    </w:p>
    <w:p w14:paraId="0B6FE87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6.5.9.</w:t>
      </w:r>
      <w:r w:rsidRPr="000A24B8">
        <w:rPr>
          <w:rFonts w:ascii="Times New Roman" w:eastAsia="Times New Roman" w:hAnsi="Times New Roman"/>
          <w:sz w:val="20"/>
          <w:szCs w:val="20"/>
          <w:lang w:eastAsia="pl-PL"/>
        </w:rPr>
        <w:t xml:space="preserve"> Ocena wizualna warstwy </w:t>
      </w:r>
    </w:p>
    <w:p w14:paraId="5F35B4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Wygląd zewnętrzny warstwy, sprawdzony wizualnie, powinien być jednorodny, bez spękań, deformacji, plam i </w:t>
      </w:r>
      <w:proofErr w:type="spellStart"/>
      <w:r w:rsidRPr="000A24B8">
        <w:rPr>
          <w:rFonts w:ascii="Times New Roman" w:eastAsia="Times New Roman" w:hAnsi="Times New Roman"/>
          <w:sz w:val="20"/>
          <w:szCs w:val="20"/>
          <w:lang w:eastAsia="pl-PL"/>
        </w:rPr>
        <w:t>wykruszeń</w:t>
      </w:r>
      <w:proofErr w:type="spellEnd"/>
      <w:r w:rsidRPr="000A24B8">
        <w:rPr>
          <w:rFonts w:ascii="Times New Roman" w:eastAsia="Times New Roman" w:hAnsi="Times New Roman"/>
          <w:sz w:val="20"/>
          <w:szCs w:val="20"/>
          <w:lang w:eastAsia="pl-PL"/>
        </w:rPr>
        <w:t>.</w:t>
      </w:r>
    </w:p>
    <w:p w14:paraId="2A5BB20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6.6. Badania kontrolne dodatkowe</w:t>
      </w:r>
    </w:p>
    <w:p w14:paraId="1ACA851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wypadku uznania, że jeden z wyników badań kontrolnych nie jest reprezentatywny dla ocenianego odcinka budowy, Wykonawca ma prawo żądać przeprowadzenia badań kontrolnych dodatkowych.</w:t>
      </w:r>
    </w:p>
    <w:p w14:paraId="6660EA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2F2032B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odbioru uwzględniane są wyniki badań kontrolnych i badań kontrolnych dodatkowych do wyznaczonych odcinków częściowych.</w:t>
      </w:r>
    </w:p>
    <w:p w14:paraId="0146D3C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Koszty badań kontrolnych dodatkowych zażądanych przez Wykonawcę ponosi Wykonawca.</w:t>
      </w:r>
    </w:p>
    <w:p w14:paraId="15363FD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6.7. Badania arbitrażowe</w:t>
      </w:r>
    </w:p>
    <w:p w14:paraId="5D3C2C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arbitrażowe są powtórzeniem badań kontrolnych, co do których istnieją uzasadnione wątpliwości ze strony Inżyniera lub Wykonawcy (np. na podstawie własnych badań).</w:t>
      </w:r>
    </w:p>
    <w:p w14:paraId="687745C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arbitrażowe wykonuje na wniosek strony kontraktu niezależne laboratorium, które nie wykonywało badań kontrolnych.</w:t>
      </w:r>
    </w:p>
    <w:p w14:paraId="42BC9E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Koszty badań arbitrażowych wraz ze wszystkimi kosztami ubocznymi ponosi strona, na której niekorzyść przemawia wynik badania.</w:t>
      </w:r>
    </w:p>
    <w:p w14:paraId="5918E7E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7" w:name="_Toc413234109"/>
      <w:r w:rsidRPr="000A24B8">
        <w:rPr>
          <w:rFonts w:ascii="Times New Roman" w:eastAsia="Times New Roman" w:hAnsi="Times New Roman"/>
          <w:b/>
          <w:sz w:val="20"/>
          <w:szCs w:val="20"/>
          <w:lang w:eastAsia="pl-PL"/>
        </w:rPr>
        <w:t>7. Obmiar robót</w:t>
      </w:r>
      <w:bookmarkEnd w:id="7"/>
    </w:p>
    <w:p w14:paraId="2B85F94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7.1. Ogólne zasady obmiaru robót</w:t>
      </w:r>
    </w:p>
    <w:p w14:paraId="4DB95A5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obmiaru robót podano w OST  D-M-00.00.00 „Wymagania ogólne” [1] pkt 7.</w:t>
      </w:r>
    </w:p>
    <w:p w14:paraId="5ACB4F8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7.2. Jednostka obmiarowa</w:t>
      </w:r>
    </w:p>
    <w:p w14:paraId="44B720B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Jednostką obmiarową jest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(metr kwadratowy) wykonanej warstwy podbudowy z betonu asfaltowego (ACP).</w:t>
      </w:r>
    </w:p>
    <w:p w14:paraId="4070216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8" w:name="_Toc413234110"/>
      <w:r w:rsidRPr="000A24B8">
        <w:rPr>
          <w:rFonts w:ascii="Times New Roman" w:eastAsia="Times New Roman" w:hAnsi="Times New Roman"/>
          <w:b/>
          <w:sz w:val="20"/>
          <w:szCs w:val="20"/>
          <w:lang w:eastAsia="pl-PL"/>
        </w:rPr>
        <w:t>8. Odbiór robót</w:t>
      </w:r>
      <w:bookmarkEnd w:id="8"/>
    </w:p>
    <w:p w14:paraId="28BDE9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tab/>
        <w:t>Ogólne zasady odbioru robót podano w OST  D-M-00.00.00 „Wymagania ogólne” [1], pkt 8.</w:t>
      </w:r>
    </w:p>
    <w:p w14:paraId="18B9437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Roboty uznaje się za wykonane zgodnie z dokumentacją projektową, ST i wymaganiami Inżyniera, jeżeli wszystkie pomiary i badania z zachowaniem tolerancji według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 dały wyniki pozytywne.</w:t>
      </w:r>
    </w:p>
    <w:p w14:paraId="165F2FD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9" w:name="_Toc413234111"/>
      <w:r w:rsidRPr="000A24B8">
        <w:rPr>
          <w:rFonts w:ascii="Times New Roman" w:eastAsia="Times New Roman" w:hAnsi="Times New Roman"/>
          <w:b/>
          <w:sz w:val="20"/>
          <w:szCs w:val="20"/>
          <w:lang w:eastAsia="pl-PL"/>
        </w:rPr>
        <w:t>9. Podstawa płatności</w:t>
      </w:r>
      <w:bookmarkEnd w:id="9"/>
    </w:p>
    <w:p w14:paraId="5CBAF04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9.1. Ogólne ustalenia dotyczące podstawy płatności</w:t>
      </w:r>
    </w:p>
    <w:p w14:paraId="0AA064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ustalenia dotyczące podstawy płatności podano w OST D-M-00.00.00 „Wymagania ogólne” [1] pkt 9.</w:t>
      </w:r>
    </w:p>
    <w:p w14:paraId="463C6FB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9.2. Cena jednostki obmiarowej</w:t>
      </w:r>
    </w:p>
    <w:p w14:paraId="1797C5C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Cena wykonania 1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warstwy podbudowy z betonu asfaltowego (AC P) obejmuje:</w:t>
      </w:r>
    </w:p>
    <w:p w14:paraId="348B69DD"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prace pomiarowe i roboty przygotowawcze,</w:t>
      </w:r>
    </w:p>
    <w:p w14:paraId="636925D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oznakowanie robót,</w:t>
      </w:r>
    </w:p>
    <w:p w14:paraId="53DC974B"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oczyszczenie i skropienie podłoża,</w:t>
      </w:r>
    </w:p>
    <w:p w14:paraId="50A50651"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dostarczenie materiałów i sprzętu,</w:t>
      </w:r>
    </w:p>
    <w:p w14:paraId="65F024BE"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opracowanie recepty laboratoryjnej,</w:t>
      </w:r>
    </w:p>
    <w:p w14:paraId="48BE8CA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wykonanie próby technologicznej i odcinka próbnego,</w:t>
      </w:r>
    </w:p>
    <w:p w14:paraId="5125BCC7"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wyprodukowanie mieszanki betonu asfaltowego i jej transport na miejsce wbudowania,</w:t>
      </w:r>
    </w:p>
    <w:p w14:paraId="2FC7F24A"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posmarowanie lepiszczem lub pokrycie taśmą asfaltową krawędzi urządzeń obcych i krawężników,</w:t>
      </w:r>
    </w:p>
    <w:p w14:paraId="24A6CC1D"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rozłożenie i zagęszczenie mieszanki betonu asfaltowego,</w:t>
      </w:r>
    </w:p>
    <w:p w14:paraId="2DF13619"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obcięcie krawędzi i posmarowanie lepiszczem,</w:t>
      </w:r>
    </w:p>
    <w:p w14:paraId="19B53473"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przeprowadzenie pomiarów i badań  wymaganych w specyfikacji technicznej,</w:t>
      </w:r>
    </w:p>
    <w:p w14:paraId="57A9F1AC" w14:textId="77777777" w:rsidR="003C1AA9" w:rsidRPr="000A24B8" w:rsidRDefault="003C1AA9">
      <w:pPr>
        <w:numPr>
          <w:ilvl w:val="0"/>
          <w:numId w:val="5"/>
        </w:num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odwiezienie sprzętu.</w:t>
      </w:r>
    </w:p>
    <w:p w14:paraId="2DA941C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9.3. Sposób rozliczenia robót tymczasowych i prac towarzyszących</w:t>
      </w:r>
    </w:p>
    <w:p w14:paraId="514D578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Cena wykonania robót określonych niniejszą OST obejmuje:</w:t>
      </w:r>
    </w:p>
    <w:p w14:paraId="1F235632"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roboty tymczasowe, które są potrzebne do wykonania robót podstawowych, ale nie są przekazywane Zamawiającemu i są usuwane po wykonaniu robót podstawowych,</w:t>
      </w:r>
    </w:p>
    <w:p w14:paraId="29AE7D94"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prace towarzyszące, które są niezbędne do wykonania robót podstawowych, niezaliczane do robót tymczasowych, jak geodezyjne wytyczenie robót itd.</w:t>
      </w:r>
    </w:p>
    <w:p w14:paraId="2614603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10" w:name="_Toc413234112"/>
      <w:r w:rsidRPr="000A24B8">
        <w:rPr>
          <w:rFonts w:ascii="Times New Roman" w:eastAsia="Times New Roman" w:hAnsi="Times New Roman"/>
          <w:b/>
          <w:sz w:val="20"/>
          <w:szCs w:val="20"/>
          <w:lang w:eastAsia="pl-PL"/>
        </w:rPr>
        <w:t>10. Przepisy związane</w:t>
      </w:r>
      <w:bookmarkEnd w:id="10"/>
    </w:p>
    <w:p w14:paraId="76BB384D"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637"/>
        <w:gridCol w:w="1953"/>
        <w:gridCol w:w="6240"/>
      </w:tblGrid>
      <w:tr w:rsidR="003C1AA9" w:rsidRPr="000A24B8" w14:paraId="72659FC5" w14:textId="77777777" w:rsidTr="00FA06FB">
        <w:tc>
          <w:tcPr>
            <w:tcW w:w="637" w:type="dxa"/>
          </w:tcPr>
          <w:p w14:paraId="076BCF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953" w:type="dxa"/>
          </w:tcPr>
          <w:p w14:paraId="4E04EA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D-M-00.00.00</w:t>
            </w:r>
          </w:p>
        </w:tc>
        <w:tc>
          <w:tcPr>
            <w:tcW w:w="6240" w:type="dxa"/>
          </w:tcPr>
          <w:p w14:paraId="2DA01C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ogólne</w:t>
            </w:r>
          </w:p>
        </w:tc>
      </w:tr>
      <w:tr w:rsidR="003C1AA9" w:rsidRPr="000A24B8" w14:paraId="7FFFEC8D" w14:textId="77777777" w:rsidTr="00FA06FB">
        <w:tc>
          <w:tcPr>
            <w:tcW w:w="637" w:type="dxa"/>
          </w:tcPr>
          <w:p w14:paraId="3FAF35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953" w:type="dxa"/>
          </w:tcPr>
          <w:p w14:paraId="3FB5FF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D-04.03.01a</w:t>
            </w:r>
          </w:p>
        </w:tc>
        <w:tc>
          <w:tcPr>
            <w:tcW w:w="6240" w:type="dxa"/>
          </w:tcPr>
          <w:p w14:paraId="441F4D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Połączenie </w:t>
            </w:r>
            <w:proofErr w:type="spellStart"/>
            <w:r w:rsidRPr="000A24B8">
              <w:rPr>
                <w:rFonts w:ascii="Times New Roman" w:eastAsia="Times New Roman" w:hAnsi="Times New Roman"/>
                <w:sz w:val="20"/>
                <w:szCs w:val="20"/>
                <w:lang w:eastAsia="pl-PL"/>
              </w:rPr>
              <w:t>międzywarstwowe</w:t>
            </w:r>
            <w:proofErr w:type="spellEnd"/>
            <w:r w:rsidRPr="000A24B8">
              <w:rPr>
                <w:rFonts w:ascii="Times New Roman" w:eastAsia="Times New Roman" w:hAnsi="Times New Roman"/>
                <w:sz w:val="20"/>
                <w:szCs w:val="20"/>
                <w:lang w:eastAsia="pl-PL"/>
              </w:rPr>
              <w:t xml:space="preserve"> nawierzchni drogowej emulsją asfaltową</w:t>
            </w:r>
          </w:p>
        </w:tc>
      </w:tr>
    </w:tbl>
    <w:p w14:paraId="1822D0EA"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10.2. Normy</w:t>
      </w:r>
    </w:p>
    <w:p w14:paraId="0AB565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(Zestawienie zawiera dodatkowo normy PN-EN związane z badaniami materiałów występujących w niniejszej OST)</w:t>
      </w:r>
    </w:p>
    <w:tbl>
      <w:tblPr>
        <w:tblW w:w="0" w:type="auto"/>
        <w:tblLayout w:type="fixed"/>
        <w:tblLook w:val="01E0" w:firstRow="1" w:lastRow="1" w:firstColumn="1" w:lastColumn="1" w:noHBand="0" w:noVBand="0"/>
      </w:tblPr>
      <w:tblGrid>
        <w:gridCol w:w="675"/>
        <w:gridCol w:w="1985"/>
        <w:gridCol w:w="6237"/>
      </w:tblGrid>
      <w:tr w:rsidR="003C1AA9" w:rsidRPr="000A24B8" w14:paraId="42A2396A" w14:textId="77777777" w:rsidTr="00FA06FB">
        <w:tc>
          <w:tcPr>
            <w:tcW w:w="675" w:type="dxa"/>
          </w:tcPr>
          <w:p w14:paraId="6C11CC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985" w:type="dxa"/>
          </w:tcPr>
          <w:p w14:paraId="01E764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196-2</w:t>
            </w:r>
          </w:p>
        </w:tc>
        <w:tc>
          <w:tcPr>
            <w:tcW w:w="6237" w:type="dxa"/>
          </w:tcPr>
          <w:p w14:paraId="25157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Metody badania cementu - Część 2: Analiza chemiczna cementu</w:t>
            </w:r>
          </w:p>
        </w:tc>
      </w:tr>
      <w:tr w:rsidR="003C1AA9" w:rsidRPr="000A24B8" w14:paraId="5D9438A9" w14:textId="77777777" w:rsidTr="00FA06FB">
        <w:tc>
          <w:tcPr>
            <w:tcW w:w="675" w:type="dxa"/>
          </w:tcPr>
          <w:p w14:paraId="64815E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985" w:type="dxa"/>
          </w:tcPr>
          <w:p w14:paraId="5225F4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459-2</w:t>
            </w:r>
          </w:p>
        </w:tc>
        <w:tc>
          <w:tcPr>
            <w:tcW w:w="6237" w:type="dxa"/>
          </w:tcPr>
          <w:p w14:paraId="1528E9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Wapno budowlane – Część 2: Metody badań</w:t>
            </w:r>
          </w:p>
        </w:tc>
      </w:tr>
      <w:tr w:rsidR="003C1AA9" w:rsidRPr="000A24B8" w14:paraId="2208728C" w14:textId="77777777" w:rsidTr="00FA06FB">
        <w:tc>
          <w:tcPr>
            <w:tcW w:w="675" w:type="dxa"/>
          </w:tcPr>
          <w:p w14:paraId="1A4E89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985" w:type="dxa"/>
          </w:tcPr>
          <w:p w14:paraId="520F38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932-3</w:t>
            </w:r>
          </w:p>
        </w:tc>
        <w:tc>
          <w:tcPr>
            <w:tcW w:w="6237" w:type="dxa"/>
          </w:tcPr>
          <w:p w14:paraId="2CF084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podstawowych właściwości kruszyw – Procedura i terminologia uproszczonego opisu petrograficznego</w:t>
            </w:r>
          </w:p>
        </w:tc>
      </w:tr>
      <w:tr w:rsidR="003C1AA9" w:rsidRPr="000A24B8" w14:paraId="705A2D7B" w14:textId="77777777" w:rsidTr="00FA06FB">
        <w:tc>
          <w:tcPr>
            <w:tcW w:w="675" w:type="dxa"/>
          </w:tcPr>
          <w:p w14:paraId="391F38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985" w:type="dxa"/>
          </w:tcPr>
          <w:p w14:paraId="7DD7D4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w:t>
            </w:r>
          </w:p>
        </w:tc>
        <w:tc>
          <w:tcPr>
            <w:tcW w:w="6237" w:type="dxa"/>
          </w:tcPr>
          <w:p w14:paraId="5C0614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1: Oznaczanie składu ziarnowego – Metoda przesiewania</w:t>
            </w:r>
          </w:p>
        </w:tc>
      </w:tr>
      <w:tr w:rsidR="003C1AA9" w:rsidRPr="000A24B8" w14:paraId="7B2F5FF0" w14:textId="77777777" w:rsidTr="00FA06FB">
        <w:tc>
          <w:tcPr>
            <w:tcW w:w="675" w:type="dxa"/>
          </w:tcPr>
          <w:p w14:paraId="4E8FBC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1985" w:type="dxa"/>
          </w:tcPr>
          <w:p w14:paraId="7B3C55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933-3</w:t>
            </w:r>
          </w:p>
        </w:tc>
        <w:tc>
          <w:tcPr>
            <w:tcW w:w="6237" w:type="dxa"/>
          </w:tcPr>
          <w:p w14:paraId="54988B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Część 3: Oznaczanie kształtu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za pomocą wskaźnika płaskości</w:t>
            </w:r>
          </w:p>
        </w:tc>
      </w:tr>
      <w:tr w:rsidR="003C1AA9" w:rsidRPr="000A24B8" w14:paraId="7A84499E" w14:textId="77777777" w:rsidTr="00FA06FB">
        <w:tc>
          <w:tcPr>
            <w:tcW w:w="675" w:type="dxa"/>
          </w:tcPr>
          <w:p w14:paraId="63807C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985" w:type="dxa"/>
          </w:tcPr>
          <w:p w14:paraId="533D3C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933-4</w:t>
            </w:r>
          </w:p>
        </w:tc>
        <w:tc>
          <w:tcPr>
            <w:tcW w:w="6237" w:type="dxa"/>
          </w:tcPr>
          <w:p w14:paraId="6F390B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Część 4: Oznaczanie kształtu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 Wskaźnik kształtu</w:t>
            </w:r>
          </w:p>
        </w:tc>
      </w:tr>
      <w:tr w:rsidR="003C1AA9" w:rsidRPr="000A24B8" w14:paraId="5DE13EA0" w14:textId="77777777" w:rsidTr="00FA06FB">
        <w:tc>
          <w:tcPr>
            <w:tcW w:w="675" w:type="dxa"/>
          </w:tcPr>
          <w:p w14:paraId="40092B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1985" w:type="dxa"/>
          </w:tcPr>
          <w:p w14:paraId="3ACD5C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933-5</w:t>
            </w:r>
          </w:p>
        </w:tc>
        <w:tc>
          <w:tcPr>
            <w:tcW w:w="6237" w:type="dxa"/>
          </w:tcPr>
          <w:p w14:paraId="735D50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Oznaczanie procentowej zawartości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o powierzchniach powstałych w wyniku </w:t>
            </w:r>
            <w:proofErr w:type="spellStart"/>
            <w:r w:rsidRPr="000A24B8">
              <w:rPr>
                <w:rFonts w:ascii="Times New Roman" w:eastAsia="Times New Roman" w:hAnsi="Times New Roman"/>
                <w:sz w:val="20"/>
                <w:szCs w:val="20"/>
                <w:lang w:eastAsia="pl-PL"/>
              </w:rPr>
              <w:t>przekruszenia</w:t>
            </w:r>
            <w:proofErr w:type="spellEnd"/>
            <w:r w:rsidRPr="000A24B8">
              <w:rPr>
                <w:rFonts w:ascii="Times New Roman" w:eastAsia="Times New Roman" w:hAnsi="Times New Roman"/>
                <w:sz w:val="20"/>
                <w:szCs w:val="20"/>
                <w:lang w:eastAsia="pl-PL"/>
              </w:rPr>
              <w:t xml:space="preserve"> lub łamania kruszyw grubych</w:t>
            </w:r>
          </w:p>
        </w:tc>
      </w:tr>
      <w:tr w:rsidR="003C1AA9" w:rsidRPr="000A24B8" w14:paraId="2AAFB7EF" w14:textId="77777777" w:rsidTr="00FA06FB">
        <w:tc>
          <w:tcPr>
            <w:tcW w:w="675" w:type="dxa"/>
          </w:tcPr>
          <w:p w14:paraId="252C72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985" w:type="dxa"/>
          </w:tcPr>
          <w:p w14:paraId="3532FF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933-6</w:t>
            </w:r>
          </w:p>
        </w:tc>
        <w:tc>
          <w:tcPr>
            <w:tcW w:w="6237" w:type="dxa"/>
          </w:tcPr>
          <w:p w14:paraId="009336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6: Ocena właściwości powierzchni – Wskaźnik przepływu kruszyw</w:t>
            </w:r>
          </w:p>
        </w:tc>
      </w:tr>
      <w:tr w:rsidR="003C1AA9" w:rsidRPr="000A24B8" w14:paraId="6C24D4C6" w14:textId="77777777" w:rsidTr="00FA06FB">
        <w:tc>
          <w:tcPr>
            <w:tcW w:w="675" w:type="dxa"/>
          </w:tcPr>
          <w:p w14:paraId="323013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1985" w:type="dxa"/>
          </w:tcPr>
          <w:p w14:paraId="796467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933-9</w:t>
            </w:r>
          </w:p>
        </w:tc>
        <w:tc>
          <w:tcPr>
            <w:tcW w:w="6237" w:type="dxa"/>
          </w:tcPr>
          <w:p w14:paraId="1BE2F0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9: Ocena zawartości drobnych cząstek – Badania błękitem metylenowym</w:t>
            </w:r>
          </w:p>
        </w:tc>
      </w:tr>
      <w:tr w:rsidR="003C1AA9" w:rsidRPr="000A24B8" w14:paraId="0B0137A9" w14:textId="77777777" w:rsidTr="00FA06FB">
        <w:tc>
          <w:tcPr>
            <w:tcW w:w="675" w:type="dxa"/>
          </w:tcPr>
          <w:p w14:paraId="5C039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985" w:type="dxa"/>
          </w:tcPr>
          <w:p w14:paraId="1086A8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933-10</w:t>
            </w:r>
          </w:p>
        </w:tc>
        <w:tc>
          <w:tcPr>
            <w:tcW w:w="6237" w:type="dxa"/>
          </w:tcPr>
          <w:p w14:paraId="18F506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10: Ocena zawartości drobnych cząstek – Uziarnienie wypełniaczy (przesiewanie w strumieniu powietrza)</w:t>
            </w:r>
          </w:p>
        </w:tc>
      </w:tr>
      <w:tr w:rsidR="003C1AA9" w:rsidRPr="000A24B8" w14:paraId="55E578F4" w14:textId="77777777" w:rsidTr="00FA06FB">
        <w:tc>
          <w:tcPr>
            <w:tcW w:w="675" w:type="dxa"/>
          </w:tcPr>
          <w:p w14:paraId="48C112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1985" w:type="dxa"/>
          </w:tcPr>
          <w:p w14:paraId="31E15D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1097-2</w:t>
            </w:r>
          </w:p>
        </w:tc>
        <w:tc>
          <w:tcPr>
            <w:tcW w:w="6237" w:type="dxa"/>
          </w:tcPr>
          <w:p w14:paraId="2DD16A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2: Metody oznaczania odporności na rozdrabnianie</w:t>
            </w:r>
          </w:p>
        </w:tc>
      </w:tr>
      <w:tr w:rsidR="003C1AA9" w:rsidRPr="000A24B8" w14:paraId="2822BA04" w14:textId="77777777" w:rsidTr="00FA06FB">
        <w:tc>
          <w:tcPr>
            <w:tcW w:w="675" w:type="dxa"/>
          </w:tcPr>
          <w:p w14:paraId="5F5E1D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1985" w:type="dxa"/>
          </w:tcPr>
          <w:p w14:paraId="38AB2B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1097-3</w:t>
            </w:r>
          </w:p>
        </w:tc>
        <w:tc>
          <w:tcPr>
            <w:tcW w:w="6237" w:type="dxa"/>
          </w:tcPr>
          <w:p w14:paraId="19A348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Oznaczanie gęstości nasypowej i jamistości</w:t>
            </w:r>
          </w:p>
        </w:tc>
      </w:tr>
      <w:tr w:rsidR="003C1AA9" w:rsidRPr="000A24B8" w14:paraId="2543E36E" w14:textId="77777777" w:rsidTr="00FA06FB">
        <w:tc>
          <w:tcPr>
            <w:tcW w:w="675" w:type="dxa"/>
          </w:tcPr>
          <w:p w14:paraId="5746E3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1985" w:type="dxa"/>
          </w:tcPr>
          <w:p w14:paraId="559DF9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1097-4</w:t>
            </w:r>
          </w:p>
        </w:tc>
        <w:tc>
          <w:tcPr>
            <w:tcW w:w="6237" w:type="dxa"/>
          </w:tcPr>
          <w:p w14:paraId="28822E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4: Oznaczanie pustych przestrzeni suchego, zagęszczonego wypełniacza</w:t>
            </w:r>
          </w:p>
        </w:tc>
      </w:tr>
      <w:tr w:rsidR="003C1AA9" w:rsidRPr="000A24B8" w14:paraId="0586D0EF" w14:textId="77777777" w:rsidTr="00FA06FB">
        <w:tc>
          <w:tcPr>
            <w:tcW w:w="675" w:type="dxa"/>
          </w:tcPr>
          <w:p w14:paraId="3878BF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985" w:type="dxa"/>
          </w:tcPr>
          <w:p w14:paraId="0B6A1C4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1097-5</w:t>
            </w:r>
          </w:p>
        </w:tc>
        <w:tc>
          <w:tcPr>
            <w:tcW w:w="6237" w:type="dxa"/>
          </w:tcPr>
          <w:p w14:paraId="00CAF7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5: Oznaczanie zawartości wody przez suszenie w suszarce z wentylacją</w:t>
            </w:r>
          </w:p>
        </w:tc>
      </w:tr>
      <w:tr w:rsidR="003C1AA9" w:rsidRPr="000A24B8" w14:paraId="736748F4" w14:textId="77777777" w:rsidTr="00FA06FB">
        <w:tc>
          <w:tcPr>
            <w:tcW w:w="675" w:type="dxa"/>
          </w:tcPr>
          <w:p w14:paraId="200A20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1985" w:type="dxa"/>
          </w:tcPr>
          <w:p w14:paraId="3F9F75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1097-6</w:t>
            </w:r>
          </w:p>
        </w:tc>
        <w:tc>
          <w:tcPr>
            <w:tcW w:w="6237" w:type="dxa"/>
          </w:tcPr>
          <w:p w14:paraId="63634B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mechanicznych i fizycznych właściwości kruszyw –Część 6: Oznaczanie gęstości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i nasiąkliwości</w:t>
            </w:r>
          </w:p>
        </w:tc>
      </w:tr>
      <w:tr w:rsidR="003C1AA9" w:rsidRPr="000A24B8" w14:paraId="3283803D" w14:textId="77777777" w:rsidTr="00FA06FB">
        <w:tc>
          <w:tcPr>
            <w:tcW w:w="675" w:type="dxa"/>
          </w:tcPr>
          <w:p w14:paraId="5C66B8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1985" w:type="dxa"/>
          </w:tcPr>
          <w:p w14:paraId="6BB709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1097-7</w:t>
            </w:r>
          </w:p>
        </w:tc>
        <w:tc>
          <w:tcPr>
            <w:tcW w:w="6237" w:type="dxa"/>
          </w:tcPr>
          <w:p w14:paraId="67EAB7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7: Oznaczanie gęstości wypełniacza – Metoda piknometryczna</w:t>
            </w:r>
          </w:p>
        </w:tc>
      </w:tr>
      <w:tr w:rsidR="003C1AA9" w:rsidRPr="000A24B8" w14:paraId="5543E694" w14:textId="77777777" w:rsidTr="00FA06FB">
        <w:tc>
          <w:tcPr>
            <w:tcW w:w="675" w:type="dxa"/>
          </w:tcPr>
          <w:p w14:paraId="79DB74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19.</w:t>
            </w:r>
          </w:p>
        </w:tc>
        <w:tc>
          <w:tcPr>
            <w:tcW w:w="1985" w:type="dxa"/>
          </w:tcPr>
          <w:p w14:paraId="72FF48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1367-1</w:t>
            </w:r>
          </w:p>
        </w:tc>
        <w:tc>
          <w:tcPr>
            <w:tcW w:w="6237" w:type="dxa"/>
          </w:tcPr>
          <w:p w14:paraId="469B77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właściwości cieplnych i odporności kruszyw na działanie czynników atmosferycznych – Część 1: Oznaczanie mrozoodporności</w:t>
            </w:r>
          </w:p>
        </w:tc>
      </w:tr>
      <w:tr w:rsidR="003C1AA9" w:rsidRPr="000A24B8" w14:paraId="64B5C6E8" w14:textId="77777777" w:rsidTr="00FA06FB">
        <w:tc>
          <w:tcPr>
            <w:tcW w:w="675" w:type="dxa"/>
          </w:tcPr>
          <w:p w14:paraId="28F192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985" w:type="dxa"/>
          </w:tcPr>
          <w:p w14:paraId="568992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1367-3</w:t>
            </w:r>
          </w:p>
        </w:tc>
        <w:tc>
          <w:tcPr>
            <w:tcW w:w="6237" w:type="dxa"/>
          </w:tcPr>
          <w:p w14:paraId="76C7A9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właściwości cieplnych i odporności kruszyw na działanie czynników atmosferycznych – Część 3: Badanie bazaltowej zgorzeli słonecznej metodą gotowania</w:t>
            </w:r>
          </w:p>
        </w:tc>
      </w:tr>
      <w:tr w:rsidR="003C1AA9" w:rsidRPr="000A24B8" w14:paraId="4B168CA1" w14:textId="77777777" w:rsidTr="00FA06FB">
        <w:tc>
          <w:tcPr>
            <w:tcW w:w="675" w:type="dxa"/>
          </w:tcPr>
          <w:p w14:paraId="2C9CA2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21.</w:t>
            </w:r>
          </w:p>
        </w:tc>
        <w:tc>
          <w:tcPr>
            <w:tcW w:w="1985" w:type="dxa"/>
          </w:tcPr>
          <w:p w14:paraId="1010EC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w:t>
            </w:r>
          </w:p>
        </w:tc>
        <w:tc>
          <w:tcPr>
            <w:tcW w:w="6237" w:type="dxa"/>
          </w:tcPr>
          <w:p w14:paraId="7449B7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penetracji igłą</w:t>
            </w:r>
          </w:p>
        </w:tc>
      </w:tr>
      <w:tr w:rsidR="003C1AA9" w:rsidRPr="000A24B8" w14:paraId="3F5D2871" w14:textId="77777777" w:rsidTr="00FA06FB">
        <w:tc>
          <w:tcPr>
            <w:tcW w:w="675" w:type="dxa"/>
          </w:tcPr>
          <w:p w14:paraId="3B1DE1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22. </w:t>
            </w:r>
          </w:p>
        </w:tc>
        <w:tc>
          <w:tcPr>
            <w:tcW w:w="1985" w:type="dxa"/>
          </w:tcPr>
          <w:p w14:paraId="045213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w:t>
            </w:r>
          </w:p>
        </w:tc>
        <w:tc>
          <w:tcPr>
            <w:tcW w:w="6237" w:type="dxa"/>
          </w:tcPr>
          <w:p w14:paraId="5BC569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temperatury mięknienia – Metoda Pierścień i Kula</w:t>
            </w:r>
          </w:p>
        </w:tc>
      </w:tr>
      <w:tr w:rsidR="003C1AA9" w:rsidRPr="000A24B8" w14:paraId="3F5DB2F7" w14:textId="77777777" w:rsidTr="00FA06FB">
        <w:tc>
          <w:tcPr>
            <w:tcW w:w="675" w:type="dxa"/>
          </w:tcPr>
          <w:p w14:paraId="73E53A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23.</w:t>
            </w:r>
          </w:p>
        </w:tc>
        <w:tc>
          <w:tcPr>
            <w:tcW w:w="1985" w:type="dxa"/>
          </w:tcPr>
          <w:p w14:paraId="3BFEB3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1744-1</w:t>
            </w:r>
          </w:p>
        </w:tc>
        <w:tc>
          <w:tcPr>
            <w:tcW w:w="6237" w:type="dxa"/>
          </w:tcPr>
          <w:p w14:paraId="35314C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chemicznych właściwości kruszyw – Analiza chemiczna</w:t>
            </w:r>
          </w:p>
        </w:tc>
      </w:tr>
      <w:tr w:rsidR="003C1AA9" w:rsidRPr="000A24B8" w14:paraId="30240CFE" w14:textId="77777777" w:rsidTr="00FA06FB">
        <w:tc>
          <w:tcPr>
            <w:tcW w:w="675" w:type="dxa"/>
          </w:tcPr>
          <w:p w14:paraId="08A785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985" w:type="dxa"/>
          </w:tcPr>
          <w:p w14:paraId="1DC980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w:t>
            </w:r>
          </w:p>
        </w:tc>
        <w:tc>
          <w:tcPr>
            <w:tcW w:w="6237" w:type="dxa"/>
          </w:tcPr>
          <w:p w14:paraId="5655AE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Wymagania dla asfaltów drogowych</w:t>
            </w:r>
          </w:p>
        </w:tc>
      </w:tr>
      <w:tr w:rsidR="003C1AA9" w:rsidRPr="000A24B8" w14:paraId="7A2B7E12" w14:textId="77777777" w:rsidTr="00FA06FB">
        <w:tc>
          <w:tcPr>
            <w:tcW w:w="675" w:type="dxa"/>
          </w:tcPr>
          <w:p w14:paraId="721338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1985" w:type="dxa"/>
          </w:tcPr>
          <w:p w14:paraId="6675EF3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w:t>
            </w:r>
          </w:p>
        </w:tc>
        <w:tc>
          <w:tcPr>
            <w:tcW w:w="6237" w:type="dxa"/>
          </w:tcPr>
          <w:p w14:paraId="556762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rozpuszczalności</w:t>
            </w:r>
          </w:p>
        </w:tc>
      </w:tr>
      <w:tr w:rsidR="003C1AA9" w:rsidRPr="000A24B8" w14:paraId="190AEE3D" w14:textId="77777777" w:rsidTr="00FA06FB">
        <w:tc>
          <w:tcPr>
            <w:tcW w:w="675" w:type="dxa"/>
          </w:tcPr>
          <w:p w14:paraId="719077B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26.</w:t>
            </w:r>
          </w:p>
        </w:tc>
        <w:tc>
          <w:tcPr>
            <w:tcW w:w="1985" w:type="dxa"/>
          </w:tcPr>
          <w:p w14:paraId="4E4CA4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w:t>
            </w:r>
          </w:p>
        </w:tc>
        <w:tc>
          <w:tcPr>
            <w:tcW w:w="6237" w:type="dxa"/>
          </w:tcPr>
          <w:p w14:paraId="6D52B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produkty asfaltowe – Oznaczanie temperatury łamliwości </w:t>
            </w:r>
            <w:proofErr w:type="spellStart"/>
            <w:r w:rsidRPr="000A24B8">
              <w:rPr>
                <w:rFonts w:ascii="Times New Roman" w:eastAsia="Times New Roman" w:hAnsi="Times New Roman"/>
                <w:sz w:val="20"/>
                <w:szCs w:val="20"/>
                <w:lang w:eastAsia="pl-PL"/>
              </w:rPr>
              <w:t>Fraassa</w:t>
            </w:r>
            <w:proofErr w:type="spellEnd"/>
          </w:p>
        </w:tc>
      </w:tr>
      <w:tr w:rsidR="003C1AA9" w:rsidRPr="000A24B8" w14:paraId="35AC4535" w14:textId="77777777" w:rsidTr="00FA06FB">
        <w:tc>
          <w:tcPr>
            <w:tcW w:w="675" w:type="dxa"/>
          </w:tcPr>
          <w:p w14:paraId="536246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1985" w:type="dxa"/>
          </w:tcPr>
          <w:p w14:paraId="7C40C3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w:t>
            </w:r>
          </w:p>
        </w:tc>
        <w:tc>
          <w:tcPr>
            <w:tcW w:w="6237" w:type="dxa"/>
          </w:tcPr>
          <w:p w14:paraId="5BA3CA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lepkości kinematycznej</w:t>
            </w:r>
          </w:p>
        </w:tc>
      </w:tr>
      <w:tr w:rsidR="003C1AA9" w:rsidRPr="000A24B8" w14:paraId="00748B3A" w14:textId="77777777" w:rsidTr="00FA06FB">
        <w:tc>
          <w:tcPr>
            <w:tcW w:w="675" w:type="dxa"/>
          </w:tcPr>
          <w:p w14:paraId="2CE7BF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28.</w:t>
            </w:r>
          </w:p>
        </w:tc>
        <w:tc>
          <w:tcPr>
            <w:tcW w:w="1985" w:type="dxa"/>
          </w:tcPr>
          <w:p w14:paraId="51B1E7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w:t>
            </w:r>
          </w:p>
        </w:tc>
        <w:tc>
          <w:tcPr>
            <w:tcW w:w="6237" w:type="dxa"/>
          </w:tcPr>
          <w:p w14:paraId="31074F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lepkości dynamicznej metodą próżniowej kapilary</w:t>
            </w:r>
          </w:p>
        </w:tc>
      </w:tr>
      <w:tr w:rsidR="003C1AA9" w:rsidRPr="000A24B8" w14:paraId="5B64DDA1" w14:textId="77777777" w:rsidTr="00FA06FB">
        <w:tc>
          <w:tcPr>
            <w:tcW w:w="675" w:type="dxa"/>
          </w:tcPr>
          <w:p w14:paraId="120DCD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29.</w:t>
            </w:r>
          </w:p>
        </w:tc>
        <w:tc>
          <w:tcPr>
            <w:tcW w:w="1985" w:type="dxa"/>
          </w:tcPr>
          <w:p w14:paraId="368F49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w:t>
            </w:r>
          </w:p>
        </w:tc>
        <w:tc>
          <w:tcPr>
            <w:tcW w:w="6237" w:type="dxa"/>
          </w:tcPr>
          <w:p w14:paraId="320A97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produkty asfaltowe – Oznaczanie odporności na twardnienie pod wpływem ciepła i powietrza – Część 1: Metoda RTFOT </w:t>
            </w:r>
          </w:p>
        </w:tc>
      </w:tr>
    </w:tbl>
    <w:p w14:paraId="479748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2622475F" w14:textId="77777777" w:rsidTr="00FA06FB">
        <w:tc>
          <w:tcPr>
            <w:tcW w:w="675" w:type="dxa"/>
          </w:tcPr>
          <w:p w14:paraId="11C236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985" w:type="dxa"/>
          </w:tcPr>
          <w:p w14:paraId="62AD8E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12607-3</w:t>
            </w:r>
          </w:p>
        </w:tc>
        <w:tc>
          <w:tcPr>
            <w:tcW w:w="6095" w:type="dxa"/>
          </w:tcPr>
          <w:p w14:paraId="373C7A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odporności na twardnienie pod wpływem ciepła i powietrza – Część 3: Metoda RFT</w:t>
            </w:r>
          </w:p>
        </w:tc>
      </w:tr>
      <w:tr w:rsidR="003C1AA9" w:rsidRPr="000A24B8" w14:paraId="21DC0682" w14:textId="77777777" w:rsidTr="00FA06FB">
        <w:tc>
          <w:tcPr>
            <w:tcW w:w="675" w:type="dxa"/>
          </w:tcPr>
          <w:p w14:paraId="0C18BF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w:t>
            </w:r>
          </w:p>
        </w:tc>
        <w:tc>
          <w:tcPr>
            <w:tcW w:w="1985" w:type="dxa"/>
          </w:tcPr>
          <w:p w14:paraId="2C73E5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w:t>
            </w:r>
          </w:p>
        </w:tc>
        <w:tc>
          <w:tcPr>
            <w:tcW w:w="6095" w:type="dxa"/>
          </w:tcPr>
          <w:p w14:paraId="75498E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 Zawartość lepiszcza rozpuszczalnego</w:t>
            </w:r>
          </w:p>
        </w:tc>
      </w:tr>
      <w:tr w:rsidR="003C1AA9" w:rsidRPr="000A24B8" w14:paraId="4D14C1D3" w14:textId="77777777" w:rsidTr="00FA06FB">
        <w:tc>
          <w:tcPr>
            <w:tcW w:w="675" w:type="dxa"/>
          </w:tcPr>
          <w:p w14:paraId="10F265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1985" w:type="dxa"/>
          </w:tcPr>
          <w:p w14:paraId="3E1D28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w:t>
            </w:r>
          </w:p>
        </w:tc>
        <w:tc>
          <w:tcPr>
            <w:tcW w:w="6095" w:type="dxa"/>
          </w:tcPr>
          <w:p w14:paraId="7FAA8D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 Oznaczanie składu ziarnowego</w:t>
            </w:r>
          </w:p>
        </w:tc>
      </w:tr>
      <w:tr w:rsidR="003C1AA9" w:rsidRPr="000A24B8" w14:paraId="0D48FBA3" w14:textId="77777777" w:rsidTr="00FA06FB">
        <w:tc>
          <w:tcPr>
            <w:tcW w:w="675" w:type="dxa"/>
          </w:tcPr>
          <w:p w14:paraId="305CA2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1985" w:type="dxa"/>
          </w:tcPr>
          <w:p w14:paraId="6CE53D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w:t>
            </w:r>
          </w:p>
        </w:tc>
        <w:tc>
          <w:tcPr>
            <w:tcW w:w="6095" w:type="dxa"/>
          </w:tcPr>
          <w:p w14:paraId="31686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 Odzyskiwanie asfaltu: Wyparka obrotowa</w:t>
            </w:r>
          </w:p>
        </w:tc>
      </w:tr>
      <w:tr w:rsidR="003C1AA9" w:rsidRPr="000A24B8" w14:paraId="1E50C046" w14:textId="77777777" w:rsidTr="00FA06FB">
        <w:tc>
          <w:tcPr>
            <w:tcW w:w="675" w:type="dxa"/>
          </w:tcPr>
          <w:p w14:paraId="43EA5A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34.</w:t>
            </w:r>
          </w:p>
        </w:tc>
        <w:tc>
          <w:tcPr>
            <w:tcW w:w="1985" w:type="dxa"/>
          </w:tcPr>
          <w:p w14:paraId="10AC57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w:t>
            </w:r>
          </w:p>
        </w:tc>
        <w:tc>
          <w:tcPr>
            <w:tcW w:w="6095" w:type="dxa"/>
          </w:tcPr>
          <w:p w14:paraId="3EAD6D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 Odzyskiwanie asfaltu -- Kolumna do destylacji frakcyjnej</w:t>
            </w:r>
          </w:p>
        </w:tc>
      </w:tr>
      <w:tr w:rsidR="003C1AA9" w:rsidRPr="000A24B8" w14:paraId="1C5FFB78" w14:textId="77777777" w:rsidTr="00FA06FB">
        <w:tc>
          <w:tcPr>
            <w:tcW w:w="675" w:type="dxa"/>
          </w:tcPr>
          <w:p w14:paraId="1AECEF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w:t>
            </w:r>
          </w:p>
        </w:tc>
        <w:tc>
          <w:tcPr>
            <w:tcW w:w="1985" w:type="dxa"/>
          </w:tcPr>
          <w:p w14:paraId="0EA0A8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12697-5</w:t>
            </w:r>
          </w:p>
        </w:tc>
        <w:tc>
          <w:tcPr>
            <w:tcW w:w="6095" w:type="dxa"/>
          </w:tcPr>
          <w:p w14:paraId="447D77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5: Oznaczanie gęstości</w:t>
            </w:r>
          </w:p>
        </w:tc>
      </w:tr>
      <w:tr w:rsidR="003C1AA9" w:rsidRPr="000A24B8" w14:paraId="0B4EFF5C" w14:textId="77777777" w:rsidTr="00FA06FB">
        <w:tc>
          <w:tcPr>
            <w:tcW w:w="675" w:type="dxa"/>
          </w:tcPr>
          <w:p w14:paraId="293EFA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1985" w:type="dxa"/>
          </w:tcPr>
          <w:p w14:paraId="702158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12697-6</w:t>
            </w:r>
          </w:p>
        </w:tc>
        <w:tc>
          <w:tcPr>
            <w:tcW w:w="6095" w:type="dxa"/>
          </w:tcPr>
          <w:p w14:paraId="4A5DCB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6: Oznaczanie gęstości objętościowej próbek mieszanki mineralno-asfaltowej</w:t>
            </w:r>
          </w:p>
        </w:tc>
      </w:tr>
      <w:tr w:rsidR="003C1AA9" w:rsidRPr="000A24B8" w14:paraId="5138DD31" w14:textId="77777777" w:rsidTr="00FA06FB">
        <w:tc>
          <w:tcPr>
            <w:tcW w:w="675" w:type="dxa"/>
          </w:tcPr>
          <w:p w14:paraId="70A720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37.</w:t>
            </w:r>
          </w:p>
        </w:tc>
        <w:tc>
          <w:tcPr>
            <w:tcW w:w="1985" w:type="dxa"/>
          </w:tcPr>
          <w:p w14:paraId="569F2A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w:t>
            </w:r>
          </w:p>
        </w:tc>
        <w:tc>
          <w:tcPr>
            <w:tcW w:w="6095" w:type="dxa"/>
          </w:tcPr>
          <w:p w14:paraId="3339F3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8: Oznaczanie zawartości wolnej przestrzeni</w:t>
            </w:r>
          </w:p>
        </w:tc>
      </w:tr>
      <w:tr w:rsidR="003C1AA9" w:rsidRPr="000A24B8" w14:paraId="75907655" w14:textId="77777777" w:rsidTr="00FA06FB">
        <w:tc>
          <w:tcPr>
            <w:tcW w:w="675" w:type="dxa"/>
          </w:tcPr>
          <w:p w14:paraId="0D8A8E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38.</w:t>
            </w:r>
          </w:p>
        </w:tc>
        <w:tc>
          <w:tcPr>
            <w:tcW w:w="1985" w:type="dxa"/>
          </w:tcPr>
          <w:p w14:paraId="178695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12697-11</w:t>
            </w:r>
          </w:p>
        </w:tc>
        <w:tc>
          <w:tcPr>
            <w:tcW w:w="6095" w:type="dxa"/>
          </w:tcPr>
          <w:p w14:paraId="21131E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11: Oznaczanie powinowactwa pomiędzy kruszywem i asfaltem</w:t>
            </w:r>
          </w:p>
        </w:tc>
      </w:tr>
      <w:tr w:rsidR="003C1AA9" w:rsidRPr="000A24B8" w14:paraId="1E959674" w14:textId="77777777" w:rsidTr="00FA06FB">
        <w:tc>
          <w:tcPr>
            <w:tcW w:w="675" w:type="dxa"/>
          </w:tcPr>
          <w:p w14:paraId="421884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39.</w:t>
            </w:r>
          </w:p>
        </w:tc>
        <w:tc>
          <w:tcPr>
            <w:tcW w:w="1985" w:type="dxa"/>
          </w:tcPr>
          <w:p w14:paraId="418CEE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12697-12</w:t>
            </w:r>
          </w:p>
        </w:tc>
        <w:tc>
          <w:tcPr>
            <w:tcW w:w="6095" w:type="dxa"/>
          </w:tcPr>
          <w:p w14:paraId="569B4A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12: Określanie wrażliwości próbek asfaltowych na wodę</w:t>
            </w:r>
          </w:p>
        </w:tc>
      </w:tr>
      <w:tr w:rsidR="003C1AA9" w:rsidRPr="000A24B8" w14:paraId="718BF4D6" w14:textId="77777777" w:rsidTr="00FA06FB">
        <w:tc>
          <w:tcPr>
            <w:tcW w:w="675" w:type="dxa"/>
          </w:tcPr>
          <w:p w14:paraId="6BB990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985" w:type="dxa"/>
          </w:tcPr>
          <w:p w14:paraId="48E54B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12697-13</w:t>
            </w:r>
          </w:p>
        </w:tc>
        <w:tc>
          <w:tcPr>
            <w:tcW w:w="6095" w:type="dxa"/>
          </w:tcPr>
          <w:p w14:paraId="1F9350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13: Pomiar temperatury</w:t>
            </w:r>
          </w:p>
        </w:tc>
      </w:tr>
      <w:tr w:rsidR="003C1AA9" w:rsidRPr="000A24B8" w14:paraId="2CC1AC79" w14:textId="77777777" w:rsidTr="00FA06FB">
        <w:tc>
          <w:tcPr>
            <w:tcW w:w="675" w:type="dxa"/>
          </w:tcPr>
          <w:p w14:paraId="213CA1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1985" w:type="dxa"/>
          </w:tcPr>
          <w:p w14:paraId="2E14B9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12697-22</w:t>
            </w:r>
          </w:p>
        </w:tc>
        <w:tc>
          <w:tcPr>
            <w:tcW w:w="6095" w:type="dxa"/>
          </w:tcPr>
          <w:p w14:paraId="6C204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22: Koleinowanie</w:t>
            </w:r>
          </w:p>
        </w:tc>
      </w:tr>
      <w:tr w:rsidR="003C1AA9" w:rsidRPr="000A24B8" w14:paraId="5EE97773" w14:textId="77777777" w:rsidTr="00FA06FB">
        <w:tc>
          <w:tcPr>
            <w:tcW w:w="675" w:type="dxa"/>
          </w:tcPr>
          <w:p w14:paraId="1D0261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1985" w:type="dxa"/>
          </w:tcPr>
          <w:p w14:paraId="7F7344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12697-24</w:t>
            </w:r>
          </w:p>
        </w:tc>
        <w:tc>
          <w:tcPr>
            <w:tcW w:w="6095" w:type="dxa"/>
          </w:tcPr>
          <w:p w14:paraId="04196F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24: Odporność na zmęczenie</w:t>
            </w:r>
          </w:p>
        </w:tc>
      </w:tr>
      <w:tr w:rsidR="003C1AA9" w:rsidRPr="000A24B8" w14:paraId="78DB8EF6" w14:textId="77777777" w:rsidTr="00FA06FB">
        <w:tc>
          <w:tcPr>
            <w:tcW w:w="675" w:type="dxa"/>
          </w:tcPr>
          <w:p w14:paraId="3D9868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43.</w:t>
            </w:r>
          </w:p>
        </w:tc>
        <w:tc>
          <w:tcPr>
            <w:tcW w:w="1985" w:type="dxa"/>
          </w:tcPr>
          <w:p w14:paraId="1AE8C6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12697-26</w:t>
            </w:r>
          </w:p>
        </w:tc>
        <w:tc>
          <w:tcPr>
            <w:tcW w:w="6095" w:type="dxa"/>
          </w:tcPr>
          <w:p w14:paraId="6F039E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26: Sztywność</w:t>
            </w:r>
          </w:p>
        </w:tc>
      </w:tr>
      <w:tr w:rsidR="003C1AA9" w:rsidRPr="000A24B8" w14:paraId="694B6715" w14:textId="77777777" w:rsidTr="00FA06FB">
        <w:tc>
          <w:tcPr>
            <w:tcW w:w="675" w:type="dxa"/>
          </w:tcPr>
          <w:p w14:paraId="1A0861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w:t>
            </w:r>
          </w:p>
        </w:tc>
        <w:tc>
          <w:tcPr>
            <w:tcW w:w="1985" w:type="dxa"/>
          </w:tcPr>
          <w:p w14:paraId="4E9A58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12697-27</w:t>
            </w:r>
          </w:p>
        </w:tc>
        <w:tc>
          <w:tcPr>
            <w:tcW w:w="6095" w:type="dxa"/>
          </w:tcPr>
          <w:p w14:paraId="124482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27: Pobieranie próbek</w:t>
            </w:r>
          </w:p>
        </w:tc>
      </w:tr>
      <w:tr w:rsidR="003C1AA9" w:rsidRPr="000A24B8" w14:paraId="75CDB2D6" w14:textId="77777777" w:rsidTr="00FA06FB">
        <w:tc>
          <w:tcPr>
            <w:tcW w:w="675" w:type="dxa"/>
          </w:tcPr>
          <w:p w14:paraId="0CBE7D4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1985" w:type="dxa"/>
          </w:tcPr>
          <w:p w14:paraId="02D8CE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12697-36</w:t>
            </w:r>
          </w:p>
        </w:tc>
        <w:tc>
          <w:tcPr>
            <w:tcW w:w="6095" w:type="dxa"/>
          </w:tcPr>
          <w:p w14:paraId="52828F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36: Oznaczanie grubości nawierzchni asfaltowych</w:t>
            </w:r>
          </w:p>
        </w:tc>
      </w:tr>
    </w:tbl>
    <w:p w14:paraId="6F52C34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6EE34985" w14:textId="77777777" w:rsidTr="00FA06FB">
        <w:tc>
          <w:tcPr>
            <w:tcW w:w="675" w:type="dxa"/>
          </w:tcPr>
          <w:p w14:paraId="551AB7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46.</w:t>
            </w:r>
          </w:p>
        </w:tc>
        <w:tc>
          <w:tcPr>
            <w:tcW w:w="1985" w:type="dxa"/>
          </w:tcPr>
          <w:p w14:paraId="7D1131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12697-39</w:t>
            </w:r>
          </w:p>
        </w:tc>
        <w:tc>
          <w:tcPr>
            <w:tcW w:w="6095" w:type="dxa"/>
          </w:tcPr>
          <w:p w14:paraId="1795F4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39: Oznaczanie zawartości lepiszcza metodą spalania</w:t>
            </w:r>
          </w:p>
        </w:tc>
      </w:tr>
      <w:tr w:rsidR="003C1AA9" w:rsidRPr="000A24B8" w14:paraId="5B0A60AA" w14:textId="77777777" w:rsidTr="00FA06FB">
        <w:tc>
          <w:tcPr>
            <w:tcW w:w="675" w:type="dxa"/>
          </w:tcPr>
          <w:p w14:paraId="208870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47.</w:t>
            </w:r>
          </w:p>
        </w:tc>
        <w:tc>
          <w:tcPr>
            <w:tcW w:w="1985" w:type="dxa"/>
          </w:tcPr>
          <w:p w14:paraId="2D4EAC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12697-41</w:t>
            </w:r>
          </w:p>
        </w:tc>
        <w:tc>
          <w:tcPr>
            <w:tcW w:w="6095" w:type="dxa"/>
          </w:tcPr>
          <w:p w14:paraId="3E3A3B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41: Odporność na płyny zapobiegające oblodzeniu</w:t>
            </w:r>
          </w:p>
        </w:tc>
      </w:tr>
      <w:tr w:rsidR="003C1AA9" w:rsidRPr="000A24B8" w14:paraId="20EE80EE" w14:textId="77777777" w:rsidTr="00FA06FB">
        <w:tc>
          <w:tcPr>
            <w:tcW w:w="675" w:type="dxa"/>
          </w:tcPr>
          <w:p w14:paraId="382B43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c>
          <w:tcPr>
            <w:tcW w:w="1985" w:type="dxa"/>
          </w:tcPr>
          <w:p w14:paraId="6ECB8A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12697-42</w:t>
            </w:r>
          </w:p>
        </w:tc>
        <w:tc>
          <w:tcPr>
            <w:tcW w:w="6095" w:type="dxa"/>
          </w:tcPr>
          <w:p w14:paraId="11951F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42: Zawartość części obcych w destrukcie asfaltowym</w:t>
            </w:r>
          </w:p>
        </w:tc>
      </w:tr>
      <w:tr w:rsidR="003C1AA9" w:rsidRPr="000A24B8" w14:paraId="19370F30" w14:textId="77777777" w:rsidTr="00FA06FB">
        <w:tc>
          <w:tcPr>
            <w:tcW w:w="675" w:type="dxa"/>
          </w:tcPr>
          <w:p w14:paraId="78D4EE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49.</w:t>
            </w:r>
          </w:p>
        </w:tc>
        <w:tc>
          <w:tcPr>
            <w:tcW w:w="1985" w:type="dxa"/>
          </w:tcPr>
          <w:p w14:paraId="1BDF94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12697-43</w:t>
            </w:r>
          </w:p>
        </w:tc>
        <w:tc>
          <w:tcPr>
            <w:tcW w:w="6095" w:type="dxa"/>
          </w:tcPr>
          <w:p w14:paraId="6B50E3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43: Odporność na paliwo</w:t>
            </w:r>
          </w:p>
        </w:tc>
      </w:tr>
      <w:tr w:rsidR="003C1AA9" w:rsidRPr="000A24B8" w14:paraId="3335CA49" w14:textId="77777777" w:rsidTr="00FA06FB">
        <w:tc>
          <w:tcPr>
            <w:tcW w:w="675" w:type="dxa"/>
          </w:tcPr>
          <w:p w14:paraId="704E72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1985" w:type="dxa"/>
          </w:tcPr>
          <w:p w14:paraId="0C8350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w:t>
            </w:r>
          </w:p>
        </w:tc>
        <w:tc>
          <w:tcPr>
            <w:tcW w:w="6095" w:type="dxa"/>
          </w:tcPr>
          <w:p w14:paraId="24A6EF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do mieszanek bitumicznych i powierzchniowych utrwaleń stosowanych na drogach, lotniskach i innych powierzchniach przeznaczonych do ruchu</w:t>
            </w:r>
          </w:p>
        </w:tc>
      </w:tr>
      <w:tr w:rsidR="003C1AA9" w:rsidRPr="000A24B8" w14:paraId="72D8E458" w14:textId="77777777" w:rsidTr="00FA06FB">
        <w:tc>
          <w:tcPr>
            <w:tcW w:w="675" w:type="dxa"/>
          </w:tcPr>
          <w:p w14:paraId="319E30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51.</w:t>
            </w:r>
          </w:p>
        </w:tc>
        <w:tc>
          <w:tcPr>
            <w:tcW w:w="1985" w:type="dxa"/>
          </w:tcPr>
          <w:p w14:paraId="1CB3D0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13108-1</w:t>
            </w:r>
          </w:p>
        </w:tc>
        <w:tc>
          <w:tcPr>
            <w:tcW w:w="6095" w:type="dxa"/>
          </w:tcPr>
          <w:p w14:paraId="3943A3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1: Beton asfaltowy</w:t>
            </w:r>
          </w:p>
        </w:tc>
      </w:tr>
      <w:tr w:rsidR="003C1AA9" w:rsidRPr="000A24B8" w14:paraId="692F18B0" w14:textId="77777777" w:rsidTr="00FA06FB">
        <w:tc>
          <w:tcPr>
            <w:tcW w:w="675" w:type="dxa"/>
          </w:tcPr>
          <w:p w14:paraId="05BCF7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52.</w:t>
            </w:r>
          </w:p>
        </w:tc>
        <w:tc>
          <w:tcPr>
            <w:tcW w:w="1985" w:type="dxa"/>
          </w:tcPr>
          <w:p w14:paraId="3D78B3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13108-4</w:t>
            </w:r>
          </w:p>
        </w:tc>
        <w:tc>
          <w:tcPr>
            <w:tcW w:w="6095" w:type="dxa"/>
          </w:tcPr>
          <w:p w14:paraId="5A7F85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4: Mieszanka HRA</w:t>
            </w:r>
          </w:p>
        </w:tc>
      </w:tr>
      <w:tr w:rsidR="003C1AA9" w:rsidRPr="000A24B8" w14:paraId="17A5B7F0" w14:textId="77777777" w:rsidTr="00FA06FB">
        <w:tc>
          <w:tcPr>
            <w:tcW w:w="675" w:type="dxa"/>
          </w:tcPr>
          <w:p w14:paraId="4ED313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53.</w:t>
            </w:r>
          </w:p>
        </w:tc>
        <w:tc>
          <w:tcPr>
            <w:tcW w:w="1985" w:type="dxa"/>
          </w:tcPr>
          <w:p w14:paraId="12A296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13108-8</w:t>
            </w:r>
          </w:p>
        </w:tc>
        <w:tc>
          <w:tcPr>
            <w:tcW w:w="6095" w:type="dxa"/>
          </w:tcPr>
          <w:p w14:paraId="0279D9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8: Destrukt asfaltowy</w:t>
            </w:r>
          </w:p>
        </w:tc>
      </w:tr>
      <w:tr w:rsidR="003C1AA9" w:rsidRPr="000A24B8" w14:paraId="27690C7C" w14:textId="77777777" w:rsidTr="00FA06FB">
        <w:tc>
          <w:tcPr>
            <w:tcW w:w="675" w:type="dxa"/>
          </w:tcPr>
          <w:p w14:paraId="4B8E2E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54.</w:t>
            </w:r>
          </w:p>
        </w:tc>
        <w:tc>
          <w:tcPr>
            <w:tcW w:w="1985" w:type="dxa"/>
          </w:tcPr>
          <w:p w14:paraId="289DE4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13108-20</w:t>
            </w:r>
          </w:p>
        </w:tc>
        <w:tc>
          <w:tcPr>
            <w:tcW w:w="6095" w:type="dxa"/>
          </w:tcPr>
          <w:p w14:paraId="4C4252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20: Badanie typu</w:t>
            </w:r>
          </w:p>
        </w:tc>
      </w:tr>
      <w:tr w:rsidR="003C1AA9" w:rsidRPr="000A24B8" w14:paraId="77648B9E" w14:textId="77777777" w:rsidTr="00FA06FB">
        <w:tc>
          <w:tcPr>
            <w:tcW w:w="675" w:type="dxa"/>
          </w:tcPr>
          <w:p w14:paraId="0410BF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55.</w:t>
            </w:r>
          </w:p>
        </w:tc>
        <w:tc>
          <w:tcPr>
            <w:tcW w:w="1985" w:type="dxa"/>
          </w:tcPr>
          <w:p w14:paraId="11950B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13108-21</w:t>
            </w:r>
          </w:p>
        </w:tc>
        <w:tc>
          <w:tcPr>
            <w:tcW w:w="6095" w:type="dxa"/>
          </w:tcPr>
          <w:p w14:paraId="1DE864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21: Zakładowa kontrola produkcji</w:t>
            </w:r>
          </w:p>
        </w:tc>
      </w:tr>
      <w:tr w:rsidR="003C1AA9" w:rsidRPr="000A24B8" w14:paraId="1D83F674" w14:textId="77777777" w:rsidTr="00FA06FB">
        <w:tc>
          <w:tcPr>
            <w:tcW w:w="675" w:type="dxa"/>
          </w:tcPr>
          <w:p w14:paraId="674D15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56.</w:t>
            </w:r>
          </w:p>
        </w:tc>
        <w:tc>
          <w:tcPr>
            <w:tcW w:w="1985" w:type="dxa"/>
          </w:tcPr>
          <w:p w14:paraId="134549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13179-1</w:t>
            </w:r>
          </w:p>
        </w:tc>
        <w:tc>
          <w:tcPr>
            <w:tcW w:w="6095" w:type="dxa"/>
          </w:tcPr>
          <w:p w14:paraId="641891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kruszyw wypełniających stosowanych do mieszanek bitumicznych – Część 1: Badanie metodą pierścienia delta i kuli</w:t>
            </w:r>
          </w:p>
        </w:tc>
      </w:tr>
      <w:tr w:rsidR="003C1AA9" w:rsidRPr="000A24B8" w14:paraId="5D6069B9" w14:textId="77777777" w:rsidTr="00FA06FB">
        <w:tc>
          <w:tcPr>
            <w:tcW w:w="675" w:type="dxa"/>
          </w:tcPr>
          <w:p w14:paraId="6A928F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57.</w:t>
            </w:r>
          </w:p>
        </w:tc>
        <w:tc>
          <w:tcPr>
            <w:tcW w:w="1985" w:type="dxa"/>
          </w:tcPr>
          <w:p w14:paraId="13A035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13179-2</w:t>
            </w:r>
          </w:p>
        </w:tc>
        <w:tc>
          <w:tcPr>
            <w:tcW w:w="6095" w:type="dxa"/>
          </w:tcPr>
          <w:p w14:paraId="043416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kruszyw wypełniających stosowanych do mieszanek bitumicznych – Część 2: Liczba bitumiczna</w:t>
            </w:r>
          </w:p>
        </w:tc>
      </w:tr>
      <w:tr w:rsidR="003C1AA9" w:rsidRPr="000A24B8" w14:paraId="5A97B987" w14:textId="77777777" w:rsidTr="00FA06FB">
        <w:tc>
          <w:tcPr>
            <w:tcW w:w="675" w:type="dxa"/>
          </w:tcPr>
          <w:p w14:paraId="56C4C0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58.</w:t>
            </w:r>
          </w:p>
        </w:tc>
        <w:tc>
          <w:tcPr>
            <w:tcW w:w="1985" w:type="dxa"/>
          </w:tcPr>
          <w:p w14:paraId="55090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w:t>
            </w:r>
          </w:p>
        </w:tc>
        <w:tc>
          <w:tcPr>
            <w:tcW w:w="6095" w:type="dxa"/>
          </w:tcPr>
          <w:p w14:paraId="568C2C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nawrotu sprężystego asfaltów modyfikowanych</w:t>
            </w:r>
          </w:p>
        </w:tc>
      </w:tr>
      <w:tr w:rsidR="003C1AA9" w:rsidRPr="000A24B8" w14:paraId="7E6C4129" w14:textId="77777777" w:rsidTr="00FA06FB">
        <w:tc>
          <w:tcPr>
            <w:tcW w:w="675" w:type="dxa"/>
          </w:tcPr>
          <w:p w14:paraId="09B56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w:t>
            </w:r>
          </w:p>
        </w:tc>
        <w:tc>
          <w:tcPr>
            <w:tcW w:w="1985" w:type="dxa"/>
          </w:tcPr>
          <w:p w14:paraId="0F891F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w:t>
            </w:r>
          </w:p>
        </w:tc>
        <w:tc>
          <w:tcPr>
            <w:tcW w:w="6095" w:type="dxa"/>
          </w:tcPr>
          <w:p w14:paraId="1A7B11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stabilności podczas magazynowania asfaltów modyfikowanych</w:t>
            </w:r>
          </w:p>
        </w:tc>
      </w:tr>
      <w:tr w:rsidR="003C1AA9" w:rsidRPr="000A24B8" w14:paraId="459221F7" w14:textId="77777777" w:rsidTr="00FA06FB">
        <w:tc>
          <w:tcPr>
            <w:tcW w:w="675" w:type="dxa"/>
          </w:tcPr>
          <w:p w14:paraId="1A0CB0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c>
          <w:tcPr>
            <w:tcW w:w="1985" w:type="dxa"/>
          </w:tcPr>
          <w:p w14:paraId="73D5C9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13587</w:t>
            </w:r>
          </w:p>
        </w:tc>
        <w:tc>
          <w:tcPr>
            <w:tcW w:w="6095" w:type="dxa"/>
          </w:tcPr>
          <w:p w14:paraId="6BA21F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właściwości mechanicznych lepiszczy asfaltowych metodą rozciągania</w:t>
            </w:r>
          </w:p>
        </w:tc>
      </w:tr>
      <w:tr w:rsidR="003C1AA9" w:rsidRPr="000A24B8" w14:paraId="039638F0" w14:textId="77777777" w:rsidTr="00FA06FB">
        <w:tc>
          <w:tcPr>
            <w:tcW w:w="675" w:type="dxa"/>
          </w:tcPr>
          <w:p w14:paraId="122DD1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1985" w:type="dxa"/>
          </w:tcPr>
          <w:p w14:paraId="02D973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13588</w:t>
            </w:r>
          </w:p>
        </w:tc>
        <w:tc>
          <w:tcPr>
            <w:tcW w:w="6095" w:type="dxa"/>
          </w:tcPr>
          <w:p w14:paraId="6B38F8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kohezji lepiszczy asfaltowych metodą testu wahadłowego</w:t>
            </w:r>
          </w:p>
        </w:tc>
      </w:tr>
      <w:tr w:rsidR="003C1AA9" w:rsidRPr="000A24B8" w14:paraId="1DDC4CC2" w14:textId="77777777" w:rsidTr="00FA06FB">
        <w:tc>
          <w:tcPr>
            <w:tcW w:w="675" w:type="dxa"/>
          </w:tcPr>
          <w:p w14:paraId="3512FE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62.</w:t>
            </w:r>
          </w:p>
        </w:tc>
        <w:tc>
          <w:tcPr>
            <w:tcW w:w="1985" w:type="dxa"/>
          </w:tcPr>
          <w:p w14:paraId="34AD8D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13589</w:t>
            </w:r>
          </w:p>
        </w:tc>
        <w:tc>
          <w:tcPr>
            <w:tcW w:w="6095" w:type="dxa"/>
          </w:tcPr>
          <w:p w14:paraId="010E54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lepiszcza asfaltowe – Oznaczanie siły rozciągania asfaltów modyfikowanych – Metoda z </w:t>
            </w:r>
            <w:proofErr w:type="spellStart"/>
            <w:r w:rsidRPr="000A24B8">
              <w:rPr>
                <w:rFonts w:ascii="Times New Roman" w:eastAsia="Times New Roman" w:hAnsi="Times New Roman"/>
                <w:sz w:val="20"/>
                <w:szCs w:val="20"/>
                <w:lang w:eastAsia="pl-PL"/>
              </w:rPr>
              <w:t>duktylometrem</w:t>
            </w:r>
            <w:proofErr w:type="spellEnd"/>
          </w:p>
        </w:tc>
      </w:tr>
      <w:tr w:rsidR="003C1AA9" w:rsidRPr="000A24B8" w14:paraId="28DDD24C" w14:textId="77777777" w:rsidTr="00FA06FB">
        <w:tc>
          <w:tcPr>
            <w:tcW w:w="675" w:type="dxa"/>
          </w:tcPr>
          <w:p w14:paraId="277967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63.</w:t>
            </w:r>
          </w:p>
        </w:tc>
        <w:tc>
          <w:tcPr>
            <w:tcW w:w="1985" w:type="dxa"/>
          </w:tcPr>
          <w:p w14:paraId="777EA1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13703</w:t>
            </w:r>
          </w:p>
        </w:tc>
        <w:tc>
          <w:tcPr>
            <w:tcW w:w="6095" w:type="dxa"/>
          </w:tcPr>
          <w:p w14:paraId="50069D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energii odkształcenia</w:t>
            </w:r>
          </w:p>
        </w:tc>
      </w:tr>
      <w:tr w:rsidR="003C1AA9" w:rsidRPr="000A24B8" w14:paraId="0D6A9FA7" w14:textId="77777777" w:rsidTr="00FA06FB">
        <w:tc>
          <w:tcPr>
            <w:tcW w:w="675" w:type="dxa"/>
          </w:tcPr>
          <w:p w14:paraId="60D96C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64.</w:t>
            </w:r>
          </w:p>
        </w:tc>
        <w:tc>
          <w:tcPr>
            <w:tcW w:w="1985" w:type="dxa"/>
          </w:tcPr>
          <w:p w14:paraId="102067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13808</w:t>
            </w:r>
          </w:p>
        </w:tc>
        <w:tc>
          <w:tcPr>
            <w:tcW w:w="6095" w:type="dxa"/>
          </w:tcPr>
          <w:p w14:paraId="46217A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kationowych emulsji asfaltowych</w:t>
            </w:r>
          </w:p>
        </w:tc>
      </w:tr>
      <w:tr w:rsidR="003C1AA9" w:rsidRPr="000A24B8" w14:paraId="37F9ED9A" w14:textId="77777777" w:rsidTr="00FA06FB">
        <w:tc>
          <w:tcPr>
            <w:tcW w:w="675" w:type="dxa"/>
          </w:tcPr>
          <w:p w14:paraId="4E7B746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64a.</w:t>
            </w:r>
          </w:p>
        </w:tc>
        <w:tc>
          <w:tcPr>
            <w:tcW w:w="1985" w:type="dxa"/>
          </w:tcPr>
          <w:p w14:paraId="712C75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13808:2013-10/Ap1:2014-07</w:t>
            </w:r>
          </w:p>
        </w:tc>
        <w:tc>
          <w:tcPr>
            <w:tcW w:w="6095" w:type="dxa"/>
          </w:tcPr>
          <w:p w14:paraId="519ABA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kationowych emulsji asfaltowych. Załącznik krajowy NA</w:t>
            </w:r>
          </w:p>
        </w:tc>
      </w:tr>
    </w:tbl>
    <w:p w14:paraId="0A1CEEB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55B3AA6C" w14:textId="77777777" w:rsidTr="00FA06FB">
        <w:tc>
          <w:tcPr>
            <w:tcW w:w="675" w:type="dxa"/>
          </w:tcPr>
          <w:p w14:paraId="12FF68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1985" w:type="dxa"/>
          </w:tcPr>
          <w:p w14:paraId="6B4D7E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13924-2</w:t>
            </w:r>
          </w:p>
        </w:tc>
        <w:tc>
          <w:tcPr>
            <w:tcW w:w="6095" w:type="dxa"/>
          </w:tcPr>
          <w:p w14:paraId="1705D4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lepiszcza asfaltowe - Zasady klasyfikacji asfaltów drogowych specjalnych - Część 2: Asfalty drogowe wielorodzajowe </w:t>
            </w:r>
          </w:p>
        </w:tc>
      </w:tr>
      <w:tr w:rsidR="003C1AA9" w:rsidRPr="000A24B8" w14:paraId="1A06039D" w14:textId="77777777" w:rsidTr="00FA06FB">
        <w:tc>
          <w:tcPr>
            <w:tcW w:w="675" w:type="dxa"/>
          </w:tcPr>
          <w:p w14:paraId="689DD3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65a.</w:t>
            </w:r>
          </w:p>
        </w:tc>
        <w:tc>
          <w:tcPr>
            <w:tcW w:w="1985" w:type="dxa"/>
          </w:tcPr>
          <w:p w14:paraId="09DA7A30"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PN-EN 13924-2:</w:t>
            </w:r>
          </w:p>
          <w:p w14:paraId="1D8E3EC8"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2014-04/Ap1:</w:t>
            </w:r>
          </w:p>
          <w:p w14:paraId="750B5319"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2014-07 i PN-EN 13924-2:2014-04/Ap2:2015-09E</w:t>
            </w:r>
          </w:p>
        </w:tc>
        <w:tc>
          <w:tcPr>
            <w:tcW w:w="6095" w:type="dxa"/>
          </w:tcPr>
          <w:p w14:paraId="4E7FDB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klasyfikacji asfaltów drogowych specjalnych - Część 2: Asfalty drogowe wielorodzajowe. Załącznik krajowy NA</w:t>
            </w:r>
          </w:p>
        </w:tc>
      </w:tr>
      <w:tr w:rsidR="003C1AA9" w:rsidRPr="000A24B8" w14:paraId="6F3F6035" w14:textId="77777777" w:rsidTr="00FA06FB">
        <w:tc>
          <w:tcPr>
            <w:tcW w:w="675" w:type="dxa"/>
          </w:tcPr>
          <w:p w14:paraId="73C55F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66.</w:t>
            </w:r>
          </w:p>
        </w:tc>
        <w:tc>
          <w:tcPr>
            <w:tcW w:w="1985" w:type="dxa"/>
          </w:tcPr>
          <w:p w14:paraId="75E2E8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w:t>
            </w:r>
          </w:p>
        </w:tc>
        <w:tc>
          <w:tcPr>
            <w:tcW w:w="6095" w:type="dxa"/>
          </w:tcPr>
          <w:p w14:paraId="1D01F5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asfaltów modyfikowanych polimerami</w:t>
            </w:r>
          </w:p>
        </w:tc>
      </w:tr>
      <w:tr w:rsidR="003C1AA9" w:rsidRPr="000A24B8" w14:paraId="099E41C5" w14:textId="77777777" w:rsidTr="00FA06FB">
        <w:tc>
          <w:tcPr>
            <w:tcW w:w="675" w:type="dxa"/>
          </w:tcPr>
          <w:p w14:paraId="6D5ACD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66a.</w:t>
            </w:r>
          </w:p>
        </w:tc>
        <w:tc>
          <w:tcPr>
            <w:tcW w:w="1985" w:type="dxa"/>
          </w:tcPr>
          <w:p w14:paraId="4F9B2D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14023:2011/Ap1:</w:t>
            </w:r>
          </w:p>
          <w:p w14:paraId="0F23F1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2014-04</w:t>
            </w:r>
          </w:p>
        </w:tc>
        <w:tc>
          <w:tcPr>
            <w:tcW w:w="6095" w:type="dxa"/>
          </w:tcPr>
          <w:p w14:paraId="7105E1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klasyfikacji asfaltów modyfikowanych polimerami. Załącznik krajowy NA</w:t>
            </w:r>
          </w:p>
        </w:tc>
      </w:tr>
      <w:tr w:rsidR="003C1AA9" w:rsidRPr="000A24B8" w14:paraId="56E316DD" w14:textId="77777777" w:rsidTr="00FA06FB">
        <w:tc>
          <w:tcPr>
            <w:tcW w:w="675" w:type="dxa"/>
          </w:tcPr>
          <w:p w14:paraId="174DD2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67.</w:t>
            </w:r>
          </w:p>
        </w:tc>
        <w:tc>
          <w:tcPr>
            <w:tcW w:w="1985" w:type="dxa"/>
          </w:tcPr>
          <w:p w14:paraId="1F7DF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14188-1</w:t>
            </w:r>
          </w:p>
        </w:tc>
        <w:tc>
          <w:tcPr>
            <w:tcW w:w="6095" w:type="dxa"/>
          </w:tcPr>
          <w:p w14:paraId="3F5264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Wypełniacze szczelin i zalewy drogowe – Część 1: Wymagania wobec zalew drogowych na gorąco</w:t>
            </w:r>
          </w:p>
        </w:tc>
      </w:tr>
      <w:tr w:rsidR="003C1AA9" w:rsidRPr="000A24B8" w14:paraId="3B91A776" w14:textId="77777777" w:rsidTr="00FA06FB">
        <w:tc>
          <w:tcPr>
            <w:tcW w:w="675" w:type="dxa"/>
          </w:tcPr>
          <w:p w14:paraId="60F10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w:t>
            </w:r>
          </w:p>
        </w:tc>
        <w:tc>
          <w:tcPr>
            <w:tcW w:w="1985" w:type="dxa"/>
          </w:tcPr>
          <w:p w14:paraId="1A8314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14188-2</w:t>
            </w:r>
          </w:p>
        </w:tc>
        <w:tc>
          <w:tcPr>
            <w:tcW w:w="6095" w:type="dxa"/>
          </w:tcPr>
          <w:p w14:paraId="31AC56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Wypełniacze szczelin i zalewy drogowe – Część 2: Wymagania wobec zalew drogowych na zimno</w:t>
            </w:r>
          </w:p>
        </w:tc>
      </w:tr>
      <w:tr w:rsidR="003C1AA9" w:rsidRPr="000A24B8" w14:paraId="66263CCE" w14:textId="77777777" w:rsidTr="00FA06FB">
        <w:tc>
          <w:tcPr>
            <w:tcW w:w="675" w:type="dxa"/>
          </w:tcPr>
          <w:p w14:paraId="5DD230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69.</w:t>
            </w:r>
          </w:p>
        </w:tc>
        <w:tc>
          <w:tcPr>
            <w:tcW w:w="1985" w:type="dxa"/>
          </w:tcPr>
          <w:p w14:paraId="63923E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22592</w:t>
            </w:r>
          </w:p>
        </w:tc>
        <w:tc>
          <w:tcPr>
            <w:tcW w:w="6095" w:type="dxa"/>
          </w:tcPr>
          <w:p w14:paraId="7C6FC0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Przetwory naftowe – Oznaczanie temperatury zapłonu i palenia – Pomiar metodą otwartego tygla Clevelanda</w:t>
            </w:r>
          </w:p>
        </w:tc>
      </w:tr>
      <w:tr w:rsidR="003C1AA9" w:rsidRPr="000A24B8" w14:paraId="4B6AD432" w14:textId="77777777" w:rsidTr="00FA06FB">
        <w:tc>
          <w:tcPr>
            <w:tcW w:w="675" w:type="dxa"/>
          </w:tcPr>
          <w:p w14:paraId="63F7A5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w:t>
            </w:r>
          </w:p>
        </w:tc>
        <w:tc>
          <w:tcPr>
            <w:tcW w:w="1985" w:type="dxa"/>
          </w:tcPr>
          <w:p w14:paraId="2E9A79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w:t>
            </w:r>
          </w:p>
        </w:tc>
        <w:tc>
          <w:tcPr>
            <w:tcW w:w="6095" w:type="dxa"/>
          </w:tcPr>
          <w:p w14:paraId="773871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Oznaczanie temperatury zapłonu i palenia – Metoda otwartego tygla Clevelanda</w:t>
            </w:r>
          </w:p>
        </w:tc>
      </w:tr>
      <w:tr w:rsidR="003C1AA9" w:rsidRPr="000A24B8" w14:paraId="7DA0A8C2" w14:textId="77777777" w:rsidTr="00FA06FB">
        <w:tc>
          <w:tcPr>
            <w:tcW w:w="675" w:type="dxa"/>
          </w:tcPr>
          <w:p w14:paraId="5C5B65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71.</w:t>
            </w:r>
          </w:p>
        </w:tc>
        <w:tc>
          <w:tcPr>
            <w:tcW w:w="1985" w:type="dxa"/>
          </w:tcPr>
          <w:p w14:paraId="3949D4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13880-2</w:t>
            </w:r>
          </w:p>
        </w:tc>
        <w:tc>
          <w:tcPr>
            <w:tcW w:w="6095" w:type="dxa"/>
          </w:tcPr>
          <w:p w14:paraId="6056D1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2: Metoda badania dla określenia penetracji stożka w temperaturze 25 C</w:t>
            </w:r>
          </w:p>
        </w:tc>
      </w:tr>
      <w:tr w:rsidR="003C1AA9" w:rsidRPr="000A24B8" w14:paraId="123134D9" w14:textId="77777777" w:rsidTr="00FA06FB">
        <w:tc>
          <w:tcPr>
            <w:tcW w:w="675" w:type="dxa"/>
          </w:tcPr>
          <w:p w14:paraId="177724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72.</w:t>
            </w:r>
          </w:p>
        </w:tc>
        <w:tc>
          <w:tcPr>
            <w:tcW w:w="1985" w:type="dxa"/>
          </w:tcPr>
          <w:p w14:paraId="50B746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13880-3</w:t>
            </w:r>
          </w:p>
        </w:tc>
        <w:tc>
          <w:tcPr>
            <w:tcW w:w="6095" w:type="dxa"/>
          </w:tcPr>
          <w:p w14:paraId="2214C7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3: Metoda badania określająca penetrację i odprężenie sprężyste (odbojność)</w:t>
            </w:r>
          </w:p>
        </w:tc>
      </w:tr>
      <w:tr w:rsidR="003C1AA9" w:rsidRPr="000A24B8" w14:paraId="3FDC45FE" w14:textId="77777777" w:rsidTr="00FA06FB">
        <w:tc>
          <w:tcPr>
            <w:tcW w:w="675" w:type="dxa"/>
          </w:tcPr>
          <w:p w14:paraId="04C51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73.</w:t>
            </w:r>
          </w:p>
        </w:tc>
        <w:tc>
          <w:tcPr>
            <w:tcW w:w="1985" w:type="dxa"/>
          </w:tcPr>
          <w:p w14:paraId="183DBB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w:t>
            </w:r>
          </w:p>
        </w:tc>
        <w:tc>
          <w:tcPr>
            <w:tcW w:w="6095" w:type="dxa"/>
          </w:tcPr>
          <w:p w14:paraId="134E59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5: Metody badań do oznaczania odporności na spływanie</w:t>
            </w:r>
          </w:p>
        </w:tc>
      </w:tr>
      <w:tr w:rsidR="003C1AA9" w:rsidRPr="000A24B8" w14:paraId="3FF9C594" w14:textId="77777777" w:rsidTr="00FA06FB">
        <w:tc>
          <w:tcPr>
            <w:tcW w:w="675" w:type="dxa"/>
          </w:tcPr>
          <w:p w14:paraId="0075EE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74.</w:t>
            </w:r>
          </w:p>
        </w:tc>
        <w:tc>
          <w:tcPr>
            <w:tcW w:w="1985" w:type="dxa"/>
          </w:tcPr>
          <w:p w14:paraId="475ACE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13880-6</w:t>
            </w:r>
          </w:p>
        </w:tc>
        <w:tc>
          <w:tcPr>
            <w:tcW w:w="6095" w:type="dxa"/>
          </w:tcPr>
          <w:p w14:paraId="01A8B3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6: Metoda przygotowania próbek do badania</w:t>
            </w:r>
          </w:p>
        </w:tc>
      </w:tr>
      <w:tr w:rsidR="003C1AA9" w:rsidRPr="000A24B8" w14:paraId="12D97FEC" w14:textId="77777777" w:rsidTr="00FA06FB">
        <w:tc>
          <w:tcPr>
            <w:tcW w:w="675" w:type="dxa"/>
          </w:tcPr>
          <w:p w14:paraId="6C1DA7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75.</w:t>
            </w:r>
          </w:p>
        </w:tc>
        <w:tc>
          <w:tcPr>
            <w:tcW w:w="1985" w:type="dxa"/>
          </w:tcPr>
          <w:p w14:paraId="48AD75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w:t>
            </w:r>
          </w:p>
        </w:tc>
        <w:tc>
          <w:tcPr>
            <w:tcW w:w="6095" w:type="dxa"/>
          </w:tcPr>
          <w:p w14:paraId="418E80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13: Metoda badania służąca do określenia wydłużenia nieciągłego (próba przyczepności)</w:t>
            </w:r>
          </w:p>
        </w:tc>
      </w:tr>
      <w:tr w:rsidR="003C1AA9" w:rsidRPr="000A24B8" w14:paraId="60E2606F" w14:textId="77777777" w:rsidTr="00FA06FB">
        <w:tc>
          <w:tcPr>
            <w:tcW w:w="675" w:type="dxa"/>
          </w:tcPr>
          <w:p w14:paraId="3D0D2E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w:t>
            </w:r>
          </w:p>
        </w:tc>
        <w:tc>
          <w:tcPr>
            <w:tcW w:w="1985" w:type="dxa"/>
          </w:tcPr>
          <w:p w14:paraId="3DB2D7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DIN 52123</w:t>
            </w:r>
          </w:p>
        </w:tc>
        <w:tc>
          <w:tcPr>
            <w:tcW w:w="6095" w:type="dxa"/>
          </w:tcPr>
          <w:p w14:paraId="11075206"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sz w:val="20"/>
                <w:szCs w:val="20"/>
                <w:lang w:eastAsia="pl-PL"/>
              </w:rPr>
              <w:t>Prüfung</w:t>
            </w:r>
            <w:proofErr w:type="spellEnd"/>
            <w:r w:rsidRPr="000A24B8">
              <w:rPr>
                <w:rFonts w:ascii="Times New Roman" w:eastAsia="Times New Roman" w:hAnsi="Times New Roman"/>
                <w:sz w:val="20"/>
                <w:szCs w:val="20"/>
                <w:lang w:eastAsia="pl-PL"/>
              </w:rPr>
              <w:t xml:space="preserve"> von Bitumen- </w:t>
            </w:r>
            <w:proofErr w:type="spellStart"/>
            <w:r w:rsidRPr="000A24B8">
              <w:rPr>
                <w:rFonts w:ascii="Times New Roman" w:eastAsia="Times New Roman" w:hAnsi="Times New Roman"/>
                <w:sz w:val="20"/>
                <w:szCs w:val="20"/>
                <w:lang w:eastAsia="pl-PL"/>
              </w:rPr>
              <w:t>und</w:t>
            </w:r>
            <w:proofErr w:type="spellEnd"/>
            <w:r w:rsidRPr="000A24B8">
              <w:rPr>
                <w:rFonts w:ascii="Times New Roman" w:eastAsia="Times New Roman" w:hAnsi="Times New Roman"/>
                <w:sz w:val="20"/>
                <w:szCs w:val="20"/>
                <w:lang w:eastAsia="pl-PL"/>
              </w:rPr>
              <w:t xml:space="preserve"> </w:t>
            </w:r>
            <w:proofErr w:type="spellStart"/>
            <w:r w:rsidRPr="000A24B8">
              <w:rPr>
                <w:rFonts w:ascii="Times New Roman" w:eastAsia="Times New Roman" w:hAnsi="Times New Roman"/>
                <w:sz w:val="20"/>
                <w:szCs w:val="20"/>
                <w:lang w:eastAsia="pl-PL"/>
              </w:rPr>
              <w:t>Polymerbitumenbahnen</w:t>
            </w:r>
            <w:proofErr w:type="spellEnd"/>
            <w:r w:rsidRPr="000A24B8">
              <w:rPr>
                <w:rFonts w:ascii="Times New Roman" w:eastAsia="Times New Roman" w:hAnsi="Times New Roman"/>
                <w:sz w:val="20"/>
                <w:szCs w:val="20"/>
                <w:lang w:eastAsia="pl-PL"/>
              </w:rPr>
              <w:t xml:space="preserve"> (Badanie taśm bitumicznych i polimerowo-bitumicznych)</w:t>
            </w:r>
          </w:p>
        </w:tc>
      </w:tr>
      <w:tr w:rsidR="003C1AA9" w:rsidRPr="000A24B8" w14:paraId="3B3C15FD" w14:textId="77777777" w:rsidTr="00FA06FB">
        <w:tc>
          <w:tcPr>
            <w:tcW w:w="675" w:type="dxa"/>
          </w:tcPr>
          <w:p w14:paraId="679A5B4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77.</w:t>
            </w:r>
          </w:p>
        </w:tc>
        <w:tc>
          <w:tcPr>
            <w:tcW w:w="1985" w:type="dxa"/>
          </w:tcPr>
          <w:p w14:paraId="27AC0A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1425</w:t>
            </w:r>
          </w:p>
        </w:tc>
        <w:tc>
          <w:tcPr>
            <w:tcW w:w="6095" w:type="dxa"/>
          </w:tcPr>
          <w:p w14:paraId="0E1AF52A"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Ocena organoleptyczna</w:t>
            </w:r>
          </w:p>
        </w:tc>
      </w:tr>
      <w:tr w:rsidR="003C1AA9" w:rsidRPr="000A24B8" w14:paraId="464E97C6" w14:textId="77777777" w:rsidTr="00FA06FB">
        <w:tc>
          <w:tcPr>
            <w:tcW w:w="675" w:type="dxa"/>
          </w:tcPr>
          <w:p w14:paraId="0B245A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78.</w:t>
            </w:r>
          </w:p>
        </w:tc>
        <w:tc>
          <w:tcPr>
            <w:tcW w:w="1985" w:type="dxa"/>
          </w:tcPr>
          <w:p w14:paraId="0CB2FD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1428</w:t>
            </w:r>
          </w:p>
        </w:tc>
        <w:tc>
          <w:tcPr>
            <w:tcW w:w="6095" w:type="dxa"/>
          </w:tcPr>
          <w:p w14:paraId="49A1267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Asfalty i lepiszcza asfaltowe -- Oznaczanie zawartości wody w emulsjach asfaltowych -- Metoda destylacji azeotropowej</w:t>
            </w:r>
          </w:p>
        </w:tc>
      </w:tr>
      <w:tr w:rsidR="003C1AA9" w:rsidRPr="000A24B8" w14:paraId="3EAFD39D" w14:textId="77777777" w:rsidTr="00FA06FB">
        <w:tc>
          <w:tcPr>
            <w:tcW w:w="675" w:type="dxa"/>
          </w:tcPr>
          <w:p w14:paraId="502165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79.</w:t>
            </w:r>
          </w:p>
        </w:tc>
        <w:tc>
          <w:tcPr>
            <w:tcW w:w="1985" w:type="dxa"/>
          </w:tcPr>
          <w:p w14:paraId="2C36AF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13074-1</w:t>
            </w:r>
          </w:p>
        </w:tc>
        <w:tc>
          <w:tcPr>
            <w:tcW w:w="6095" w:type="dxa"/>
          </w:tcPr>
          <w:p w14:paraId="48F6C9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Odzyskiwanie lepiszcza z emulsji asfaltowych lub asfaltów upłynnionych lub fluksowanych -- Część 1: Odzyskiwanie metodą odparowania</w:t>
            </w:r>
          </w:p>
        </w:tc>
      </w:tr>
      <w:tr w:rsidR="003C1AA9" w:rsidRPr="000A24B8" w14:paraId="40BC2FB2" w14:textId="77777777" w:rsidTr="00FA06FB">
        <w:tc>
          <w:tcPr>
            <w:tcW w:w="675" w:type="dxa"/>
          </w:tcPr>
          <w:p w14:paraId="7A560C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tc>
        <w:tc>
          <w:tcPr>
            <w:tcW w:w="1985" w:type="dxa"/>
          </w:tcPr>
          <w:p w14:paraId="5230E5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13074-2</w:t>
            </w:r>
          </w:p>
        </w:tc>
        <w:tc>
          <w:tcPr>
            <w:tcW w:w="6095" w:type="dxa"/>
          </w:tcPr>
          <w:p w14:paraId="38EB94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Odzyskiwanie lepiszcza z emulsji asfaltowych lub asfaltów upłynnionych lub fluksowanych -- Część 2: Stabilizacja po odzyskaniu metodą odparowania</w:t>
            </w:r>
          </w:p>
        </w:tc>
      </w:tr>
    </w:tbl>
    <w:p w14:paraId="0E7E87F9"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10.3. Wymagania techniczne i katalogi</w:t>
      </w:r>
    </w:p>
    <w:p w14:paraId="273319CD"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6E7185BE"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1424B3AD"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5F0DABD1"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Katalog typowych konstrukcji nawierzchni podatnych i półsztywnych. Załącznik do Zarządzenia nr 31 Generalnego Dyrektora Dróg Krajowych i Autostrad z dnia 16 czerwca 2014 r.</w:t>
      </w:r>
    </w:p>
    <w:p w14:paraId="2A856511"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10.4. Inne dokumenty</w:t>
      </w:r>
    </w:p>
    <w:p w14:paraId="5A83057B"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Rozporządzenie Ministra Transportu i Gospodarki Morskiej z dnia 2 marca 1999 r. w sprawie warunków technicznych, jakim powinny odpowiadać drogi publiczne i ich usytuowanie (jednolity tekst Dz.U. z 2016, poz. 124)</w:t>
      </w:r>
    </w:p>
    <w:p w14:paraId="6F762462"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Ustawa z dnia 19 sierpnia 2011 r. o przewozie drogowym towarów niebezpiecznych (Dz.U. nr 227, poz. 1367 z </w:t>
      </w:r>
      <w:proofErr w:type="spellStart"/>
      <w:r w:rsidRPr="000A24B8">
        <w:rPr>
          <w:rFonts w:ascii="Times New Roman" w:eastAsia="Times New Roman" w:hAnsi="Times New Roman"/>
          <w:sz w:val="20"/>
          <w:szCs w:val="20"/>
          <w:lang w:eastAsia="pl-PL"/>
        </w:rPr>
        <w:t>późn</w:t>
      </w:r>
      <w:proofErr w:type="spellEnd"/>
      <w:r w:rsidRPr="000A24B8">
        <w:rPr>
          <w:rFonts w:ascii="Times New Roman" w:eastAsia="Times New Roman" w:hAnsi="Times New Roman"/>
          <w:sz w:val="20"/>
          <w:szCs w:val="20"/>
          <w:lang w:eastAsia="pl-PL"/>
        </w:rPr>
        <w:t>. zm.)</w:t>
      </w:r>
    </w:p>
    <w:p w14:paraId="225EC89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9427F4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F9197DB" w14:textId="77777777" w:rsidR="003F1516" w:rsidRDefault="003F1516"/>
    <w:sectPr w:rsidR="003F15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lin Gothic Heavy">
    <w:panose1 w:val="020B0903020102020204"/>
    <w:charset w:val="EE"/>
    <w:family w:val="swiss"/>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imesNewRomanPS">
    <w:altName w:val="Times New Roman"/>
    <w:charset w:val="00"/>
    <w:family w:val="roman"/>
    <w:pitch w:val="variable"/>
  </w:font>
  <w:font w:name="TimesEE">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630467C"/>
    <w:lvl w:ilvl="0">
      <w:start w:val="1"/>
      <w:numFmt w:val="decimal"/>
      <w:pStyle w:val="Listanumerowana5"/>
      <w:lvlText w:val="%1."/>
      <w:lvlJc w:val="left"/>
      <w:pPr>
        <w:tabs>
          <w:tab w:val="num" w:pos="680"/>
        </w:tabs>
        <w:ind w:left="680" w:hanging="340"/>
      </w:pPr>
      <w:rPr>
        <w:rFonts w:hint="default"/>
      </w:rPr>
    </w:lvl>
  </w:abstractNum>
  <w:abstractNum w:abstractNumId="1" w15:restartNumberingAfterBreak="0">
    <w:nsid w:val="FFFFFF7D"/>
    <w:multiLevelType w:val="singleLevel"/>
    <w:tmpl w:val="83EC57A6"/>
    <w:lvl w:ilvl="0">
      <w:start w:val="1"/>
      <w:numFmt w:val="lowerLetter"/>
      <w:pStyle w:val="Listanumerowana4"/>
      <w:lvlText w:val="%1)"/>
      <w:lvlJc w:val="left"/>
      <w:pPr>
        <w:tabs>
          <w:tab w:val="num" w:pos="680"/>
        </w:tabs>
        <w:ind w:left="680" w:hanging="340"/>
      </w:pPr>
      <w:rPr>
        <w:rFonts w:ascii="Times New Roman" w:hAnsi="Times New Roman" w:hint="default"/>
        <w:b w:val="0"/>
        <w:i w:val="0"/>
        <w:strike w:val="0"/>
        <w:dstrike w:val="0"/>
        <w:color w:val="auto"/>
        <w:spacing w:val="0"/>
        <w:w w:val="100"/>
        <w:kern w:val="16"/>
        <w:position w:val="0"/>
        <w:sz w:val="20"/>
        <w:u w:val="none"/>
        <w:effect w:val="none"/>
        <w:vertAlign w:val="baseline"/>
      </w:rPr>
    </w:lvl>
  </w:abstractNum>
  <w:abstractNum w:abstractNumId="2" w15:restartNumberingAfterBreak="0">
    <w:nsid w:val="FFFFFF7E"/>
    <w:multiLevelType w:val="singleLevel"/>
    <w:tmpl w:val="DDC8039C"/>
    <w:lvl w:ilvl="0">
      <w:start w:val="1"/>
      <w:numFmt w:val="decimal"/>
      <w:pStyle w:val="Listanumerowana3"/>
      <w:lvlText w:val="%1)"/>
      <w:lvlJc w:val="left"/>
      <w:pPr>
        <w:tabs>
          <w:tab w:val="num" w:pos="340"/>
        </w:tabs>
        <w:ind w:left="340" w:hanging="340"/>
      </w:pPr>
      <w:rPr>
        <w:rFonts w:hint="default"/>
      </w:rPr>
    </w:lvl>
  </w:abstractNum>
  <w:abstractNum w:abstractNumId="3" w15:restartNumberingAfterBreak="0">
    <w:nsid w:val="FFFFFF7F"/>
    <w:multiLevelType w:val="singleLevel"/>
    <w:tmpl w:val="708AFB32"/>
    <w:lvl w:ilvl="0">
      <w:start w:val="1"/>
      <w:numFmt w:val="lowerLetter"/>
      <w:pStyle w:val="Listanumerowana2"/>
      <w:lvlText w:val="%1)"/>
      <w:lvlJc w:val="left"/>
      <w:pPr>
        <w:tabs>
          <w:tab w:val="num" w:pos="340"/>
        </w:tabs>
        <w:ind w:left="340" w:hanging="340"/>
      </w:pPr>
      <w:rPr>
        <w:rFonts w:hint="default"/>
      </w:rPr>
    </w:lvl>
  </w:abstractNum>
  <w:abstractNum w:abstractNumId="4" w15:restartNumberingAfterBreak="0">
    <w:nsid w:val="FFFFFF80"/>
    <w:multiLevelType w:val="singleLevel"/>
    <w:tmpl w:val="CAB8AC44"/>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D9A8B48"/>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D6FFF0"/>
    <w:lvl w:ilvl="0">
      <w:start w:val="1"/>
      <w:numFmt w:val="bullet"/>
      <w:lvlText w:val=""/>
      <w:lvlJc w:val="left"/>
      <w:pPr>
        <w:tabs>
          <w:tab w:val="num" w:pos="1021"/>
        </w:tabs>
        <w:ind w:left="1021" w:hanging="341"/>
      </w:pPr>
      <w:rPr>
        <w:rFonts w:ascii="Symbol" w:hAnsi="Symbol" w:hint="default"/>
      </w:rPr>
    </w:lvl>
  </w:abstractNum>
  <w:abstractNum w:abstractNumId="7" w15:restartNumberingAfterBreak="0">
    <w:nsid w:val="FFFFFF83"/>
    <w:multiLevelType w:val="singleLevel"/>
    <w:tmpl w:val="6D84D692"/>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C9F433F6"/>
    <w:lvl w:ilvl="0">
      <w:start w:val="1"/>
      <w:numFmt w:val="bullet"/>
      <w:pStyle w:val="Listapunktowana"/>
      <w:lvlText w:val=""/>
      <w:lvlJc w:val="left"/>
      <w:pPr>
        <w:tabs>
          <w:tab w:val="num" w:pos="360"/>
        </w:tabs>
        <w:ind w:left="360" w:hanging="360"/>
      </w:pPr>
      <w:rPr>
        <w:rFonts w:ascii="Symbol" w:hAnsi="Symbol" w:hint="default"/>
      </w:r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11" w15:restartNumberingAfterBreak="0">
    <w:nsid w:val="00000004"/>
    <w:multiLevelType w:val="singleLevel"/>
    <w:tmpl w:val="00000004"/>
    <w:name w:val="WW8Num5"/>
    <w:lvl w:ilvl="0">
      <w:start w:val="1"/>
      <w:numFmt w:val="bullet"/>
      <w:lvlText w:val="–"/>
      <w:lvlJc w:val="left"/>
      <w:pPr>
        <w:tabs>
          <w:tab w:val="num" w:pos="284"/>
        </w:tabs>
        <w:ind w:left="284" w:hanging="284"/>
      </w:pPr>
      <w:rPr>
        <w:rFonts w:ascii="Times New Roman" w:hAnsi="Times New Roman" w:cs="Times New Roman" w:hint="default"/>
        <w:color w:val="000000"/>
      </w:rPr>
    </w:lvl>
  </w:abstractNum>
  <w:abstractNum w:abstractNumId="12" w15:restartNumberingAfterBreak="0">
    <w:nsid w:val="00000005"/>
    <w:multiLevelType w:val="singleLevel"/>
    <w:tmpl w:val="00000005"/>
    <w:name w:val="WW8Num6"/>
    <w:lvl w:ilvl="0">
      <w:start w:val="1"/>
      <w:numFmt w:val="bullet"/>
      <w:lvlText w:val="–"/>
      <w:lvlJc w:val="left"/>
      <w:pPr>
        <w:tabs>
          <w:tab w:val="num" w:pos="708"/>
        </w:tabs>
        <w:ind w:left="284" w:hanging="284"/>
      </w:pPr>
      <w:rPr>
        <w:rFonts w:ascii="Times New Roman" w:hAnsi="Times New Roman" w:cs="Times New Roman" w:hint="default"/>
      </w:rPr>
    </w:lvl>
  </w:abstractNum>
  <w:abstractNum w:abstractNumId="13" w15:restartNumberingAfterBreak="0">
    <w:nsid w:val="00000006"/>
    <w:multiLevelType w:val="singleLevel"/>
    <w:tmpl w:val="00000006"/>
    <w:name w:val="WW8Num7"/>
    <w:lvl w:ilvl="0">
      <w:start w:val="1"/>
      <w:numFmt w:val="bullet"/>
      <w:lvlText w:val="–"/>
      <w:lvlJc w:val="left"/>
      <w:pPr>
        <w:tabs>
          <w:tab w:val="num" w:pos="993"/>
        </w:tabs>
        <w:ind w:left="993" w:hanging="284"/>
      </w:pPr>
      <w:rPr>
        <w:rFonts w:ascii="Times New Roman" w:hAnsi="Times New Roman" w:cs="Times New Roman" w:hint="default"/>
        <w:color w:val="000000"/>
      </w:rPr>
    </w:lvl>
  </w:abstractNum>
  <w:abstractNum w:abstractNumId="14" w15:restartNumberingAfterBreak="0">
    <w:nsid w:val="00000007"/>
    <w:multiLevelType w:val="singleLevel"/>
    <w:tmpl w:val="00000007"/>
    <w:name w:val="WW8Num8"/>
    <w:lvl w:ilvl="0">
      <w:start w:val="1"/>
      <w:numFmt w:val="bullet"/>
      <w:lvlText w:val="–"/>
      <w:lvlJc w:val="left"/>
      <w:pPr>
        <w:tabs>
          <w:tab w:val="num" w:pos="708"/>
        </w:tabs>
        <w:ind w:left="993" w:hanging="284"/>
      </w:pPr>
      <w:rPr>
        <w:rFonts w:ascii="Times New Roman" w:hAnsi="Times New Roman" w:cs="Times New Roman" w:hint="default"/>
      </w:rPr>
    </w:lvl>
  </w:abstractNum>
  <w:abstractNum w:abstractNumId="15" w15:restartNumberingAfterBreak="0">
    <w:nsid w:val="00000008"/>
    <w:multiLevelType w:val="singleLevel"/>
    <w:tmpl w:val="00000008"/>
    <w:name w:val="WW8Num11"/>
    <w:lvl w:ilvl="0">
      <w:start w:val="1"/>
      <w:numFmt w:val="bullet"/>
      <w:lvlText w:val=""/>
      <w:lvlJc w:val="left"/>
      <w:pPr>
        <w:tabs>
          <w:tab w:val="num" w:pos="1505"/>
        </w:tabs>
        <w:ind w:left="1505" w:hanging="425"/>
      </w:pPr>
      <w:rPr>
        <w:rFonts w:ascii="Symbol" w:hAnsi="Symbol" w:cs="Symbol" w:hint="default"/>
      </w:rPr>
    </w:lvl>
  </w:abstractNum>
  <w:abstractNum w:abstractNumId="16" w15:restartNumberingAfterBreak="0">
    <w:nsid w:val="00000009"/>
    <w:multiLevelType w:val="singleLevel"/>
    <w:tmpl w:val="00000009"/>
    <w:name w:val="WW8Num12"/>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17" w15:restartNumberingAfterBreak="0">
    <w:nsid w:val="0000000A"/>
    <w:multiLevelType w:val="singleLevel"/>
    <w:tmpl w:val="0000000A"/>
    <w:name w:val="WW8Num13"/>
    <w:lvl w:ilvl="0">
      <w:start w:val="1"/>
      <w:numFmt w:val="bullet"/>
      <w:lvlText w:val="–"/>
      <w:lvlJc w:val="left"/>
      <w:pPr>
        <w:tabs>
          <w:tab w:val="num" w:pos="708"/>
        </w:tabs>
        <w:ind w:left="1364" w:hanging="284"/>
      </w:pPr>
      <w:rPr>
        <w:rFonts w:ascii="Times New Roman" w:hAnsi="Times New Roman" w:cs="Times New Roman" w:hint="default"/>
      </w:rPr>
    </w:lvl>
  </w:abstractNum>
  <w:abstractNum w:abstractNumId="18" w15:restartNumberingAfterBreak="0">
    <w:nsid w:val="0000000B"/>
    <w:multiLevelType w:val="singleLevel"/>
    <w:tmpl w:val="0000000B"/>
    <w:name w:val="WW8Num14"/>
    <w:lvl w:ilvl="0">
      <w:start w:val="1"/>
      <w:numFmt w:val="bullet"/>
      <w:lvlText w:val="–"/>
      <w:lvlJc w:val="left"/>
      <w:pPr>
        <w:tabs>
          <w:tab w:val="num" w:pos="644"/>
        </w:tabs>
        <w:ind w:left="644" w:hanging="284"/>
      </w:pPr>
      <w:rPr>
        <w:rFonts w:ascii="Times New Roman" w:hAnsi="Times New Roman" w:cs="Times New Roman" w:hint="default"/>
      </w:rPr>
    </w:lvl>
  </w:abstractNum>
  <w:abstractNum w:abstractNumId="19" w15:restartNumberingAfterBreak="0">
    <w:nsid w:val="0000000C"/>
    <w:multiLevelType w:val="singleLevel"/>
    <w:tmpl w:val="0000000C"/>
    <w:name w:val="WW8Num16"/>
    <w:lvl w:ilvl="0">
      <w:start w:val="1"/>
      <w:numFmt w:val="bullet"/>
      <w:lvlText w:val="–"/>
      <w:lvlJc w:val="left"/>
      <w:pPr>
        <w:tabs>
          <w:tab w:val="num" w:pos="850"/>
        </w:tabs>
        <w:ind w:left="426" w:hanging="284"/>
      </w:pPr>
      <w:rPr>
        <w:rFonts w:ascii="Times New Roman" w:hAnsi="Times New Roman" w:cs="Times New Roman" w:hint="default"/>
        <w:color w:val="000000"/>
      </w:rPr>
    </w:lvl>
  </w:abstractNum>
  <w:abstractNum w:abstractNumId="20" w15:restartNumberingAfterBreak="0">
    <w:nsid w:val="0000000D"/>
    <w:multiLevelType w:val="singleLevel"/>
    <w:tmpl w:val="0000000D"/>
    <w:name w:val="WW8Num17"/>
    <w:lvl w:ilvl="0">
      <w:start w:val="1"/>
      <w:numFmt w:val="decimal"/>
      <w:lvlText w:val="%1."/>
      <w:lvlJc w:val="left"/>
      <w:pPr>
        <w:tabs>
          <w:tab w:val="num" w:pos="708"/>
        </w:tabs>
        <w:ind w:left="720" w:hanging="360"/>
      </w:pPr>
    </w:lvl>
  </w:abstractNum>
  <w:abstractNum w:abstractNumId="21" w15:restartNumberingAfterBreak="0">
    <w:nsid w:val="0000000E"/>
    <w:multiLevelType w:val="singleLevel"/>
    <w:tmpl w:val="0000000E"/>
    <w:name w:val="WW8Num18"/>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2" w15:restartNumberingAfterBreak="0">
    <w:nsid w:val="0000000F"/>
    <w:multiLevelType w:val="singleLevel"/>
    <w:tmpl w:val="0000000F"/>
    <w:name w:val="WW8Num19"/>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3" w15:restartNumberingAfterBreak="0">
    <w:nsid w:val="00000010"/>
    <w:multiLevelType w:val="singleLevel"/>
    <w:tmpl w:val="00000010"/>
    <w:name w:val="WW8Num20"/>
    <w:lvl w:ilvl="0">
      <w:start w:val="1"/>
      <w:numFmt w:val="bullet"/>
      <w:lvlText w:val="–"/>
      <w:lvlJc w:val="left"/>
      <w:pPr>
        <w:tabs>
          <w:tab w:val="num" w:pos="284"/>
        </w:tabs>
        <w:ind w:left="284" w:hanging="284"/>
      </w:pPr>
      <w:rPr>
        <w:rFonts w:ascii="Times New Roman" w:hAnsi="Times New Roman" w:cs="Times New Roman" w:hint="default"/>
        <w:sz w:val="20"/>
      </w:rPr>
    </w:lvl>
  </w:abstractNum>
  <w:abstractNum w:abstractNumId="24" w15:restartNumberingAfterBreak="0">
    <w:nsid w:val="00000011"/>
    <w:multiLevelType w:val="singleLevel"/>
    <w:tmpl w:val="00000011"/>
    <w:name w:val="WW8Num21"/>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5" w15:restartNumberingAfterBreak="0">
    <w:nsid w:val="00000012"/>
    <w:multiLevelType w:val="multilevel"/>
    <w:tmpl w:val="00000012"/>
    <w:name w:val="WW8Num22"/>
    <w:lvl w:ilvl="0">
      <w:start w:val="1"/>
      <w:numFmt w:val="bullet"/>
      <w:lvlText w:val=""/>
      <w:lvlJc w:val="left"/>
      <w:pPr>
        <w:tabs>
          <w:tab w:val="num" w:pos="425"/>
        </w:tabs>
        <w:ind w:left="425" w:hanging="425"/>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00000013"/>
    <w:multiLevelType w:val="singleLevel"/>
    <w:tmpl w:val="00000013"/>
    <w:name w:val="WW8Num23"/>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27" w15:restartNumberingAfterBreak="0">
    <w:nsid w:val="00000014"/>
    <w:multiLevelType w:val="singleLevel"/>
    <w:tmpl w:val="00000014"/>
    <w:name w:val="WW8Num24"/>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28" w15:restartNumberingAfterBreak="0">
    <w:nsid w:val="00000015"/>
    <w:multiLevelType w:val="singleLevel"/>
    <w:tmpl w:val="00000015"/>
    <w:name w:val="WW8Num25"/>
    <w:lvl w:ilvl="0">
      <w:start w:val="1"/>
      <w:numFmt w:val="bullet"/>
      <w:lvlText w:val="–"/>
      <w:lvlJc w:val="left"/>
      <w:pPr>
        <w:tabs>
          <w:tab w:val="num" w:pos="708"/>
        </w:tabs>
        <w:ind w:left="700" w:hanging="340"/>
      </w:pPr>
      <w:rPr>
        <w:rFonts w:ascii="Times New Roman" w:hAnsi="Times New Roman" w:cs="Times New Roman" w:hint="default"/>
      </w:rPr>
    </w:lvl>
  </w:abstractNum>
  <w:abstractNum w:abstractNumId="29" w15:restartNumberingAfterBreak="0">
    <w:nsid w:val="00000016"/>
    <w:multiLevelType w:val="singleLevel"/>
    <w:tmpl w:val="00000016"/>
    <w:name w:val="WW8Num26"/>
    <w:lvl w:ilvl="0">
      <w:start w:val="1"/>
      <w:numFmt w:val="bullet"/>
      <w:lvlText w:val="–"/>
      <w:lvlJc w:val="left"/>
      <w:pPr>
        <w:tabs>
          <w:tab w:val="num" w:pos="284"/>
        </w:tabs>
        <w:ind w:left="284" w:hanging="284"/>
      </w:pPr>
      <w:rPr>
        <w:rFonts w:ascii="Times New Roman" w:hAnsi="Times New Roman" w:cs="Times New Roman" w:hint="default"/>
        <w:color w:val="000000"/>
      </w:rPr>
    </w:lvl>
  </w:abstractNum>
  <w:abstractNum w:abstractNumId="30" w15:restartNumberingAfterBreak="0">
    <w:nsid w:val="00000017"/>
    <w:multiLevelType w:val="singleLevel"/>
    <w:tmpl w:val="00000017"/>
    <w:name w:val="WW8Num27"/>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1" w15:restartNumberingAfterBreak="0">
    <w:nsid w:val="00000019"/>
    <w:multiLevelType w:val="multilevel"/>
    <w:tmpl w:val="00000019"/>
    <w:name w:val="WW8Num29"/>
    <w:lvl w:ilvl="0">
      <w:start w:val="10"/>
      <w:numFmt w:val="decimal"/>
      <w:lvlText w:val="%1."/>
      <w:lvlJc w:val="left"/>
      <w:pPr>
        <w:tabs>
          <w:tab w:val="num" w:pos="705"/>
        </w:tabs>
        <w:ind w:left="705" w:hanging="705"/>
      </w:pPr>
    </w:lvl>
    <w:lvl w:ilvl="1">
      <w:start w:val="3"/>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2" w15:restartNumberingAfterBreak="0">
    <w:nsid w:val="0000001A"/>
    <w:multiLevelType w:val="singleLevel"/>
    <w:tmpl w:val="0000001A"/>
    <w:name w:val="WW8Num30"/>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3" w15:restartNumberingAfterBreak="0">
    <w:nsid w:val="0000001B"/>
    <w:multiLevelType w:val="singleLevel"/>
    <w:tmpl w:val="0000001B"/>
    <w:name w:val="WW8Num31"/>
    <w:lvl w:ilvl="0">
      <w:start w:val="1"/>
      <w:numFmt w:val="bullet"/>
      <w:lvlText w:val="–"/>
      <w:lvlJc w:val="left"/>
      <w:pPr>
        <w:tabs>
          <w:tab w:val="num" w:pos="0"/>
        </w:tabs>
        <w:ind w:left="720" w:hanging="360"/>
      </w:pPr>
      <w:rPr>
        <w:rFonts w:ascii="Times New Roman" w:hAnsi="Times New Roman" w:cs="Times New Roman" w:hint="default"/>
        <w:color w:val="000000"/>
        <w:sz w:val="16"/>
      </w:rPr>
    </w:lvl>
  </w:abstractNum>
  <w:abstractNum w:abstractNumId="34" w15:restartNumberingAfterBreak="0">
    <w:nsid w:val="0000001C"/>
    <w:multiLevelType w:val="singleLevel"/>
    <w:tmpl w:val="0000001C"/>
    <w:name w:val="WW8Num32"/>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35" w15:restartNumberingAfterBreak="0">
    <w:nsid w:val="0000001D"/>
    <w:multiLevelType w:val="singleLevel"/>
    <w:tmpl w:val="0000001D"/>
    <w:name w:val="WW8Num33"/>
    <w:lvl w:ilvl="0">
      <w:start w:val="1"/>
      <w:numFmt w:val="bullet"/>
      <w:lvlText w:val=""/>
      <w:lvlJc w:val="left"/>
      <w:pPr>
        <w:tabs>
          <w:tab w:val="num" w:pos="1276"/>
        </w:tabs>
        <w:ind w:left="1276" w:hanging="425"/>
      </w:pPr>
      <w:rPr>
        <w:rFonts w:ascii="Symbol" w:hAnsi="Symbol" w:cs="Symbol" w:hint="default"/>
      </w:rPr>
    </w:lvl>
  </w:abstractNum>
  <w:abstractNum w:abstractNumId="36" w15:restartNumberingAfterBreak="0">
    <w:nsid w:val="0000001E"/>
    <w:multiLevelType w:val="singleLevel"/>
    <w:tmpl w:val="0000001E"/>
    <w:name w:val="WW8Num36"/>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7" w15:restartNumberingAfterBreak="0">
    <w:nsid w:val="0000001F"/>
    <w:multiLevelType w:val="singleLevel"/>
    <w:tmpl w:val="0000001F"/>
    <w:name w:val="WW8Num38"/>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38" w15:restartNumberingAfterBreak="0">
    <w:nsid w:val="00000020"/>
    <w:multiLevelType w:val="singleLevel"/>
    <w:tmpl w:val="00000020"/>
    <w:name w:val="WW8Num39"/>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9" w15:restartNumberingAfterBreak="0">
    <w:nsid w:val="08C93A88"/>
    <w:multiLevelType w:val="multilevel"/>
    <w:tmpl w:val="5A1C57EA"/>
    <w:lvl w:ilvl="0">
      <w:start w:val="1"/>
      <w:numFmt w:val="lowerLetter"/>
      <w:pStyle w:val="wyliczenie1"/>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1" w15:restartNumberingAfterBreak="0">
    <w:nsid w:val="0DDF5EDB"/>
    <w:multiLevelType w:val="hybridMultilevel"/>
    <w:tmpl w:val="90A8F20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5784108"/>
    <w:multiLevelType w:val="hybridMultilevel"/>
    <w:tmpl w:val="489E559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D1F5F57"/>
    <w:multiLevelType w:val="multilevel"/>
    <w:tmpl w:val="D4DCA2DE"/>
    <w:lvl w:ilvl="0">
      <w:start w:val="1"/>
      <w:numFmt w:val="bullet"/>
      <w:pStyle w:val="Listapunktowana1"/>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F617FF0"/>
    <w:multiLevelType w:val="hybridMultilevel"/>
    <w:tmpl w:val="FF74C00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865D97"/>
    <w:multiLevelType w:val="multilevel"/>
    <w:tmpl w:val="76DEBEA4"/>
    <w:lvl w:ilvl="0">
      <w:start w:val="1"/>
      <w:numFmt w:val="bullet"/>
      <w:pStyle w:val="Listapunktowana21"/>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457622C"/>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7"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8"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9554AF3"/>
    <w:multiLevelType w:val="hybridMultilevel"/>
    <w:tmpl w:val="206050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18871F5"/>
    <w:multiLevelType w:val="hybridMultilevel"/>
    <w:tmpl w:val="105E6A5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32C6E64"/>
    <w:multiLevelType w:val="multilevel"/>
    <w:tmpl w:val="9140EDD6"/>
    <w:lvl w:ilvl="0">
      <w:start w:val="1"/>
      <w:numFmt w:val="decimal"/>
      <w:pStyle w:val="Listanumerowana"/>
      <w:lvlText w:val="%1."/>
      <w:lvlJc w:val="left"/>
      <w:pPr>
        <w:tabs>
          <w:tab w:val="num" w:pos="0"/>
        </w:tabs>
        <w:ind w:left="340" w:hanging="340"/>
      </w:pPr>
      <w:rPr>
        <w:rFonts w:ascii="Times New Roman" w:hAnsi="Times New Roman" w:hint="default"/>
        <w:b w:val="0"/>
        <w:i w:val="0"/>
        <w:caps w:val="0"/>
        <w:strike w:val="0"/>
        <w:dstrike w:val="0"/>
        <w:vanish w:val="0"/>
        <w:color w:val="000000"/>
        <w:sz w:val="20"/>
        <w:szCs w:val="20"/>
        <w:vertAlign w:val="baseline"/>
      </w:rPr>
    </w:lvl>
    <w:lvl w:ilvl="1">
      <w:start w:val="4"/>
      <w:numFmt w:val="decimal"/>
      <w:isLgl/>
      <w:lvlText w:val="%1.%2."/>
      <w:lvlJc w:val="left"/>
      <w:pPr>
        <w:ind w:left="660" w:hanging="660"/>
      </w:pPr>
      <w:rPr>
        <w:rFonts w:hint="default"/>
      </w:rPr>
    </w:lvl>
    <w:lvl w:ilvl="2">
      <w:start w:val="8"/>
      <w:numFmt w:val="decimal"/>
      <w:isLgl/>
      <w:lvlText w:val="%1.%2.%3."/>
      <w:lvlJc w:val="left"/>
      <w:pPr>
        <w:ind w:left="720" w:hanging="720"/>
      </w:pPr>
      <w:rPr>
        <w:rFonts w:hint="default"/>
      </w:rPr>
    </w:lvl>
    <w:lvl w:ilvl="3">
      <w:start w:val="1"/>
      <w:numFmt w:val="decimalZero"/>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3"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4" w15:restartNumberingAfterBreak="0">
    <w:nsid w:val="44901C5B"/>
    <w:multiLevelType w:val="hybridMultilevel"/>
    <w:tmpl w:val="230E14F8"/>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56" w15:restartNumberingAfterBreak="0">
    <w:nsid w:val="45504FE2"/>
    <w:multiLevelType w:val="multilevel"/>
    <w:tmpl w:val="04150023"/>
    <w:styleLink w:val="Artykusekcja"/>
    <w:lvl w:ilvl="0">
      <w:start w:val="1"/>
      <w:numFmt w:val="upperRoman"/>
      <w:lvlText w:val="Artykuł %1."/>
      <w:lvlJc w:val="left"/>
      <w:pPr>
        <w:tabs>
          <w:tab w:val="num" w:pos="2160"/>
        </w:tabs>
        <w:ind w:left="0" w:firstLine="0"/>
      </w:pPr>
    </w:lvl>
    <w:lvl w:ilvl="1">
      <w:start w:val="1"/>
      <w:numFmt w:val="decimalZero"/>
      <w:isLgl/>
      <w:lvlText w:val="Sekcja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7"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8" w15:restartNumberingAfterBreak="0">
    <w:nsid w:val="4D5744FE"/>
    <w:multiLevelType w:val="multilevel"/>
    <w:tmpl w:val="CDA4C008"/>
    <w:lvl w:ilvl="0">
      <w:start w:val="1"/>
      <w:numFmt w:val="decimal"/>
      <w:pStyle w:val="Nagwek1"/>
      <w:lvlText w:val="%1."/>
      <w:lvlJc w:val="left"/>
      <w:pPr>
        <w:tabs>
          <w:tab w:val="num" w:pos="680"/>
        </w:tabs>
        <w:ind w:left="680" w:hanging="680"/>
      </w:pPr>
      <w:rPr>
        <w:b/>
        <w:i w:val="0"/>
        <w:caps/>
        <w:sz w:val="20"/>
        <w:szCs w:val="20"/>
      </w:rPr>
    </w:lvl>
    <w:lvl w:ilvl="1">
      <w:start w:val="1"/>
      <w:numFmt w:val="decimal"/>
      <w:pStyle w:val="Nagwek2"/>
      <w:lvlText w:val="%1.%2."/>
      <w:lvlJc w:val="left"/>
      <w:pPr>
        <w:tabs>
          <w:tab w:val="num" w:pos="822"/>
        </w:tabs>
        <w:ind w:left="822" w:hanging="680"/>
      </w:pPr>
      <w:rPr>
        <w:b/>
        <w:i w:val="0"/>
        <w:caps w:val="0"/>
        <w:strike w:val="0"/>
        <w:dstrike w:val="0"/>
        <w:vanish w:val="0"/>
        <w:webHidden w:val="0"/>
        <w:color w:val="000000"/>
        <w:sz w:val="20"/>
        <w:szCs w:val="20"/>
        <w:u w:val="none"/>
        <w:effect w:val="none"/>
        <w:vertAlign w:val="baseline"/>
        <w:specVanish w:val="0"/>
      </w:rPr>
    </w:lvl>
    <w:lvl w:ilvl="2">
      <w:start w:val="1"/>
      <w:numFmt w:val="decimal"/>
      <w:pStyle w:val="Nagwek3"/>
      <w:lvlText w:val="%1.%2.%3."/>
      <w:lvlJc w:val="left"/>
      <w:pPr>
        <w:tabs>
          <w:tab w:val="num" w:pos="680"/>
        </w:tabs>
        <w:ind w:left="0" w:firstLine="0"/>
      </w:pPr>
      <w:rPr>
        <w:b/>
        <w:i w:val="0"/>
        <w:sz w:val="20"/>
        <w:szCs w:val="20"/>
      </w:rPr>
    </w:lvl>
    <w:lvl w:ilvl="3">
      <w:start w:val="1"/>
      <w:numFmt w:val="decimal"/>
      <w:pStyle w:val="Nagwek4"/>
      <w:lvlText w:val="%1.%2.%3.%4."/>
      <w:lvlJc w:val="left"/>
      <w:pPr>
        <w:tabs>
          <w:tab w:val="num" w:pos="680"/>
        </w:tabs>
        <w:ind w:left="0" w:firstLine="0"/>
      </w:pPr>
      <w:rPr>
        <w:rFonts w:ascii="Times New Roman" w:hAnsi="Times New Roman" w:cs="Times New Roman" w:hint="default"/>
        <w:b/>
        <w:i w:val="0"/>
        <w:sz w:val="20"/>
        <w:szCs w:val="20"/>
      </w:rPr>
    </w:lvl>
    <w:lvl w:ilvl="4">
      <w:start w:val="1"/>
      <w:numFmt w:val="decimal"/>
      <w:pStyle w:val="Nagwek5"/>
      <w:lvlText w:val="%1.%2.%3.%4.%5"/>
      <w:lvlJc w:val="left"/>
      <w:pPr>
        <w:tabs>
          <w:tab w:val="num" w:pos="1008"/>
        </w:tabs>
        <w:ind w:left="1008" w:hanging="1008"/>
      </w:pPr>
      <w:rPr>
        <w:rFonts w:ascii="Times New Roman" w:hAnsi="Times New Roman" w:cs="Times New Roman" w:hint="default"/>
        <w:b/>
        <w:i w:val="0"/>
        <w:sz w:val="20"/>
      </w:r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59"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0"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5097A23"/>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3" w15:restartNumberingAfterBreak="0">
    <w:nsid w:val="58184F95"/>
    <w:multiLevelType w:val="multilevel"/>
    <w:tmpl w:val="9084B596"/>
    <w:lvl w:ilvl="0">
      <w:start w:val="1"/>
      <w:numFmt w:val="lowerLetter"/>
      <w:pStyle w:val="Listapunktowana31"/>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5" w15:restartNumberingAfterBreak="0">
    <w:nsid w:val="5F835EC4"/>
    <w:multiLevelType w:val="hybridMultilevel"/>
    <w:tmpl w:val="A560FC20"/>
    <w:lvl w:ilvl="0" w:tplc="7C0416CC">
      <w:start w:val="81"/>
      <w:numFmt w:val="decimal"/>
      <w:lvlText w:val="%1. "/>
      <w:lvlJc w:val="left"/>
      <w:pPr>
        <w:ind w:left="36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60221FA"/>
    <w:multiLevelType w:val="hybridMultilevel"/>
    <w:tmpl w:val="5366077E"/>
    <w:lvl w:ilvl="0" w:tplc="7B98ECAA">
      <w:start w:val="2"/>
      <w:numFmt w:val="lowerLetter"/>
      <w:lvlText w:val="%1)"/>
      <w:lvlJc w:val="left"/>
      <w:pPr>
        <w:tabs>
          <w:tab w:val="num" w:pos="1077"/>
        </w:tabs>
        <w:ind w:left="136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color w:val="auto"/>
        <w:effect w:val="none"/>
      </w:rPr>
    </w:lvl>
  </w:abstractNum>
  <w:abstractNum w:abstractNumId="72" w15:restartNumberingAfterBreak="0">
    <w:nsid w:val="7B856021"/>
    <w:multiLevelType w:val="singleLevel"/>
    <w:tmpl w:val="94003D10"/>
    <w:lvl w:ilvl="0">
      <w:start w:val="1"/>
      <w:numFmt w:val="bullet"/>
      <w:pStyle w:val="Nagwekwykazurde"/>
      <w:lvlText w:val=""/>
      <w:lvlJc w:val="left"/>
      <w:pPr>
        <w:tabs>
          <w:tab w:val="num" w:pos="720"/>
        </w:tabs>
        <w:ind w:left="720" w:hanging="363"/>
      </w:pPr>
      <w:rPr>
        <w:rFonts w:ascii="Symbol" w:hAnsi="Symbol" w:hint="default"/>
        <w:sz w:val="24"/>
      </w:rPr>
    </w:lvl>
  </w:abstractNum>
  <w:abstractNum w:abstractNumId="73" w15:restartNumberingAfterBreak="0">
    <w:nsid w:val="7E3229EC"/>
    <w:multiLevelType w:val="hybridMultilevel"/>
    <w:tmpl w:val="1A6266A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96388973">
    <w:abstractNumId w:val="43"/>
  </w:num>
  <w:num w:numId="2" w16cid:durableId="300229758">
    <w:abstractNumId w:val="39"/>
  </w:num>
  <w:num w:numId="3" w16cid:durableId="429084371">
    <w:abstractNumId w:val="63"/>
  </w:num>
  <w:num w:numId="4" w16cid:durableId="1459034027">
    <w:abstractNumId w:val="45"/>
  </w:num>
  <w:num w:numId="5" w16cid:durableId="850417473">
    <w:abstractNumId w:val="9"/>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6" w16cid:durableId="2042321562">
    <w:abstractNumId w:val="8"/>
  </w:num>
  <w:num w:numId="7" w16cid:durableId="564335489">
    <w:abstractNumId w:val="7"/>
  </w:num>
  <w:num w:numId="8" w16cid:durableId="1587961892">
    <w:abstractNumId w:val="51"/>
  </w:num>
  <w:num w:numId="9" w16cid:durableId="152181542">
    <w:abstractNumId w:val="3"/>
  </w:num>
  <w:num w:numId="10" w16cid:durableId="1015611752">
    <w:abstractNumId w:val="4"/>
  </w:num>
  <w:num w:numId="11" w16cid:durableId="359401345">
    <w:abstractNumId w:val="46"/>
  </w:num>
  <w:num w:numId="12" w16cid:durableId="2132508352">
    <w:abstractNumId w:val="61"/>
  </w:num>
  <w:num w:numId="13" w16cid:durableId="1730610853">
    <w:abstractNumId w:val="56"/>
  </w:num>
  <w:num w:numId="14" w16cid:durableId="531262178">
    <w:abstractNumId w:val="2"/>
  </w:num>
  <w:num w:numId="15" w16cid:durableId="609823425">
    <w:abstractNumId w:val="0"/>
  </w:num>
  <w:num w:numId="16" w16cid:durableId="1523397734">
    <w:abstractNumId w:val="6"/>
  </w:num>
  <w:num w:numId="17" w16cid:durableId="2020541726">
    <w:abstractNumId w:val="5"/>
  </w:num>
  <w:num w:numId="18" w16cid:durableId="178277673">
    <w:abstractNumId w:val="72"/>
  </w:num>
  <w:num w:numId="19" w16cid:durableId="1938444643">
    <w:abstractNumId w:val="1"/>
  </w:num>
  <w:num w:numId="20" w16cid:durableId="1907297626">
    <w:abstractNumId w:val="59"/>
  </w:num>
  <w:num w:numId="21" w16cid:durableId="1629164109">
    <w:abstractNumId w:val="62"/>
  </w:num>
  <w:num w:numId="22" w16cid:durableId="1467816468">
    <w:abstractNumId w:val="53"/>
  </w:num>
  <w:num w:numId="23" w16cid:durableId="817956965">
    <w:abstractNumId w:val="57"/>
  </w:num>
  <w:num w:numId="24" w16cid:durableId="1358921090">
    <w:abstractNumId w:val="55"/>
  </w:num>
  <w:num w:numId="25" w16cid:durableId="170418828">
    <w:abstractNumId w:val="70"/>
  </w:num>
  <w:num w:numId="26" w16cid:durableId="1727795531">
    <w:abstractNumId w:val="48"/>
  </w:num>
  <w:num w:numId="27" w16cid:durableId="670564495">
    <w:abstractNumId w:val="52"/>
  </w:num>
  <w:num w:numId="28" w16cid:durableId="434130613">
    <w:abstractNumId w:val="40"/>
  </w:num>
  <w:num w:numId="29" w16cid:durableId="903292585">
    <w:abstractNumId w:val="66"/>
  </w:num>
  <w:num w:numId="30" w16cid:durableId="1613436547">
    <w:abstractNumId w:val="47"/>
  </w:num>
  <w:num w:numId="31" w16cid:durableId="1468547024">
    <w:abstractNumId w:val="69"/>
  </w:num>
  <w:num w:numId="32" w16cid:durableId="1557744674">
    <w:abstractNumId w:val="67"/>
  </w:num>
  <w:num w:numId="33" w16cid:durableId="32582254">
    <w:abstractNumId w:val="60"/>
  </w:num>
  <w:num w:numId="34" w16cid:durableId="149252698">
    <w:abstractNumId w:val="65"/>
  </w:num>
  <w:num w:numId="35" w16cid:durableId="1530679160">
    <w:abstractNumId w:val="64"/>
  </w:num>
  <w:num w:numId="36" w16cid:durableId="1649819120">
    <w:abstractNumId w:val="54"/>
  </w:num>
  <w:num w:numId="37" w16cid:durableId="1494369110">
    <w:abstractNumId w:val="68"/>
  </w:num>
  <w:num w:numId="38" w16cid:durableId="144712924">
    <w:abstractNumId w:val="50"/>
  </w:num>
  <w:num w:numId="39" w16cid:durableId="1231695795">
    <w:abstractNumId w:val="42"/>
  </w:num>
  <w:num w:numId="40" w16cid:durableId="408229931">
    <w:abstractNumId w:val="44"/>
  </w:num>
  <w:num w:numId="41" w16cid:durableId="1323968892">
    <w:abstractNumId w:val="73"/>
  </w:num>
  <w:num w:numId="42" w16cid:durableId="935870921">
    <w:abstractNumId w:val="49"/>
  </w:num>
  <w:num w:numId="43" w16cid:durableId="1832327285">
    <w:abstractNumId w:val="41"/>
  </w:num>
  <w:num w:numId="44" w16cid:durableId="1631089812">
    <w:abstractNumId w:val="71"/>
  </w:num>
  <w:num w:numId="45" w16cid:durableId="68887636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AA9"/>
    <w:rsid w:val="003C1AA9"/>
    <w:rsid w:val="003F1516"/>
    <w:rsid w:val="0051305E"/>
    <w:rsid w:val="00541E8D"/>
    <w:rsid w:val="005E239B"/>
    <w:rsid w:val="006555CB"/>
    <w:rsid w:val="008B1032"/>
    <w:rsid w:val="00AE6CC0"/>
    <w:rsid w:val="00EB53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7F2B754"/>
  <w15:chartTrackingRefBased/>
  <w15:docId w15:val="{5571F461-3075-4FBC-972C-6072C1669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C1AA9"/>
    <w:pPr>
      <w:spacing w:after="200" w:line="276" w:lineRule="auto"/>
    </w:pPr>
    <w:rPr>
      <w:rFonts w:ascii="Calibri" w:eastAsia="Calibri" w:hAnsi="Calibri" w:cs="Times New Roman"/>
    </w:rPr>
  </w:style>
  <w:style w:type="paragraph" w:styleId="Nagwek1">
    <w:name w:val="heading 1"/>
    <w:aliases w:val="Title 1"/>
    <w:basedOn w:val="Normalny"/>
    <w:next w:val="Normalny"/>
    <w:link w:val="Nagwek1Znak"/>
    <w:qFormat/>
    <w:rsid w:val="003C1AA9"/>
    <w:pPr>
      <w:keepNext/>
      <w:keepLines/>
      <w:widowControl w:val="0"/>
      <w:numPr>
        <w:numId w:val="45"/>
      </w:numPr>
      <w:tabs>
        <w:tab w:val="clear" w:pos="680"/>
        <w:tab w:val="num" w:pos="1021"/>
      </w:tabs>
      <w:spacing w:before="480" w:after="0" w:line="240" w:lineRule="auto"/>
      <w:ind w:left="1021" w:hanging="341"/>
      <w:outlineLvl w:val="0"/>
    </w:pPr>
    <w:rPr>
      <w:rFonts w:ascii="Cambria" w:eastAsia="Times New Roman" w:hAnsi="Cambria"/>
      <w:b/>
      <w:bCs/>
      <w:color w:val="365F91"/>
      <w:sz w:val="28"/>
      <w:szCs w:val="28"/>
      <w:lang w:eastAsia="pl-PL"/>
    </w:rPr>
  </w:style>
  <w:style w:type="paragraph" w:styleId="Nagwek2">
    <w:name w:val="heading 2"/>
    <w:aliases w:val="Title 2"/>
    <w:basedOn w:val="Normalny"/>
    <w:link w:val="Nagwek2Znak"/>
    <w:unhideWhenUsed/>
    <w:qFormat/>
    <w:rsid w:val="003C1AA9"/>
    <w:pPr>
      <w:keepNext/>
      <w:numPr>
        <w:ilvl w:val="1"/>
        <w:numId w:val="45"/>
      </w:numPr>
      <w:tabs>
        <w:tab w:val="clear" w:pos="822"/>
        <w:tab w:val="num" w:pos="1021"/>
      </w:tabs>
      <w:overflowPunct w:val="0"/>
      <w:autoSpaceDE w:val="0"/>
      <w:autoSpaceDN w:val="0"/>
      <w:spacing w:before="120" w:after="120" w:line="240" w:lineRule="auto"/>
      <w:ind w:left="1021" w:hanging="341"/>
      <w:jc w:val="both"/>
      <w:outlineLvl w:val="1"/>
    </w:pPr>
    <w:rPr>
      <w:rFonts w:ascii="Times New Roman" w:eastAsia="Times New Roman" w:hAnsi="Times New Roman"/>
      <w:b/>
      <w:bCs/>
      <w:sz w:val="24"/>
      <w:szCs w:val="24"/>
      <w:lang w:eastAsia="pl-PL"/>
    </w:rPr>
  </w:style>
  <w:style w:type="paragraph" w:styleId="Nagwek3">
    <w:name w:val="heading 3"/>
    <w:basedOn w:val="Normalny"/>
    <w:link w:val="Nagwek3Znak"/>
    <w:unhideWhenUsed/>
    <w:qFormat/>
    <w:rsid w:val="003C1AA9"/>
    <w:pPr>
      <w:keepNext/>
      <w:numPr>
        <w:ilvl w:val="2"/>
        <w:numId w:val="45"/>
      </w:numPr>
      <w:tabs>
        <w:tab w:val="clear" w:pos="680"/>
        <w:tab w:val="num" w:pos="1021"/>
      </w:tabs>
      <w:overflowPunct w:val="0"/>
      <w:autoSpaceDE w:val="0"/>
      <w:autoSpaceDN w:val="0"/>
      <w:spacing w:before="60" w:after="60" w:line="240" w:lineRule="auto"/>
      <w:ind w:left="1021" w:hanging="341"/>
      <w:jc w:val="both"/>
      <w:outlineLvl w:val="2"/>
    </w:pPr>
    <w:rPr>
      <w:rFonts w:ascii="Times New Roman" w:eastAsia="Times New Roman" w:hAnsi="Times New Roman"/>
      <w:sz w:val="24"/>
      <w:szCs w:val="24"/>
      <w:lang w:eastAsia="pl-PL"/>
    </w:rPr>
  </w:style>
  <w:style w:type="paragraph" w:styleId="Nagwek4">
    <w:name w:val="heading 4"/>
    <w:basedOn w:val="Normalny"/>
    <w:next w:val="Normalny"/>
    <w:link w:val="Nagwek4Znak"/>
    <w:unhideWhenUsed/>
    <w:qFormat/>
    <w:rsid w:val="003C1AA9"/>
    <w:pPr>
      <w:keepNext/>
      <w:keepLines/>
      <w:widowControl w:val="0"/>
      <w:numPr>
        <w:ilvl w:val="3"/>
        <w:numId w:val="45"/>
      </w:numPr>
      <w:tabs>
        <w:tab w:val="clear" w:pos="680"/>
        <w:tab w:val="num" w:pos="1021"/>
      </w:tabs>
      <w:spacing w:before="200" w:after="0" w:line="240" w:lineRule="auto"/>
      <w:ind w:left="1021" w:hanging="341"/>
      <w:outlineLvl w:val="3"/>
    </w:pPr>
    <w:rPr>
      <w:rFonts w:ascii="Cambria" w:eastAsia="Times New Roman" w:hAnsi="Cambria"/>
      <w:b/>
      <w:bCs/>
      <w:i/>
      <w:iCs/>
      <w:color w:val="4F81BD"/>
      <w:sz w:val="24"/>
      <w:szCs w:val="24"/>
      <w:lang w:eastAsia="pl-PL"/>
    </w:rPr>
  </w:style>
  <w:style w:type="paragraph" w:styleId="Nagwek5">
    <w:name w:val="heading 5"/>
    <w:basedOn w:val="Normalny"/>
    <w:next w:val="Normalny"/>
    <w:link w:val="Nagwek5Znak"/>
    <w:unhideWhenUsed/>
    <w:qFormat/>
    <w:rsid w:val="003C1AA9"/>
    <w:pPr>
      <w:keepNext/>
      <w:keepLines/>
      <w:widowControl w:val="0"/>
      <w:numPr>
        <w:ilvl w:val="4"/>
        <w:numId w:val="45"/>
      </w:numPr>
      <w:tabs>
        <w:tab w:val="clear" w:pos="1008"/>
        <w:tab w:val="num" w:pos="1021"/>
      </w:tabs>
      <w:spacing w:before="200" w:after="0" w:line="240" w:lineRule="auto"/>
      <w:ind w:left="1021" w:hanging="341"/>
      <w:outlineLvl w:val="4"/>
    </w:pPr>
    <w:rPr>
      <w:rFonts w:ascii="Cambria" w:eastAsia="Times New Roman" w:hAnsi="Cambria"/>
      <w:color w:val="243F60"/>
      <w:sz w:val="24"/>
      <w:szCs w:val="24"/>
      <w:lang w:eastAsia="pl-PL"/>
    </w:rPr>
  </w:style>
  <w:style w:type="paragraph" w:styleId="Nagwek6">
    <w:name w:val="heading 6"/>
    <w:basedOn w:val="Normalny"/>
    <w:next w:val="Normalny"/>
    <w:link w:val="Nagwek6Znak"/>
    <w:unhideWhenUsed/>
    <w:qFormat/>
    <w:rsid w:val="003C1AA9"/>
    <w:pPr>
      <w:keepNext/>
      <w:keepLines/>
      <w:widowControl w:val="0"/>
      <w:numPr>
        <w:ilvl w:val="5"/>
        <w:numId w:val="45"/>
      </w:numPr>
      <w:tabs>
        <w:tab w:val="clear" w:pos="1152"/>
        <w:tab w:val="num" w:pos="1021"/>
      </w:tabs>
      <w:spacing w:before="200" w:after="0" w:line="240" w:lineRule="auto"/>
      <w:ind w:left="1021" w:hanging="341"/>
      <w:outlineLvl w:val="5"/>
    </w:pPr>
    <w:rPr>
      <w:rFonts w:ascii="Cambria" w:eastAsia="Times New Roman" w:hAnsi="Cambria"/>
      <w:i/>
      <w:iCs/>
      <w:color w:val="243F60"/>
      <w:sz w:val="24"/>
      <w:szCs w:val="24"/>
      <w:lang w:eastAsia="pl-PL"/>
    </w:rPr>
  </w:style>
  <w:style w:type="paragraph" w:styleId="Nagwek7">
    <w:name w:val="heading 7"/>
    <w:basedOn w:val="Normalny"/>
    <w:next w:val="Normalny"/>
    <w:link w:val="Nagwek7Znak"/>
    <w:qFormat/>
    <w:rsid w:val="003C1AA9"/>
    <w:pPr>
      <w:keepNext/>
      <w:numPr>
        <w:ilvl w:val="6"/>
        <w:numId w:val="45"/>
      </w:numPr>
      <w:tabs>
        <w:tab w:val="clear" w:pos="1296"/>
        <w:tab w:val="num" w:pos="1021"/>
      </w:tabs>
      <w:overflowPunct w:val="0"/>
      <w:autoSpaceDE w:val="0"/>
      <w:autoSpaceDN w:val="0"/>
      <w:adjustRightInd w:val="0"/>
      <w:spacing w:after="0" w:line="240" w:lineRule="auto"/>
      <w:ind w:left="1021" w:hanging="341"/>
      <w:jc w:val="both"/>
      <w:textAlignment w:val="baseline"/>
      <w:outlineLvl w:val="6"/>
    </w:pPr>
    <w:rPr>
      <w:rFonts w:ascii="Times New Roman" w:eastAsia="Times New Roman" w:hAnsi="Times New Roman"/>
      <w:b/>
      <w:sz w:val="20"/>
      <w:szCs w:val="20"/>
      <w:lang w:eastAsia="pl-PL"/>
    </w:rPr>
  </w:style>
  <w:style w:type="paragraph" w:styleId="Nagwek8">
    <w:name w:val="heading 8"/>
    <w:basedOn w:val="Normalny"/>
    <w:next w:val="Normalny"/>
    <w:link w:val="Nagwek8Znak"/>
    <w:qFormat/>
    <w:rsid w:val="003C1AA9"/>
    <w:pPr>
      <w:keepNext/>
      <w:numPr>
        <w:ilvl w:val="7"/>
        <w:numId w:val="45"/>
      </w:numPr>
      <w:tabs>
        <w:tab w:val="clear" w:pos="1440"/>
        <w:tab w:val="num" w:pos="1021"/>
      </w:tabs>
      <w:overflowPunct w:val="0"/>
      <w:autoSpaceDE w:val="0"/>
      <w:autoSpaceDN w:val="0"/>
      <w:adjustRightInd w:val="0"/>
      <w:spacing w:after="0" w:line="240" w:lineRule="auto"/>
      <w:ind w:left="1021" w:hanging="341"/>
      <w:jc w:val="both"/>
      <w:textAlignment w:val="baseline"/>
      <w:outlineLvl w:val="7"/>
    </w:pPr>
    <w:rPr>
      <w:rFonts w:ascii="Times New Roman" w:eastAsia="Times New Roman" w:hAnsi="Times New Roman"/>
      <w:b/>
      <w:sz w:val="20"/>
      <w:szCs w:val="20"/>
      <w:lang w:eastAsia="pl-PL"/>
    </w:rPr>
  </w:style>
  <w:style w:type="paragraph" w:styleId="Nagwek9">
    <w:name w:val="heading 9"/>
    <w:basedOn w:val="Normalny"/>
    <w:next w:val="Normalny"/>
    <w:link w:val="Nagwek9Znak"/>
    <w:qFormat/>
    <w:rsid w:val="003C1AA9"/>
    <w:pPr>
      <w:keepNext/>
      <w:numPr>
        <w:ilvl w:val="8"/>
        <w:numId w:val="45"/>
      </w:numPr>
      <w:tabs>
        <w:tab w:val="clear" w:pos="1584"/>
        <w:tab w:val="num" w:pos="1021"/>
      </w:tabs>
      <w:overflowPunct w:val="0"/>
      <w:autoSpaceDE w:val="0"/>
      <w:autoSpaceDN w:val="0"/>
      <w:adjustRightInd w:val="0"/>
      <w:spacing w:after="0" w:line="240" w:lineRule="auto"/>
      <w:ind w:left="1021" w:hanging="341"/>
      <w:jc w:val="both"/>
      <w:textAlignment w:val="baseline"/>
      <w:outlineLvl w:val="8"/>
    </w:pPr>
    <w:rPr>
      <w:rFonts w:ascii="Times New Roman" w:eastAsia="Times New Roman" w:hAnsi="Times New Roman"/>
      <w:b/>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3C1AA9"/>
    <w:rPr>
      <w:rFonts w:ascii="Cambria" w:eastAsia="Times New Roman" w:hAnsi="Cambria" w:cs="Times New Roman"/>
      <w:b/>
      <w:bCs/>
      <w:color w:val="365F91"/>
      <w:sz w:val="28"/>
      <w:szCs w:val="28"/>
      <w:lang w:eastAsia="pl-PL"/>
    </w:rPr>
  </w:style>
  <w:style w:type="character" w:customStyle="1" w:styleId="Nagwek2Znak">
    <w:name w:val="Nagłówek 2 Znak"/>
    <w:aliases w:val="Title 2 Znak"/>
    <w:basedOn w:val="Domylnaczcionkaakapitu"/>
    <w:link w:val="Nagwek2"/>
    <w:rsid w:val="003C1AA9"/>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rsid w:val="003C1AA9"/>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rsid w:val="003C1AA9"/>
    <w:rPr>
      <w:rFonts w:ascii="Cambria" w:eastAsia="Times New Roman" w:hAnsi="Cambria" w:cs="Times New Roman"/>
      <w:b/>
      <w:bCs/>
      <w:i/>
      <w:iCs/>
      <w:color w:val="4F81BD"/>
      <w:sz w:val="24"/>
      <w:szCs w:val="24"/>
      <w:lang w:eastAsia="pl-PL"/>
    </w:rPr>
  </w:style>
  <w:style w:type="character" w:customStyle="1" w:styleId="Nagwek5Znak">
    <w:name w:val="Nagłówek 5 Znak"/>
    <w:basedOn w:val="Domylnaczcionkaakapitu"/>
    <w:link w:val="Nagwek5"/>
    <w:rsid w:val="003C1AA9"/>
    <w:rPr>
      <w:rFonts w:ascii="Cambria" w:eastAsia="Times New Roman" w:hAnsi="Cambria" w:cs="Times New Roman"/>
      <w:color w:val="243F60"/>
      <w:sz w:val="24"/>
      <w:szCs w:val="24"/>
      <w:lang w:eastAsia="pl-PL"/>
    </w:rPr>
  </w:style>
  <w:style w:type="character" w:customStyle="1" w:styleId="Nagwek6Znak">
    <w:name w:val="Nagłówek 6 Znak"/>
    <w:basedOn w:val="Domylnaczcionkaakapitu"/>
    <w:link w:val="Nagwek6"/>
    <w:rsid w:val="003C1AA9"/>
    <w:rPr>
      <w:rFonts w:ascii="Cambria" w:eastAsia="Times New Roman" w:hAnsi="Cambria" w:cs="Times New Roman"/>
      <w:i/>
      <w:iCs/>
      <w:color w:val="243F60"/>
      <w:sz w:val="24"/>
      <w:szCs w:val="24"/>
      <w:lang w:eastAsia="pl-PL"/>
    </w:rPr>
  </w:style>
  <w:style w:type="character" w:customStyle="1" w:styleId="Nagwek7Znak">
    <w:name w:val="Nagłówek 7 Znak"/>
    <w:basedOn w:val="Domylnaczcionkaakapitu"/>
    <w:link w:val="Nagwek7"/>
    <w:rsid w:val="003C1AA9"/>
    <w:rPr>
      <w:rFonts w:ascii="Times New Roman" w:eastAsia="Times New Roman" w:hAnsi="Times New Roman" w:cs="Times New Roman"/>
      <w:b/>
      <w:sz w:val="20"/>
      <w:szCs w:val="20"/>
      <w:lang w:eastAsia="pl-PL"/>
    </w:rPr>
  </w:style>
  <w:style w:type="character" w:customStyle="1" w:styleId="Nagwek8Znak">
    <w:name w:val="Nagłówek 8 Znak"/>
    <w:basedOn w:val="Domylnaczcionkaakapitu"/>
    <w:link w:val="Nagwek8"/>
    <w:rsid w:val="003C1AA9"/>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rsid w:val="003C1AA9"/>
    <w:rPr>
      <w:rFonts w:ascii="Times New Roman" w:eastAsia="Times New Roman" w:hAnsi="Times New Roman" w:cs="Times New Roman"/>
      <w:b/>
      <w:sz w:val="20"/>
      <w:szCs w:val="20"/>
      <w:lang w:eastAsia="pl-PL"/>
    </w:rPr>
  </w:style>
  <w:style w:type="character" w:styleId="Hipercze">
    <w:name w:val="Hyperlink"/>
    <w:uiPriority w:val="99"/>
    <w:rsid w:val="003C1AA9"/>
    <w:rPr>
      <w:color w:val="0066CC"/>
      <w:u w:val="single"/>
    </w:rPr>
  </w:style>
  <w:style w:type="character" w:customStyle="1" w:styleId="Nagwek30">
    <w:name w:val="Nagłówek #3_"/>
    <w:link w:val="Nagwek31"/>
    <w:rsid w:val="003C1AA9"/>
    <w:rPr>
      <w:rFonts w:ascii="Times New Roman" w:eastAsia="Times New Roman" w:hAnsi="Times New Roman"/>
      <w:b/>
      <w:bCs/>
      <w:sz w:val="23"/>
      <w:szCs w:val="23"/>
      <w:shd w:val="clear" w:color="auto" w:fill="FFFFFF"/>
    </w:rPr>
  </w:style>
  <w:style w:type="paragraph" w:customStyle="1" w:styleId="Nagwek31">
    <w:name w:val="Nagłówek #3"/>
    <w:basedOn w:val="Normalny"/>
    <w:link w:val="Nagwek30"/>
    <w:rsid w:val="003C1AA9"/>
    <w:pPr>
      <w:widowControl w:val="0"/>
      <w:shd w:val="clear" w:color="auto" w:fill="FFFFFF"/>
      <w:spacing w:before="360" w:after="240" w:line="0" w:lineRule="atLeast"/>
      <w:jc w:val="both"/>
      <w:outlineLvl w:val="2"/>
    </w:pPr>
    <w:rPr>
      <w:rFonts w:ascii="Times New Roman" w:eastAsia="Times New Roman" w:hAnsi="Times New Roman" w:cstheme="minorBidi"/>
      <w:b/>
      <w:bCs/>
      <w:sz w:val="23"/>
      <w:szCs w:val="23"/>
    </w:rPr>
  </w:style>
  <w:style w:type="character" w:customStyle="1" w:styleId="Stopka2">
    <w:name w:val="Stopka (2)_"/>
    <w:link w:val="Stopka20"/>
    <w:rsid w:val="003C1AA9"/>
    <w:rPr>
      <w:rFonts w:ascii="Arial" w:eastAsia="Arial" w:hAnsi="Arial" w:cs="Arial"/>
      <w:b/>
      <w:bCs/>
      <w:i/>
      <w:iCs/>
      <w:sz w:val="19"/>
      <w:szCs w:val="19"/>
      <w:shd w:val="clear" w:color="auto" w:fill="FFFFFF"/>
    </w:rPr>
  </w:style>
  <w:style w:type="paragraph" w:customStyle="1" w:styleId="Stopka20">
    <w:name w:val="Stopka (2)"/>
    <w:basedOn w:val="Normalny"/>
    <w:link w:val="Stopka2"/>
    <w:rsid w:val="003C1AA9"/>
    <w:pPr>
      <w:widowControl w:val="0"/>
      <w:shd w:val="clear" w:color="auto" w:fill="FFFFFF"/>
      <w:spacing w:before="180" w:after="60" w:line="0" w:lineRule="atLeast"/>
      <w:ind w:hanging="280"/>
    </w:pPr>
    <w:rPr>
      <w:rFonts w:ascii="Arial" w:eastAsia="Arial" w:hAnsi="Arial" w:cs="Arial"/>
      <w:b/>
      <w:bCs/>
      <w:i/>
      <w:iCs/>
      <w:sz w:val="19"/>
      <w:szCs w:val="19"/>
    </w:rPr>
  </w:style>
  <w:style w:type="character" w:customStyle="1" w:styleId="Stopka">
    <w:name w:val="Stopka_"/>
    <w:link w:val="Stopka1"/>
    <w:rsid w:val="003C1AA9"/>
    <w:rPr>
      <w:rFonts w:ascii="Times New Roman" w:eastAsia="Times New Roman" w:hAnsi="Times New Roman"/>
      <w:shd w:val="clear" w:color="auto" w:fill="FFFFFF"/>
    </w:rPr>
  </w:style>
  <w:style w:type="paragraph" w:customStyle="1" w:styleId="Stopka1">
    <w:name w:val="Stopka1"/>
    <w:basedOn w:val="Normalny"/>
    <w:link w:val="Stopka"/>
    <w:rsid w:val="003C1AA9"/>
    <w:pPr>
      <w:widowControl w:val="0"/>
      <w:shd w:val="clear" w:color="auto" w:fill="FFFFFF"/>
      <w:spacing w:before="60" w:after="60" w:line="0" w:lineRule="atLeast"/>
      <w:ind w:hanging="280"/>
    </w:pPr>
    <w:rPr>
      <w:rFonts w:ascii="Times New Roman" w:eastAsia="Times New Roman" w:hAnsi="Times New Roman" w:cstheme="minorBidi"/>
    </w:rPr>
  </w:style>
  <w:style w:type="character" w:customStyle="1" w:styleId="Nagwek10">
    <w:name w:val="Nagłówek #1_"/>
    <w:link w:val="Nagwek11"/>
    <w:rsid w:val="003C1AA9"/>
    <w:rPr>
      <w:rFonts w:ascii="Times New Roman" w:eastAsia="Times New Roman" w:hAnsi="Times New Roman"/>
      <w:b/>
      <w:bCs/>
      <w:sz w:val="35"/>
      <w:szCs w:val="35"/>
      <w:shd w:val="clear" w:color="auto" w:fill="FFFFFF"/>
    </w:rPr>
  </w:style>
  <w:style w:type="paragraph" w:customStyle="1" w:styleId="Nagwek11">
    <w:name w:val="Nagłówek #1"/>
    <w:basedOn w:val="Normalny"/>
    <w:link w:val="Nagwek10"/>
    <w:rsid w:val="003C1AA9"/>
    <w:pPr>
      <w:widowControl w:val="0"/>
      <w:shd w:val="clear" w:color="auto" w:fill="FFFFFF"/>
      <w:spacing w:after="360" w:line="0" w:lineRule="atLeast"/>
      <w:jc w:val="center"/>
      <w:outlineLvl w:val="0"/>
    </w:pPr>
    <w:rPr>
      <w:rFonts w:ascii="Times New Roman" w:eastAsia="Times New Roman" w:hAnsi="Times New Roman" w:cstheme="minorBidi"/>
      <w:b/>
      <w:bCs/>
      <w:sz w:val="35"/>
      <w:szCs w:val="35"/>
    </w:rPr>
  </w:style>
  <w:style w:type="character" w:customStyle="1" w:styleId="Teksttreci2">
    <w:name w:val="Tekst treści (2)_"/>
    <w:link w:val="Teksttreci20"/>
    <w:rsid w:val="003C1AA9"/>
    <w:rPr>
      <w:rFonts w:ascii="Times New Roman" w:eastAsia="Times New Roman" w:hAnsi="Times New Roman"/>
      <w:b/>
      <w:bCs/>
      <w:sz w:val="31"/>
      <w:szCs w:val="31"/>
      <w:shd w:val="clear" w:color="auto" w:fill="FFFFFF"/>
    </w:rPr>
  </w:style>
  <w:style w:type="paragraph" w:customStyle="1" w:styleId="Teksttreci20">
    <w:name w:val="Tekst treści (2)"/>
    <w:basedOn w:val="Normalny"/>
    <w:link w:val="Teksttreci2"/>
    <w:rsid w:val="003C1AA9"/>
    <w:pPr>
      <w:widowControl w:val="0"/>
      <w:shd w:val="clear" w:color="auto" w:fill="FFFFFF"/>
      <w:spacing w:before="360" w:after="3600" w:line="365" w:lineRule="exact"/>
      <w:jc w:val="center"/>
    </w:pPr>
    <w:rPr>
      <w:rFonts w:ascii="Times New Roman" w:eastAsia="Times New Roman" w:hAnsi="Times New Roman" w:cstheme="minorBidi"/>
      <w:b/>
      <w:bCs/>
      <w:sz w:val="31"/>
      <w:szCs w:val="31"/>
    </w:rPr>
  </w:style>
  <w:style w:type="character" w:customStyle="1" w:styleId="Teksttreci3">
    <w:name w:val="Tekst treści (3)_"/>
    <w:link w:val="Teksttreci30"/>
    <w:rsid w:val="003C1AA9"/>
    <w:rPr>
      <w:rFonts w:ascii="Times New Roman" w:eastAsia="Times New Roman" w:hAnsi="Times New Roman"/>
      <w:b/>
      <w:bCs/>
      <w:sz w:val="23"/>
      <w:szCs w:val="23"/>
      <w:shd w:val="clear" w:color="auto" w:fill="FFFFFF"/>
    </w:rPr>
  </w:style>
  <w:style w:type="paragraph" w:customStyle="1" w:styleId="Teksttreci30">
    <w:name w:val="Tekst treści (3)"/>
    <w:basedOn w:val="Normalny"/>
    <w:link w:val="Teksttreci3"/>
    <w:rsid w:val="003C1AA9"/>
    <w:pPr>
      <w:widowControl w:val="0"/>
      <w:shd w:val="clear" w:color="auto" w:fill="FFFFFF"/>
      <w:spacing w:before="6720" w:after="0" w:line="1104" w:lineRule="exact"/>
      <w:ind w:hanging="280"/>
    </w:pPr>
    <w:rPr>
      <w:rFonts w:ascii="Times New Roman" w:eastAsia="Times New Roman" w:hAnsi="Times New Roman" w:cstheme="minorBidi"/>
      <w:b/>
      <w:bCs/>
      <w:sz w:val="23"/>
      <w:szCs w:val="23"/>
    </w:rPr>
  </w:style>
  <w:style w:type="character" w:customStyle="1" w:styleId="Nagwek20">
    <w:name w:val="Nagłówek #2_"/>
    <w:link w:val="Nagwek21"/>
    <w:rsid w:val="003C1AA9"/>
    <w:rPr>
      <w:rFonts w:ascii="Times New Roman" w:eastAsia="Times New Roman" w:hAnsi="Times New Roman"/>
      <w:b/>
      <w:bCs/>
      <w:sz w:val="27"/>
      <w:szCs w:val="27"/>
      <w:shd w:val="clear" w:color="auto" w:fill="FFFFFF"/>
    </w:rPr>
  </w:style>
  <w:style w:type="paragraph" w:customStyle="1" w:styleId="Nagwek21">
    <w:name w:val="Nagłówek #2"/>
    <w:basedOn w:val="Normalny"/>
    <w:link w:val="Nagwek20"/>
    <w:rsid w:val="003C1AA9"/>
    <w:pPr>
      <w:widowControl w:val="0"/>
      <w:shd w:val="clear" w:color="auto" w:fill="FFFFFF"/>
      <w:spacing w:after="420" w:line="0" w:lineRule="atLeast"/>
      <w:ind w:hanging="1420"/>
      <w:outlineLvl w:val="1"/>
    </w:pPr>
    <w:rPr>
      <w:rFonts w:ascii="Times New Roman" w:eastAsia="Times New Roman" w:hAnsi="Times New Roman" w:cstheme="minorBidi"/>
      <w:b/>
      <w:bCs/>
      <w:sz w:val="27"/>
      <w:szCs w:val="27"/>
    </w:rPr>
  </w:style>
  <w:style w:type="character" w:customStyle="1" w:styleId="Spistreci2Znak">
    <w:name w:val="Spis treści 2 Znak"/>
    <w:link w:val="Spistreci2"/>
    <w:rsid w:val="003C1AA9"/>
    <w:rPr>
      <w:rFonts w:ascii="Times New Roman" w:eastAsia="Times New Roman" w:hAnsi="Times New Roman"/>
      <w:b/>
      <w:bCs/>
      <w:sz w:val="23"/>
      <w:szCs w:val="23"/>
      <w:shd w:val="clear" w:color="auto" w:fill="FFFFFF"/>
    </w:rPr>
  </w:style>
  <w:style w:type="paragraph" w:styleId="Spistreci2">
    <w:name w:val="toc 2"/>
    <w:basedOn w:val="Normalny"/>
    <w:link w:val="Spistreci2Znak"/>
    <w:autoRedefine/>
    <w:qFormat/>
    <w:rsid w:val="003C1AA9"/>
    <w:pPr>
      <w:widowControl w:val="0"/>
      <w:shd w:val="clear" w:color="auto" w:fill="FFFFFF"/>
      <w:spacing w:before="420" w:after="0" w:line="475" w:lineRule="exact"/>
    </w:pPr>
    <w:rPr>
      <w:rFonts w:ascii="Times New Roman" w:eastAsia="Times New Roman" w:hAnsi="Times New Roman" w:cstheme="minorBidi"/>
      <w:b/>
      <w:bCs/>
      <w:sz w:val="23"/>
      <w:szCs w:val="23"/>
    </w:rPr>
  </w:style>
  <w:style w:type="character" w:customStyle="1" w:styleId="Teksttreci4">
    <w:name w:val="Tekst treści (4)_"/>
    <w:link w:val="Teksttreci40"/>
    <w:rsid w:val="003C1AA9"/>
    <w:rPr>
      <w:rFonts w:ascii="Arial" w:eastAsia="Arial" w:hAnsi="Arial" w:cs="Arial"/>
      <w:b/>
      <w:bCs/>
      <w:i/>
      <w:iCs/>
      <w:sz w:val="19"/>
      <w:szCs w:val="19"/>
      <w:shd w:val="clear" w:color="auto" w:fill="FFFFFF"/>
    </w:rPr>
  </w:style>
  <w:style w:type="paragraph" w:customStyle="1" w:styleId="Teksttreci40">
    <w:name w:val="Tekst treści (4)"/>
    <w:basedOn w:val="Normalny"/>
    <w:link w:val="Teksttreci4"/>
    <w:rsid w:val="003C1AA9"/>
    <w:pPr>
      <w:widowControl w:val="0"/>
      <w:shd w:val="clear" w:color="auto" w:fill="FFFFFF"/>
      <w:spacing w:before="180" w:after="120" w:line="0" w:lineRule="atLeast"/>
      <w:ind w:hanging="660"/>
      <w:jc w:val="both"/>
    </w:pPr>
    <w:rPr>
      <w:rFonts w:ascii="Arial" w:eastAsia="Arial" w:hAnsi="Arial" w:cs="Arial"/>
      <w:b/>
      <w:bCs/>
      <w:i/>
      <w:iCs/>
      <w:sz w:val="19"/>
      <w:szCs w:val="19"/>
    </w:rPr>
  </w:style>
  <w:style w:type="character" w:customStyle="1" w:styleId="Teksttreci">
    <w:name w:val="Tekst treści_"/>
    <w:link w:val="Teksttreci0"/>
    <w:rsid w:val="003C1AA9"/>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3C1AA9"/>
    <w:pPr>
      <w:widowControl w:val="0"/>
      <w:shd w:val="clear" w:color="auto" w:fill="FFFFFF"/>
      <w:spacing w:before="120" w:after="0" w:line="274" w:lineRule="exact"/>
      <w:ind w:hanging="560"/>
      <w:jc w:val="both"/>
    </w:pPr>
    <w:rPr>
      <w:rFonts w:ascii="Times New Roman" w:eastAsia="Times New Roman" w:hAnsi="Times New Roman" w:cstheme="minorBidi"/>
      <w:sz w:val="21"/>
      <w:szCs w:val="21"/>
    </w:rPr>
  </w:style>
  <w:style w:type="character" w:customStyle="1" w:styleId="PogrubienieTeksttreci115pt">
    <w:name w:val="Pogrubienie;Tekst treści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4Maelitery">
    <w:name w:val="Tekst treści (4) + Małe litery"/>
    <w:rsid w:val="003C1AA9"/>
    <w:rPr>
      <w:rFonts w:ascii="Arial" w:eastAsia="Arial" w:hAnsi="Arial" w:cs="Arial"/>
      <w:b/>
      <w:bCs/>
      <w:i/>
      <w:iCs/>
      <w:smallCaps/>
      <w:strike w:val="0"/>
      <w:color w:val="000000"/>
      <w:spacing w:val="0"/>
      <w:w w:val="100"/>
      <w:position w:val="0"/>
      <w:sz w:val="19"/>
      <w:szCs w:val="19"/>
      <w:u w:val="none"/>
      <w:lang w:val="pl-PL"/>
    </w:rPr>
  </w:style>
  <w:style w:type="character" w:customStyle="1" w:styleId="TeksttreciKursywaOdstpy-1pt">
    <w:name w:val="Tekst treści + Kursywa;Odstępy -1 pt"/>
    <w:rsid w:val="003C1AA9"/>
    <w:rPr>
      <w:rFonts w:ascii="Times New Roman" w:eastAsia="Times New Roman" w:hAnsi="Times New Roman" w:cs="Times New Roman"/>
      <w:b w:val="0"/>
      <w:bCs w:val="0"/>
      <w:i/>
      <w:iCs/>
      <w:smallCaps w:val="0"/>
      <w:strike w:val="0"/>
      <w:color w:val="000000"/>
      <w:spacing w:val="-30"/>
      <w:w w:val="100"/>
      <w:position w:val="0"/>
      <w:sz w:val="21"/>
      <w:szCs w:val="21"/>
      <w:u w:val="none"/>
    </w:rPr>
  </w:style>
  <w:style w:type="character" w:customStyle="1" w:styleId="Teksttreci5">
    <w:name w:val="Tekst treści (5)_"/>
    <w:link w:val="Teksttreci50"/>
    <w:rsid w:val="003C1AA9"/>
    <w:rPr>
      <w:rFonts w:ascii="Times New Roman" w:eastAsia="Times New Roman" w:hAnsi="Times New Roman"/>
      <w:sz w:val="19"/>
      <w:szCs w:val="19"/>
      <w:shd w:val="clear" w:color="auto" w:fill="FFFFFF"/>
    </w:rPr>
  </w:style>
  <w:style w:type="paragraph" w:customStyle="1" w:styleId="Teksttreci50">
    <w:name w:val="Tekst treści (5)"/>
    <w:basedOn w:val="Normalny"/>
    <w:link w:val="Teksttreci5"/>
    <w:rsid w:val="003C1AA9"/>
    <w:pPr>
      <w:widowControl w:val="0"/>
      <w:shd w:val="clear" w:color="auto" w:fill="FFFFFF"/>
      <w:spacing w:before="240" w:after="360" w:line="0" w:lineRule="atLeast"/>
      <w:jc w:val="both"/>
    </w:pPr>
    <w:rPr>
      <w:rFonts w:ascii="Times New Roman" w:eastAsia="Times New Roman" w:hAnsi="Times New Roman" w:cstheme="minorBidi"/>
      <w:sz w:val="19"/>
      <w:szCs w:val="19"/>
    </w:rPr>
  </w:style>
  <w:style w:type="character" w:customStyle="1" w:styleId="Teksttreci3105ptBezpogrubienia">
    <w:name w:val="Tekst treści (3) + 10;5 pt;Bez pogrubienia"/>
    <w:rsid w:val="003C1AA9"/>
    <w:rPr>
      <w:rFonts w:ascii="Times New Roman" w:eastAsia="Times New Roman" w:hAnsi="Times New Roman" w:cs="Times New Roman"/>
      <w:b/>
      <w:bCs/>
      <w:i w:val="0"/>
      <w:iCs w:val="0"/>
      <w:smallCaps w:val="0"/>
      <w:strike w:val="0"/>
      <w:color w:val="000000"/>
      <w:spacing w:val="0"/>
      <w:w w:val="100"/>
      <w:position w:val="0"/>
      <w:sz w:val="21"/>
      <w:szCs w:val="21"/>
      <w:u w:val="none"/>
      <w:lang w:val="pl-PL"/>
    </w:rPr>
  </w:style>
  <w:style w:type="character" w:customStyle="1" w:styleId="Podpistabeli">
    <w:name w:val="Podpis tabeli_"/>
    <w:link w:val="Podpistabeli0"/>
    <w:rsid w:val="003C1AA9"/>
    <w:rPr>
      <w:rFonts w:ascii="Times New Roman" w:eastAsia="Times New Roman" w:hAnsi="Times New Roman"/>
      <w:sz w:val="19"/>
      <w:szCs w:val="19"/>
      <w:shd w:val="clear" w:color="auto" w:fill="FFFFFF"/>
    </w:rPr>
  </w:style>
  <w:style w:type="paragraph" w:customStyle="1" w:styleId="Podpistabeli0">
    <w:name w:val="Podpis tabeli"/>
    <w:basedOn w:val="Normalny"/>
    <w:link w:val="Podpistabeli"/>
    <w:rsid w:val="003C1AA9"/>
    <w:pPr>
      <w:widowControl w:val="0"/>
      <w:shd w:val="clear" w:color="auto" w:fill="FFFFFF"/>
      <w:spacing w:after="0" w:line="0" w:lineRule="atLeast"/>
      <w:ind w:hanging="960"/>
    </w:pPr>
    <w:rPr>
      <w:rFonts w:ascii="Times New Roman" w:eastAsia="Times New Roman" w:hAnsi="Times New Roman" w:cstheme="minorBidi"/>
      <w:sz w:val="19"/>
      <w:szCs w:val="19"/>
    </w:rPr>
  </w:style>
  <w:style w:type="character" w:customStyle="1" w:styleId="Teksttreci95pt">
    <w:name w:val="Tekst treści + 9;5 pt"/>
    <w:rsid w:val="003C1AA9"/>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Teksttreci6">
    <w:name w:val="Tekst treści (6)_"/>
    <w:link w:val="Teksttreci60"/>
    <w:rsid w:val="003C1AA9"/>
    <w:rPr>
      <w:rFonts w:ascii="Times New Roman" w:eastAsia="Times New Roman" w:hAnsi="Times New Roman"/>
      <w:i/>
      <w:iCs/>
      <w:spacing w:val="-30"/>
      <w:sz w:val="21"/>
      <w:szCs w:val="21"/>
      <w:shd w:val="clear" w:color="auto" w:fill="FFFFFF"/>
    </w:rPr>
  </w:style>
  <w:style w:type="paragraph" w:customStyle="1" w:styleId="Teksttreci60">
    <w:name w:val="Tekst treści (6)"/>
    <w:basedOn w:val="Normalny"/>
    <w:link w:val="Teksttreci6"/>
    <w:rsid w:val="003C1AA9"/>
    <w:pPr>
      <w:widowControl w:val="0"/>
      <w:shd w:val="clear" w:color="auto" w:fill="FFFFFF"/>
      <w:spacing w:before="120" w:after="0" w:line="0" w:lineRule="atLeast"/>
      <w:jc w:val="center"/>
    </w:pPr>
    <w:rPr>
      <w:rFonts w:ascii="Times New Roman" w:eastAsia="Times New Roman" w:hAnsi="Times New Roman" w:cstheme="minorBidi"/>
      <w:i/>
      <w:iCs/>
      <w:spacing w:val="-30"/>
      <w:sz w:val="21"/>
      <w:szCs w:val="21"/>
    </w:rPr>
  </w:style>
  <w:style w:type="character" w:customStyle="1" w:styleId="Teksttreci6Maelitery">
    <w:name w:val="Tekst treści (6) + Małe litery"/>
    <w:rsid w:val="003C1AA9"/>
    <w:rPr>
      <w:rFonts w:ascii="Times New Roman" w:eastAsia="Times New Roman" w:hAnsi="Times New Roman" w:cs="Times New Roman"/>
      <w:b w:val="0"/>
      <w:bCs w:val="0"/>
      <w:i/>
      <w:iCs/>
      <w:smallCaps/>
      <w:strike w:val="0"/>
      <w:color w:val="000000"/>
      <w:spacing w:val="-30"/>
      <w:w w:val="100"/>
      <w:position w:val="0"/>
      <w:sz w:val="21"/>
      <w:szCs w:val="21"/>
      <w:u w:val="none"/>
      <w:lang w:val="pl-PL"/>
    </w:rPr>
  </w:style>
  <w:style w:type="character" w:customStyle="1" w:styleId="Teksttreci7">
    <w:name w:val="Tekst treści (7)_"/>
    <w:link w:val="Teksttreci70"/>
    <w:rsid w:val="003C1AA9"/>
    <w:rPr>
      <w:rFonts w:ascii="Times New Roman" w:eastAsia="Times New Roman" w:hAnsi="Times New Roman"/>
      <w:sz w:val="14"/>
      <w:szCs w:val="14"/>
      <w:shd w:val="clear" w:color="auto" w:fill="FFFFFF"/>
    </w:rPr>
  </w:style>
  <w:style w:type="paragraph" w:customStyle="1" w:styleId="Teksttreci70">
    <w:name w:val="Tekst treści (7)"/>
    <w:basedOn w:val="Normalny"/>
    <w:link w:val="Teksttreci7"/>
    <w:rsid w:val="003C1AA9"/>
    <w:pPr>
      <w:widowControl w:val="0"/>
      <w:shd w:val="clear" w:color="auto" w:fill="FFFFFF"/>
      <w:spacing w:after="0" w:line="0" w:lineRule="atLeast"/>
    </w:pPr>
    <w:rPr>
      <w:rFonts w:ascii="Times New Roman" w:eastAsia="Times New Roman" w:hAnsi="Times New Roman" w:cstheme="minorBidi"/>
      <w:sz w:val="14"/>
      <w:szCs w:val="14"/>
    </w:rPr>
  </w:style>
  <w:style w:type="character" w:customStyle="1" w:styleId="Teksttreci785ptKursywa">
    <w:name w:val="Tekst treści (7) + 8;5 pt;Kursywa"/>
    <w:rsid w:val="003C1AA9"/>
    <w:rPr>
      <w:rFonts w:ascii="Times New Roman" w:eastAsia="Times New Roman" w:hAnsi="Times New Roman" w:cs="Times New Roman"/>
      <w:b w:val="0"/>
      <w:bCs w:val="0"/>
      <w:i/>
      <w:iCs/>
      <w:smallCaps w:val="0"/>
      <w:strike w:val="0"/>
      <w:color w:val="000000"/>
      <w:spacing w:val="0"/>
      <w:w w:val="100"/>
      <w:position w:val="0"/>
      <w:sz w:val="17"/>
      <w:szCs w:val="17"/>
      <w:u w:val="none"/>
    </w:rPr>
  </w:style>
  <w:style w:type="character" w:customStyle="1" w:styleId="TeksttreciCandara75ptKursywaOdstpy0pt">
    <w:name w:val="Tekst treści + Candara;7;5 pt;Kursywa;Odstępy 0 pt"/>
    <w:rsid w:val="003C1AA9"/>
    <w:rPr>
      <w:rFonts w:ascii="Candara" w:eastAsia="Candara" w:hAnsi="Candara" w:cs="Candara"/>
      <w:b w:val="0"/>
      <w:bCs w:val="0"/>
      <w:i/>
      <w:iCs/>
      <w:smallCaps w:val="0"/>
      <w:strike w:val="0"/>
      <w:color w:val="000000"/>
      <w:spacing w:val="10"/>
      <w:w w:val="100"/>
      <w:position w:val="0"/>
      <w:sz w:val="15"/>
      <w:szCs w:val="15"/>
      <w:u w:val="none"/>
      <w:lang w:val="pl-PL"/>
    </w:rPr>
  </w:style>
  <w:style w:type="character" w:customStyle="1" w:styleId="TeksttreciMSMincho11pt">
    <w:name w:val="Tekst treści + MS Mincho;11 pt"/>
    <w:rsid w:val="003C1AA9"/>
    <w:rPr>
      <w:rFonts w:ascii="MS Mincho" w:eastAsia="MS Mincho" w:hAnsi="MS Mincho" w:cs="MS Mincho"/>
      <w:b w:val="0"/>
      <w:bCs w:val="0"/>
      <w:i w:val="0"/>
      <w:iCs w:val="0"/>
      <w:smallCaps w:val="0"/>
      <w:strike w:val="0"/>
      <w:color w:val="000000"/>
      <w:spacing w:val="0"/>
      <w:w w:val="100"/>
      <w:position w:val="0"/>
      <w:sz w:val="22"/>
      <w:szCs w:val="22"/>
      <w:u w:val="none"/>
      <w:lang w:val="pl-PL"/>
    </w:rPr>
  </w:style>
  <w:style w:type="character" w:customStyle="1" w:styleId="Teksttreci8">
    <w:name w:val="Tekst treści (8)_"/>
    <w:link w:val="Teksttreci80"/>
    <w:rsid w:val="003C1AA9"/>
    <w:rPr>
      <w:rFonts w:ascii="MingLiU" w:eastAsia="MingLiU" w:hAnsi="MingLiU" w:cs="MingLiU"/>
      <w:sz w:val="15"/>
      <w:szCs w:val="15"/>
      <w:shd w:val="clear" w:color="auto" w:fill="FFFFFF"/>
    </w:rPr>
  </w:style>
  <w:style w:type="paragraph" w:customStyle="1" w:styleId="Teksttreci80">
    <w:name w:val="Tekst treści (8)"/>
    <w:basedOn w:val="Normalny"/>
    <w:link w:val="Teksttreci8"/>
    <w:rsid w:val="003C1AA9"/>
    <w:pPr>
      <w:widowControl w:val="0"/>
      <w:shd w:val="clear" w:color="auto" w:fill="FFFFFF"/>
      <w:spacing w:after="0" w:line="0" w:lineRule="atLeast"/>
      <w:jc w:val="center"/>
    </w:pPr>
    <w:rPr>
      <w:rFonts w:ascii="MingLiU" w:eastAsia="MingLiU" w:hAnsi="MingLiU" w:cs="MingLiU"/>
      <w:sz w:val="15"/>
      <w:szCs w:val="15"/>
    </w:rPr>
  </w:style>
  <w:style w:type="character" w:customStyle="1" w:styleId="Teksttreci8Arial9ptKursywa">
    <w:name w:val="Tekst treści (8) + Arial;9 pt;Kursywa"/>
    <w:rsid w:val="003C1AA9"/>
    <w:rPr>
      <w:rFonts w:ascii="Arial" w:eastAsia="Arial" w:hAnsi="Arial" w:cs="Arial"/>
      <w:b w:val="0"/>
      <w:bCs w:val="0"/>
      <w:i/>
      <w:iCs/>
      <w:smallCaps w:val="0"/>
      <w:strike w:val="0"/>
      <w:color w:val="000000"/>
      <w:spacing w:val="0"/>
      <w:w w:val="100"/>
      <w:position w:val="0"/>
      <w:sz w:val="18"/>
      <w:szCs w:val="18"/>
      <w:u w:val="none"/>
    </w:rPr>
  </w:style>
  <w:style w:type="character" w:customStyle="1" w:styleId="Teksttreci8Arial65ptOdstpy0pt">
    <w:name w:val="Tekst treści (8) + Arial;6;5 pt;Odstępy 0 pt"/>
    <w:rsid w:val="003C1AA9"/>
    <w:rPr>
      <w:rFonts w:ascii="Arial" w:eastAsia="Arial" w:hAnsi="Arial" w:cs="Arial"/>
      <w:b w:val="0"/>
      <w:bCs w:val="0"/>
      <w:i w:val="0"/>
      <w:iCs w:val="0"/>
      <w:smallCaps w:val="0"/>
      <w:strike w:val="0"/>
      <w:color w:val="000000"/>
      <w:spacing w:val="-10"/>
      <w:w w:val="100"/>
      <w:position w:val="0"/>
      <w:sz w:val="13"/>
      <w:szCs w:val="13"/>
      <w:u w:val="none"/>
    </w:rPr>
  </w:style>
  <w:style w:type="character" w:customStyle="1" w:styleId="Teksttreci9">
    <w:name w:val="Tekst treści (9)_"/>
    <w:link w:val="Teksttreci90"/>
    <w:rsid w:val="003C1AA9"/>
    <w:rPr>
      <w:rFonts w:ascii="Arial" w:eastAsia="Arial" w:hAnsi="Arial" w:cs="Arial"/>
      <w:spacing w:val="-10"/>
      <w:sz w:val="13"/>
      <w:szCs w:val="13"/>
      <w:shd w:val="clear" w:color="auto" w:fill="FFFFFF"/>
    </w:rPr>
  </w:style>
  <w:style w:type="paragraph" w:customStyle="1" w:styleId="Teksttreci90">
    <w:name w:val="Tekst treści (9)"/>
    <w:basedOn w:val="Normalny"/>
    <w:link w:val="Teksttreci9"/>
    <w:rsid w:val="003C1AA9"/>
    <w:pPr>
      <w:widowControl w:val="0"/>
      <w:shd w:val="clear" w:color="auto" w:fill="FFFFFF"/>
      <w:spacing w:after="120" w:line="0" w:lineRule="atLeast"/>
      <w:jc w:val="center"/>
    </w:pPr>
    <w:rPr>
      <w:rFonts w:ascii="Arial" w:eastAsia="Arial" w:hAnsi="Arial" w:cs="Arial"/>
      <w:spacing w:val="-10"/>
      <w:sz w:val="13"/>
      <w:szCs w:val="13"/>
    </w:rPr>
  </w:style>
  <w:style w:type="character" w:customStyle="1" w:styleId="Teksttreci99ptKursywaOdstpy0pt">
    <w:name w:val="Tekst treści (9) + 9 pt;Kursywa;Odstępy 0 pt"/>
    <w:rsid w:val="003C1AA9"/>
    <w:rPr>
      <w:rFonts w:ascii="Arial" w:eastAsia="Arial" w:hAnsi="Arial" w:cs="Arial"/>
      <w:b w:val="0"/>
      <w:bCs w:val="0"/>
      <w:i/>
      <w:iCs/>
      <w:smallCaps w:val="0"/>
      <w:strike w:val="0"/>
      <w:color w:val="000000"/>
      <w:spacing w:val="0"/>
      <w:w w:val="100"/>
      <w:position w:val="0"/>
      <w:sz w:val="18"/>
      <w:szCs w:val="18"/>
      <w:u w:val="none"/>
    </w:rPr>
  </w:style>
  <w:style w:type="character" w:customStyle="1" w:styleId="Teksttreci9MingLiU75ptOdstpy0pt">
    <w:name w:val="Tekst treści (9) + MingLiU;7;5 pt;Odstępy 0 pt"/>
    <w:rsid w:val="003C1AA9"/>
    <w:rPr>
      <w:rFonts w:ascii="MingLiU" w:eastAsia="MingLiU" w:hAnsi="MingLiU" w:cs="MingLiU"/>
      <w:b w:val="0"/>
      <w:bCs w:val="0"/>
      <w:i w:val="0"/>
      <w:iCs w:val="0"/>
      <w:smallCaps w:val="0"/>
      <w:strike w:val="0"/>
      <w:color w:val="000000"/>
      <w:spacing w:val="0"/>
      <w:w w:val="100"/>
      <w:position w:val="0"/>
      <w:sz w:val="15"/>
      <w:szCs w:val="15"/>
      <w:u w:val="none"/>
    </w:rPr>
  </w:style>
  <w:style w:type="character" w:customStyle="1" w:styleId="Teksttreci7Arial65pt">
    <w:name w:val="Tekst treści (7) + Arial;6;5 pt"/>
    <w:rsid w:val="003C1AA9"/>
    <w:rPr>
      <w:rFonts w:ascii="Arial" w:eastAsia="Arial" w:hAnsi="Arial" w:cs="Arial"/>
      <w:b w:val="0"/>
      <w:bCs w:val="0"/>
      <w:i w:val="0"/>
      <w:iCs w:val="0"/>
      <w:smallCaps w:val="0"/>
      <w:strike w:val="0"/>
      <w:color w:val="000000"/>
      <w:spacing w:val="0"/>
      <w:w w:val="100"/>
      <w:position w:val="0"/>
      <w:sz w:val="13"/>
      <w:szCs w:val="13"/>
      <w:u w:val="none"/>
    </w:rPr>
  </w:style>
  <w:style w:type="character" w:customStyle="1" w:styleId="Teksttreci10">
    <w:name w:val="Tekst treści (10)_"/>
    <w:link w:val="Teksttreci100"/>
    <w:rsid w:val="003C1AA9"/>
    <w:rPr>
      <w:rFonts w:ascii="MS Mincho" w:eastAsia="MS Mincho" w:hAnsi="MS Mincho" w:cs="MS Mincho"/>
      <w:shd w:val="clear" w:color="auto" w:fill="FFFFFF"/>
    </w:rPr>
  </w:style>
  <w:style w:type="paragraph" w:customStyle="1" w:styleId="Teksttreci100">
    <w:name w:val="Tekst treści (10)"/>
    <w:basedOn w:val="Normalny"/>
    <w:link w:val="Teksttreci10"/>
    <w:rsid w:val="003C1AA9"/>
    <w:pPr>
      <w:widowControl w:val="0"/>
      <w:shd w:val="clear" w:color="auto" w:fill="FFFFFF"/>
      <w:spacing w:before="120" w:after="0" w:line="0" w:lineRule="atLeast"/>
    </w:pPr>
    <w:rPr>
      <w:rFonts w:ascii="MS Mincho" w:eastAsia="MS Mincho" w:hAnsi="MS Mincho" w:cs="MS Mincho"/>
    </w:rPr>
  </w:style>
  <w:style w:type="character" w:customStyle="1" w:styleId="Teksttreci10TimesNewRoman105pt">
    <w:name w:val="Tekst treści (10) + Times New Roman;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11">
    <w:name w:val="Tekst treści (11)_"/>
    <w:link w:val="Teksttreci110"/>
    <w:rsid w:val="003C1AA9"/>
    <w:rPr>
      <w:rFonts w:ascii="Candara" w:eastAsia="Candara" w:hAnsi="Candara" w:cs="Candara"/>
      <w:sz w:val="18"/>
      <w:szCs w:val="18"/>
      <w:shd w:val="clear" w:color="auto" w:fill="FFFFFF"/>
    </w:rPr>
  </w:style>
  <w:style w:type="paragraph" w:customStyle="1" w:styleId="Teksttreci110">
    <w:name w:val="Tekst treści (11)"/>
    <w:basedOn w:val="Normalny"/>
    <w:link w:val="Teksttreci11"/>
    <w:rsid w:val="003C1AA9"/>
    <w:pPr>
      <w:widowControl w:val="0"/>
      <w:shd w:val="clear" w:color="auto" w:fill="FFFFFF"/>
      <w:spacing w:after="0" w:line="0" w:lineRule="atLeast"/>
    </w:pPr>
    <w:rPr>
      <w:rFonts w:ascii="Candara" w:eastAsia="Candara" w:hAnsi="Candara" w:cs="Candara"/>
      <w:sz w:val="18"/>
      <w:szCs w:val="18"/>
    </w:rPr>
  </w:style>
  <w:style w:type="character" w:customStyle="1" w:styleId="Teksttreci11TimesNewRoman85ptKursywa">
    <w:name w:val="Tekst treści (11) + Times New Roman;8;5 pt;Kursywa"/>
    <w:rsid w:val="003C1AA9"/>
    <w:rPr>
      <w:rFonts w:ascii="Times New Roman" w:eastAsia="Times New Roman" w:hAnsi="Times New Roman" w:cs="Times New Roman"/>
      <w:b w:val="0"/>
      <w:bCs w:val="0"/>
      <w:i/>
      <w:iCs/>
      <w:smallCaps w:val="0"/>
      <w:strike w:val="0"/>
      <w:color w:val="000000"/>
      <w:spacing w:val="0"/>
      <w:w w:val="100"/>
      <w:position w:val="0"/>
      <w:sz w:val="17"/>
      <w:szCs w:val="17"/>
      <w:u w:val="none"/>
    </w:rPr>
  </w:style>
  <w:style w:type="character" w:customStyle="1" w:styleId="Nagweklubstopka">
    <w:name w:val="Nagłówek lub stopka_"/>
    <w:link w:val="Nagweklubstopka0"/>
    <w:rsid w:val="003C1AA9"/>
    <w:rPr>
      <w:rFonts w:ascii="Times New Roman" w:eastAsia="Times New Roman" w:hAnsi="Times New Roman"/>
      <w:sz w:val="19"/>
      <w:szCs w:val="19"/>
      <w:shd w:val="clear" w:color="auto" w:fill="FFFFFF"/>
    </w:rPr>
  </w:style>
  <w:style w:type="paragraph" w:customStyle="1" w:styleId="Nagweklubstopka0">
    <w:name w:val="Nagłówek lub stopka"/>
    <w:basedOn w:val="Normalny"/>
    <w:link w:val="Nagweklubstopka"/>
    <w:rsid w:val="003C1AA9"/>
    <w:pPr>
      <w:widowControl w:val="0"/>
      <w:shd w:val="clear" w:color="auto" w:fill="FFFFFF"/>
      <w:spacing w:after="0" w:line="0" w:lineRule="atLeast"/>
    </w:pPr>
    <w:rPr>
      <w:rFonts w:ascii="Times New Roman" w:eastAsia="Times New Roman" w:hAnsi="Times New Roman" w:cstheme="minorBidi"/>
      <w:sz w:val="19"/>
      <w:szCs w:val="19"/>
    </w:rPr>
  </w:style>
  <w:style w:type="character" w:customStyle="1" w:styleId="NagweklubstopkaGaramond10pt">
    <w:name w:val="Nagłówek lub stopka + Garamond;10 pt"/>
    <w:rsid w:val="003C1AA9"/>
    <w:rPr>
      <w:rFonts w:ascii="Garamond" w:eastAsia="Garamond" w:hAnsi="Garamond" w:cs="Garamond"/>
      <w:b w:val="0"/>
      <w:bCs w:val="0"/>
      <w:i w:val="0"/>
      <w:iCs w:val="0"/>
      <w:smallCaps w:val="0"/>
      <w:strike w:val="0"/>
      <w:color w:val="000000"/>
      <w:spacing w:val="0"/>
      <w:w w:val="100"/>
      <w:position w:val="0"/>
      <w:sz w:val="20"/>
      <w:szCs w:val="20"/>
      <w:u w:val="none"/>
    </w:rPr>
  </w:style>
  <w:style w:type="character" w:customStyle="1" w:styleId="PogrubienieNagweklubstopkaArialKursywa">
    <w:name w:val="Pogrubienie;Nagłówek lub stopka + Arial;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Exact">
    <w:name w:val="Tekst treści Exact"/>
    <w:rsid w:val="003C1AA9"/>
    <w:rPr>
      <w:rFonts w:ascii="Times New Roman" w:eastAsia="Times New Roman" w:hAnsi="Times New Roman" w:cs="Times New Roman"/>
      <w:b w:val="0"/>
      <w:bCs w:val="0"/>
      <w:i w:val="0"/>
      <w:iCs w:val="0"/>
      <w:smallCaps w:val="0"/>
      <w:strike w:val="0"/>
      <w:spacing w:val="4"/>
      <w:sz w:val="20"/>
      <w:szCs w:val="20"/>
      <w:u w:val="none"/>
    </w:rPr>
  </w:style>
  <w:style w:type="character" w:customStyle="1" w:styleId="TeksttreciArial95ptKursywa">
    <w:name w:val="Tekst treści + Arial;9;5 pt;Kursywa"/>
    <w:rsid w:val="003C1AA9"/>
    <w:rPr>
      <w:rFonts w:ascii="Arial" w:eastAsia="Arial" w:hAnsi="Arial" w:cs="Arial"/>
      <w:b w:val="0"/>
      <w:bCs w:val="0"/>
      <w:i/>
      <w:iCs/>
      <w:smallCaps w:val="0"/>
      <w:strike w:val="0"/>
      <w:color w:val="000000"/>
      <w:spacing w:val="0"/>
      <w:w w:val="100"/>
      <w:position w:val="0"/>
      <w:sz w:val="19"/>
      <w:szCs w:val="19"/>
      <w:u w:val="none"/>
      <w:lang w:val="pl-PL"/>
    </w:rPr>
  </w:style>
  <w:style w:type="character" w:customStyle="1" w:styleId="Teksttreci5Exact">
    <w:name w:val="Tekst treści (5) Exact"/>
    <w:rsid w:val="003C1AA9"/>
    <w:rPr>
      <w:rFonts w:ascii="Times New Roman" w:eastAsia="Times New Roman" w:hAnsi="Times New Roman" w:cs="Times New Roman"/>
      <w:b w:val="0"/>
      <w:bCs w:val="0"/>
      <w:i w:val="0"/>
      <w:iCs w:val="0"/>
      <w:smallCaps w:val="0"/>
      <w:strike w:val="0"/>
      <w:sz w:val="18"/>
      <w:szCs w:val="18"/>
      <w:u w:val="none"/>
    </w:rPr>
  </w:style>
  <w:style w:type="character" w:customStyle="1" w:styleId="Teksttreci5Odstpy0ptExact">
    <w:name w:val="Tekst treści (5) + Odstępy 0 pt Exact"/>
    <w:rsid w:val="003C1AA9"/>
    <w:rPr>
      <w:rFonts w:ascii="Times New Roman" w:eastAsia="Times New Roman" w:hAnsi="Times New Roman" w:cs="Times New Roman"/>
      <w:b w:val="0"/>
      <w:bCs w:val="0"/>
      <w:i w:val="0"/>
      <w:iCs w:val="0"/>
      <w:smallCaps w:val="0"/>
      <w:strike w:val="0"/>
      <w:color w:val="000000"/>
      <w:spacing w:val="1"/>
      <w:w w:val="100"/>
      <w:position w:val="0"/>
      <w:sz w:val="18"/>
      <w:szCs w:val="18"/>
      <w:u w:val="none"/>
      <w:lang w:val="pl-PL"/>
    </w:rPr>
  </w:style>
  <w:style w:type="character" w:customStyle="1" w:styleId="Teksttreci105ptOdstpy0ptExact">
    <w:name w:val="Tekst treści + 10;5 pt;Odstępy 0 pt Exact"/>
    <w:rsid w:val="003C1AA9"/>
    <w:rPr>
      <w:rFonts w:ascii="Times New Roman" w:eastAsia="Times New Roman" w:hAnsi="Times New Roman" w:cs="Times New Roman"/>
      <w:b w:val="0"/>
      <w:bCs w:val="0"/>
      <w:i w:val="0"/>
      <w:iCs w:val="0"/>
      <w:smallCaps w:val="0"/>
      <w:strike w:val="0"/>
      <w:color w:val="000000"/>
      <w:spacing w:val="3"/>
      <w:w w:val="100"/>
      <w:position w:val="0"/>
      <w:sz w:val="21"/>
      <w:szCs w:val="21"/>
      <w:u w:val="none"/>
      <w:lang w:val="pl-PL"/>
    </w:rPr>
  </w:style>
  <w:style w:type="character" w:customStyle="1" w:styleId="Teksttreci13Exact">
    <w:name w:val="Tekst treści (13) Exact"/>
    <w:link w:val="Teksttreci13"/>
    <w:rsid w:val="003C1AA9"/>
    <w:rPr>
      <w:rFonts w:ascii="Times New Roman" w:eastAsia="Times New Roman" w:hAnsi="Times New Roman"/>
      <w:spacing w:val="25"/>
      <w:sz w:val="10"/>
      <w:szCs w:val="10"/>
      <w:shd w:val="clear" w:color="auto" w:fill="FFFFFF"/>
    </w:rPr>
  </w:style>
  <w:style w:type="paragraph" w:customStyle="1" w:styleId="Teksttreci13">
    <w:name w:val="Tekst treści (13)"/>
    <w:basedOn w:val="Normalny"/>
    <w:link w:val="Teksttreci13Exact"/>
    <w:rsid w:val="003C1AA9"/>
    <w:pPr>
      <w:widowControl w:val="0"/>
      <w:shd w:val="clear" w:color="auto" w:fill="FFFFFF"/>
      <w:spacing w:after="0" w:line="370" w:lineRule="exact"/>
    </w:pPr>
    <w:rPr>
      <w:rFonts w:ascii="Times New Roman" w:eastAsia="Times New Roman" w:hAnsi="Times New Roman" w:cstheme="minorBidi"/>
      <w:spacing w:val="25"/>
      <w:sz w:val="10"/>
      <w:szCs w:val="10"/>
    </w:rPr>
  </w:style>
  <w:style w:type="character" w:customStyle="1" w:styleId="Teksttreci18Exact">
    <w:name w:val="Tekst treści (18) Exact"/>
    <w:link w:val="Teksttreci18"/>
    <w:rsid w:val="003C1AA9"/>
    <w:rPr>
      <w:rFonts w:ascii="Arial Unicode MS" w:eastAsia="Arial Unicode MS" w:hAnsi="Arial Unicode MS" w:cs="Arial Unicode MS"/>
      <w:spacing w:val="9"/>
      <w:sz w:val="10"/>
      <w:szCs w:val="10"/>
      <w:shd w:val="clear" w:color="auto" w:fill="FFFFFF"/>
    </w:rPr>
  </w:style>
  <w:style w:type="paragraph" w:customStyle="1" w:styleId="Teksttreci18">
    <w:name w:val="Tekst treści (18)"/>
    <w:basedOn w:val="Normalny"/>
    <w:link w:val="Teksttreci18Exact"/>
    <w:rsid w:val="003C1AA9"/>
    <w:pPr>
      <w:widowControl w:val="0"/>
      <w:shd w:val="clear" w:color="auto" w:fill="FFFFFF"/>
      <w:spacing w:after="0" w:line="370" w:lineRule="exact"/>
    </w:pPr>
    <w:rPr>
      <w:rFonts w:ascii="Arial Unicode MS" w:eastAsia="Arial Unicode MS" w:hAnsi="Arial Unicode MS" w:cs="Arial Unicode MS"/>
      <w:spacing w:val="9"/>
      <w:sz w:val="10"/>
      <w:szCs w:val="10"/>
    </w:rPr>
  </w:style>
  <w:style w:type="character" w:customStyle="1" w:styleId="Teksttreci19Exact">
    <w:name w:val="Tekst treści (19) Exact"/>
    <w:link w:val="Teksttreci19"/>
    <w:rsid w:val="003C1AA9"/>
    <w:rPr>
      <w:rFonts w:ascii="Arial Unicode MS" w:eastAsia="Arial Unicode MS" w:hAnsi="Arial Unicode MS" w:cs="Arial Unicode MS"/>
      <w:spacing w:val="6"/>
      <w:sz w:val="11"/>
      <w:szCs w:val="11"/>
      <w:shd w:val="clear" w:color="auto" w:fill="FFFFFF"/>
    </w:rPr>
  </w:style>
  <w:style w:type="paragraph" w:customStyle="1" w:styleId="Teksttreci19">
    <w:name w:val="Tekst treści (19)"/>
    <w:basedOn w:val="Normalny"/>
    <w:link w:val="Teksttreci19Exact"/>
    <w:rsid w:val="003C1AA9"/>
    <w:pPr>
      <w:widowControl w:val="0"/>
      <w:shd w:val="clear" w:color="auto" w:fill="FFFFFF"/>
      <w:spacing w:after="0" w:line="370" w:lineRule="exact"/>
    </w:pPr>
    <w:rPr>
      <w:rFonts w:ascii="Arial Unicode MS" w:eastAsia="Arial Unicode MS" w:hAnsi="Arial Unicode MS" w:cs="Arial Unicode MS"/>
      <w:spacing w:val="6"/>
      <w:sz w:val="11"/>
      <w:szCs w:val="11"/>
    </w:rPr>
  </w:style>
  <w:style w:type="character" w:customStyle="1" w:styleId="Teksttreci16Exact">
    <w:name w:val="Tekst treści (16) Exact"/>
    <w:link w:val="Teksttreci16"/>
    <w:rsid w:val="003C1AA9"/>
    <w:rPr>
      <w:rFonts w:ascii="Arial" w:eastAsia="Arial" w:hAnsi="Arial" w:cs="Arial"/>
      <w:spacing w:val="14"/>
      <w:sz w:val="10"/>
      <w:szCs w:val="10"/>
      <w:shd w:val="clear" w:color="auto" w:fill="FFFFFF"/>
    </w:rPr>
  </w:style>
  <w:style w:type="paragraph" w:customStyle="1" w:styleId="Teksttreci16">
    <w:name w:val="Tekst treści (16)"/>
    <w:basedOn w:val="Normalny"/>
    <w:link w:val="Teksttreci16Exact"/>
    <w:rsid w:val="003C1AA9"/>
    <w:pPr>
      <w:widowControl w:val="0"/>
      <w:shd w:val="clear" w:color="auto" w:fill="FFFFFF"/>
      <w:spacing w:after="0" w:line="375" w:lineRule="exact"/>
    </w:pPr>
    <w:rPr>
      <w:rFonts w:ascii="Arial" w:eastAsia="Arial" w:hAnsi="Arial" w:cs="Arial"/>
      <w:spacing w:val="14"/>
      <w:sz w:val="10"/>
      <w:szCs w:val="10"/>
    </w:rPr>
  </w:style>
  <w:style w:type="character" w:customStyle="1" w:styleId="Nagweklubstopka4">
    <w:name w:val="Nagłówek lub stopka (4)_"/>
    <w:link w:val="Nagweklubstopka40"/>
    <w:rsid w:val="003C1AA9"/>
    <w:rPr>
      <w:rFonts w:ascii="Times New Roman" w:eastAsia="Times New Roman" w:hAnsi="Times New Roman"/>
      <w:sz w:val="19"/>
      <w:szCs w:val="19"/>
      <w:shd w:val="clear" w:color="auto" w:fill="FFFFFF"/>
    </w:rPr>
  </w:style>
  <w:style w:type="paragraph" w:customStyle="1" w:styleId="Nagweklubstopka40">
    <w:name w:val="Nagłówek lub stopka (4)"/>
    <w:basedOn w:val="Normalny"/>
    <w:link w:val="Nagweklubstopka4"/>
    <w:rsid w:val="003C1AA9"/>
    <w:pPr>
      <w:widowControl w:val="0"/>
      <w:shd w:val="clear" w:color="auto" w:fill="FFFFFF"/>
      <w:spacing w:before="300" w:after="0" w:line="228" w:lineRule="exact"/>
      <w:jc w:val="both"/>
    </w:pPr>
    <w:rPr>
      <w:rFonts w:ascii="Times New Roman" w:eastAsia="Times New Roman" w:hAnsi="Times New Roman" w:cstheme="minorBidi"/>
      <w:sz w:val="19"/>
      <w:szCs w:val="19"/>
    </w:rPr>
  </w:style>
  <w:style w:type="character" w:customStyle="1" w:styleId="TeksttreciArialUnicodeMS4pt">
    <w:name w:val="Tekst treści + Arial Unicode MS;4 pt"/>
    <w:rsid w:val="003C1AA9"/>
    <w:rPr>
      <w:rFonts w:ascii="Arial Unicode MS" w:eastAsia="Arial Unicode MS" w:hAnsi="Arial Unicode MS" w:cs="Arial Unicode MS"/>
      <w:b w:val="0"/>
      <w:bCs w:val="0"/>
      <w:i w:val="0"/>
      <w:iCs w:val="0"/>
      <w:smallCaps w:val="0"/>
      <w:strike w:val="0"/>
      <w:color w:val="000000"/>
      <w:spacing w:val="0"/>
      <w:w w:val="100"/>
      <w:position w:val="0"/>
      <w:sz w:val="8"/>
      <w:szCs w:val="8"/>
      <w:u w:val="none"/>
      <w:lang w:val="pl-PL"/>
    </w:rPr>
  </w:style>
  <w:style w:type="character" w:customStyle="1" w:styleId="TeksttreciArial45ptKursywaOdstpy0pt">
    <w:name w:val="Tekst treści + Arial;4;5 pt;Kursywa;Odstępy 0 pt"/>
    <w:rsid w:val="003C1AA9"/>
    <w:rPr>
      <w:rFonts w:ascii="Arial" w:eastAsia="Arial" w:hAnsi="Arial" w:cs="Arial"/>
      <w:b w:val="0"/>
      <w:bCs w:val="0"/>
      <w:i/>
      <w:iCs/>
      <w:smallCaps w:val="0"/>
      <w:strike w:val="0"/>
      <w:color w:val="000000"/>
      <w:spacing w:val="-10"/>
      <w:w w:val="100"/>
      <w:position w:val="0"/>
      <w:sz w:val="9"/>
      <w:szCs w:val="9"/>
      <w:u w:val="none"/>
      <w:lang w:val="pl-PL"/>
    </w:rPr>
  </w:style>
  <w:style w:type="character" w:customStyle="1" w:styleId="TeksttreciSimSun20pt">
    <w:name w:val="Tekst treści + SimSun;20 pt"/>
    <w:rsid w:val="003C1AA9"/>
    <w:rPr>
      <w:rFonts w:ascii="SimSun" w:eastAsia="SimSun" w:hAnsi="SimSun" w:cs="SimSun"/>
      <w:b w:val="0"/>
      <w:bCs w:val="0"/>
      <w:i w:val="0"/>
      <w:iCs w:val="0"/>
      <w:smallCaps w:val="0"/>
      <w:strike w:val="0"/>
      <w:color w:val="000000"/>
      <w:spacing w:val="0"/>
      <w:w w:val="100"/>
      <w:position w:val="0"/>
      <w:sz w:val="40"/>
      <w:szCs w:val="40"/>
      <w:u w:val="none"/>
    </w:rPr>
  </w:style>
  <w:style w:type="character" w:customStyle="1" w:styleId="PogrubienieTeksttreciArial9ptKursywa">
    <w:name w:val="Pogrubienie;Tekst treści + Arial;9 pt;Kursywa"/>
    <w:rsid w:val="003C1AA9"/>
    <w:rPr>
      <w:rFonts w:ascii="Arial" w:eastAsia="Arial" w:hAnsi="Arial" w:cs="Arial"/>
      <w:b/>
      <w:bCs/>
      <w:i/>
      <w:iCs/>
      <w:smallCaps w:val="0"/>
      <w:strike w:val="0"/>
      <w:color w:val="000000"/>
      <w:spacing w:val="0"/>
      <w:w w:val="100"/>
      <w:position w:val="0"/>
      <w:sz w:val="18"/>
      <w:szCs w:val="18"/>
      <w:u w:val="none"/>
    </w:rPr>
  </w:style>
  <w:style w:type="character" w:customStyle="1" w:styleId="TeksttreciFranklinGothicHeavy10pt">
    <w:name w:val="Tekst treści + Franklin Gothic Heavy;10 pt"/>
    <w:rsid w:val="003C1AA9"/>
    <w:rPr>
      <w:rFonts w:ascii="Franklin Gothic Heavy" w:eastAsia="Franklin Gothic Heavy" w:hAnsi="Franklin Gothic Heavy" w:cs="Franklin Gothic Heavy"/>
      <w:b w:val="0"/>
      <w:bCs w:val="0"/>
      <w:i w:val="0"/>
      <w:iCs w:val="0"/>
      <w:smallCaps w:val="0"/>
      <w:strike w:val="0"/>
      <w:color w:val="000000"/>
      <w:spacing w:val="0"/>
      <w:w w:val="100"/>
      <w:position w:val="0"/>
      <w:sz w:val="20"/>
      <w:szCs w:val="20"/>
      <w:u w:val="none"/>
      <w:lang w:val="pl-PL"/>
    </w:rPr>
  </w:style>
  <w:style w:type="character" w:customStyle="1" w:styleId="Podpistabeli9">
    <w:name w:val="Podpis tabeli (9)_"/>
    <w:link w:val="Podpistabeli90"/>
    <w:rsid w:val="003C1AA9"/>
    <w:rPr>
      <w:rFonts w:ascii="Arial Unicode MS" w:eastAsia="Arial Unicode MS" w:hAnsi="Arial Unicode MS" w:cs="Arial Unicode MS"/>
      <w:sz w:val="11"/>
      <w:szCs w:val="11"/>
      <w:shd w:val="clear" w:color="auto" w:fill="FFFFFF"/>
    </w:rPr>
  </w:style>
  <w:style w:type="paragraph" w:customStyle="1" w:styleId="Podpistabeli90">
    <w:name w:val="Podpis tabeli (9)"/>
    <w:basedOn w:val="Normalny"/>
    <w:link w:val="Podpistabeli9"/>
    <w:rsid w:val="003C1AA9"/>
    <w:pPr>
      <w:widowControl w:val="0"/>
      <w:shd w:val="clear" w:color="auto" w:fill="FFFFFF"/>
      <w:spacing w:after="0" w:line="174" w:lineRule="exact"/>
    </w:pPr>
    <w:rPr>
      <w:rFonts w:ascii="Arial Unicode MS" w:eastAsia="Arial Unicode MS" w:hAnsi="Arial Unicode MS" w:cs="Arial Unicode MS"/>
      <w:sz w:val="11"/>
      <w:szCs w:val="11"/>
    </w:rPr>
  </w:style>
  <w:style w:type="character" w:customStyle="1" w:styleId="Podpistabeli8">
    <w:name w:val="Podpis tabeli (8)_"/>
    <w:link w:val="Podpistabeli80"/>
    <w:rsid w:val="003C1AA9"/>
    <w:rPr>
      <w:rFonts w:ascii="Arial" w:eastAsia="Arial" w:hAnsi="Arial" w:cs="Arial"/>
      <w:sz w:val="11"/>
      <w:szCs w:val="11"/>
      <w:shd w:val="clear" w:color="auto" w:fill="FFFFFF"/>
    </w:rPr>
  </w:style>
  <w:style w:type="paragraph" w:customStyle="1" w:styleId="Podpistabeli80">
    <w:name w:val="Podpis tabeli (8)"/>
    <w:basedOn w:val="Normalny"/>
    <w:link w:val="Podpistabeli8"/>
    <w:rsid w:val="003C1AA9"/>
    <w:pPr>
      <w:widowControl w:val="0"/>
      <w:shd w:val="clear" w:color="auto" w:fill="FFFFFF"/>
      <w:spacing w:after="0" w:line="0" w:lineRule="atLeast"/>
    </w:pPr>
    <w:rPr>
      <w:rFonts w:ascii="Arial" w:eastAsia="Arial" w:hAnsi="Arial" w:cs="Arial"/>
      <w:sz w:val="11"/>
      <w:szCs w:val="11"/>
    </w:rPr>
  </w:style>
  <w:style w:type="character" w:customStyle="1" w:styleId="Podpistabeli4">
    <w:name w:val="Podpis tabeli (4)_"/>
    <w:link w:val="Podpistabeli40"/>
    <w:rsid w:val="003C1AA9"/>
    <w:rPr>
      <w:rFonts w:ascii="Times New Roman" w:eastAsia="Times New Roman" w:hAnsi="Times New Roman"/>
      <w:sz w:val="21"/>
      <w:szCs w:val="21"/>
      <w:shd w:val="clear" w:color="auto" w:fill="FFFFFF"/>
    </w:rPr>
  </w:style>
  <w:style w:type="paragraph" w:customStyle="1" w:styleId="Podpistabeli40">
    <w:name w:val="Podpis tabeli (4)"/>
    <w:basedOn w:val="Normalny"/>
    <w:link w:val="Podpistabeli4"/>
    <w:rsid w:val="003C1AA9"/>
    <w:pPr>
      <w:widowControl w:val="0"/>
      <w:shd w:val="clear" w:color="auto" w:fill="FFFFFF"/>
      <w:spacing w:after="0" w:line="0" w:lineRule="atLeast"/>
    </w:pPr>
    <w:rPr>
      <w:rFonts w:ascii="Times New Roman" w:eastAsia="Times New Roman" w:hAnsi="Times New Roman" w:cstheme="minorBidi"/>
      <w:sz w:val="21"/>
      <w:szCs w:val="21"/>
    </w:rPr>
  </w:style>
  <w:style w:type="character" w:customStyle="1" w:styleId="Podpistabeli411pt">
    <w:name w:val="Podpis tabeli (4) + 11 pt"/>
    <w:rsid w:val="003C1AA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Podpistabeli10">
    <w:name w:val="Podpis tabeli (10)_"/>
    <w:link w:val="Podpistabeli100"/>
    <w:rsid w:val="003C1AA9"/>
    <w:rPr>
      <w:rFonts w:ascii="Garamond" w:eastAsia="Garamond" w:hAnsi="Garamond" w:cs="Garamond"/>
      <w:spacing w:val="-10"/>
      <w:sz w:val="10"/>
      <w:szCs w:val="10"/>
      <w:shd w:val="clear" w:color="auto" w:fill="FFFFFF"/>
    </w:rPr>
  </w:style>
  <w:style w:type="paragraph" w:customStyle="1" w:styleId="Podpistabeli100">
    <w:name w:val="Podpis tabeli (10)"/>
    <w:basedOn w:val="Normalny"/>
    <w:link w:val="Podpistabeli10"/>
    <w:rsid w:val="003C1AA9"/>
    <w:pPr>
      <w:widowControl w:val="0"/>
      <w:shd w:val="clear" w:color="auto" w:fill="FFFFFF"/>
      <w:spacing w:after="0" w:line="0" w:lineRule="atLeast"/>
    </w:pPr>
    <w:rPr>
      <w:rFonts w:ascii="Garamond" w:eastAsia="Garamond" w:hAnsi="Garamond" w:cs="Garamond"/>
      <w:spacing w:val="-10"/>
      <w:sz w:val="10"/>
      <w:szCs w:val="10"/>
    </w:rPr>
  </w:style>
  <w:style w:type="character" w:customStyle="1" w:styleId="Podpistabeli7">
    <w:name w:val="Podpis tabeli (7)_"/>
    <w:link w:val="Podpistabeli70"/>
    <w:rsid w:val="003C1AA9"/>
    <w:rPr>
      <w:rFonts w:ascii="Times New Roman" w:eastAsia="Times New Roman" w:hAnsi="Times New Roman"/>
      <w:sz w:val="12"/>
      <w:szCs w:val="12"/>
      <w:shd w:val="clear" w:color="auto" w:fill="FFFFFF"/>
    </w:rPr>
  </w:style>
  <w:style w:type="paragraph" w:customStyle="1" w:styleId="Podpistabeli70">
    <w:name w:val="Podpis tabeli (7)"/>
    <w:basedOn w:val="Normalny"/>
    <w:link w:val="Podpistabeli7"/>
    <w:rsid w:val="003C1AA9"/>
    <w:pPr>
      <w:widowControl w:val="0"/>
      <w:shd w:val="clear" w:color="auto" w:fill="FFFFFF"/>
      <w:spacing w:after="0" w:line="370" w:lineRule="exact"/>
    </w:pPr>
    <w:rPr>
      <w:rFonts w:ascii="Times New Roman" w:eastAsia="Times New Roman" w:hAnsi="Times New Roman" w:cstheme="minorBidi"/>
      <w:sz w:val="12"/>
      <w:szCs w:val="12"/>
    </w:rPr>
  </w:style>
  <w:style w:type="character" w:customStyle="1" w:styleId="Podpistabeli11">
    <w:name w:val="Podpis tabeli (11)_"/>
    <w:link w:val="Podpistabeli110"/>
    <w:rsid w:val="003C1AA9"/>
    <w:rPr>
      <w:rFonts w:ascii="Arial" w:eastAsia="Arial" w:hAnsi="Arial" w:cs="Arial"/>
      <w:sz w:val="11"/>
      <w:szCs w:val="11"/>
      <w:shd w:val="clear" w:color="auto" w:fill="FFFFFF"/>
    </w:rPr>
  </w:style>
  <w:style w:type="paragraph" w:customStyle="1" w:styleId="Podpistabeli110">
    <w:name w:val="Podpis tabeli (11)"/>
    <w:basedOn w:val="Normalny"/>
    <w:link w:val="Podpistabeli11"/>
    <w:rsid w:val="003C1AA9"/>
    <w:pPr>
      <w:widowControl w:val="0"/>
      <w:shd w:val="clear" w:color="auto" w:fill="FFFFFF"/>
      <w:spacing w:after="0" w:line="0" w:lineRule="atLeast"/>
    </w:pPr>
    <w:rPr>
      <w:rFonts w:ascii="Arial" w:eastAsia="Arial" w:hAnsi="Arial" w:cs="Arial"/>
      <w:sz w:val="11"/>
      <w:szCs w:val="11"/>
    </w:rPr>
  </w:style>
  <w:style w:type="character" w:customStyle="1" w:styleId="Teksttreci17">
    <w:name w:val="Tekst treści (17)_"/>
    <w:link w:val="Teksttreci170"/>
    <w:rsid w:val="003C1AA9"/>
    <w:rPr>
      <w:rFonts w:ascii="Arial" w:eastAsia="Arial" w:hAnsi="Arial" w:cs="Arial"/>
      <w:sz w:val="15"/>
      <w:szCs w:val="15"/>
      <w:shd w:val="clear" w:color="auto" w:fill="FFFFFF"/>
    </w:rPr>
  </w:style>
  <w:style w:type="paragraph" w:customStyle="1" w:styleId="Teksttreci170">
    <w:name w:val="Tekst treści (17)"/>
    <w:basedOn w:val="Normalny"/>
    <w:link w:val="Teksttreci17"/>
    <w:rsid w:val="003C1AA9"/>
    <w:pPr>
      <w:widowControl w:val="0"/>
      <w:shd w:val="clear" w:color="auto" w:fill="FFFFFF"/>
      <w:spacing w:before="60" w:after="0" w:line="0" w:lineRule="atLeast"/>
    </w:pPr>
    <w:rPr>
      <w:rFonts w:ascii="Arial" w:eastAsia="Arial" w:hAnsi="Arial" w:cs="Arial"/>
      <w:sz w:val="15"/>
      <w:szCs w:val="15"/>
    </w:rPr>
  </w:style>
  <w:style w:type="character" w:customStyle="1" w:styleId="Teksttreci11pt">
    <w:name w:val="Tekst treści + 11 pt"/>
    <w:rsid w:val="003C1AA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Teksttreci85pt">
    <w:name w:val="Tekst treści + 8;5 pt"/>
    <w:rsid w:val="003C1AA9"/>
    <w:rPr>
      <w:rFonts w:ascii="Times New Roman" w:eastAsia="Times New Roman" w:hAnsi="Times New Roman" w:cs="Times New Roman"/>
      <w:b w:val="0"/>
      <w:bCs w:val="0"/>
      <w:i w:val="0"/>
      <w:iCs w:val="0"/>
      <w:smallCaps w:val="0"/>
      <w:strike w:val="0"/>
      <w:color w:val="000000"/>
      <w:spacing w:val="0"/>
      <w:w w:val="100"/>
      <w:position w:val="0"/>
      <w:sz w:val="17"/>
      <w:szCs w:val="17"/>
      <w:u w:val="none"/>
      <w:lang w:val="pl-PL"/>
    </w:rPr>
  </w:style>
  <w:style w:type="character" w:customStyle="1" w:styleId="PogrubienieTeksttreci95ptKursywa">
    <w:name w:val="Pogrubienie;Tekst treści + 9;5 pt;Kursywa"/>
    <w:rsid w:val="003C1AA9"/>
    <w:rPr>
      <w:rFonts w:ascii="Times New Roman" w:eastAsia="Times New Roman" w:hAnsi="Times New Roman" w:cs="Times New Roman"/>
      <w:b/>
      <w:bCs/>
      <w:i/>
      <w:iCs/>
      <w:smallCaps w:val="0"/>
      <w:strike w:val="0"/>
      <w:color w:val="000000"/>
      <w:spacing w:val="0"/>
      <w:w w:val="100"/>
      <w:position w:val="0"/>
      <w:sz w:val="19"/>
      <w:szCs w:val="19"/>
      <w:u w:val="none"/>
      <w:lang w:val="pl-PL"/>
    </w:rPr>
  </w:style>
  <w:style w:type="character" w:customStyle="1" w:styleId="PogrubienieTeksttreci95ptKursywaMaelitery">
    <w:name w:val="Pogrubienie;Tekst treści + 9;5 pt;Kursywa;Małe litery"/>
    <w:rsid w:val="003C1AA9"/>
    <w:rPr>
      <w:rFonts w:ascii="Times New Roman" w:eastAsia="Times New Roman" w:hAnsi="Times New Roman" w:cs="Times New Roman"/>
      <w:b/>
      <w:bCs/>
      <w:i/>
      <w:iCs/>
      <w:smallCaps/>
      <w:strike w:val="0"/>
      <w:color w:val="000000"/>
      <w:spacing w:val="0"/>
      <w:w w:val="100"/>
      <w:position w:val="0"/>
      <w:sz w:val="19"/>
      <w:szCs w:val="19"/>
      <w:u w:val="none"/>
      <w:lang w:val="pl-PL"/>
    </w:rPr>
  </w:style>
  <w:style w:type="character" w:customStyle="1" w:styleId="Podpistabeli495pt">
    <w:name w:val="Podpis tabeli (4) + 9;5 pt"/>
    <w:rsid w:val="003C1AA9"/>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PogrubienieTeksttreciArial95ptKursywa">
    <w:name w:val="Pogrubienie;Tekst treści + Arial;9;5 pt;Kursywa"/>
    <w:rsid w:val="003C1AA9"/>
    <w:rPr>
      <w:rFonts w:ascii="Arial" w:eastAsia="Arial" w:hAnsi="Arial" w:cs="Arial"/>
      <w:b/>
      <w:bCs/>
      <w:i/>
      <w:iCs/>
      <w:smallCaps w:val="0"/>
      <w:strike w:val="0"/>
      <w:color w:val="000000"/>
      <w:spacing w:val="0"/>
      <w:w w:val="100"/>
      <w:position w:val="0"/>
      <w:sz w:val="19"/>
      <w:szCs w:val="19"/>
      <w:u w:val="none"/>
      <w:lang w:val="pl-PL"/>
    </w:rPr>
  </w:style>
  <w:style w:type="character" w:customStyle="1" w:styleId="Nagweklubstopka115pt">
    <w:name w:val="Nagłówek lub stopka + 11;5 pt"/>
    <w:rsid w:val="003C1AA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Teksttreci21Exact">
    <w:name w:val="Tekst treści (21) Exact"/>
    <w:link w:val="Teksttreci21"/>
    <w:rsid w:val="003C1AA9"/>
    <w:rPr>
      <w:rFonts w:ascii="Times New Roman" w:eastAsia="Times New Roman" w:hAnsi="Times New Roman"/>
      <w:b/>
      <w:bCs/>
      <w:spacing w:val="1"/>
      <w:sz w:val="26"/>
      <w:szCs w:val="26"/>
      <w:shd w:val="clear" w:color="auto" w:fill="FFFFFF"/>
    </w:rPr>
  </w:style>
  <w:style w:type="paragraph" w:customStyle="1" w:styleId="Teksttreci21">
    <w:name w:val="Tekst treści (21)"/>
    <w:basedOn w:val="Normalny"/>
    <w:link w:val="Teksttreci21Exact"/>
    <w:rsid w:val="003C1AA9"/>
    <w:pPr>
      <w:widowControl w:val="0"/>
      <w:shd w:val="clear" w:color="auto" w:fill="FFFFFF"/>
      <w:spacing w:after="0" w:line="0" w:lineRule="atLeast"/>
    </w:pPr>
    <w:rPr>
      <w:rFonts w:ascii="Times New Roman" w:eastAsia="Times New Roman" w:hAnsi="Times New Roman" w:cstheme="minorBidi"/>
      <w:b/>
      <w:bCs/>
      <w:spacing w:val="1"/>
      <w:sz w:val="26"/>
      <w:szCs w:val="26"/>
    </w:rPr>
  </w:style>
  <w:style w:type="character" w:customStyle="1" w:styleId="Teksttreci200">
    <w:name w:val="Tekst treści (20)_"/>
    <w:link w:val="Teksttreci201"/>
    <w:rsid w:val="003C1AA9"/>
    <w:rPr>
      <w:rFonts w:ascii="Times New Roman" w:eastAsia="Times New Roman" w:hAnsi="Times New Roman"/>
      <w:b/>
      <w:bCs/>
      <w:sz w:val="19"/>
      <w:szCs w:val="19"/>
      <w:shd w:val="clear" w:color="auto" w:fill="FFFFFF"/>
    </w:rPr>
  </w:style>
  <w:style w:type="paragraph" w:customStyle="1" w:styleId="Teksttreci201">
    <w:name w:val="Tekst treści (20)"/>
    <w:basedOn w:val="Normalny"/>
    <w:link w:val="Teksttreci200"/>
    <w:rsid w:val="003C1AA9"/>
    <w:pPr>
      <w:widowControl w:val="0"/>
      <w:shd w:val="clear" w:color="auto" w:fill="FFFFFF"/>
      <w:spacing w:before="420" w:after="120" w:line="0" w:lineRule="atLeast"/>
      <w:jc w:val="both"/>
    </w:pPr>
    <w:rPr>
      <w:rFonts w:ascii="Times New Roman" w:eastAsia="Times New Roman" w:hAnsi="Times New Roman" w:cstheme="minorBidi"/>
      <w:b/>
      <w:bCs/>
      <w:sz w:val="19"/>
      <w:szCs w:val="19"/>
    </w:rPr>
  </w:style>
  <w:style w:type="character" w:customStyle="1" w:styleId="Nagwek3Arial95ptKursywa">
    <w:name w:val="Nagłówek #3 + Arial;9;5 pt;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4Exact">
    <w:name w:val="Tekst treści (4) Exact"/>
    <w:rsid w:val="003C1AA9"/>
    <w:rPr>
      <w:rFonts w:ascii="Arial" w:eastAsia="Arial" w:hAnsi="Arial" w:cs="Arial"/>
      <w:b/>
      <w:bCs/>
      <w:i/>
      <w:iCs/>
      <w:smallCaps w:val="0"/>
      <w:strike w:val="0"/>
      <w:spacing w:val="-1"/>
      <w:sz w:val="18"/>
      <w:szCs w:val="18"/>
      <w:u w:val="none"/>
    </w:rPr>
  </w:style>
  <w:style w:type="character" w:customStyle="1" w:styleId="NagweklubstopkaArial6pt">
    <w:name w:val="Nagłówek lub stopka + Arial;6 pt"/>
    <w:rsid w:val="003C1AA9"/>
    <w:rPr>
      <w:rFonts w:ascii="Arial" w:eastAsia="Arial" w:hAnsi="Arial" w:cs="Arial"/>
      <w:b w:val="0"/>
      <w:bCs w:val="0"/>
      <w:i w:val="0"/>
      <w:iCs w:val="0"/>
      <w:smallCaps w:val="0"/>
      <w:strike w:val="0"/>
      <w:color w:val="000000"/>
      <w:spacing w:val="0"/>
      <w:w w:val="100"/>
      <w:position w:val="0"/>
      <w:sz w:val="12"/>
      <w:szCs w:val="12"/>
      <w:u w:val="none"/>
      <w:lang w:val="pl-PL"/>
    </w:rPr>
  </w:style>
  <w:style w:type="character" w:customStyle="1" w:styleId="Teksttreci311ptBezpogrubienia">
    <w:name w:val="Tekst treści (3) + 11 pt;Bez pogrubienia"/>
    <w:rsid w:val="003C1AA9"/>
    <w:rPr>
      <w:rFonts w:ascii="Times New Roman" w:eastAsia="Times New Roman" w:hAnsi="Times New Roman" w:cs="Times New Roman"/>
      <w:b/>
      <w:bCs/>
      <w:i w:val="0"/>
      <w:iCs w:val="0"/>
      <w:smallCaps w:val="0"/>
      <w:strike w:val="0"/>
      <w:color w:val="000000"/>
      <w:spacing w:val="0"/>
      <w:w w:val="100"/>
      <w:position w:val="0"/>
      <w:sz w:val="22"/>
      <w:szCs w:val="22"/>
      <w:u w:val="none"/>
      <w:lang w:val="pl-PL"/>
    </w:rPr>
  </w:style>
  <w:style w:type="character" w:customStyle="1" w:styleId="Teksttreci22">
    <w:name w:val="Tekst treści (22)_"/>
    <w:link w:val="Teksttreci220"/>
    <w:rsid w:val="003C1AA9"/>
    <w:rPr>
      <w:rFonts w:ascii="Times New Roman" w:eastAsia="Times New Roman" w:hAnsi="Times New Roman"/>
      <w:sz w:val="16"/>
      <w:szCs w:val="16"/>
      <w:shd w:val="clear" w:color="auto" w:fill="FFFFFF"/>
    </w:rPr>
  </w:style>
  <w:style w:type="paragraph" w:customStyle="1" w:styleId="Teksttreci220">
    <w:name w:val="Tekst treści (22)"/>
    <w:basedOn w:val="Normalny"/>
    <w:link w:val="Teksttreci22"/>
    <w:rsid w:val="003C1AA9"/>
    <w:pPr>
      <w:widowControl w:val="0"/>
      <w:shd w:val="clear" w:color="auto" w:fill="FFFFFF"/>
      <w:spacing w:before="540" w:after="120" w:line="197" w:lineRule="exact"/>
      <w:ind w:hanging="900"/>
    </w:pPr>
    <w:rPr>
      <w:rFonts w:ascii="Times New Roman" w:eastAsia="Times New Roman" w:hAnsi="Times New Roman" w:cstheme="minorBidi"/>
      <w:sz w:val="16"/>
      <w:szCs w:val="16"/>
    </w:rPr>
  </w:style>
  <w:style w:type="character" w:customStyle="1" w:styleId="Teksttreci75pt">
    <w:name w:val="Tekst treści + 7;5 pt"/>
    <w:rsid w:val="003C1AA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pl-PL"/>
    </w:rPr>
  </w:style>
  <w:style w:type="character" w:customStyle="1" w:styleId="PogrubienieTeksttreciCenturyGothic8pt">
    <w:name w:val="Pogrubienie;Tekst treści + Century Gothic;8 pt"/>
    <w:rsid w:val="003C1AA9"/>
    <w:rPr>
      <w:rFonts w:ascii="Century Gothic" w:eastAsia="Century Gothic" w:hAnsi="Century Gothic" w:cs="Century Gothic"/>
      <w:b/>
      <w:bCs/>
      <w:i w:val="0"/>
      <w:iCs w:val="0"/>
      <w:smallCaps w:val="0"/>
      <w:strike w:val="0"/>
      <w:color w:val="000000"/>
      <w:spacing w:val="0"/>
      <w:w w:val="100"/>
      <w:position w:val="0"/>
      <w:sz w:val="16"/>
      <w:szCs w:val="16"/>
      <w:u w:val="none"/>
      <w:lang w:val="pl-PL"/>
    </w:rPr>
  </w:style>
  <w:style w:type="character" w:customStyle="1" w:styleId="PogrubienieNagweklubstopka115pt">
    <w:name w:val="Pogrubienie;Nagłówek lub stopka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Nagwek40">
    <w:name w:val="Nagłówek #4_"/>
    <w:link w:val="Nagwek41"/>
    <w:rsid w:val="003C1AA9"/>
    <w:rPr>
      <w:rFonts w:ascii="Arial" w:eastAsia="Arial" w:hAnsi="Arial" w:cs="Arial"/>
      <w:b/>
      <w:bCs/>
      <w:i/>
      <w:iCs/>
      <w:sz w:val="19"/>
      <w:szCs w:val="19"/>
      <w:shd w:val="clear" w:color="auto" w:fill="FFFFFF"/>
    </w:rPr>
  </w:style>
  <w:style w:type="paragraph" w:customStyle="1" w:styleId="Nagwek41">
    <w:name w:val="Nagłówek #4"/>
    <w:basedOn w:val="Normalny"/>
    <w:link w:val="Nagwek40"/>
    <w:rsid w:val="003C1AA9"/>
    <w:pPr>
      <w:widowControl w:val="0"/>
      <w:shd w:val="clear" w:color="auto" w:fill="FFFFFF"/>
      <w:spacing w:after="0" w:line="274" w:lineRule="exact"/>
      <w:ind w:hanging="660"/>
      <w:jc w:val="both"/>
      <w:outlineLvl w:val="3"/>
    </w:pPr>
    <w:rPr>
      <w:rFonts w:ascii="Arial" w:eastAsia="Arial" w:hAnsi="Arial" w:cs="Arial"/>
      <w:b/>
      <w:bCs/>
      <w:i/>
      <w:iCs/>
      <w:sz w:val="19"/>
      <w:szCs w:val="19"/>
    </w:rPr>
  </w:style>
  <w:style w:type="character" w:customStyle="1" w:styleId="Podpistabeli10pt">
    <w:name w:val="Podpis tabeli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PogrubienieNagweklubstopka4115pt">
    <w:name w:val="Pogrubienie;Nagłówek lub stopka (4)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3Exact">
    <w:name w:val="Tekst treści (3) Exact"/>
    <w:rsid w:val="003C1AA9"/>
    <w:rPr>
      <w:rFonts w:ascii="Times New Roman" w:eastAsia="Times New Roman" w:hAnsi="Times New Roman" w:cs="Times New Roman"/>
      <w:b/>
      <w:bCs/>
      <w:i w:val="0"/>
      <w:iCs w:val="0"/>
      <w:smallCaps w:val="0"/>
      <w:strike w:val="0"/>
      <w:sz w:val="22"/>
      <w:szCs w:val="22"/>
      <w:u w:val="none"/>
    </w:rPr>
  </w:style>
  <w:style w:type="character" w:customStyle="1" w:styleId="PogrubienieNagweklubstopka4ArialKursywa">
    <w:name w:val="Pogrubienie;Nagłówek lub stopka (4) + Arial;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3Arial9ptKursywaOdstpy0ptExact">
    <w:name w:val="Tekst treści (3) + Arial;9 pt;Kursywa;Odstępy 0 pt Exact"/>
    <w:rsid w:val="003C1AA9"/>
    <w:rPr>
      <w:rFonts w:ascii="Arial" w:eastAsia="Arial" w:hAnsi="Arial" w:cs="Arial"/>
      <w:b/>
      <w:bCs/>
      <w:i/>
      <w:iCs/>
      <w:smallCaps w:val="0"/>
      <w:strike w:val="0"/>
      <w:color w:val="000000"/>
      <w:spacing w:val="-1"/>
      <w:w w:val="100"/>
      <w:position w:val="0"/>
      <w:sz w:val="18"/>
      <w:szCs w:val="18"/>
      <w:u w:val="single"/>
      <w:lang w:val="pl-PL"/>
    </w:rPr>
  </w:style>
  <w:style w:type="character" w:customStyle="1" w:styleId="TeksttreciOdstpy0ptExact">
    <w:name w:val="Tekst treści + Odstępy 0 pt Exac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Nagweklubstopka410pt">
    <w:name w:val="Nagłówek lub stopka (4)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Teksttreci4TimesNewRoman115ptBezkursywy">
    <w:name w:val="Tekst treści (4) + Times New Roman;11;5 pt;Bez kursywy"/>
    <w:rsid w:val="003C1AA9"/>
    <w:rPr>
      <w:rFonts w:ascii="Times New Roman" w:eastAsia="Times New Roman" w:hAnsi="Times New Roman" w:cs="Times New Roman"/>
      <w:b/>
      <w:bCs/>
      <w:i/>
      <w:iCs/>
      <w:smallCaps w:val="0"/>
      <w:strike w:val="0"/>
      <w:color w:val="000000"/>
      <w:spacing w:val="0"/>
      <w:w w:val="100"/>
      <w:position w:val="0"/>
      <w:sz w:val="23"/>
      <w:szCs w:val="23"/>
      <w:u w:val="none"/>
      <w:lang w:val="pl-PL"/>
    </w:rPr>
  </w:style>
  <w:style w:type="character" w:customStyle="1" w:styleId="Teksttreci4TimesNewRoman10ptBezpogrubieniaBezkursywy">
    <w:name w:val="Tekst treści (4) + Times New Roman;10 pt;Bez pogrubienia;Bez kursywy"/>
    <w:rsid w:val="003C1AA9"/>
    <w:rPr>
      <w:rFonts w:ascii="Times New Roman" w:eastAsia="Times New Roman" w:hAnsi="Times New Roman" w:cs="Times New Roman"/>
      <w:b/>
      <w:bCs/>
      <w:i/>
      <w:iCs/>
      <w:smallCaps w:val="0"/>
      <w:strike w:val="0"/>
      <w:color w:val="000000"/>
      <w:spacing w:val="0"/>
      <w:w w:val="100"/>
      <w:position w:val="0"/>
      <w:sz w:val="20"/>
      <w:szCs w:val="20"/>
      <w:u w:val="none"/>
    </w:rPr>
  </w:style>
  <w:style w:type="character" w:customStyle="1" w:styleId="Teksttreci10pt">
    <w:name w:val="Tekst treści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510pt">
    <w:name w:val="Tekst treści (5)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Odstpy0pt">
    <w:name w:val="Tekst treści + Odstępy 0 pt"/>
    <w:rsid w:val="003C1AA9"/>
    <w:rPr>
      <w:rFonts w:ascii="Times New Roman" w:eastAsia="Times New Roman" w:hAnsi="Times New Roman" w:cs="Times New Roman"/>
      <w:b w:val="0"/>
      <w:bCs w:val="0"/>
      <w:i w:val="0"/>
      <w:iCs w:val="0"/>
      <w:smallCaps w:val="0"/>
      <w:strike w:val="0"/>
      <w:color w:val="000000"/>
      <w:spacing w:val="3"/>
      <w:w w:val="100"/>
      <w:position w:val="0"/>
      <w:sz w:val="20"/>
      <w:szCs w:val="20"/>
      <w:u w:val="none"/>
      <w:lang w:val="pl-PL"/>
    </w:rPr>
  </w:style>
  <w:style w:type="character" w:customStyle="1" w:styleId="Teksttreci5105pt">
    <w:name w:val="Tekst treści (5) + 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4ArialNarrow10pt">
    <w:name w:val="Nagłówek #4 + Arial Narrow;10 pt"/>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Teksttreci4ArialNarrow10pt">
    <w:name w:val="Tekst treści (4) + Arial Narrow;10 pt"/>
    <w:rsid w:val="003C1AA9"/>
    <w:rPr>
      <w:rFonts w:ascii="Arial Narrow" w:eastAsia="Arial Narrow" w:hAnsi="Arial Narrow" w:cs="Arial Narrow"/>
      <w:b/>
      <w:bCs/>
      <w:i/>
      <w:iCs/>
      <w:smallCaps w:val="0"/>
      <w:strike w:val="0"/>
      <w:color w:val="000000"/>
      <w:spacing w:val="0"/>
      <w:w w:val="100"/>
      <w:position w:val="0"/>
      <w:sz w:val="20"/>
      <w:szCs w:val="20"/>
      <w:u w:val="none"/>
      <w:lang w:val="pl-PL"/>
    </w:rPr>
  </w:style>
  <w:style w:type="character" w:customStyle="1" w:styleId="Nagwek42">
    <w:name w:val="Nagłówek #4 (2)_"/>
    <w:link w:val="Nagwek420"/>
    <w:rsid w:val="003C1AA9"/>
    <w:rPr>
      <w:rFonts w:ascii="Times New Roman" w:eastAsia="Times New Roman" w:hAnsi="Times New Roman"/>
      <w:b/>
      <w:bCs/>
      <w:sz w:val="23"/>
      <w:szCs w:val="23"/>
      <w:shd w:val="clear" w:color="auto" w:fill="FFFFFF"/>
    </w:rPr>
  </w:style>
  <w:style w:type="paragraph" w:customStyle="1" w:styleId="Nagwek420">
    <w:name w:val="Nagłówek #4 (2)"/>
    <w:basedOn w:val="Normalny"/>
    <w:link w:val="Nagwek42"/>
    <w:rsid w:val="003C1AA9"/>
    <w:pPr>
      <w:widowControl w:val="0"/>
      <w:shd w:val="clear" w:color="auto" w:fill="FFFFFF"/>
      <w:spacing w:before="240" w:after="240" w:line="0" w:lineRule="atLeast"/>
      <w:ind w:hanging="260"/>
      <w:jc w:val="both"/>
      <w:outlineLvl w:val="3"/>
    </w:pPr>
    <w:rPr>
      <w:rFonts w:ascii="Times New Roman" w:eastAsia="Times New Roman" w:hAnsi="Times New Roman" w:cstheme="minorBidi"/>
      <w:b/>
      <w:bCs/>
      <w:sz w:val="23"/>
      <w:szCs w:val="23"/>
    </w:rPr>
  </w:style>
  <w:style w:type="character" w:customStyle="1" w:styleId="Teksttreci54ptKursywa">
    <w:name w:val="Tekst treści (5) + 4 pt;Kursywa"/>
    <w:rsid w:val="003C1AA9"/>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PogrubienieNagweklubstopka4ArialNarrow10ptKursywa">
    <w:name w:val="Pogrubienie;Nagłówek lub stopka (4) + Arial Narrow;10 pt;Kursywa"/>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Podpistabeli105pt">
    <w:name w:val="Podpis tabeli + 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32">
    <w:name w:val="Nagłówek #3 (2)_"/>
    <w:link w:val="Nagwek320"/>
    <w:rsid w:val="003C1AA9"/>
    <w:rPr>
      <w:rFonts w:ascii="Times New Roman" w:eastAsia="Times New Roman" w:hAnsi="Times New Roman"/>
      <w:b/>
      <w:bCs/>
      <w:sz w:val="27"/>
      <w:szCs w:val="27"/>
      <w:shd w:val="clear" w:color="auto" w:fill="FFFFFF"/>
    </w:rPr>
  </w:style>
  <w:style w:type="paragraph" w:customStyle="1" w:styleId="Nagwek320">
    <w:name w:val="Nagłówek #3 (2)"/>
    <w:basedOn w:val="Normalny"/>
    <w:link w:val="Nagwek32"/>
    <w:rsid w:val="003C1AA9"/>
    <w:pPr>
      <w:widowControl w:val="0"/>
      <w:shd w:val="clear" w:color="auto" w:fill="FFFFFF"/>
      <w:spacing w:after="120" w:line="0" w:lineRule="atLeast"/>
      <w:jc w:val="both"/>
      <w:outlineLvl w:val="2"/>
    </w:pPr>
    <w:rPr>
      <w:rFonts w:ascii="Times New Roman" w:eastAsia="Times New Roman" w:hAnsi="Times New Roman" w:cstheme="minorBidi"/>
      <w:b/>
      <w:bCs/>
      <w:sz w:val="27"/>
      <w:szCs w:val="27"/>
    </w:rPr>
  </w:style>
  <w:style w:type="character" w:customStyle="1" w:styleId="PogrubienieTeksttreci5115pt">
    <w:name w:val="Pogrubienie;Tekst treści (5)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4TimesNewRomanBezpogrubieniaBezkursywy">
    <w:name w:val="Tekst treści (4) + Times New Roman;Bez pogrubienia;Bez kursywy"/>
    <w:rsid w:val="003C1AA9"/>
    <w:rPr>
      <w:rFonts w:ascii="Times New Roman" w:eastAsia="Times New Roman" w:hAnsi="Times New Roman" w:cs="Times New Roman"/>
      <w:b/>
      <w:bCs/>
      <w:i/>
      <w:iCs/>
      <w:smallCaps w:val="0"/>
      <w:strike w:val="0"/>
      <w:color w:val="000000"/>
      <w:spacing w:val="0"/>
      <w:w w:val="100"/>
      <w:position w:val="0"/>
      <w:sz w:val="19"/>
      <w:szCs w:val="19"/>
      <w:u w:val="single"/>
      <w:lang w:val="pl-PL"/>
    </w:rPr>
  </w:style>
  <w:style w:type="character" w:customStyle="1" w:styleId="PogrubienieTeksttreci5ArialNarrow10ptKursywa">
    <w:name w:val="Pogrubienie;Tekst treści (5) + Arial Narrow;10 pt;Kursywa"/>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PogrubienieTeksttreciArialNarrow10ptKursywa">
    <w:name w:val="Pogrubienie;Tekst treści + Arial Narrow;10 pt;Kursywa"/>
    <w:rsid w:val="003C1AA9"/>
    <w:rPr>
      <w:rFonts w:ascii="Arial Narrow" w:eastAsia="Arial Narrow" w:hAnsi="Arial Narrow" w:cs="Arial Narrow"/>
      <w:b/>
      <w:bCs/>
      <w:i/>
      <w:iCs/>
      <w:smallCaps w:val="0"/>
      <w:strike w:val="0"/>
      <w:color w:val="000000"/>
      <w:spacing w:val="0"/>
      <w:w w:val="100"/>
      <w:position w:val="0"/>
      <w:sz w:val="20"/>
      <w:szCs w:val="20"/>
      <w:u w:val="none"/>
      <w:lang w:val="pl-PL"/>
    </w:rPr>
  </w:style>
  <w:style w:type="character" w:customStyle="1" w:styleId="Teksttreci510ptOdstpy0ptExact">
    <w:name w:val="Tekst treści (5) + 10 pt;Odstępy 0 pt Exact"/>
    <w:rsid w:val="003C1AA9"/>
    <w:rPr>
      <w:rFonts w:ascii="Times New Roman" w:eastAsia="Times New Roman" w:hAnsi="Times New Roman" w:cs="Times New Roman"/>
      <w:b w:val="0"/>
      <w:bCs w:val="0"/>
      <w:i w:val="0"/>
      <w:iCs w:val="0"/>
      <w:smallCaps w:val="0"/>
      <w:strike w:val="0"/>
      <w:color w:val="000000"/>
      <w:spacing w:val="3"/>
      <w:w w:val="100"/>
      <w:position w:val="0"/>
      <w:sz w:val="20"/>
      <w:szCs w:val="20"/>
      <w:u w:val="none"/>
      <w:lang w:val="pl-PL"/>
    </w:rPr>
  </w:style>
  <w:style w:type="character" w:customStyle="1" w:styleId="Teksttreci23Exact">
    <w:name w:val="Tekst treści (23) Exact"/>
    <w:link w:val="Teksttreci23"/>
    <w:rsid w:val="003C1AA9"/>
    <w:rPr>
      <w:rFonts w:ascii="Arial Narrow" w:eastAsia="Arial Narrow" w:hAnsi="Arial Narrow" w:cs="Arial Narrow"/>
      <w:b/>
      <w:bCs/>
      <w:sz w:val="84"/>
      <w:szCs w:val="84"/>
      <w:shd w:val="clear" w:color="auto" w:fill="FFFFFF"/>
    </w:rPr>
  </w:style>
  <w:style w:type="paragraph" w:customStyle="1" w:styleId="Teksttreci23">
    <w:name w:val="Tekst treści (23)"/>
    <w:basedOn w:val="Normalny"/>
    <w:link w:val="Teksttreci23Exact"/>
    <w:rsid w:val="003C1AA9"/>
    <w:pPr>
      <w:widowControl w:val="0"/>
      <w:shd w:val="clear" w:color="auto" w:fill="FFFFFF"/>
      <w:spacing w:after="0" w:line="0" w:lineRule="atLeast"/>
    </w:pPr>
    <w:rPr>
      <w:rFonts w:ascii="Arial Narrow" w:eastAsia="Arial Narrow" w:hAnsi="Arial Narrow" w:cs="Arial Narrow"/>
      <w:b/>
      <w:bCs/>
      <w:sz w:val="84"/>
      <w:szCs w:val="84"/>
    </w:rPr>
  </w:style>
  <w:style w:type="character" w:customStyle="1" w:styleId="Teksttreci26Exact">
    <w:name w:val="Tekst treści (26) Exact"/>
    <w:link w:val="Teksttreci26"/>
    <w:rsid w:val="003C1AA9"/>
    <w:rPr>
      <w:rFonts w:ascii="Malgun Gothic" w:eastAsia="Malgun Gothic" w:hAnsi="Malgun Gothic" w:cs="Malgun Gothic"/>
      <w:b/>
      <w:bCs/>
      <w:sz w:val="173"/>
      <w:szCs w:val="173"/>
      <w:shd w:val="clear" w:color="auto" w:fill="FFFFFF"/>
    </w:rPr>
  </w:style>
  <w:style w:type="paragraph" w:customStyle="1" w:styleId="Teksttreci26">
    <w:name w:val="Tekst treści (26)"/>
    <w:basedOn w:val="Normalny"/>
    <w:link w:val="Teksttreci26Exact"/>
    <w:rsid w:val="003C1AA9"/>
    <w:pPr>
      <w:widowControl w:val="0"/>
      <w:shd w:val="clear" w:color="auto" w:fill="FFFFFF"/>
      <w:spacing w:after="0" w:line="0" w:lineRule="atLeast"/>
    </w:pPr>
    <w:rPr>
      <w:rFonts w:ascii="Malgun Gothic" w:eastAsia="Malgun Gothic" w:hAnsi="Malgun Gothic" w:cs="Malgun Gothic"/>
      <w:b/>
      <w:bCs/>
      <w:sz w:val="173"/>
      <w:szCs w:val="173"/>
    </w:rPr>
  </w:style>
  <w:style w:type="character" w:customStyle="1" w:styleId="Teksttreci27Exact">
    <w:name w:val="Tekst treści (27) Exact"/>
    <w:link w:val="Teksttreci27"/>
    <w:rsid w:val="003C1AA9"/>
    <w:rPr>
      <w:rFonts w:ascii="Times New Roman" w:eastAsia="Times New Roman" w:hAnsi="Times New Roman"/>
      <w:w w:val="200"/>
      <w:sz w:val="17"/>
      <w:szCs w:val="17"/>
      <w:shd w:val="clear" w:color="auto" w:fill="FFFFFF"/>
    </w:rPr>
  </w:style>
  <w:style w:type="paragraph" w:customStyle="1" w:styleId="Teksttreci27">
    <w:name w:val="Tekst treści (27)"/>
    <w:basedOn w:val="Normalny"/>
    <w:link w:val="Teksttreci27Exact"/>
    <w:rsid w:val="003C1AA9"/>
    <w:pPr>
      <w:widowControl w:val="0"/>
      <w:shd w:val="clear" w:color="auto" w:fill="FFFFFF"/>
      <w:spacing w:after="0" w:line="0" w:lineRule="atLeast"/>
    </w:pPr>
    <w:rPr>
      <w:rFonts w:ascii="Times New Roman" w:eastAsia="Times New Roman" w:hAnsi="Times New Roman" w:cstheme="minorBidi"/>
      <w:w w:val="200"/>
      <w:sz w:val="17"/>
      <w:szCs w:val="17"/>
    </w:rPr>
  </w:style>
  <w:style w:type="character" w:customStyle="1" w:styleId="Nagweklubstopka4115pt">
    <w:name w:val="Nagłówek lub stopka (4) + 11;5 pt"/>
    <w:rsid w:val="003C1AA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Nagwek50">
    <w:name w:val="Nagłówek #5_"/>
    <w:link w:val="Nagwek51"/>
    <w:rsid w:val="003C1AA9"/>
    <w:rPr>
      <w:rFonts w:ascii="Arial Narrow" w:eastAsia="Arial Narrow" w:hAnsi="Arial Narrow" w:cs="Arial Narrow"/>
      <w:b/>
      <w:bCs/>
      <w:i/>
      <w:iCs/>
      <w:shd w:val="clear" w:color="auto" w:fill="FFFFFF"/>
    </w:rPr>
  </w:style>
  <w:style w:type="paragraph" w:customStyle="1" w:styleId="Nagwek51">
    <w:name w:val="Nagłówek #5"/>
    <w:basedOn w:val="Normalny"/>
    <w:link w:val="Nagwek50"/>
    <w:rsid w:val="003C1AA9"/>
    <w:pPr>
      <w:widowControl w:val="0"/>
      <w:shd w:val="clear" w:color="auto" w:fill="FFFFFF"/>
      <w:spacing w:before="300" w:after="0" w:line="258" w:lineRule="exact"/>
      <w:outlineLvl w:val="4"/>
    </w:pPr>
    <w:rPr>
      <w:rFonts w:ascii="Arial Narrow" w:eastAsia="Arial Narrow" w:hAnsi="Arial Narrow" w:cs="Arial Narrow"/>
      <w:b/>
      <w:bCs/>
      <w:i/>
      <w:iCs/>
    </w:rPr>
  </w:style>
  <w:style w:type="character" w:customStyle="1" w:styleId="Nagwek12">
    <w:name w:val="Nagłówek #1 (2)_"/>
    <w:link w:val="Nagwek120"/>
    <w:rsid w:val="003C1AA9"/>
    <w:rPr>
      <w:rFonts w:ascii="Times New Roman" w:eastAsia="Times New Roman" w:hAnsi="Times New Roman"/>
      <w:spacing w:val="-20"/>
      <w:sz w:val="56"/>
      <w:szCs w:val="56"/>
      <w:shd w:val="clear" w:color="auto" w:fill="FFFFFF"/>
    </w:rPr>
  </w:style>
  <w:style w:type="paragraph" w:customStyle="1" w:styleId="Nagwek120">
    <w:name w:val="Nagłówek #1 (2)"/>
    <w:basedOn w:val="Normalny"/>
    <w:link w:val="Nagwek12"/>
    <w:rsid w:val="003C1AA9"/>
    <w:pPr>
      <w:widowControl w:val="0"/>
      <w:shd w:val="clear" w:color="auto" w:fill="FFFFFF"/>
      <w:spacing w:before="960" w:after="1140" w:line="0" w:lineRule="atLeast"/>
      <w:outlineLvl w:val="0"/>
    </w:pPr>
    <w:rPr>
      <w:rFonts w:ascii="Times New Roman" w:eastAsia="Times New Roman" w:hAnsi="Times New Roman" w:cstheme="minorBidi"/>
      <w:spacing w:val="-20"/>
      <w:sz w:val="56"/>
      <w:szCs w:val="56"/>
    </w:rPr>
  </w:style>
  <w:style w:type="character" w:customStyle="1" w:styleId="Teksttreci24">
    <w:name w:val="Tekst treści (24)_"/>
    <w:link w:val="Teksttreci240"/>
    <w:rsid w:val="003C1AA9"/>
    <w:rPr>
      <w:rFonts w:ascii="Arial Narrow" w:eastAsia="Arial Narrow" w:hAnsi="Arial Narrow" w:cs="Arial Narrow"/>
      <w:b/>
      <w:bCs/>
      <w:sz w:val="19"/>
      <w:szCs w:val="19"/>
      <w:shd w:val="clear" w:color="auto" w:fill="FFFFFF"/>
    </w:rPr>
  </w:style>
  <w:style w:type="paragraph" w:customStyle="1" w:styleId="Teksttreci240">
    <w:name w:val="Tekst treści (24)"/>
    <w:basedOn w:val="Normalny"/>
    <w:link w:val="Teksttreci24"/>
    <w:rsid w:val="003C1AA9"/>
    <w:pPr>
      <w:widowControl w:val="0"/>
      <w:shd w:val="clear" w:color="auto" w:fill="FFFFFF"/>
      <w:spacing w:after="420" w:line="0" w:lineRule="atLeast"/>
      <w:ind w:hanging="280"/>
    </w:pPr>
    <w:rPr>
      <w:rFonts w:ascii="Arial Narrow" w:eastAsia="Arial Narrow" w:hAnsi="Arial Narrow" w:cs="Arial Narrow"/>
      <w:b/>
      <w:bCs/>
      <w:sz w:val="19"/>
      <w:szCs w:val="19"/>
    </w:rPr>
  </w:style>
  <w:style w:type="character" w:customStyle="1" w:styleId="Teksttreci25">
    <w:name w:val="Tekst treści (25)_"/>
    <w:link w:val="Teksttreci250"/>
    <w:rsid w:val="003C1AA9"/>
    <w:rPr>
      <w:rFonts w:ascii="Century Schoolbook" w:eastAsia="Century Schoolbook" w:hAnsi="Century Schoolbook" w:cs="Century Schoolbook"/>
      <w:b/>
      <w:bCs/>
      <w:sz w:val="42"/>
      <w:szCs w:val="42"/>
      <w:shd w:val="clear" w:color="auto" w:fill="FFFFFF"/>
    </w:rPr>
  </w:style>
  <w:style w:type="paragraph" w:customStyle="1" w:styleId="Teksttreci250">
    <w:name w:val="Tekst treści (25)"/>
    <w:basedOn w:val="Normalny"/>
    <w:link w:val="Teksttreci25"/>
    <w:rsid w:val="003C1AA9"/>
    <w:pPr>
      <w:widowControl w:val="0"/>
      <w:shd w:val="clear" w:color="auto" w:fill="FFFFFF"/>
      <w:spacing w:before="420" w:after="660" w:line="0" w:lineRule="atLeast"/>
    </w:pPr>
    <w:rPr>
      <w:rFonts w:ascii="Century Schoolbook" w:eastAsia="Century Schoolbook" w:hAnsi="Century Schoolbook" w:cs="Century Schoolbook"/>
      <w:b/>
      <w:bCs/>
      <w:sz w:val="42"/>
      <w:szCs w:val="42"/>
    </w:rPr>
  </w:style>
  <w:style w:type="character" w:customStyle="1" w:styleId="Teksttreci4ArialNarrow12pt">
    <w:name w:val="Tekst treści (4) + Arial Narrow;12 pt"/>
    <w:rsid w:val="003C1AA9"/>
    <w:rPr>
      <w:rFonts w:ascii="Arial Narrow" w:eastAsia="Arial Narrow" w:hAnsi="Arial Narrow" w:cs="Arial Narrow"/>
      <w:b/>
      <w:bCs/>
      <w:i/>
      <w:iCs/>
      <w:smallCaps w:val="0"/>
      <w:strike w:val="0"/>
      <w:color w:val="000000"/>
      <w:spacing w:val="0"/>
      <w:w w:val="100"/>
      <w:position w:val="0"/>
      <w:sz w:val="24"/>
      <w:szCs w:val="24"/>
      <w:u w:val="none"/>
      <w:lang w:val="pl-PL"/>
    </w:rPr>
  </w:style>
  <w:style w:type="character" w:customStyle="1" w:styleId="Nagweklubstopka4ArialNarrow10pt">
    <w:name w:val="Nagłówek lub stopka (4) + Arial Narrow;10 pt"/>
    <w:rsid w:val="003C1AA9"/>
    <w:rPr>
      <w:rFonts w:ascii="Arial Narrow" w:eastAsia="Arial Narrow" w:hAnsi="Arial Narrow" w:cs="Arial Narrow"/>
      <w:b w:val="0"/>
      <w:bCs w:val="0"/>
      <w:i w:val="0"/>
      <w:iCs w:val="0"/>
      <w:smallCaps w:val="0"/>
      <w:strike w:val="0"/>
      <w:color w:val="000000"/>
      <w:spacing w:val="0"/>
      <w:w w:val="100"/>
      <w:position w:val="0"/>
      <w:sz w:val="20"/>
      <w:szCs w:val="20"/>
      <w:u w:val="none"/>
    </w:rPr>
  </w:style>
  <w:style w:type="character" w:customStyle="1" w:styleId="Podpistabeli12">
    <w:name w:val="Podpis tabeli (12)_"/>
    <w:link w:val="Podpistabeli120"/>
    <w:rsid w:val="003C1AA9"/>
    <w:rPr>
      <w:rFonts w:ascii="Arial Narrow" w:eastAsia="Arial Narrow" w:hAnsi="Arial Narrow" w:cs="Arial Narrow"/>
      <w:b/>
      <w:bCs/>
      <w:i/>
      <w:iCs/>
      <w:shd w:val="clear" w:color="auto" w:fill="FFFFFF"/>
    </w:rPr>
  </w:style>
  <w:style w:type="paragraph" w:customStyle="1" w:styleId="Podpistabeli120">
    <w:name w:val="Podpis tabeli (12)"/>
    <w:basedOn w:val="Normalny"/>
    <w:link w:val="Podpistabeli12"/>
    <w:rsid w:val="003C1AA9"/>
    <w:pPr>
      <w:widowControl w:val="0"/>
      <w:shd w:val="clear" w:color="auto" w:fill="FFFFFF"/>
      <w:spacing w:after="0" w:line="0" w:lineRule="atLeast"/>
    </w:pPr>
    <w:rPr>
      <w:rFonts w:ascii="Arial Narrow" w:eastAsia="Arial Narrow" w:hAnsi="Arial Narrow" w:cs="Arial Narrow"/>
      <w:b/>
      <w:bCs/>
      <w:i/>
      <w:iCs/>
    </w:rPr>
  </w:style>
  <w:style w:type="character" w:customStyle="1" w:styleId="Teksttreci28">
    <w:name w:val="Tekst treści (28)_"/>
    <w:link w:val="Teksttreci280"/>
    <w:rsid w:val="003C1AA9"/>
    <w:rPr>
      <w:rFonts w:ascii="Arial Narrow" w:eastAsia="Arial Narrow" w:hAnsi="Arial Narrow" w:cs="Arial Narrow"/>
      <w:b/>
      <w:bCs/>
      <w:i/>
      <w:iCs/>
      <w:sz w:val="28"/>
      <w:szCs w:val="28"/>
      <w:shd w:val="clear" w:color="auto" w:fill="FFFFFF"/>
    </w:rPr>
  </w:style>
  <w:style w:type="paragraph" w:customStyle="1" w:styleId="Teksttreci280">
    <w:name w:val="Tekst treści (28)"/>
    <w:basedOn w:val="Normalny"/>
    <w:link w:val="Teksttreci28"/>
    <w:rsid w:val="003C1AA9"/>
    <w:pPr>
      <w:widowControl w:val="0"/>
      <w:shd w:val="clear" w:color="auto" w:fill="FFFFFF"/>
      <w:spacing w:after="60" w:line="0" w:lineRule="atLeast"/>
    </w:pPr>
    <w:rPr>
      <w:rFonts w:ascii="Arial Narrow" w:eastAsia="Arial Narrow" w:hAnsi="Arial Narrow" w:cs="Arial Narrow"/>
      <w:b/>
      <w:bCs/>
      <w:i/>
      <w:iCs/>
      <w:sz w:val="28"/>
      <w:szCs w:val="28"/>
    </w:rPr>
  </w:style>
  <w:style w:type="character" w:customStyle="1" w:styleId="Teksttreci29">
    <w:name w:val="Tekst treści (29)_"/>
    <w:link w:val="Teksttreci290"/>
    <w:rsid w:val="003C1AA9"/>
    <w:rPr>
      <w:rFonts w:ascii="Arial Narrow" w:eastAsia="Arial Narrow" w:hAnsi="Arial Narrow" w:cs="Arial Narrow"/>
      <w:b/>
      <w:bCs/>
      <w:spacing w:val="-10"/>
      <w:shd w:val="clear" w:color="auto" w:fill="FFFFFF"/>
    </w:rPr>
  </w:style>
  <w:style w:type="paragraph" w:customStyle="1" w:styleId="Teksttreci290">
    <w:name w:val="Tekst treści (29)"/>
    <w:basedOn w:val="Normalny"/>
    <w:link w:val="Teksttreci29"/>
    <w:rsid w:val="003C1AA9"/>
    <w:pPr>
      <w:widowControl w:val="0"/>
      <w:shd w:val="clear" w:color="auto" w:fill="FFFFFF"/>
      <w:spacing w:before="60" w:after="960" w:line="0" w:lineRule="atLeast"/>
    </w:pPr>
    <w:rPr>
      <w:rFonts w:ascii="Arial Narrow" w:eastAsia="Arial Narrow" w:hAnsi="Arial Narrow" w:cs="Arial Narrow"/>
      <w:b/>
      <w:bCs/>
      <w:spacing w:val="-10"/>
    </w:rPr>
  </w:style>
  <w:style w:type="paragraph" w:styleId="Spistreci3">
    <w:name w:val="toc 3"/>
    <w:basedOn w:val="Normalny"/>
    <w:autoRedefine/>
    <w:qFormat/>
    <w:rsid w:val="003C1AA9"/>
    <w:pPr>
      <w:widowControl w:val="0"/>
      <w:tabs>
        <w:tab w:val="right" w:leader="dot" w:pos="9625"/>
      </w:tabs>
      <w:spacing w:after="0" w:line="475" w:lineRule="exact"/>
    </w:pPr>
    <w:rPr>
      <w:rFonts w:ascii="Times New Roman" w:eastAsia="Times New Roman" w:hAnsi="Times New Roman"/>
      <w:b/>
      <w:bCs/>
      <w:color w:val="000000"/>
      <w:sz w:val="23"/>
      <w:szCs w:val="23"/>
      <w:lang w:eastAsia="pl-PL"/>
    </w:rPr>
  </w:style>
  <w:style w:type="paragraph" w:styleId="Tekstdymka">
    <w:name w:val="Balloon Text"/>
    <w:basedOn w:val="Normalny"/>
    <w:link w:val="TekstdymkaZnak"/>
    <w:unhideWhenUsed/>
    <w:rsid w:val="003C1AA9"/>
    <w:pPr>
      <w:widowControl w:val="0"/>
      <w:spacing w:after="0" w:line="240" w:lineRule="auto"/>
    </w:pPr>
    <w:rPr>
      <w:rFonts w:ascii="Tahoma" w:eastAsia="Courier New" w:hAnsi="Tahoma" w:cs="Tahoma"/>
      <w:color w:val="000000"/>
      <w:sz w:val="16"/>
      <w:szCs w:val="16"/>
      <w:lang w:eastAsia="pl-PL"/>
    </w:rPr>
  </w:style>
  <w:style w:type="character" w:customStyle="1" w:styleId="TekstdymkaZnak">
    <w:name w:val="Tekst dymka Znak"/>
    <w:basedOn w:val="Domylnaczcionkaakapitu"/>
    <w:link w:val="Tekstdymka"/>
    <w:rsid w:val="003C1AA9"/>
    <w:rPr>
      <w:rFonts w:ascii="Tahoma" w:eastAsia="Courier New" w:hAnsi="Tahoma" w:cs="Tahoma"/>
      <w:color w:val="000000"/>
      <w:sz w:val="16"/>
      <w:szCs w:val="16"/>
      <w:lang w:eastAsia="pl-PL"/>
    </w:rPr>
  </w:style>
  <w:style w:type="paragraph" w:styleId="Bezodstpw">
    <w:name w:val="No Spacing"/>
    <w:uiPriority w:val="1"/>
    <w:qFormat/>
    <w:rsid w:val="003C1AA9"/>
    <w:pPr>
      <w:widowControl w:val="0"/>
      <w:spacing w:after="0" w:line="240" w:lineRule="auto"/>
    </w:pPr>
    <w:rPr>
      <w:rFonts w:ascii="Courier New" w:eastAsia="Courier New" w:hAnsi="Courier New" w:cs="Courier New"/>
      <w:color w:val="000000"/>
      <w:sz w:val="24"/>
      <w:szCs w:val="24"/>
      <w:lang w:eastAsia="pl-PL"/>
    </w:rPr>
  </w:style>
  <w:style w:type="paragraph" w:styleId="Nagwekspisutreci">
    <w:name w:val="TOC Heading"/>
    <w:basedOn w:val="Nagwek1"/>
    <w:next w:val="Normalny"/>
    <w:uiPriority w:val="39"/>
    <w:semiHidden/>
    <w:unhideWhenUsed/>
    <w:qFormat/>
    <w:rsid w:val="003C1AA9"/>
    <w:pPr>
      <w:widowControl/>
      <w:spacing w:line="276" w:lineRule="auto"/>
      <w:outlineLvl w:val="9"/>
    </w:pPr>
  </w:style>
  <w:style w:type="paragraph" w:styleId="Spistreci1">
    <w:name w:val="toc 1"/>
    <w:aliases w:val="SPIS SST"/>
    <w:basedOn w:val="Normalny"/>
    <w:next w:val="Normalny"/>
    <w:autoRedefine/>
    <w:uiPriority w:val="39"/>
    <w:unhideWhenUsed/>
    <w:qFormat/>
    <w:rsid w:val="003C1AA9"/>
    <w:pPr>
      <w:widowControl w:val="0"/>
      <w:tabs>
        <w:tab w:val="left" w:pos="8789"/>
        <w:tab w:val="right" w:leader="dot" w:pos="10456"/>
      </w:tabs>
      <w:spacing w:after="120" w:line="240" w:lineRule="auto"/>
    </w:pPr>
    <w:rPr>
      <w:rFonts w:ascii="Times New Roman" w:eastAsia="Courier New" w:hAnsi="Times New Roman"/>
      <w:noProof/>
      <w:sz w:val="24"/>
      <w:szCs w:val="24"/>
      <w:lang w:eastAsia="pl-PL"/>
    </w:rPr>
  </w:style>
  <w:style w:type="character" w:styleId="UyteHipercze">
    <w:name w:val="FollowedHyperlink"/>
    <w:uiPriority w:val="99"/>
    <w:unhideWhenUsed/>
    <w:rsid w:val="003C1AA9"/>
    <w:rPr>
      <w:color w:val="800080"/>
      <w:u w:val="single"/>
    </w:rPr>
  </w:style>
  <w:style w:type="paragraph" w:styleId="Spistreci4">
    <w:name w:val="toc 4"/>
    <w:basedOn w:val="Normalny"/>
    <w:autoRedefine/>
    <w:unhideWhenUsed/>
    <w:rsid w:val="003C1AA9"/>
    <w:pPr>
      <w:overflowPunct w:val="0"/>
      <w:autoSpaceDE w:val="0"/>
      <w:autoSpaceDN w:val="0"/>
      <w:spacing w:after="0" w:line="240" w:lineRule="auto"/>
      <w:ind w:left="600"/>
    </w:pPr>
    <w:rPr>
      <w:rFonts w:ascii="Times New Roman" w:eastAsia="Times New Roman" w:hAnsi="Times New Roman"/>
      <w:sz w:val="18"/>
      <w:szCs w:val="18"/>
      <w:lang w:eastAsia="pl-PL"/>
    </w:rPr>
  </w:style>
  <w:style w:type="paragraph" w:styleId="Spistreci5">
    <w:name w:val="toc 5"/>
    <w:basedOn w:val="Normalny"/>
    <w:autoRedefine/>
    <w:unhideWhenUsed/>
    <w:rsid w:val="003C1AA9"/>
    <w:pPr>
      <w:overflowPunct w:val="0"/>
      <w:autoSpaceDE w:val="0"/>
      <w:autoSpaceDN w:val="0"/>
      <w:spacing w:after="0" w:line="240" w:lineRule="auto"/>
      <w:ind w:left="800"/>
    </w:pPr>
    <w:rPr>
      <w:rFonts w:ascii="Times New Roman" w:eastAsia="Times New Roman" w:hAnsi="Times New Roman"/>
      <w:sz w:val="18"/>
      <w:szCs w:val="18"/>
      <w:lang w:eastAsia="pl-PL"/>
    </w:rPr>
  </w:style>
  <w:style w:type="paragraph" w:styleId="Spistreci6">
    <w:name w:val="toc 6"/>
    <w:basedOn w:val="Normalny"/>
    <w:autoRedefine/>
    <w:unhideWhenUsed/>
    <w:rsid w:val="003C1AA9"/>
    <w:pPr>
      <w:overflowPunct w:val="0"/>
      <w:autoSpaceDE w:val="0"/>
      <w:autoSpaceDN w:val="0"/>
      <w:spacing w:after="0" w:line="240" w:lineRule="auto"/>
      <w:ind w:left="1000"/>
    </w:pPr>
    <w:rPr>
      <w:rFonts w:ascii="Times New Roman" w:eastAsia="Times New Roman" w:hAnsi="Times New Roman"/>
      <w:sz w:val="18"/>
      <w:szCs w:val="18"/>
      <w:lang w:eastAsia="pl-PL"/>
    </w:rPr>
  </w:style>
  <w:style w:type="paragraph" w:styleId="Spistreci7">
    <w:name w:val="toc 7"/>
    <w:basedOn w:val="Normalny"/>
    <w:autoRedefine/>
    <w:unhideWhenUsed/>
    <w:rsid w:val="003C1AA9"/>
    <w:pPr>
      <w:overflowPunct w:val="0"/>
      <w:autoSpaceDE w:val="0"/>
      <w:autoSpaceDN w:val="0"/>
      <w:spacing w:after="0" w:line="240" w:lineRule="auto"/>
      <w:ind w:left="1200"/>
    </w:pPr>
    <w:rPr>
      <w:rFonts w:ascii="Times New Roman" w:eastAsia="Times New Roman" w:hAnsi="Times New Roman"/>
      <w:sz w:val="18"/>
      <w:szCs w:val="18"/>
      <w:lang w:eastAsia="pl-PL"/>
    </w:rPr>
  </w:style>
  <w:style w:type="paragraph" w:styleId="Spistreci8">
    <w:name w:val="toc 8"/>
    <w:basedOn w:val="Normalny"/>
    <w:autoRedefine/>
    <w:unhideWhenUsed/>
    <w:rsid w:val="003C1AA9"/>
    <w:pPr>
      <w:overflowPunct w:val="0"/>
      <w:autoSpaceDE w:val="0"/>
      <w:autoSpaceDN w:val="0"/>
      <w:spacing w:after="0" w:line="240" w:lineRule="auto"/>
      <w:ind w:left="1400"/>
    </w:pPr>
    <w:rPr>
      <w:rFonts w:ascii="Times New Roman" w:eastAsia="Times New Roman" w:hAnsi="Times New Roman"/>
      <w:sz w:val="18"/>
      <w:szCs w:val="18"/>
      <w:lang w:eastAsia="pl-PL"/>
    </w:rPr>
  </w:style>
  <w:style w:type="paragraph" w:styleId="Spistreci9">
    <w:name w:val="toc 9"/>
    <w:basedOn w:val="Normalny"/>
    <w:autoRedefine/>
    <w:unhideWhenUsed/>
    <w:rsid w:val="003C1AA9"/>
    <w:pPr>
      <w:overflowPunct w:val="0"/>
      <w:autoSpaceDE w:val="0"/>
      <w:autoSpaceDN w:val="0"/>
      <w:spacing w:after="0" w:line="240" w:lineRule="auto"/>
      <w:ind w:left="1600"/>
    </w:pPr>
    <w:rPr>
      <w:rFonts w:ascii="Times New Roman" w:eastAsia="Times New Roman" w:hAnsi="Times New Roman"/>
      <w:sz w:val="18"/>
      <w:szCs w:val="18"/>
      <w:lang w:eastAsia="pl-PL"/>
    </w:rPr>
  </w:style>
  <w:style w:type="paragraph" w:styleId="Tekstprzypisudolnego">
    <w:name w:val="footnote text"/>
    <w:basedOn w:val="Normalny"/>
    <w:link w:val="TekstprzypisudolnegoZnak"/>
    <w:unhideWhenUsed/>
    <w:rsid w:val="003C1AA9"/>
    <w:pPr>
      <w:overflowPunct w:val="0"/>
      <w:autoSpaceDE w:val="0"/>
      <w:autoSpaceDN w:val="0"/>
      <w:spacing w:after="0" w:line="240" w:lineRule="auto"/>
      <w:jc w:val="both"/>
    </w:pPr>
    <w:rPr>
      <w:rFonts w:ascii="Times New Roman" w:eastAsia="Times New Roman" w:hAnsi="Times New Roman"/>
      <w:sz w:val="24"/>
      <w:szCs w:val="24"/>
      <w:lang w:eastAsia="pl-PL"/>
    </w:rPr>
  </w:style>
  <w:style w:type="character" w:customStyle="1" w:styleId="TekstprzypisudolnegoZnak">
    <w:name w:val="Tekst przypisu dolnego Znak"/>
    <w:basedOn w:val="Domylnaczcionkaakapitu"/>
    <w:link w:val="Tekstprzypisudolnego"/>
    <w:rsid w:val="003C1AA9"/>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3C1AA9"/>
    <w:pPr>
      <w:overflowPunct w:val="0"/>
      <w:autoSpaceDE w:val="0"/>
      <w:autoSpaceDN w:val="0"/>
      <w:spacing w:after="0" w:line="240" w:lineRule="auto"/>
    </w:pPr>
    <w:rPr>
      <w:rFonts w:ascii="Century Gothic" w:eastAsia="Times New Roman" w:hAnsi="Century Gothic"/>
      <w:sz w:val="24"/>
      <w:szCs w:val="24"/>
      <w:lang w:eastAsia="pl-PL"/>
    </w:rPr>
  </w:style>
  <w:style w:type="character" w:customStyle="1" w:styleId="NagwekZnak">
    <w:name w:val="Nagłówek Znak"/>
    <w:basedOn w:val="Domylnaczcionkaakapitu"/>
    <w:link w:val="Nagwek"/>
    <w:rsid w:val="003C1AA9"/>
    <w:rPr>
      <w:rFonts w:ascii="Century Gothic" w:eastAsia="Times New Roman" w:hAnsi="Century Gothic" w:cs="Times New Roman"/>
      <w:sz w:val="24"/>
      <w:szCs w:val="24"/>
      <w:lang w:eastAsia="pl-PL"/>
    </w:rPr>
  </w:style>
  <w:style w:type="paragraph" w:styleId="Stopka0">
    <w:name w:val="footer"/>
    <w:basedOn w:val="Normalny"/>
    <w:link w:val="StopkaZnak"/>
    <w:unhideWhenUsed/>
    <w:rsid w:val="003C1AA9"/>
    <w:pPr>
      <w:overflowPunct w:val="0"/>
      <w:autoSpaceDE w:val="0"/>
      <w:autoSpaceDN w:val="0"/>
      <w:spacing w:after="0" w:line="240" w:lineRule="auto"/>
      <w:jc w:val="both"/>
    </w:pPr>
    <w:rPr>
      <w:rFonts w:ascii="Times New Roman" w:eastAsia="Times New Roman" w:hAnsi="Times New Roman"/>
      <w:sz w:val="24"/>
      <w:szCs w:val="24"/>
      <w:lang w:eastAsia="pl-PL"/>
    </w:rPr>
  </w:style>
  <w:style w:type="character" w:customStyle="1" w:styleId="StopkaZnak">
    <w:name w:val="Stopka Znak"/>
    <w:basedOn w:val="Domylnaczcionkaakapitu"/>
    <w:link w:val="Stopka0"/>
    <w:rsid w:val="003C1AA9"/>
    <w:rPr>
      <w:rFonts w:ascii="Times New Roman" w:eastAsia="Times New Roman" w:hAnsi="Times New Roman" w:cs="Times New Roman"/>
      <w:sz w:val="24"/>
      <w:szCs w:val="24"/>
      <w:lang w:eastAsia="pl-PL"/>
    </w:rPr>
  </w:style>
  <w:style w:type="paragraph" w:styleId="Listapunktowana">
    <w:name w:val="List Bullet"/>
    <w:basedOn w:val="Normalny"/>
    <w:link w:val="ListapunktowanaZnak"/>
    <w:unhideWhenUsed/>
    <w:rsid w:val="003C1AA9"/>
    <w:pPr>
      <w:numPr>
        <w:numId w:val="6"/>
      </w:numPr>
      <w:spacing w:after="0" w:line="360" w:lineRule="auto"/>
    </w:pPr>
    <w:rPr>
      <w:rFonts w:ascii="Times New Roman" w:eastAsia="Times New Roman" w:hAnsi="Times New Roman"/>
      <w:sz w:val="24"/>
      <w:szCs w:val="24"/>
      <w:lang w:eastAsia="pl-PL"/>
    </w:rPr>
  </w:style>
  <w:style w:type="paragraph" w:styleId="Tekstpodstawowy">
    <w:name w:val="Body Text"/>
    <w:basedOn w:val="Normalny"/>
    <w:link w:val="TekstpodstawowyZnak"/>
    <w:unhideWhenUsed/>
    <w:rsid w:val="003C1AA9"/>
    <w:pPr>
      <w:spacing w:after="0" w:line="360" w:lineRule="auto"/>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rsid w:val="003C1AA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3C1AA9"/>
    <w:pPr>
      <w:spacing w:after="0" w:line="360" w:lineRule="auto"/>
      <w:ind w:left="1418" w:hanging="1418"/>
    </w:pPr>
    <w:rPr>
      <w:rFonts w:ascii="Times New Roman" w:eastAsia="Times New Roman" w:hAnsi="Times New Roman"/>
      <w:b/>
      <w:bCs/>
      <w:sz w:val="24"/>
      <w:szCs w:val="24"/>
      <w:lang w:eastAsia="pl-PL"/>
    </w:rPr>
  </w:style>
  <w:style w:type="character" w:customStyle="1" w:styleId="TekstpodstawowywcityZnak">
    <w:name w:val="Tekst podstawowy wcięty Znak"/>
    <w:basedOn w:val="Domylnaczcionkaakapitu"/>
    <w:link w:val="Tekstpodstawowywcity"/>
    <w:rsid w:val="003C1AA9"/>
    <w:rPr>
      <w:rFonts w:ascii="Times New Roman" w:eastAsia="Times New Roman" w:hAnsi="Times New Roman" w:cs="Times New Roman"/>
      <w:b/>
      <w:bCs/>
      <w:sz w:val="24"/>
      <w:szCs w:val="24"/>
      <w:lang w:eastAsia="pl-PL"/>
    </w:rPr>
  </w:style>
  <w:style w:type="paragraph" w:styleId="Tekstpodstawowy2">
    <w:name w:val="Body Text 2"/>
    <w:basedOn w:val="Normalny"/>
    <w:link w:val="Tekstpodstawowy2Znak"/>
    <w:unhideWhenUsed/>
    <w:rsid w:val="003C1AA9"/>
    <w:pPr>
      <w:overflowPunct w:val="0"/>
      <w:autoSpaceDE w:val="0"/>
      <w:autoSpaceDN w:val="0"/>
      <w:spacing w:after="120" w:line="480" w:lineRule="auto"/>
      <w:jc w:val="both"/>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3C1AA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nhideWhenUsed/>
    <w:rsid w:val="003C1AA9"/>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3C1AA9"/>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nhideWhenUsed/>
    <w:rsid w:val="003C1AA9"/>
    <w:pPr>
      <w:overflowPunct w:val="0"/>
      <w:autoSpaceDE w:val="0"/>
      <w:autoSpaceDN w:val="0"/>
      <w:spacing w:after="120" w:line="480" w:lineRule="auto"/>
      <w:ind w:left="283"/>
      <w:jc w:val="both"/>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3C1AA9"/>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nhideWhenUsed/>
    <w:rsid w:val="003C1AA9"/>
    <w:pPr>
      <w:spacing w:before="60" w:after="0" w:line="240" w:lineRule="auto"/>
      <w:jc w:val="both"/>
    </w:pPr>
    <w:rPr>
      <w:rFonts w:ascii="Times New Roman" w:eastAsia="Times New Roman" w:hAnsi="Times New Roman"/>
      <w:sz w:val="24"/>
      <w:szCs w:val="24"/>
      <w:lang w:eastAsia="pl-PL"/>
    </w:rPr>
  </w:style>
  <w:style w:type="character" w:customStyle="1" w:styleId="Tekstpodstawowywcity3Znak">
    <w:name w:val="Tekst podstawowy wcięty 3 Znak"/>
    <w:basedOn w:val="Domylnaczcionkaakapitu"/>
    <w:link w:val="Tekstpodstawowywcity3"/>
    <w:rsid w:val="003C1AA9"/>
    <w:rPr>
      <w:rFonts w:ascii="Times New Roman" w:eastAsia="Times New Roman" w:hAnsi="Times New Roman" w:cs="Times New Roman"/>
      <w:sz w:val="24"/>
      <w:szCs w:val="24"/>
      <w:lang w:eastAsia="pl-PL"/>
    </w:rPr>
  </w:style>
  <w:style w:type="paragraph" w:customStyle="1" w:styleId="Standardowytekst">
    <w:name w:val="Standardowy.tekst"/>
    <w:basedOn w:val="Normalny"/>
    <w:link w:val="StandardowytekstZnak"/>
    <w:rsid w:val="003C1AA9"/>
    <w:pPr>
      <w:overflowPunct w:val="0"/>
      <w:autoSpaceDE w:val="0"/>
      <w:autoSpaceDN w:val="0"/>
      <w:spacing w:after="0" w:line="240" w:lineRule="auto"/>
      <w:jc w:val="both"/>
    </w:pPr>
    <w:rPr>
      <w:rFonts w:ascii="Times New Roman" w:eastAsia="Times New Roman" w:hAnsi="Times New Roman"/>
      <w:sz w:val="20"/>
      <w:szCs w:val="20"/>
      <w:lang w:eastAsia="pl-PL"/>
    </w:rPr>
  </w:style>
  <w:style w:type="paragraph" w:customStyle="1" w:styleId="10">
    <w:name w:val="_10"/>
    <w:basedOn w:val="Normalny"/>
    <w:rsid w:val="003C1AA9"/>
    <w:pPr>
      <w:spacing w:after="0" w:line="240" w:lineRule="auto"/>
      <w:jc w:val="both"/>
    </w:pPr>
    <w:rPr>
      <w:rFonts w:ascii="Times New Roman" w:eastAsia="Times New Roman" w:hAnsi="Times New Roman"/>
      <w:sz w:val="24"/>
      <w:szCs w:val="24"/>
      <w:lang w:eastAsia="pl-PL"/>
    </w:rPr>
  </w:style>
  <w:style w:type="paragraph" w:customStyle="1" w:styleId="Styl12ptWyjustowany">
    <w:name w:val="Styl 12 pt Wyjustowany"/>
    <w:basedOn w:val="Normalny"/>
    <w:rsid w:val="003C1AA9"/>
    <w:pPr>
      <w:spacing w:after="0" w:line="240" w:lineRule="auto"/>
      <w:jc w:val="both"/>
    </w:pPr>
    <w:rPr>
      <w:rFonts w:ascii="Times New Roman" w:eastAsia="Times New Roman" w:hAnsi="Times New Roman"/>
      <w:sz w:val="24"/>
      <w:szCs w:val="24"/>
      <w:lang w:eastAsia="pl-PL"/>
    </w:rPr>
  </w:style>
  <w:style w:type="character" w:styleId="Odwoanieprzypisudolnego">
    <w:name w:val="footnote reference"/>
    <w:unhideWhenUsed/>
    <w:rsid w:val="003C1AA9"/>
    <w:rPr>
      <w:vertAlign w:val="superscript"/>
    </w:rPr>
  </w:style>
  <w:style w:type="paragraph" w:customStyle="1" w:styleId="StylIwony">
    <w:name w:val="Styl Iwony"/>
    <w:basedOn w:val="Normalny"/>
    <w:rsid w:val="003C1AA9"/>
    <w:pPr>
      <w:overflowPunct w:val="0"/>
      <w:autoSpaceDE w:val="0"/>
      <w:autoSpaceDN w:val="0"/>
      <w:adjustRightInd w:val="0"/>
      <w:spacing w:before="120" w:after="120" w:line="240" w:lineRule="auto"/>
      <w:jc w:val="both"/>
    </w:pPr>
    <w:rPr>
      <w:rFonts w:ascii="Bookman Old Style" w:eastAsia="Times New Roman" w:hAnsi="Bookman Old Style"/>
      <w:sz w:val="24"/>
      <w:szCs w:val="20"/>
      <w:lang w:eastAsia="pl-PL"/>
    </w:rPr>
  </w:style>
  <w:style w:type="paragraph" w:customStyle="1" w:styleId="tekstost">
    <w:name w:val="tekst ost"/>
    <w:basedOn w:val="Normalny"/>
    <w:rsid w:val="003C1AA9"/>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paragraph" w:styleId="NormalnyWeb">
    <w:name w:val="Normal (Web)"/>
    <w:basedOn w:val="Normalny"/>
    <w:unhideWhenUsed/>
    <w:rsid w:val="003C1AA9"/>
    <w:pPr>
      <w:spacing w:after="0" w:line="240" w:lineRule="auto"/>
    </w:pPr>
    <w:rPr>
      <w:rFonts w:ascii="Times New Roman" w:eastAsia="Times New Roman" w:hAnsi="Times New Roman"/>
      <w:sz w:val="24"/>
      <w:szCs w:val="24"/>
      <w:lang w:eastAsia="pl-PL"/>
    </w:rPr>
  </w:style>
  <w:style w:type="character" w:styleId="Uwydatnienie">
    <w:name w:val="Emphasis"/>
    <w:qFormat/>
    <w:rsid w:val="003C1AA9"/>
    <w:rPr>
      <w:i/>
      <w:iCs/>
    </w:rPr>
  </w:style>
  <w:style w:type="paragraph" w:styleId="Tekstprzypisukocowego">
    <w:name w:val="endnote text"/>
    <w:basedOn w:val="Normalny"/>
    <w:link w:val="TekstprzypisukocowegoZnak"/>
    <w:unhideWhenUsed/>
    <w:rsid w:val="003C1AA9"/>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rsid w:val="003C1AA9"/>
    <w:rPr>
      <w:rFonts w:ascii="Times New Roman" w:eastAsia="Times New Roman" w:hAnsi="Times New Roman" w:cs="Times New Roman"/>
      <w:sz w:val="20"/>
      <w:szCs w:val="20"/>
      <w:lang w:eastAsia="pl-PL"/>
    </w:rPr>
  </w:style>
  <w:style w:type="character" w:styleId="Odwoanieprzypisukocowego">
    <w:name w:val="endnote reference"/>
    <w:unhideWhenUsed/>
    <w:rsid w:val="003C1AA9"/>
    <w:rPr>
      <w:vertAlign w:val="superscript"/>
    </w:rPr>
  </w:style>
  <w:style w:type="paragraph" w:styleId="Akapitzlist">
    <w:name w:val="List Paragraph"/>
    <w:basedOn w:val="Normalny"/>
    <w:qFormat/>
    <w:rsid w:val="003C1AA9"/>
    <w:pPr>
      <w:widowControl w:val="0"/>
      <w:spacing w:after="0" w:line="240" w:lineRule="auto"/>
      <w:ind w:left="720"/>
      <w:contextualSpacing/>
    </w:pPr>
    <w:rPr>
      <w:rFonts w:ascii="Courier New" w:eastAsia="Courier New" w:hAnsi="Courier New" w:cs="Courier New"/>
      <w:color w:val="000000"/>
      <w:sz w:val="24"/>
      <w:szCs w:val="24"/>
      <w:lang w:eastAsia="pl-PL"/>
    </w:rPr>
  </w:style>
  <w:style w:type="table" w:styleId="Tabela-Siatka">
    <w:name w:val="Table Grid"/>
    <w:basedOn w:val="Standardowy"/>
    <w:rsid w:val="003C1AA9"/>
    <w:pPr>
      <w:widowControl w:val="0"/>
      <w:spacing w:after="0" w:line="240" w:lineRule="auto"/>
    </w:pPr>
    <w:rPr>
      <w:rFonts w:ascii="Courier New" w:eastAsia="Courier New" w:hAnsi="Courier New" w:cs="Courier New"/>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unhideWhenUsed/>
    <w:rsid w:val="003C1AA9"/>
    <w:pPr>
      <w:widowControl w:val="0"/>
      <w:numPr>
        <w:numId w:val="7"/>
      </w:numPr>
      <w:spacing w:after="0" w:line="240" w:lineRule="auto"/>
      <w:contextualSpacing/>
    </w:pPr>
    <w:rPr>
      <w:rFonts w:ascii="Courier New" w:eastAsia="Courier New" w:hAnsi="Courier New" w:cs="Courier New"/>
      <w:color w:val="000000"/>
      <w:sz w:val="24"/>
      <w:szCs w:val="24"/>
      <w:lang w:eastAsia="pl-PL"/>
    </w:rPr>
  </w:style>
  <w:style w:type="paragraph" w:styleId="Listanumerowana">
    <w:name w:val="List Number"/>
    <w:basedOn w:val="Normalny"/>
    <w:rsid w:val="003C1AA9"/>
    <w:pPr>
      <w:numPr>
        <w:numId w:val="8"/>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2">
    <w:name w:val="List Number 2"/>
    <w:basedOn w:val="Normalny"/>
    <w:rsid w:val="003C1AA9"/>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Data">
    <w:name w:val="Date"/>
    <w:basedOn w:val="Normalny"/>
    <w:next w:val="Normalny"/>
    <w:link w:val="Data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DataZnak">
    <w:name w:val="Data Znak"/>
    <w:basedOn w:val="Domylnaczcionkaakapitu"/>
    <w:link w:val="Data"/>
    <w:rsid w:val="003C1AA9"/>
    <w:rPr>
      <w:rFonts w:ascii="Times New Roman" w:eastAsia="Times New Roman" w:hAnsi="Times New Roman" w:cs="Times New Roman"/>
      <w:sz w:val="20"/>
      <w:szCs w:val="20"/>
      <w:lang w:eastAsia="pl-PL"/>
    </w:rPr>
  </w:style>
  <w:style w:type="paragraph" w:customStyle="1" w:styleId="Spistreci">
    <w:name w:val="Spis treści"/>
    <w:basedOn w:val="Normalny"/>
    <w:rsid w:val="003C1AA9"/>
    <w:pPr>
      <w:keepNext/>
      <w:pageBreakBefore/>
      <w:overflowPunct w:val="0"/>
      <w:autoSpaceDE w:val="0"/>
      <w:autoSpaceDN w:val="0"/>
      <w:adjustRightInd w:val="0"/>
      <w:spacing w:after="0" w:line="240" w:lineRule="auto"/>
      <w:jc w:val="center"/>
      <w:textAlignment w:val="baseline"/>
      <w:outlineLvl w:val="0"/>
    </w:pPr>
    <w:rPr>
      <w:rFonts w:ascii="Times New Roman" w:eastAsia="Times New Roman" w:hAnsi="Times New Roman" w:cs="Arial"/>
      <w:b/>
      <w:bCs/>
      <w:caps/>
      <w:kern w:val="28"/>
      <w:sz w:val="20"/>
      <w:szCs w:val="20"/>
      <w:lang w:eastAsia="pl-PL"/>
    </w:rPr>
  </w:style>
  <w:style w:type="paragraph" w:styleId="Adresnakopercie">
    <w:name w:val="envelope address"/>
    <w:basedOn w:val="Normalny"/>
    <w:rsid w:val="003C1AA9"/>
    <w:pPr>
      <w:framePr w:w="7920" w:h="1980" w:hRule="exact" w:hSpace="141" w:wrap="auto" w:hAnchor="page" w:xAlign="center" w:yAlign="bottom"/>
      <w:tabs>
        <w:tab w:val="center" w:pos="6804"/>
      </w:tabs>
      <w:overflowPunct w:val="0"/>
      <w:autoSpaceDE w:val="0"/>
      <w:autoSpaceDN w:val="0"/>
      <w:adjustRightInd w:val="0"/>
      <w:spacing w:after="0" w:line="240" w:lineRule="auto"/>
      <w:jc w:val="both"/>
      <w:textAlignment w:val="baseline"/>
    </w:pPr>
    <w:rPr>
      <w:rFonts w:ascii="Times New Roman" w:eastAsia="Times New Roman" w:hAnsi="Times New Roman"/>
      <w:b/>
      <w:sz w:val="28"/>
      <w:szCs w:val="20"/>
      <w:lang w:eastAsia="pl-PL"/>
    </w:rPr>
  </w:style>
  <w:style w:type="paragraph" w:styleId="Adreszwrotnynakopercie">
    <w:name w:val="envelope return"/>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paragraph" w:styleId="Lista">
    <w:name w:val="List"/>
    <w:basedOn w:val="Normalny"/>
    <w:rsid w:val="003C1AA9"/>
    <w:pPr>
      <w:overflowPunct w:val="0"/>
      <w:autoSpaceDE w:val="0"/>
      <w:autoSpaceDN w:val="0"/>
      <w:adjustRightInd w:val="0"/>
      <w:spacing w:after="0" w:line="240" w:lineRule="auto"/>
      <w:ind w:left="283" w:hanging="283"/>
      <w:jc w:val="both"/>
      <w:textAlignment w:val="baseline"/>
    </w:pPr>
    <w:rPr>
      <w:rFonts w:ascii="Times New Roman" w:eastAsia="Times New Roman" w:hAnsi="Times New Roman"/>
      <w:sz w:val="20"/>
      <w:szCs w:val="20"/>
      <w:lang w:eastAsia="pl-PL"/>
    </w:rPr>
  </w:style>
  <w:style w:type="paragraph" w:styleId="Lista-kontynuacja">
    <w:name w:val="List Continue"/>
    <w:basedOn w:val="Normalny"/>
    <w:rsid w:val="003C1AA9"/>
    <w:pPr>
      <w:overflowPunct w:val="0"/>
      <w:autoSpaceDE w:val="0"/>
      <w:autoSpaceDN w:val="0"/>
      <w:adjustRightInd w:val="0"/>
      <w:spacing w:after="120" w:line="240" w:lineRule="auto"/>
      <w:ind w:left="283"/>
      <w:jc w:val="both"/>
      <w:textAlignment w:val="baseline"/>
    </w:pPr>
    <w:rPr>
      <w:rFonts w:ascii="Times New Roman" w:eastAsia="Times New Roman" w:hAnsi="Times New Roman"/>
      <w:sz w:val="20"/>
      <w:szCs w:val="20"/>
      <w:lang w:eastAsia="pl-PL"/>
    </w:rPr>
  </w:style>
  <w:style w:type="paragraph" w:styleId="Lista-kontynuacja2">
    <w:name w:val="List Continue 2"/>
    <w:basedOn w:val="Normalny"/>
    <w:rsid w:val="003C1AA9"/>
    <w:pPr>
      <w:overflowPunct w:val="0"/>
      <w:autoSpaceDE w:val="0"/>
      <w:autoSpaceDN w:val="0"/>
      <w:adjustRightInd w:val="0"/>
      <w:spacing w:after="120" w:line="240" w:lineRule="auto"/>
      <w:ind w:left="566"/>
      <w:jc w:val="both"/>
      <w:textAlignment w:val="baseline"/>
    </w:pPr>
    <w:rPr>
      <w:rFonts w:ascii="Times New Roman" w:eastAsia="Times New Roman" w:hAnsi="Times New Roman"/>
      <w:sz w:val="20"/>
      <w:szCs w:val="20"/>
      <w:lang w:eastAsia="pl-PL"/>
    </w:rPr>
  </w:style>
  <w:style w:type="paragraph" w:styleId="Lista-kontynuacja3">
    <w:name w:val="List Continue 3"/>
    <w:basedOn w:val="Normalny"/>
    <w:rsid w:val="003C1AA9"/>
    <w:pPr>
      <w:overflowPunct w:val="0"/>
      <w:autoSpaceDE w:val="0"/>
      <w:autoSpaceDN w:val="0"/>
      <w:adjustRightInd w:val="0"/>
      <w:spacing w:after="120" w:line="240" w:lineRule="auto"/>
      <w:ind w:left="849"/>
      <w:jc w:val="both"/>
      <w:textAlignment w:val="baseline"/>
    </w:pPr>
    <w:rPr>
      <w:rFonts w:ascii="Times New Roman" w:eastAsia="Times New Roman" w:hAnsi="Times New Roman"/>
      <w:sz w:val="20"/>
      <w:szCs w:val="20"/>
      <w:lang w:eastAsia="pl-PL"/>
    </w:rPr>
  </w:style>
  <w:style w:type="paragraph" w:styleId="Lista-kontynuacja4">
    <w:name w:val="List Continue 4"/>
    <w:basedOn w:val="Normalny"/>
    <w:rsid w:val="003C1AA9"/>
    <w:pPr>
      <w:overflowPunct w:val="0"/>
      <w:autoSpaceDE w:val="0"/>
      <w:autoSpaceDN w:val="0"/>
      <w:adjustRightInd w:val="0"/>
      <w:spacing w:after="120" w:line="240" w:lineRule="auto"/>
      <w:ind w:left="1132"/>
      <w:jc w:val="both"/>
      <w:textAlignment w:val="baseline"/>
    </w:pPr>
    <w:rPr>
      <w:rFonts w:ascii="Times New Roman" w:eastAsia="Times New Roman" w:hAnsi="Times New Roman"/>
      <w:sz w:val="20"/>
      <w:szCs w:val="20"/>
      <w:lang w:eastAsia="pl-PL"/>
    </w:rPr>
  </w:style>
  <w:style w:type="paragraph" w:styleId="Lista-kontynuacja5">
    <w:name w:val="List Continue 5"/>
    <w:basedOn w:val="Normalny"/>
    <w:rsid w:val="003C1AA9"/>
    <w:pPr>
      <w:overflowPunct w:val="0"/>
      <w:autoSpaceDE w:val="0"/>
      <w:autoSpaceDN w:val="0"/>
      <w:adjustRightInd w:val="0"/>
      <w:spacing w:after="120" w:line="240" w:lineRule="auto"/>
      <w:ind w:left="1415"/>
      <w:jc w:val="both"/>
      <w:textAlignment w:val="baseline"/>
    </w:pPr>
    <w:rPr>
      <w:rFonts w:ascii="Times New Roman" w:eastAsia="Times New Roman" w:hAnsi="Times New Roman"/>
      <w:sz w:val="20"/>
      <w:szCs w:val="20"/>
      <w:lang w:eastAsia="pl-PL"/>
    </w:rPr>
  </w:style>
  <w:style w:type="paragraph" w:styleId="Lista2">
    <w:name w:val="List 2"/>
    <w:basedOn w:val="Normalny"/>
    <w:rsid w:val="003C1AA9"/>
    <w:pPr>
      <w:overflowPunct w:val="0"/>
      <w:autoSpaceDE w:val="0"/>
      <w:autoSpaceDN w:val="0"/>
      <w:adjustRightInd w:val="0"/>
      <w:spacing w:after="0" w:line="240" w:lineRule="auto"/>
      <w:ind w:left="566" w:hanging="283"/>
      <w:jc w:val="both"/>
      <w:textAlignment w:val="baseline"/>
    </w:pPr>
    <w:rPr>
      <w:rFonts w:ascii="Times New Roman" w:eastAsia="Times New Roman" w:hAnsi="Times New Roman"/>
      <w:sz w:val="20"/>
      <w:szCs w:val="20"/>
      <w:lang w:eastAsia="pl-PL"/>
    </w:rPr>
  </w:style>
  <w:style w:type="paragraph" w:styleId="Lista3">
    <w:name w:val="List 3"/>
    <w:basedOn w:val="Normalny"/>
    <w:rsid w:val="003C1AA9"/>
    <w:pPr>
      <w:overflowPunct w:val="0"/>
      <w:autoSpaceDE w:val="0"/>
      <w:autoSpaceDN w:val="0"/>
      <w:adjustRightInd w:val="0"/>
      <w:spacing w:after="0" w:line="240" w:lineRule="auto"/>
      <w:ind w:left="849" w:hanging="283"/>
      <w:jc w:val="both"/>
      <w:textAlignment w:val="baseline"/>
    </w:pPr>
    <w:rPr>
      <w:rFonts w:ascii="Times New Roman" w:eastAsia="Times New Roman" w:hAnsi="Times New Roman"/>
      <w:sz w:val="20"/>
      <w:szCs w:val="20"/>
      <w:lang w:eastAsia="pl-PL"/>
    </w:rPr>
  </w:style>
  <w:style w:type="paragraph" w:styleId="Lista4">
    <w:name w:val="List 4"/>
    <w:basedOn w:val="Normalny"/>
    <w:rsid w:val="003C1AA9"/>
    <w:pPr>
      <w:overflowPunct w:val="0"/>
      <w:autoSpaceDE w:val="0"/>
      <w:autoSpaceDN w:val="0"/>
      <w:adjustRightInd w:val="0"/>
      <w:spacing w:after="0" w:line="240" w:lineRule="auto"/>
      <w:ind w:left="1132" w:hanging="283"/>
      <w:jc w:val="both"/>
      <w:textAlignment w:val="baseline"/>
    </w:pPr>
    <w:rPr>
      <w:rFonts w:ascii="Times New Roman" w:eastAsia="Times New Roman" w:hAnsi="Times New Roman"/>
      <w:sz w:val="20"/>
      <w:szCs w:val="20"/>
      <w:lang w:eastAsia="pl-PL"/>
    </w:rPr>
  </w:style>
  <w:style w:type="paragraph" w:styleId="Lista5">
    <w:name w:val="List 5"/>
    <w:basedOn w:val="Normalny"/>
    <w:rsid w:val="003C1AA9"/>
    <w:pPr>
      <w:overflowPunct w:val="0"/>
      <w:autoSpaceDE w:val="0"/>
      <w:autoSpaceDN w:val="0"/>
      <w:adjustRightInd w:val="0"/>
      <w:spacing w:after="0" w:line="240" w:lineRule="auto"/>
      <w:ind w:left="1415" w:hanging="283"/>
      <w:jc w:val="both"/>
      <w:textAlignment w:val="baseline"/>
    </w:pPr>
    <w:rPr>
      <w:rFonts w:ascii="Times New Roman" w:eastAsia="Times New Roman" w:hAnsi="Times New Roman"/>
      <w:sz w:val="20"/>
      <w:szCs w:val="20"/>
      <w:lang w:eastAsia="pl-PL"/>
    </w:rPr>
  </w:style>
  <w:style w:type="paragraph" w:styleId="Listanumerowana3">
    <w:name w:val="List Number 3"/>
    <w:basedOn w:val="Normalny"/>
    <w:rsid w:val="003C1AA9"/>
    <w:pPr>
      <w:numPr>
        <w:numId w:val="14"/>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4">
    <w:name w:val="List Number 4"/>
    <w:basedOn w:val="Normalny"/>
    <w:rsid w:val="003C1AA9"/>
    <w:pPr>
      <w:numPr>
        <w:numId w:val="19"/>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5">
    <w:name w:val="List Number 5"/>
    <w:basedOn w:val="Normalny"/>
    <w:rsid w:val="003C1AA9"/>
    <w:pPr>
      <w:numPr>
        <w:numId w:val="15"/>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Nagwekwykazurde">
    <w:name w:val="toa heading"/>
    <w:basedOn w:val="Normalny"/>
    <w:next w:val="Normalny"/>
    <w:rsid w:val="003C1AA9"/>
    <w:pPr>
      <w:numPr>
        <w:numId w:val="18"/>
      </w:numPr>
      <w:overflowPunct w:val="0"/>
      <w:autoSpaceDE w:val="0"/>
      <w:autoSpaceDN w:val="0"/>
      <w:adjustRightInd w:val="0"/>
      <w:spacing w:before="120" w:after="0" w:line="240" w:lineRule="auto"/>
      <w:jc w:val="both"/>
      <w:textAlignment w:val="baseline"/>
    </w:pPr>
    <w:rPr>
      <w:rFonts w:ascii="Arial" w:eastAsia="Times New Roman" w:hAnsi="Arial"/>
      <w:b/>
      <w:sz w:val="20"/>
      <w:szCs w:val="20"/>
      <w:lang w:eastAsia="pl-PL"/>
    </w:rPr>
  </w:style>
  <w:style w:type="character" w:styleId="Numerstrony">
    <w:name w:val="page number"/>
    <w:rsid w:val="003C1AA9"/>
  </w:style>
  <w:style w:type="paragraph" w:styleId="Mapadokumentu">
    <w:name w:val="Document Map"/>
    <w:basedOn w:val="Normalny"/>
    <w:link w:val="MapadokumentuZnak"/>
    <w:rsid w:val="003C1AA9"/>
    <w:pPr>
      <w:shd w:val="clear" w:color="auto" w:fill="000080"/>
      <w:overflowPunct w:val="0"/>
      <w:autoSpaceDE w:val="0"/>
      <w:autoSpaceDN w:val="0"/>
      <w:adjustRightInd w:val="0"/>
      <w:spacing w:after="0" w:line="240" w:lineRule="auto"/>
      <w:jc w:val="both"/>
      <w:textAlignment w:val="baseline"/>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3C1AA9"/>
    <w:rPr>
      <w:rFonts w:ascii="Tahoma" w:eastAsia="Times New Roman" w:hAnsi="Tahoma" w:cs="Tahoma"/>
      <w:sz w:val="16"/>
      <w:szCs w:val="16"/>
      <w:shd w:val="clear" w:color="auto" w:fill="000080"/>
      <w:lang w:eastAsia="pl-PL"/>
    </w:rPr>
  </w:style>
  <w:style w:type="paragraph" w:styleId="Spisilustracji">
    <w:name w:val="table of figures"/>
    <w:basedOn w:val="Normalny"/>
    <w:next w:val="Normalny"/>
    <w:rsid w:val="003C1AA9"/>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sz w:val="20"/>
      <w:szCs w:val="20"/>
      <w:lang w:eastAsia="pl-PL"/>
    </w:rPr>
  </w:style>
  <w:style w:type="paragraph" w:styleId="Tytu">
    <w:name w:val="Title"/>
    <w:aliases w:val="NAGŁÓWEK 1"/>
    <w:basedOn w:val="Normalny"/>
    <w:link w:val="TytuZnak"/>
    <w:qFormat/>
    <w:rsid w:val="003C1AA9"/>
    <w:pPr>
      <w:pageBreakBefore/>
      <w:overflowPunct w:val="0"/>
      <w:autoSpaceDE w:val="0"/>
      <w:autoSpaceDN w:val="0"/>
      <w:adjustRightInd w:val="0"/>
      <w:spacing w:after="0" w:line="240" w:lineRule="auto"/>
      <w:jc w:val="both"/>
      <w:textAlignment w:val="baseline"/>
      <w:outlineLvl w:val="0"/>
    </w:pPr>
    <w:rPr>
      <w:rFonts w:ascii="Times New Roman" w:eastAsia="Times New Roman" w:hAnsi="Times New Roman" w:cs="Arial"/>
      <w:b/>
      <w:bCs/>
      <w:caps/>
      <w:kern w:val="28"/>
      <w:sz w:val="24"/>
      <w:szCs w:val="32"/>
      <w:lang w:eastAsia="pl-PL"/>
    </w:rPr>
  </w:style>
  <w:style w:type="character" w:customStyle="1" w:styleId="TytuZnak">
    <w:name w:val="Tytuł Znak"/>
    <w:aliases w:val="NAGŁÓWEK 1 Znak"/>
    <w:basedOn w:val="Domylnaczcionkaakapitu"/>
    <w:link w:val="Tytu"/>
    <w:rsid w:val="003C1AA9"/>
    <w:rPr>
      <w:rFonts w:ascii="Times New Roman" w:eastAsia="Times New Roman" w:hAnsi="Times New Roman" w:cs="Arial"/>
      <w:b/>
      <w:bCs/>
      <w:caps/>
      <w:kern w:val="28"/>
      <w:sz w:val="24"/>
      <w:szCs w:val="32"/>
      <w:lang w:eastAsia="pl-PL"/>
    </w:rPr>
  </w:style>
  <w:style w:type="paragraph" w:styleId="Wykazrde">
    <w:name w:val="table of authorities"/>
    <w:basedOn w:val="Normalny"/>
    <w:next w:val="Normalny"/>
    <w:autoRedefine/>
    <w:rsid w:val="003C1AA9"/>
    <w:pPr>
      <w:tabs>
        <w:tab w:val="right" w:leader="dot" w:pos="9639"/>
      </w:tab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paragraph" w:styleId="Podtytu">
    <w:name w:val="Subtitle"/>
    <w:basedOn w:val="Normalny"/>
    <w:link w:val="PodtytuZnak"/>
    <w:qFormat/>
    <w:rsid w:val="003C1AA9"/>
    <w:pPr>
      <w:keepNext/>
      <w:pageBreakBefore/>
      <w:overflowPunct w:val="0"/>
      <w:autoSpaceDE w:val="0"/>
      <w:autoSpaceDN w:val="0"/>
      <w:adjustRightInd w:val="0"/>
      <w:spacing w:after="0" w:line="240" w:lineRule="auto"/>
      <w:jc w:val="center"/>
      <w:textAlignment w:val="baseline"/>
    </w:pPr>
    <w:rPr>
      <w:rFonts w:ascii="Times New Roman" w:eastAsia="Times New Roman" w:hAnsi="Times New Roman"/>
      <w:b/>
      <w:caps/>
      <w:sz w:val="24"/>
      <w:szCs w:val="24"/>
      <w:lang w:eastAsia="pl-PL"/>
    </w:rPr>
  </w:style>
  <w:style w:type="character" w:customStyle="1" w:styleId="PodtytuZnak">
    <w:name w:val="Podtytuł Znak"/>
    <w:basedOn w:val="Domylnaczcionkaakapitu"/>
    <w:link w:val="Podtytu"/>
    <w:rsid w:val="003C1AA9"/>
    <w:rPr>
      <w:rFonts w:ascii="Times New Roman" w:eastAsia="Times New Roman" w:hAnsi="Times New Roman" w:cs="Times New Roman"/>
      <w:b/>
      <w:caps/>
      <w:sz w:val="24"/>
      <w:szCs w:val="24"/>
      <w:lang w:eastAsia="pl-PL"/>
    </w:rPr>
  </w:style>
  <w:style w:type="paragraph" w:customStyle="1" w:styleId="StylWyrwnanydorodkaPo3pt">
    <w:name w:val="Styl Wyrównany do środka Po:  3 pt"/>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20"/>
      <w:szCs w:val="20"/>
      <w:lang w:eastAsia="pl-PL"/>
    </w:rPr>
  </w:style>
  <w:style w:type="paragraph" w:customStyle="1" w:styleId="Normalnywcity">
    <w:name w:val="Normalny wcięty"/>
    <w:basedOn w:val="Normalny"/>
    <w:rsid w:val="003C1AA9"/>
    <w:pPr>
      <w:overflowPunct w:val="0"/>
      <w:autoSpaceDE w:val="0"/>
      <w:autoSpaceDN w:val="0"/>
      <w:adjustRightInd w:val="0"/>
      <w:spacing w:after="0" w:line="240" w:lineRule="auto"/>
      <w:ind w:left="340"/>
      <w:jc w:val="both"/>
      <w:textAlignment w:val="baseline"/>
    </w:pPr>
    <w:rPr>
      <w:rFonts w:ascii="Times New Roman" w:eastAsia="Times New Roman" w:hAnsi="Times New Roman"/>
      <w:sz w:val="20"/>
      <w:szCs w:val="20"/>
      <w:lang w:eastAsia="pl-PL"/>
    </w:rPr>
  </w:style>
  <w:style w:type="paragraph" w:customStyle="1" w:styleId="Tytu1">
    <w:name w:val="Tytuł1"/>
    <w:basedOn w:val="Tytu"/>
    <w:rsid w:val="003C1AA9"/>
    <w:pPr>
      <w:pageBreakBefore w:val="0"/>
      <w:jc w:val="center"/>
    </w:pPr>
    <w:rPr>
      <w:sz w:val="36"/>
    </w:rPr>
  </w:style>
  <w:style w:type="paragraph" w:customStyle="1" w:styleId="Tytu2">
    <w:name w:val="Tytuł2"/>
    <w:basedOn w:val="Tytu1"/>
    <w:rsid w:val="003C1AA9"/>
    <w:rPr>
      <w:caps w:val="0"/>
      <w:sz w:val="32"/>
    </w:rPr>
  </w:style>
  <w:style w:type="paragraph" w:customStyle="1" w:styleId="Spisspecyfikacji">
    <w:name w:val="Spis specyfikacji"/>
    <w:basedOn w:val="Normalny"/>
    <w:rsid w:val="003C1AA9"/>
    <w:pPr>
      <w:keepNext/>
      <w:overflowPunct w:val="0"/>
      <w:autoSpaceDE w:val="0"/>
      <w:autoSpaceDN w:val="0"/>
      <w:adjustRightInd w:val="0"/>
      <w:spacing w:before="120" w:after="120" w:line="240" w:lineRule="auto"/>
      <w:jc w:val="both"/>
      <w:textAlignment w:val="baseline"/>
    </w:pPr>
    <w:rPr>
      <w:rFonts w:ascii="Times New Roman" w:eastAsia="Times New Roman" w:hAnsi="Times New Roman"/>
      <w:b/>
      <w:caps/>
      <w:sz w:val="20"/>
      <w:szCs w:val="20"/>
      <w:lang w:eastAsia="pl-PL"/>
    </w:rPr>
  </w:style>
  <w:style w:type="character" w:styleId="Odwoaniedokomentarza">
    <w:name w:val="annotation reference"/>
    <w:rsid w:val="003C1AA9"/>
    <w:rPr>
      <w:sz w:val="16"/>
      <w:szCs w:val="16"/>
    </w:rPr>
  </w:style>
  <w:style w:type="paragraph" w:styleId="Tekstkomentarza">
    <w:name w:val="annotation text"/>
    <w:basedOn w:val="Normalny"/>
    <w:link w:val="Tekstkomentarza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rsid w:val="003C1A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3C1AA9"/>
    <w:rPr>
      <w:b/>
      <w:bCs/>
    </w:rPr>
  </w:style>
  <w:style w:type="character" w:customStyle="1" w:styleId="TematkomentarzaZnak">
    <w:name w:val="Temat komentarza Znak"/>
    <w:basedOn w:val="TekstkomentarzaZnak"/>
    <w:link w:val="Tematkomentarza"/>
    <w:rsid w:val="003C1AA9"/>
    <w:rPr>
      <w:rFonts w:ascii="Times New Roman" w:eastAsia="Times New Roman" w:hAnsi="Times New Roman" w:cs="Times New Roman"/>
      <w:b/>
      <w:bCs/>
      <w:sz w:val="20"/>
      <w:szCs w:val="20"/>
      <w:lang w:eastAsia="pl-PL"/>
    </w:rPr>
  </w:style>
  <w:style w:type="numbering" w:styleId="111111">
    <w:name w:val="Outline List 2"/>
    <w:basedOn w:val="Bezlisty"/>
    <w:rsid w:val="003C1AA9"/>
    <w:pPr>
      <w:numPr>
        <w:numId w:val="11"/>
      </w:numPr>
    </w:pPr>
  </w:style>
  <w:style w:type="paragraph" w:customStyle="1" w:styleId="Data1">
    <w:name w:val="Data1"/>
    <w:basedOn w:val="Normalny"/>
    <w:rsid w:val="003C1AA9"/>
    <w:pPr>
      <w:tabs>
        <w:tab w:val="right" w:pos="8505"/>
      </w:tabs>
      <w:overflowPunct w:val="0"/>
      <w:autoSpaceDE w:val="0"/>
      <w:autoSpaceDN w:val="0"/>
      <w:adjustRightInd w:val="0"/>
      <w:spacing w:after="0" w:line="240" w:lineRule="auto"/>
      <w:jc w:val="center"/>
      <w:textAlignment w:val="baseline"/>
    </w:pPr>
    <w:rPr>
      <w:rFonts w:ascii="Times New Roman" w:eastAsia="Times New Roman" w:hAnsi="Times New Roman"/>
      <w:b/>
      <w:bCs/>
      <w:sz w:val="24"/>
      <w:szCs w:val="20"/>
      <w:lang w:eastAsia="pl-PL"/>
    </w:rPr>
  </w:style>
  <w:style w:type="paragraph" w:styleId="Listapunktowana3">
    <w:name w:val="List Bullet 3"/>
    <w:basedOn w:val="Normalny"/>
    <w:rsid w:val="003C1AA9"/>
    <w:pPr>
      <w:tabs>
        <w:tab w:val="num" w:pos="1021"/>
      </w:tabs>
      <w:overflowPunct w:val="0"/>
      <w:autoSpaceDE w:val="0"/>
      <w:autoSpaceDN w:val="0"/>
      <w:adjustRightInd w:val="0"/>
      <w:spacing w:after="0" w:line="240" w:lineRule="auto"/>
      <w:ind w:left="1021" w:hanging="341"/>
      <w:jc w:val="both"/>
      <w:textAlignment w:val="baseline"/>
    </w:pPr>
    <w:rPr>
      <w:rFonts w:ascii="Times New Roman" w:eastAsia="Times New Roman" w:hAnsi="Times New Roman"/>
      <w:sz w:val="20"/>
      <w:szCs w:val="20"/>
      <w:lang w:eastAsia="pl-PL"/>
    </w:rPr>
  </w:style>
  <w:style w:type="numbering" w:styleId="1ai">
    <w:name w:val="Outline List 1"/>
    <w:basedOn w:val="Bezlisty"/>
    <w:rsid w:val="003C1AA9"/>
    <w:pPr>
      <w:numPr>
        <w:numId w:val="12"/>
      </w:numPr>
    </w:pPr>
  </w:style>
  <w:style w:type="numbering" w:styleId="Artykusekcja">
    <w:name w:val="Outline List 3"/>
    <w:basedOn w:val="Bezlisty"/>
    <w:rsid w:val="003C1AA9"/>
    <w:pPr>
      <w:numPr>
        <w:numId w:val="13"/>
      </w:numPr>
    </w:pPr>
  </w:style>
  <w:style w:type="paragraph" w:styleId="HTML-adres">
    <w:name w:val="HTML Address"/>
    <w:basedOn w:val="Normalny"/>
    <w:link w:val="HTML-adresZnak"/>
    <w:rsid w:val="003C1AA9"/>
    <w:pPr>
      <w:overflowPunct w:val="0"/>
      <w:autoSpaceDE w:val="0"/>
      <w:autoSpaceDN w:val="0"/>
      <w:adjustRightInd w:val="0"/>
      <w:spacing w:after="0" w:line="240" w:lineRule="auto"/>
      <w:jc w:val="both"/>
      <w:textAlignment w:val="baseline"/>
    </w:pPr>
    <w:rPr>
      <w:rFonts w:ascii="Times New Roman" w:eastAsia="Times New Roman" w:hAnsi="Times New Roman"/>
      <w:i/>
      <w:iCs/>
      <w:sz w:val="20"/>
      <w:szCs w:val="20"/>
      <w:lang w:eastAsia="pl-PL"/>
    </w:rPr>
  </w:style>
  <w:style w:type="character" w:customStyle="1" w:styleId="HTML-adresZnak">
    <w:name w:val="HTML - adres Znak"/>
    <w:basedOn w:val="Domylnaczcionkaakapitu"/>
    <w:link w:val="HTML-adres"/>
    <w:rsid w:val="003C1AA9"/>
    <w:rPr>
      <w:rFonts w:ascii="Times New Roman" w:eastAsia="Times New Roman" w:hAnsi="Times New Roman" w:cs="Times New Roman"/>
      <w:i/>
      <w:iCs/>
      <w:sz w:val="20"/>
      <w:szCs w:val="20"/>
      <w:lang w:eastAsia="pl-PL"/>
    </w:rPr>
  </w:style>
  <w:style w:type="character" w:styleId="HTML-akronim">
    <w:name w:val="HTML Acronym"/>
    <w:rsid w:val="003C1AA9"/>
  </w:style>
  <w:style w:type="character" w:styleId="HTML-cytat">
    <w:name w:val="HTML Cite"/>
    <w:rsid w:val="003C1AA9"/>
    <w:rPr>
      <w:i/>
      <w:iCs/>
    </w:rPr>
  </w:style>
  <w:style w:type="character" w:styleId="HTML-definicja">
    <w:name w:val="HTML Definition"/>
    <w:rsid w:val="003C1AA9"/>
    <w:rPr>
      <w:i/>
      <w:iCs/>
    </w:rPr>
  </w:style>
  <w:style w:type="character" w:styleId="HTML-klawiatura">
    <w:name w:val="HTML Keyboard"/>
    <w:rsid w:val="003C1AA9"/>
    <w:rPr>
      <w:rFonts w:ascii="Courier New" w:hAnsi="Courier New" w:cs="Courier New"/>
      <w:sz w:val="20"/>
      <w:szCs w:val="20"/>
    </w:rPr>
  </w:style>
  <w:style w:type="character" w:styleId="HTML-kod">
    <w:name w:val="HTML Code"/>
    <w:rsid w:val="003C1AA9"/>
    <w:rPr>
      <w:rFonts w:ascii="Courier New" w:hAnsi="Courier New" w:cs="Courier New"/>
      <w:sz w:val="20"/>
      <w:szCs w:val="20"/>
    </w:rPr>
  </w:style>
  <w:style w:type="character" w:styleId="HTML-przykad">
    <w:name w:val="HTML Sample"/>
    <w:rsid w:val="003C1AA9"/>
    <w:rPr>
      <w:rFonts w:ascii="Courier New" w:hAnsi="Courier New" w:cs="Courier New"/>
    </w:rPr>
  </w:style>
  <w:style w:type="character" w:styleId="HTML-staaszeroko">
    <w:name w:val="HTML Typewriter"/>
    <w:rsid w:val="003C1AA9"/>
    <w:rPr>
      <w:rFonts w:ascii="Courier New" w:hAnsi="Courier New" w:cs="Courier New"/>
      <w:sz w:val="20"/>
      <w:szCs w:val="20"/>
    </w:rPr>
  </w:style>
  <w:style w:type="paragraph" w:styleId="HTML-wstpniesformatowany">
    <w:name w:val="HTML Preformatted"/>
    <w:basedOn w:val="Normalny"/>
    <w:link w:val="HTML-wstpniesformatowanyZnak"/>
    <w:rsid w:val="003C1AA9"/>
    <w:pPr>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3C1AA9"/>
    <w:rPr>
      <w:rFonts w:ascii="Courier New" w:eastAsia="Times New Roman" w:hAnsi="Courier New" w:cs="Courier New"/>
      <w:sz w:val="20"/>
      <w:szCs w:val="20"/>
      <w:lang w:eastAsia="pl-PL"/>
    </w:rPr>
  </w:style>
  <w:style w:type="character" w:styleId="HTML-zmienna">
    <w:name w:val="HTML Variable"/>
    <w:rsid w:val="003C1AA9"/>
    <w:rPr>
      <w:i/>
      <w:iCs/>
    </w:rPr>
  </w:style>
  <w:style w:type="paragraph" w:styleId="Nagweknotatki">
    <w:name w:val="Note Heading"/>
    <w:basedOn w:val="Normalny"/>
    <w:next w:val="Normalny"/>
    <w:link w:val="Nagweknotatki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NagweknotatkiZnak">
    <w:name w:val="Nagłówek notatki Znak"/>
    <w:basedOn w:val="Domylnaczcionkaakapitu"/>
    <w:link w:val="Nagweknotatki"/>
    <w:rsid w:val="003C1AA9"/>
    <w:rPr>
      <w:rFonts w:ascii="Times New Roman" w:eastAsia="Times New Roman" w:hAnsi="Times New Roman" w:cs="Times New Roman"/>
      <w:sz w:val="20"/>
      <w:szCs w:val="20"/>
      <w:lang w:eastAsia="pl-PL"/>
    </w:rPr>
  </w:style>
  <w:style w:type="paragraph" w:styleId="Nagwekwiadomoci">
    <w:name w:val="Message Header"/>
    <w:basedOn w:val="Normalny"/>
    <w:link w:val="NagwekwiadomociZnak"/>
    <w:rsid w:val="003C1AA9"/>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0" w:line="240" w:lineRule="auto"/>
      <w:ind w:left="1134" w:hanging="1134"/>
      <w:jc w:val="both"/>
      <w:textAlignment w:val="baseline"/>
    </w:pPr>
    <w:rPr>
      <w:rFonts w:ascii="Arial" w:eastAsia="Times New Roman" w:hAnsi="Arial" w:cs="Arial"/>
      <w:sz w:val="24"/>
      <w:szCs w:val="24"/>
      <w:lang w:eastAsia="pl-PL"/>
    </w:rPr>
  </w:style>
  <w:style w:type="character" w:customStyle="1" w:styleId="NagwekwiadomociZnak">
    <w:name w:val="Nagłówek wiadomości Znak"/>
    <w:basedOn w:val="Domylnaczcionkaakapitu"/>
    <w:link w:val="Nagwekwiadomoci"/>
    <w:rsid w:val="003C1AA9"/>
    <w:rPr>
      <w:rFonts w:ascii="Arial" w:eastAsia="Times New Roman" w:hAnsi="Arial" w:cs="Arial"/>
      <w:sz w:val="24"/>
      <w:szCs w:val="24"/>
      <w:shd w:val="pct20" w:color="auto" w:fill="auto"/>
      <w:lang w:eastAsia="pl-PL"/>
    </w:rPr>
  </w:style>
  <w:style w:type="paragraph" w:styleId="Listapunktowana4">
    <w:name w:val="List Bullet 4"/>
    <w:basedOn w:val="Normalny"/>
    <w:rsid w:val="003C1AA9"/>
    <w:pPr>
      <w:numPr>
        <w:numId w:val="17"/>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Podpis">
    <w:name w:val="Signature"/>
    <w:basedOn w:val="Normalny"/>
    <w:link w:val="PodpisZnak"/>
    <w:rsid w:val="003C1AA9"/>
    <w:pPr>
      <w:overflowPunct w:val="0"/>
      <w:autoSpaceDE w:val="0"/>
      <w:autoSpaceDN w:val="0"/>
      <w:adjustRightInd w:val="0"/>
      <w:spacing w:after="0" w:line="240" w:lineRule="auto"/>
      <w:ind w:left="4252"/>
      <w:jc w:val="both"/>
      <w:textAlignment w:val="baseline"/>
    </w:pPr>
    <w:rPr>
      <w:rFonts w:ascii="Times New Roman" w:eastAsia="Times New Roman" w:hAnsi="Times New Roman"/>
      <w:sz w:val="20"/>
      <w:szCs w:val="20"/>
      <w:lang w:eastAsia="pl-PL"/>
    </w:rPr>
  </w:style>
  <w:style w:type="character" w:customStyle="1" w:styleId="PodpisZnak">
    <w:name w:val="Podpis Znak"/>
    <w:basedOn w:val="Domylnaczcionkaakapitu"/>
    <w:link w:val="Podpis"/>
    <w:rsid w:val="003C1AA9"/>
    <w:rPr>
      <w:rFonts w:ascii="Times New Roman" w:eastAsia="Times New Roman" w:hAnsi="Times New Roman" w:cs="Times New Roman"/>
      <w:sz w:val="20"/>
      <w:szCs w:val="20"/>
      <w:lang w:eastAsia="pl-PL"/>
    </w:rPr>
  </w:style>
  <w:style w:type="paragraph" w:styleId="Podpise-mail">
    <w:name w:val="E-mail Signature"/>
    <w:basedOn w:val="Normalny"/>
    <w:link w:val="Podpise-mail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Podpise-mailZnak">
    <w:name w:val="Podpis e-mail Znak"/>
    <w:basedOn w:val="Domylnaczcionkaakapitu"/>
    <w:link w:val="Podpise-mail"/>
    <w:rsid w:val="003C1AA9"/>
    <w:rPr>
      <w:rFonts w:ascii="Times New Roman" w:eastAsia="Times New Roman" w:hAnsi="Times New Roman" w:cs="Times New Roman"/>
      <w:sz w:val="20"/>
      <w:szCs w:val="20"/>
      <w:lang w:eastAsia="pl-PL"/>
    </w:rPr>
  </w:style>
  <w:style w:type="table" w:styleId="Tabela-Delikatny1">
    <w:name w:val="Table Subtle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table" w:styleId="Tabela-Elegancki">
    <w:name w:val="Table Elegant"/>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lasyczny1">
    <w:name w:val="Table Classic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Lista1">
    <w:name w:val="Table List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Motyw">
    <w:name w:val="Table Theme"/>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Profesjonalny">
    <w:name w:val="Table Professional"/>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Siatka1">
    <w:name w:val="Table Grid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SieWeb1">
    <w:name w:val="Table Web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Wspczesny">
    <w:name w:val="Table Contemporary"/>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Tekstblokowy">
    <w:name w:val="Block Text"/>
    <w:basedOn w:val="Normalny"/>
    <w:rsid w:val="003C1AA9"/>
    <w:pPr>
      <w:overflowPunct w:val="0"/>
      <w:autoSpaceDE w:val="0"/>
      <w:autoSpaceDN w:val="0"/>
      <w:adjustRightInd w:val="0"/>
      <w:spacing w:after="120" w:line="240" w:lineRule="auto"/>
      <w:ind w:left="1440" w:right="1440"/>
      <w:jc w:val="both"/>
      <w:textAlignment w:val="baseline"/>
    </w:pPr>
    <w:rPr>
      <w:rFonts w:ascii="Times New Roman" w:eastAsia="Times New Roman" w:hAnsi="Times New Roman"/>
      <w:sz w:val="20"/>
      <w:szCs w:val="20"/>
      <w:lang w:eastAsia="pl-PL"/>
    </w:rPr>
  </w:style>
  <w:style w:type="paragraph" w:styleId="Zwrotgrzecznociowy">
    <w:name w:val="Salutation"/>
    <w:basedOn w:val="Normalny"/>
    <w:next w:val="Normalny"/>
    <w:link w:val="Zwrotgrzecznociowy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ZwrotgrzecznociowyZnak">
    <w:name w:val="Zwrot grzecznościowy Znak"/>
    <w:basedOn w:val="Domylnaczcionkaakapitu"/>
    <w:link w:val="Zwrotgrzecznociowy"/>
    <w:rsid w:val="003C1AA9"/>
    <w:rPr>
      <w:rFonts w:ascii="Times New Roman" w:eastAsia="Times New Roman" w:hAnsi="Times New Roman" w:cs="Times New Roman"/>
      <w:sz w:val="20"/>
      <w:szCs w:val="20"/>
      <w:lang w:eastAsia="pl-PL"/>
    </w:rPr>
  </w:style>
  <w:style w:type="paragraph" w:styleId="Zwrotpoegnalny">
    <w:name w:val="Closing"/>
    <w:basedOn w:val="Normalny"/>
    <w:link w:val="ZwrotpoegnalnyZnak"/>
    <w:rsid w:val="003C1AA9"/>
    <w:pPr>
      <w:overflowPunct w:val="0"/>
      <w:autoSpaceDE w:val="0"/>
      <w:autoSpaceDN w:val="0"/>
      <w:adjustRightInd w:val="0"/>
      <w:spacing w:after="0" w:line="240" w:lineRule="auto"/>
      <w:ind w:left="4252"/>
      <w:jc w:val="both"/>
      <w:textAlignment w:val="baseline"/>
    </w:pPr>
    <w:rPr>
      <w:rFonts w:ascii="Times New Roman" w:eastAsia="Times New Roman" w:hAnsi="Times New Roman"/>
      <w:sz w:val="20"/>
      <w:szCs w:val="20"/>
      <w:lang w:eastAsia="pl-PL"/>
    </w:rPr>
  </w:style>
  <w:style w:type="character" w:customStyle="1" w:styleId="ZwrotpoegnalnyZnak">
    <w:name w:val="Zwrot pożegnalny Znak"/>
    <w:basedOn w:val="Domylnaczcionkaakapitu"/>
    <w:link w:val="Zwrotpoegnalny"/>
    <w:rsid w:val="003C1AA9"/>
    <w:rPr>
      <w:rFonts w:ascii="Times New Roman" w:eastAsia="Times New Roman" w:hAnsi="Times New Roman" w:cs="Times New Roman"/>
      <w:sz w:val="20"/>
      <w:szCs w:val="20"/>
      <w:lang w:eastAsia="pl-PL"/>
    </w:rPr>
  </w:style>
  <w:style w:type="paragraph" w:styleId="Zwykytekst">
    <w:name w:val="Plain Text"/>
    <w:basedOn w:val="Normalny"/>
    <w:link w:val="ZwykytekstZnak"/>
    <w:rsid w:val="003C1AA9"/>
    <w:pPr>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3C1AA9"/>
    <w:rPr>
      <w:rFonts w:ascii="Courier New" w:eastAsia="Times New Roman" w:hAnsi="Courier New" w:cs="Courier New"/>
      <w:sz w:val="20"/>
      <w:szCs w:val="20"/>
      <w:lang w:eastAsia="pl-PL"/>
    </w:rPr>
  </w:style>
  <w:style w:type="paragraph" w:styleId="Listapunktowana5">
    <w:name w:val="List Bullet 5"/>
    <w:basedOn w:val="Normalny"/>
    <w:rsid w:val="003C1AA9"/>
    <w:pPr>
      <w:numPr>
        <w:numId w:val="10"/>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ListapunktowanaZnak">
    <w:name w:val="Lista punktowana Znak"/>
    <w:link w:val="Listapunktowana"/>
    <w:rsid w:val="003C1AA9"/>
    <w:rPr>
      <w:rFonts w:ascii="Times New Roman" w:eastAsia="Times New Roman" w:hAnsi="Times New Roman" w:cs="Times New Roman"/>
      <w:sz w:val="24"/>
      <w:szCs w:val="24"/>
      <w:lang w:eastAsia="pl-PL"/>
    </w:rPr>
  </w:style>
  <w:style w:type="character" w:styleId="Numerwiersza">
    <w:name w:val="line number"/>
    <w:rsid w:val="003C1AA9"/>
  </w:style>
  <w:style w:type="paragraph" w:customStyle="1" w:styleId="Normalnywcity1">
    <w:name w:val="Normalny wcięty 1"/>
    <w:basedOn w:val="Normalny"/>
    <w:rsid w:val="003C1AA9"/>
    <w:pPr>
      <w:overflowPunct w:val="0"/>
      <w:autoSpaceDE w:val="0"/>
      <w:autoSpaceDN w:val="0"/>
      <w:adjustRightInd w:val="0"/>
      <w:spacing w:after="0" w:line="240" w:lineRule="auto"/>
      <w:ind w:left="680"/>
      <w:jc w:val="both"/>
      <w:textAlignment w:val="baseline"/>
    </w:pPr>
    <w:rPr>
      <w:rFonts w:ascii="Times New Roman" w:eastAsia="Times New Roman" w:hAnsi="Times New Roman"/>
      <w:sz w:val="20"/>
      <w:szCs w:val="20"/>
      <w:lang w:eastAsia="pl-PL"/>
    </w:rPr>
  </w:style>
  <w:style w:type="paragraph" w:styleId="Indeks1">
    <w:name w:val="index 1"/>
    <w:basedOn w:val="Normalny"/>
    <w:next w:val="Normalny"/>
    <w:autoRedefine/>
    <w:rsid w:val="003C1AA9"/>
    <w:pPr>
      <w:overflowPunct w:val="0"/>
      <w:autoSpaceDE w:val="0"/>
      <w:autoSpaceDN w:val="0"/>
      <w:adjustRightInd w:val="0"/>
      <w:spacing w:after="0" w:line="240" w:lineRule="auto"/>
      <w:ind w:left="200" w:hanging="200"/>
      <w:jc w:val="both"/>
      <w:textAlignment w:val="baseline"/>
    </w:pPr>
    <w:rPr>
      <w:rFonts w:ascii="Times New Roman" w:eastAsia="Times New Roman" w:hAnsi="Times New Roman"/>
      <w:sz w:val="20"/>
      <w:szCs w:val="20"/>
      <w:lang w:eastAsia="pl-PL"/>
    </w:rPr>
  </w:style>
  <w:style w:type="paragraph" w:styleId="Indeks2">
    <w:name w:val="index 2"/>
    <w:basedOn w:val="Normalny"/>
    <w:next w:val="Normalny"/>
    <w:autoRedefine/>
    <w:rsid w:val="003C1AA9"/>
    <w:pPr>
      <w:overflowPunct w:val="0"/>
      <w:autoSpaceDE w:val="0"/>
      <w:autoSpaceDN w:val="0"/>
      <w:adjustRightInd w:val="0"/>
      <w:spacing w:after="0" w:line="240" w:lineRule="auto"/>
      <w:ind w:left="400" w:hanging="200"/>
      <w:jc w:val="both"/>
      <w:textAlignment w:val="baseline"/>
    </w:pPr>
    <w:rPr>
      <w:rFonts w:ascii="Times New Roman" w:eastAsia="Times New Roman" w:hAnsi="Times New Roman"/>
      <w:sz w:val="20"/>
      <w:szCs w:val="20"/>
      <w:lang w:eastAsia="pl-PL"/>
    </w:rPr>
  </w:style>
  <w:style w:type="paragraph" w:styleId="Indeks3">
    <w:name w:val="index 3"/>
    <w:basedOn w:val="Normalny"/>
    <w:next w:val="Normalny"/>
    <w:autoRedefine/>
    <w:rsid w:val="003C1AA9"/>
    <w:pPr>
      <w:overflowPunct w:val="0"/>
      <w:autoSpaceDE w:val="0"/>
      <w:autoSpaceDN w:val="0"/>
      <w:adjustRightInd w:val="0"/>
      <w:spacing w:after="0" w:line="240" w:lineRule="auto"/>
      <w:ind w:left="600" w:hanging="200"/>
      <w:jc w:val="both"/>
      <w:textAlignment w:val="baseline"/>
    </w:pPr>
    <w:rPr>
      <w:rFonts w:ascii="Times New Roman" w:eastAsia="Times New Roman" w:hAnsi="Times New Roman"/>
      <w:sz w:val="20"/>
      <w:szCs w:val="20"/>
      <w:lang w:eastAsia="pl-PL"/>
    </w:rPr>
  </w:style>
  <w:style w:type="paragraph" w:styleId="Indeks4">
    <w:name w:val="index 4"/>
    <w:basedOn w:val="Normalny"/>
    <w:next w:val="Normalny"/>
    <w:autoRedefine/>
    <w:rsid w:val="003C1AA9"/>
    <w:pPr>
      <w:overflowPunct w:val="0"/>
      <w:autoSpaceDE w:val="0"/>
      <w:autoSpaceDN w:val="0"/>
      <w:adjustRightInd w:val="0"/>
      <w:spacing w:after="0" w:line="240" w:lineRule="auto"/>
      <w:ind w:left="800" w:hanging="200"/>
      <w:jc w:val="both"/>
      <w:textAlignment w:val="baseline"/>
    </w:pPr>
    <w:rPr>
      <w:rFonts w:ascii="Times New Roman" w:eastAsia="Times New Roman" w:hAnsi="Times New Roman"/>
      <w:sz w:val="20"/>
      <w:szCs w:val="20"/>
      <w:lang w:eastAsia="pl-PL"/>
    </w:rPr>
  </w:style>
  <w:style w:type="paragraph" w:styleId="Indeks5">
    <w:name w:val="index 5"/>
    <w:basedOn w:val="Normalny"/>
    <w:next w:val="Normalny"/>
    <w:autoRedefine/>
    <w:rsid w:val="003C1AA9"/>
    <w:pPr>
      <w:overflowPunct w:val="0"/>
      <w:autoSpaceDE w:val="0"/>
      <w:autoSpaceDN w:val="0"/>
      <w:adjustRightInd w:val="0"/>
      <w:spacing w:after="0" w:line="240" w:lineRule="auto"/>
      <w:ind w:left="1000" w:hanging="200"/>
      <w:jc w:val="both"/>
      <w:textAlignment w:val="baseline"/>
    </w:pPr>
    <w:rPr>
      <w:rFonts w:ascii="Times New Roman" w:eastAsia="Times New Roman" w:hAnsi="Times New Roman"/>
      <w:sz w:val="20"/>
      <w:szCs w:val="20"/>
      <w:lang w:eastAsia="pl-PL"/>
    </w:rPr>
  </w:style>
  <w:style w:type="paragraph" w:styleId="Indeks6">
    <w:name w:val="index 6"/>
    <w:basedOn w:val="Normalny"/>
    <w:next w:val="Normalny"/>
    <w:autoRedefine/>
    <w:rsid w:val="003C1AA9"/>
    <w:pPr>
      <w:overflowPunct w:val="0"/>
      <w:autoSpaceDE w:val="0"/>
      <w:autoSpaceDN w:val="0"/>
      <w:adjustRightInd w:val="0"/>
      <w:spacing w:after="0" w:line="240" w:lineRule="auto"/>
      <w:ind w:left="1200" w:hanging="200"/>
      <w:jc w:val="both"/>
      <w:textAlignment w:val="baseline"/>
    </w:pPr>
    <w:rPr>
      <w:rFonts w:ascii="Times New Roman" w:eastAsia="Times New Roman" w:hAnsi="Times New Roman"/>
      <w:sz w:val="20"/>
      <w:szCs w:val="20"/>
      <w:lang w:eastAsia="pl-PL"/>
    </w:rPr>
  </w:style>
  <w:style w:type="paragraph" w:styleId="Indeks7">
    <w:name w:val="index 7"/>
    <w:basedOn w:val="Normalny"/>
    <w:next w:val="Normalny"/>
    <w:autoRedefine/>
    <w:rsid w:val="003C1AA9"/>
    <w:pPr>
      <w:overflowPunct w:val="0"/>
      <w:autoSpaceDE w:val="0"/>
      <w:autoSpaceDN w:val="0"/>
      <w:adjustRightInd w:val="0"/>
      <w:spacing w:after="0" w:line="240" w:lineRule="auto"/>
      <w:ind w:left="1400" w:hanging="200"/>
      <w:jc w:val="both"/>
      <w:textAlignment w:val="baseline"/>
    </w:pPr>
    <w:rPr>
      <w:rFonts w:ascii="Times New Roman" w:eastAsia="Times New Roman" w:hAnsi="Times New Roman"/>
      <w:sz w:val="20"/>
      <w:szCs w:val="20"/>
      <w:lang w:eastAsia="pl-PL"/>
    </w:rPr>
  </w:style>
  <w:style w:type="paragraph" w:styleId="Indeks8">
    <w:name w:val="index 8"/>
    <w:basedOn w:val="Normalny"/>
    <w:next w:val="Normalny"/>
    <w:autoRedefine/>
    <w:rsid w:val="003C1AA9"/>
    <w:pPr>
      <w:overflowPunct w:val="0"/>
      <w:autoSpaceDE w:val="0"/>
      <w:autoSpaceDN w:val="0"/>
      <w:adjustRightInd w:val="0"/>
      <w:spacing w:after="0" w:line="240" w:lineRule="auto"/>
      <w:ind w:left="1600" w:hanging="200"/>
      <w:jc w:val="both"/>
      <w:textAlignment w:val="baseline"/>
    </w:pPr>
    <w:rPr>
      <w:rFonts w:ascii="Times New Roman" w:eastAsia="Times New Roman" w:hAnsi="Times New Roman"/>
      <w:sz w:val="20"/>
      <w:szCs w:val="20"/>
      <w:lang w:eastAsia="pl-PL"/>
    </w:rPr>
  </w:style>
  <w:style w:type="paragraph" w:styleId="Indeks9">
    <w:name w:val="index 9"/>
    <w:basedOn w:val="Normalny"/>
    <w:next w:val="Normalny"/>
    <w:autoRedefine/>
    <w:rsid w:val="003C1AA9"/>
    <w:pPr>
      <w:overflowPunct w:val="0"/>
      <w:autoSpaceDE w:val="0"/>
      <w:autoSpaceDN w:val="0"/>
      <w:adjustRightInd w:val="0"/>
      <w:spacing w:after="0" w:line="240" w:lineRule="auto"/>
      <w:ind w:left="1800" w:hanging="200"/>
      <w:jc w:val="both"/>
      <w:textAlignment w:val="baseline"/>
    </w:pPr>
    <w:rPr>
      <w:rFonts w:ascii="Times New Roman" w:eastAsia="Times New Roman" w:hAnsi="Times New Roman"/>
      <w:sz w:val="20"/>
      <w:szCs w:val="20"/>
      <w:lang w:eastAsia="pl-PL"/>
    </w:rPr>
  </w:style>
  <w:style w:type="paragraph" w:styleId="Legenda">
    <w:name w:val="caption"/>
    <w:basedOn w:val="Normalny"/>
    <w:next w:val="Normalny"/>
    <w:qFormat/>
    <w:rsid w:val="003C1AA9"/>
    <w:pPr>
      <w:overflowPunct w:val="0"/>
      <w:autoSpaceDE w:val="0"/>
      <w:autoSpaceDN w:val="0"/>
      <w:adjustRightInd w:val="0"/>
      <w:spacing w:after="0" w:line="240" w:lineRule="auto"/>
      <w:jc w:val="both"/>
      <w:textAlignment w:val="baseline"/>
    </w:pPr>
    <w:rPr>
      <w:rFonts w:ascii="Times New Roman" w:eastAsia="Times New Roman" w:hAnsi="Times New Roman"/>
      <w:b/>
      <w:bCs/>
      <w:sz w:val="20"/>
      <w:szCs w:val="20"/>
      <w:lang w:eastAsia="pl-PL"/>
    </w:rPr>
  </w:style>
  <w:style w:type="paragraph" w:styleId="Nagwekindeksu">
    <w:name w:val="index heading"/>
    <w:basedOn w:val="Normalny"/>
    <w:next w:val="Indeks1"/>
    <w:rsid w:val="003C1AA9"/>
    <w:pPr>
      <w:overflowPunct w:val="0"/>
      <w:autoSpaceDE w:val="0"/>
      <w:autoSpaceDN w:val="0"/>
      <w:adjustRightInd w:val="0"/>
      <w:spacing w:after="0" w:line="240" w:lineRule="auto"/>
      <w:jc w:val="both"/>
      <w:textAlignment w:val="baseline"/>
    </w:pPr>
    <w:rPr>
      <w:rFonts w:ascii="Arial" w:eastAsia="Times New Roman" w:hAnsi="Arial" w:cs="Arial"/>
      <w:b/>
      <w:bCs/>
      <w:sz w:val="20"/>
      <w:szCs w:val="20"/>
      <w:lang w:eastAsia="pl-PL"/>
    </w:rPr>
  </w:style>
  <w:style w:type="paragraph" w:styleId="Tekstmakra">
    <w:name w:val="macro"/>
    <w:link w:val="TekstmakraZnak"/>
    <w:rsid w:val="003C1AA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TekstmakraZnak">
    <w:name w:val="Tekst makra Znak"/>
    <w:basedOn w:val="Domylnaczcionkaakapitu"/>
    <w:link w:val="Tekstmakra"/>
    <w:rsid w:val="003C1AA9"/>
    <w:rPr>
      <w:rFonts w:ascii="Courier New" w:eastAsia="Times New Roman" w:hAnsi="Courier New" w:cs="Courier New"/>
      <w:sz w:val="20"/>
      <w:szCs w:val="20"/>
      <w:lang w:eastAsia="pl-PL"/>
    </w:rPr>
  </w:style>
  <w:style w:type="paragraph" w:customStyle="1" w:styleId="Tytu3">
    <w:name w:val="Tytuł3"/>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32"/>
      <w:szCs w:val="20"/>
      <w:lang w:eastAsia="pl-PL"/>
    </w:rPr>
  </w:style>
  <w:style w:type="paragraph" w:customStyle="1" w:styleId="Tytu4">
    <w:name w:val="Tytuł4"/>
    <w:basedOn w:val="Tytu"/>
    <w:rsid w:val="003C1AA9"/>
    <w:pPr>
      <w:jc w:val="center"/>
    </w:pPr>
    <w:rPr>
      <w:sz w:val="28"/>
      <w:szCs w:val="28"/>
    </w:rPr>
  </w:style>
  <w:style w:type="paragraph" w:customStyle="1" w:styleId="Tablica">
    <w:name w:val="Tablica"/>
    <w:basedOn w:val="Normalny"/>
    <w:next w:val="Normalny"/>
    <w:rsid w:val="003C1AA9"/>
    <w:pPr>
      <w:keepNext/>
      <w:keepLines/>
      <w:numPr>
        <w:ilvl w:val="12"/>
      </w:numPr>
      <w:overflowPunct w:val="0"/>
      <w:autoSpaceDE w:val="0"/>
      <w:autoSpaceDN w:val="0"/>
      <w:adjustRightInd w:val="0"/>
      <w:spacing w:before="120" w:after="120" w:line="240" w:lineRule="auto"/>
      <w:jc w:val="both"/>
      <w:textAlignment w:val="baseline"/>
    </w:pPr>
    <w:rPr>
      <w:rFonts w:ascii="Times New Roman" w:eastAsia="Times New Roman" w:hAnsi="Times New Roman"/>
      <w:sz w:val="20"/>
      <w:szCs w:val="20"/>
      <w:lang w:eastAsia="pl-PL"/>
    </w:rPr>
  </w:style>
  <w:style w:type="paragraph" w:customStyle="1" w:styleId="Rysunek">
    <w:name w:val="Rysunek"/>
    <w:basedOn w:val="Normalny"/>
    <w:next w:val="Normalny"/>
    <w:rsid w:val="003C1AA9"/>
    <w:pPr>
      <w:numPr>
        <w:ilvl w:val="12"/>
      </w:numPr>
      <w:overflowPunct w:val="0"/>
      <w:autoSpaceDE w:val="0"/>
      <w:autoSpaceDN w:val="0"/>
      <w:adjustRightInd w:val="0"/>
      <w:spacing w:before="120" w:after="120" w:line="240" w:lineRule="auto"/>
      <w:jc w:val="center"/>
      <w:textAlignment w:val="baseline"/>
    </w:pPr>
    <w:rPr>
      <w:rFonts w:ascii="Times New Roman" w:eastAsia="Times New Roman" w:hAnsi="Times New Roman"/>
      <w:sz w:val="20"/>
      <w:szCs w:val="20"/>
      <w:lang w:eastAsia="pl-PL"/>
    </w:rPr>
  </w:style>
  <w:style w:type="paragraph" w:customStyle="1" w:styleId="Zacznik">
    <w:name w:val="Załącznik"/>
    <w:basedOn w:val="Normalny"/>
    <w:next w:val="Normalny"/>
    <w:rsid w:val="003C1AA9"/>
    <w:pPr>
      <w:pageBreakBefore/>
      <w:overflowPunct w:val="0"/>
      <w:autoSpaceDE w:val="0"/>
      <w:autoSpaceDN w:val="0"/>
      <w:adjustRightInd w:val="0"/>
      <w:spacing w:after="0" w:line="240" w:lineRule="auto"/>
      <w:jc w:val="right"/>
      <w:textAlignment w:val="baseline"/>
    </w:pPr>
    <w:rPr>
      <w:rFonts w:ascii="Times New Roman" w:eastAsia="Times New Roman" w:hAnsi="Times New Roman"/>
      <w:b/>
      <w:sz w:val="20"/>
      <w:szCs w:val="20"/>
      <w:lang w:eastAsia="pl-PL"/>
    </w:rPr>
  </w:style>
  <w:style w:type="paragraph" w:customStyle="1" w:styleId="Normalnyzwciciem">
    <w:name w:val="Normalny z wcięciem"/>
    <w:basedOn w:val="Normalny"/>
    <w:rsid w:val="003C1AA9"/>
    <w:pPr>
      <w:overflowPunct w:val="0"/>
      <w:autoSpaceDE w:val="0"/>
      <w:autoSpaceDN w:val="0"/>
      <w:adjustRightInd w:val="0"/>
      <w:spacing w:after="0" w:line="240" w:lineRule="auto"/>
      <w:ind w:firstLine="340"/>
      <w:jc w:val="both"/>
      <w:textAlignment w:val="baseline"/>
    </w:pPr>
    <w:rPr>
      <w:rFonts w:ascii="Times New Roman" w:eastAsia="Times New Roman" w:hAnsi="Times New Roman"/>
      <w:sz w:val="20"/>
      <w:szCs w:val="20"/>
      <w:lang w:eastAsia="pl-PL"/>
    </w:rPr>
  </w:style>
  <w:style w:type="paragraph" w:styleId="Wcicienormalne">
    <w:name w:val="Normal Indent"/>
    <w:basedOn w:val="Normalny"/>
    <w:rsid w:val="003C1AA9"/>
    <w:pPr>
      <w:overflowPunct w:val="0"/>
      <w:autoSpaceDE w:val="0"/>
      <w:autoSpaceDN w:val="0"/>
      <w:adjustRightInd w:val="0"/>
      <w:spacing w:after="0" w:line="240" w:lineRule="auto"/>
      <w:ind w:left="680"/>
      <w:jc w:val="both"/>
      <w:textAlignment w:val="baseline"/>
    </w:pPr>
    <w:rPr>
      <w:rFonts w:ascii="Times New Roman" w:eastAsia="Times New Roman" w:hAnsi="Times New Roman"/>
      <w:sz w:val="20"/>
      <w:szCs w:val="20"/>
      <w:lang w:eastAsia="pl-PL"/>
    </w:rPr>
  </w:style>
  <w:style w:type="paragraph" w:styleId="Tekstpodstawowyzwciciem">
    <w:name w:val="Body Text First Indent"/>
    <w:basedOn w:val="Tekstpodstawowy"/>
    <w:link w:val="TekstpodstawowyzwciciemZnak"/>
    <w:rsid w:val="003C1AA9"/>
    <w:pPr>
      <w:overflowPunct w:val="0"/>
      <w:autoSpaceDE w:val="0"/>
      <w:autoSpaceDN w:val="0"/>
      <w:adjustRightInd w:val="0"/>
      <w:spacing w:line="240" w:lineRule="auto"/>
      <w:ind w:firstLine="340"/>
      <w:jc w:val="both"/>
      <w:textAlignment w:val="baseline"/>
    </w:pPr>
    <w:rPr>
      <w:sz w:val="20"/>
      <w:szCs w:val="20"/>
    </w:rPr>
  </w:style>
  <w:style w:type="character" w:customStyle="1" w:styleId="TekstpodstawowyzwciciemZnak">
    <w:name w:val="Tekst podstawowy z wcięciem Znak"/>
    <w:basedOn w:val="TekstpodstawowyZnak"/>
    <w:link w:val="Tekstpodstawowyzwciciem"/>
    <w:rsid w:val="003C1AA9"/>
    <w:rPr>
      <w:rFonts w:ascii="Times New Roman" w:eastAsia="Times New Roman" w:hAnsi="Times New Roman" w:cs="Times New Roman"/>
      <w:sz w:val="20"/>
      <w:szCs w:val="20"/>
      <w:lang w:eastAsia="pl-PL"/>
    </w:rPr>
  </w:style>
  <w:style w:type="paragraph" w:customStyle="1" w:styleId="Normalny-kursywa">
    <w:name w:val="Normalny - kursywa"/>
    <w:basedOn w:val="Normalny"/>
    <w:rsid w:val="003C1AA9"/>
    <w:pPr>
      <w:overflowPunct w:val="0"/>
      <w:autoSpaceDE w:val="0"/>
      <w:autoSpaceDN w:val="0"/>
      <w:adjustRightInd w:val="0"/>
      <w:spacing w:after="0" w:line="240" w:lineRule="auto"/>
      <w:jc w:val="both"/>
      <w:textAlignment w:val="baseline"/>
    </w:pPr>
    <w:rPr>
      <w:rFonts w:ascii="Times New Roman" w:eastAsia="Times New Roman" w:hAnsi="Times New Roman"/>
      <w:i/>
      <w:iCs/>
      <w:sz w:val="20"/>
      <w:szCs w:val="20"/>
      <w:lang w:eastAsia="pl-PL"/>
    </w:rPr>
  </w:style>
  <w:style w:type="paragraph" w:styleId="Tekstpodstawowyzwciciem2">
    <w:name w:val="Body Text First Indent 2"/>
    <w:basedOn w:val="Tekstpodstawowywcity"/>
    <w:link w:val="Tekstpodstawowyzwciciem2Znak"/>
    <w:rsid w:val="003C1AA9"/>
    <w:pPr>
      <w:overflowPunct w:val="0"/>
      <w:autoSpaceDE w:val="0"/>
      <w:autoSpaceDN w:val="0"/>
      <w:adjustRightInd w:val="0"/>
      <w:spacing w:line="240" w:lineRule="auto"/>
      <w:ind w:left="340" w:firstLine="340"/>
      <w:jc w:val="both"/>
      <w:textAlignment w:val="baseline"/>
    </w:pPr>
    <w:rPr>
      <w:b w:val="0"/>
      <w:bCs w:val="0"/>
      <w:sz w:val="20"/>
      <w:szCs w:val="20"/>
    </w:rPr>
  </w:style>
  <w:style w:type="character" w:customStyle="1" w:styleId="Tekstpodstawowyzwciciem2Znak">
    <w:name w:val="Tekst podstawowy z wcięciem 2 Znak"/>
    <w:basedOn w:val="TekstpodstawowywcityZnak"/>
    <w:link w:val="Tekstpodstawowyzwciciem2"/>
    <w:rsid w:val="003C1AA9"/>
    <w:rPr>
      <w:rFonts w:ascii="Times New Roman" w:eastAsia="Times New Roman" w:hAnsi="Times New Roman" w:cs="Times New Roman"/>
      <w:b w:val="0"/>
      <w:bCs w:val="0"/>
      <w:sz w:val="20"/>
      <w:szCs w:val="20"/>
      <w:lang w:eastAsia="pl-PL"/>
    </w:rPr>
  </w:style>
  <w:style w:type="paragraph" w:customStyle="1" w:styleId="StylDolewejPrzed3pktPo3pkt">
    <w:name w:val="Styl Do lewej Przed:  3 pkt Po:  3 pkt"/>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paragraph" w:customStyle="1" w:styleId="StylPrzed3pkt">
    <w:name w:val="Styl Przed:  3 pkt"/>
    <w:basedOn w:val="Normalny"/>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customStyle="1" w:styleId="StylWyrwnanydorodkaPrzed3pktPo3pkt">
    <w:name w:val="Styl Wyrównany do środka Przed:  3 pkt Po:  3 pkt"/>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20"/>
      <w:szCs w:val="20"/>
      <w:lang w:eastAsia="pl-PL"/>
    </w:rPr>
  </w:style>
  <w:style w:type="paragraph" w:customStyle="1" w:styleId="Styl8pktDolewej">
    <w:name w:val="Styl 8 pkt Do lewej"/>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numbering" w:customStyle="1" w:styleId="Bezlisty1">
    <w:name w:val="Bez listy1"/>
    <w:next w:val="Bezlisty"/>
    <w:uiPriority w:val="99"/>
    <w:semiHidden/>
    <w:unhideWhenUsed/>
    <w:rsid w:val="003C1AA9"/>
  </w:style>
  <w:style w:type="numbering" w:customStyle="1" w:styleId="Bezlisty2">
    <w:name w:val="Bez listy2"/>
    <w:next w:val="Bezlisty"/>
    <w:uiPriority w:val="99"/>
    <w:semiHidden/>
    <w:unhideWhenUsed/>
    <w:rsid w:val="003C1AA9"/>
  </w:style>
  <w:style w:type="numbering" w:customStyle="1" w:styleId="Bezlisty3">
    <w:name w:val="Bez listy3"/>
    <w:next w:val="Bezlisty"/>
    <w:uiPriority w:val="99"/>
    <w:semiHidden/>
    <w:unhideWhenUsed/>
    <w:rsid w:val="003C1AA9"/>
  </w:style>
  <w:style w:type="paragraph" w:customStyle="1" w:styleId="Tekstpodstawowy21">
    <w:name w:val="Tekst podstawowy 21"/>
    <w:basedOn w:val="Normalny"/>
    <w:rsid w:val="003C1AA9"/>
    <w:pPr>
      <w:overflowPunct w:val="0"/>
      <w:autoSpaceDE w:val="0"/>
      <w:autoSpaceDN w:val="0"/>
      <w:adjustRightInd w:val="0"/>
      <w:spacing w:after="0" w:line="240" w:lineRule="auto"/>
      <w:ind w:left="360"/>
      <w:jc w:val="both"/>
    </w:pPr>
    <w:rPr>
      <w:rFonts w:ascii="Times New Roman" w:eastAsia="Times New Roman" w:hAnsi="Times New Roman"/>
      <w:sz w:val="20"/>
      <w:szCs w:val="20"/>
      <w:lang w:eastAsia="pl-PL"/>
    </w:rPr>
  </w:style>
  <w:style w:type="numbering" w:customStyle="1" w:styleId="Bezlisty4">
    <w:name w:val="Bez listy4"/>
    <w:next w:val="Bezlisty"/>
    <w:semiHidden/>
    <w:unhideWhenUsed/>
    <w:rsid w:val="003C1AA9"/>
  </w:style>
  <w:style w:type="table" w:customStyle="1" w:styleId="Tabela-Siatka10">
    <w:name w:val="Tabela - Siatka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rsid w:val="003C1AA9"/>
  </w:style>
  <w:style w:type="numbering" w:customStyle="1" w:styleId="Bezlisty5">
    <w:name w:val="Bez listy5"/>
    <w:next w:val="Bezlisty"/>
    <w:semiHidden/>
    <w:unhideWhenUsed/>
    <w:rsid w:val="003C1AA9"/>
  </w:style>
  <w:style w:type="numbering" w:customStyle="1" w:styleId="Bezlisty6">
    <w:name w:val="Bez listy6"/>
    <w:next w:val="Bezlisty"/>
    <w:uiPriority w:val="99"/>
    <w:semiHidden/>
    <w:unhideWhenUsed/>
    <w:rsid w:val="003C1AA9"/>
  </w:style>
  <w:style w:type="table" w:customStyle="1" w:styleId="Tabela-Siatka20">
    <w:name w:val="Tabela - Siatka2"/>
    <w:basedOn w:val="Standardowy"/>
    <w:next w:val="Tabela-Siatka"/>
    <w:rsid w:val="003C1AA9"/>
    <w:pPr>
      <w:widowControl w:val="0"/>
      <w:spacing w:after="0" w:line="240" w:lineRule="auto"/>
    </w:pPr>
    <w:rPr>
      <w:rFonts w:ascii="Courier New" w:eastAsia="Courier New" w:hAnsi="Courier New" w:cs="Courier New"/>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likatny11">
    <w:name w:val="Tabela - Delikatny 11"/>
    <w:basedOn w:val="Standardowy"/>
    <w:next w:val="Tabela-Delikatn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Delikatny21">
    <w:name w:val="Tabela - Delikatny 21"/>
    <w:basedOn w:val="Standardowy"/>
    <w:next w:val="Tabela-Delikatn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11">
    <w:name w:val="Tabela - Efekty 3W 11"/>
    <w:basedOn w:val="Standardowy"/>
    <w:next w:val="Tabela-Efekty3D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a-Efekty3W21">
    <w:name w:val="Tabela - Efekty 3W 21"/>
    <w:basedOn w:val="Standardowy"/>
    <w:next w:val="Tabela-Efekty3D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31">
    <w:name w:val="Tabela - Efekty 3W 31"/>
    <w:basedOn w:val="Standardowy"/>
    <w:next w:val="Tabela-Efekty3D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legancki1">
    <w:name w:val="Tabela - Elegancki1"/>
    <w:basedOn w:val="Standardowy"/>
    <w:next w:val="Tabela-Elegancki"/>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Klasyczny11">
    <w:name w:val="Tabela - Klasyczny 11"/>
    <w:basedOn w:val="Standardowy"/>
    <w:next w:val="Tabela-Klasyczn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lasyczny21">
    <w:name w:val="Tabela - Klasyczny 21"/>
    <w:basedOn w:val="Standardowy"/>
    <w:next w:val="Tabela-Klasyczn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a-Klasyczny31">
    <w:name w:val="Tabela - Klasyczny 31"/>
    <w:basedOn w:val="Standardowy"/>
    <w:next w:val="Tabela-Klasyczn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a-Klasyczny41">
    <w:name w:val="Tabela - Klasyczny 41"/>
    <w:basedOn w:val="Standardowy"/>
    <w:next w:val="Tabela-Klasyczny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a-Kolorowy11">
    <w:name w:val="Tabela - Kolorowy 11"/>
    <w:basedOn w:val="Standardowy"/>
    <w:next w:val="Tabela-Kolorow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a-Kolorowy21">
    <w:name w:val="Tabela - Kolorowy 21"/>
    <w:basedOn w:val="Standardowy"/>
    <w:next w:val="Tabela-Kolorow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a-Kolorowy31">
    <w:name w:val="Tabela - Kolorowy 31"/>
    <w:basedOn w:val="Standardowy"/>
    <w:next w:val="Tabela-Kolorow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a-Kolumnowy11">
    <w:name w:val="Tabela - Kolumnowy 11"/>
    <w:basedOn w:val="Standardowy"/>
    <w:next w:val="Tabela-Kolumnow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olumnowy21">
    <w:name w:val="Tabela - Kolumnowy 21"/>
    <w:basedOn w:val="Standardowy"/>
    <w:next w:val="Tabela-Kolumnow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olumnowy31">
    <w:name w:val="Tabela - Kolumnowy 31"/>
    <w:basedOn w:val="Standardowy"/>
    <w:next w:val="Tabela-Kolumnow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a-Kolumnowy41">
    <w:name w:val="Tabela - Kolumnowy 41"/>
    <w:basedOn w:val="Standardowy"/>
    <w:next w:val="Tabela-Kolumnowy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a-Kolumnowy51">
    <w:name w:val="Tabela - Kolumnowy 51"/>
    <w:basedOn w:val="Standardowy"/>
    <w:next w:val="Tabela-Kolumnowy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a-Lista11">
    <w:name w:val="Tabela - Lista 11"/>
    <w:basedOn w:val="Standardowy"/>
    <w:next w:val="Tabela-Lista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Lista21">
    <w:name w:val="Tabela - Lista 21"/>
    <w:basedOn w:val="Standardowy"/>
    <w:next w:val="Tabela-Lista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Lista31">
    <w:name w:val="Tabela - Lista 31"/>
    <w:basedOn w:val="Standardowy"/>
    <w:next w:val="Tabela-Lista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a-Lista41">
    <w:name w:val="Tabela - Lista 41"/>
    <w:basedOn w:val="Standardowy"/>
    <w:next w:val="Tabela-Lista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a-Lista51">
    <w:name w:val="Tabela - Lista 51"/>
    <w:basedOn w:val="Standardowy"/>
    <w:next w:val="Tabela-Lista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a-Lista61">
    <w:name w:val="Tabela - Lista 61"/>
    <w:basedOn w:val="Standardowy"/>
    <w:next w:val="Tabela-Lista6"/>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a-Lista71">
    <w:name w:val="Tabela - Lista 71"/>
    <w:basedOn w:val="Standardowy"/>
    <w:next w:val="Tabela-Lista7"/>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a-Lista81">
    <w:name w:val="Tabela - Lista 81"/>
    <w:basedOn w:val="Standardowy"/>
    <w:next w:val="Tabela-Lista8"/>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a-Motyw1">
    <w:name w:val="Tabela - Motyw1"/>
    <w:basedOn w:val="Standardowy"/>
    <w:next w:val="Tabela-Motyw"/>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Profesjonalny1">
    <w:name w:val="Tabela - Profesjonalny1"/>
    <w:basedOn w:val="Standardowy"/>
    <w:next w:val="Tabela-Profesjonaln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a-Prosty11">
    <w:name w:val="Tabela - Prosty 11"/>
    <w:basedOn w:val="Standardowy"/>
    <w:next w:val="Tabela-Prost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a-Prosty21">
    <w:name w:val="Tabela - Prosty 21"/>
    <w:basedOn w:val="Standardowy"/>
    <w:next w:val="Tabela-Prost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a-Prosty31">
    <w:name w:val="Tabela - Prosty 31"/>
    <w:basedOn w:val="Standardowy"/>
    <w:next w:val="Tabela-Prost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a-Siatka11">
    <w:name w:val="Tabela - Siatka 11"/>
    <w:basedOn w:val="Standardowy"/>
    <w:next w:val="Tabela-Siatka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a-Siatka21">
    <w:name w:val="Tabela - Siatka 21"/>
    <w:basedOn w:val="Standardowy"/>
    <w:next w:val="Tabela-Siatka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a-Siatka31">
    <w:name w:val="Tabela - Siatka 31"/>
    <w:basedOn w:val="Standardowy"/>
    <w:next w:val="Tabela-Siatka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a-Siatka41">
    <w:name w:val="Tabela - Siatka 41"/>
    <w:basedOn w:val="Standardowy"/>
    <w:next w:val="Tabela-Siatka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a-Siatka51">
    <w:name w:val="Tabela - Siatka 51"/>
    <w:basedOn w:val="Standardowy"/>
    <w:next w:val="Tabela-Siatka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61">
    <w:name w:val="Tabela - Siatka 61"/>
    <w:basedOn w:val="Standardowy"/>
    <w:next w:val="Tabela-Siatka6"/>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71">
    <w:name w:val="Tabela - Siatka 71"/>
    <w:basedOn w:val="Standardowy"/>
    <w:next w:val="Tabela-Siatka7"/>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81">
    <w:name w:val="Tabela - Siatka 81"/>
    <w:basedOn w:val="Standardowy"/>
    <w:next w:val="Tabela-Siatka8"/>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a-SieWeb11">
    <w:name w:val="Tabela - Sieć Web 11"/>
    <w:basedOn w:val="Standardowy"/>
    <w:next w:val="Tabela-SieWeb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SieWeb21">
    <w:name w:val="Tabela - Sieć Web 21"/>
    <w:basedOn w:val="Standardowy"/>
    <w:next w:val="Tabela-SieWeb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SieWeb31">
    <w:name w:val="Tabela - Sieć Web 31"/>
    <w:basedOn w:val="Standardowy"/>
    <w:next w:val="Tabela-SieWeb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Wspczesny1">
    <w:name w:val="Tabela - Współczesny1"/>
    <w:basedOn w:val="Standardowy"/>
    <w:next w:val="Tabela-Wspczesn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Bezlisty11">
    <w:name w:val="Bez listy11"/>
    <w:next w:val="Bezlisty"/>
    <w:uiPriority w:val="99"/>
    <w:semiHidden/>
    <w:unhideWhenUsed/>
    <w:rsid w:val="003C1AA9"/>
  </w:style>
  <w:style w:type="numbering" w:customStyle="1" w:styleId="Bezlisty21">
    <w:name w:val="Bez listy21"/>
    <w:next w:val="Bezlisty"/>
    <w:uiPriority w:val="99"/>
    <w:semiHidden/>
    <w:unhideWhenUsed/>
    <w:rsid w:val="003C1AA9"/>
  </w:style>
  <w:style w:type="numbering" w:customStyle="1" w:styleId="Bezlisty31">
    <w:name w:val="Bez listy31"/>
    <w:next w:val="Bezlisty"/>
    <w:uiPriority w:val="99"/>
    <w:semiHidden/>
    <w:unhideWhenUsed/>
    <w:rsid w:val="003C1AA9"/>
  </w:style>
  <w:style w:type="numbering" w:customStyle="1" w:styleId="Bezlisty41">
    <w:name w:val="Bez listy41"/>
    <w:next w:val="Bezlisty"/>
    <w:uiPriority w:val="99"/>
    <w:semiHidden/>
    <w:unhideWhenUsed/>
    <w:rsid w:val="003C1AA9"/>
  </w:style>
  <w:style w:type="table" w:customStyle="1" w:styleId="Tabela-Siatka110">
    <w:name w:val="Tabela - Siatka1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C1AA9"/>
  </w:style>
  <w:style w:type="paragraph" w:customStyle="1" w:styleId="Styl1-tytu">
    <w:name w:val="Styl1-tytuł"/>
    <w:basedOn w:val="Normalny"/>
    <w:link w:val="Styl1-tytuZnak"/>
    <w:rsid w:val="003C1AA9"/>
    <w:pPr>
      <w:pageBreakBefore/>
      <w:tabs>
        <w:tab w:val="left" w:pos="1418"/>
      </w:tabs>
      <w:spacing w:after="0" w:line="240" w:lineRule="auto"/>
      <w:ind w:left="1418" w:hanging="1418"/>
    </w:pPr>
    <w:rPr>
      <w:rFonts w:ascii="Times New Roman" w:eastAsia="Times New Roman" w:hAnsi="Times New Roman"/>
      <w:b/>
      <w:caps/>
      <w:sz w:val="28"/>
      <w:szCs w:val="24"/>
      <w:u w:val="single"/>
      <w:lang w:eastAsia="pl-PL"/>
    </w:rPr>
  </w:style>
  <w:style w:type="paragraph" w:customStyle="1" w:styleId="Styl1-tytu-1">
    <w:name w:val="Styl1-tytuł-1"/>
    <w:basedOn w:val="Normalny"/>
    <w:link w:val="Styl1-tytu-1Znak"/>
    <w:rsid w:val="003C1AA9"/>
    <w:pPr>
      <w:spacing w:after="160" w:line="240" w:lineRule="auto"/>
      <w:contextualSpacing/>
    </w:pPr>
    <w:rPr>
      <w:rFonts w:ascii="Times New Roman" w:eastAsia="Times New Roman" w:hAnsi="Times New Roman"/>
      <w:b/>
      <w:caps/>
      <w:sz w:val="24"/>
      <w:szCs w:val="24"/>
      <w:lang w:eastAsia="pl-PL"/>
    </w:rPr>
  </w:style>
  <w:style w:type="paragraph" w:customStyle="1" w:styleId="Styl1-tytu-2">
    <w:name w:val="Styl1-tytuł-2"/>
    <w:basedOn w:val="Normalny"/>
    <w:link w:val="Styl1-tytu-2Znak"/>
    <w:rsid w:val="003C1AA9"/>
    <w:pPr>
      <w:spacing w:before="60" w:after="60" w:line="240" w:lineRule="auto"/>
      <w:contextualSpacing/>
      <w:jc w:val="both"/>
    </w:pPr>
    <w:rPr>
      <w:rFonts w:ascii="Arial" w:eastAsia="Times New Roman" w:hAnsi="Arial"/>
      <w:b/>
      <w:i/>
      <w:sz w:val="20"/>
      <w:szCs w:val="24"/>
      <w:u w:val="single"/>
      <w:lang w:eastAsia="pl-PL"/>
    </w:rPr>
  </w:style>
  <w:style w:type="paragraph" w:customStyle="1" w:styleId="Styl1-tekst">
    <w:name w:val="Styl1-tekst"/>
    <w:basedOn w:val="Normalny"/>
    <w:link w:val="Styl1-tekstZnak"/>
    <w:rsid w:val="003C1AA9"/>
    <w:pPr>
      <w:spacing w:after="0" w:line="240" w:lineRule="auto"/>
      <w:jc w:val="both"/>
    </w:pPr>
    <w:rPr>
      <w:rFonts w:ascii="Times New Roman" w:eastAsia="Times New Roman" w:hAnsi="Times New Roman"/>
      <w:sz w:val="24"/>
      <w:szCs w:val="24"/>
      <w:lang w:eastAsia="pl-PL"/>
    </w:rPr>
  </w:style>
  <w:style w:type="character" w:customStyle="1" w:styleId="Styl1-tekstZnak">
    <w:name w:val="Styl1-tekst Znak"/>
    <w:link w:val="Styl1-tekst"/>
    <w:rsid w:val="003C1AA9"/>
    <w:rPr>
      <w:rFonts w:ascii="Times New Roman" w:eastAsia="Times New Roman" w:hAnsi="Times New Roman" w:cs="Times New Roman"/>
      <w:sz w:val="24"/>
      <w:szCs w:val="24"/>
      <w:lang w:eastAsia="pl-PL"/>
    </w:rPr>
  </w:style>
  <w:style w:type="character" w:customStyle="1" w:styleId="Styl1-tytu-2Znak">
    <w:name w:val="Styl1-tytuł-2 Znak"/>
    <w:link w:val="Styl1-tytu-2"/>
    <w:rsid w:val="003C1AA9"/>
    <w:rPr>
      <w:rFonts w:ascii="Arial" w:eastAsia="Times New Roman" w:hAnsi="Arial" w:cs="Times New Roman"/>
      <w:b/>
      <w:i/>
      <w:sz w:val="20"/>
      <w:szCs w:val="24"/>
      <w:u w:val="single"/>
      <w:lang w:eastAsia="pl-PL"/>
    </w:rPr>
  </w:style>
  <w:style w:type="character" w:customStyle="1" w:styleId="Styl1-tytuZnak">
    <w:name w:val="Styl1-tytuł Znak"/>
    <w:link w:val="Styl1-tytu"/>
    <w:rsid w:val="003C1AA9"/>
    <w:rPr>
      <w:rFonts w:ascii="Times New Roman" w:eastAsia="Times New Roman" w:hAnsi="Times New Roman" w:cs="Times New Roman"/>
      <w:b/>
      <w:caps/>
      <w:sz w:val="28"/>
      <w:szCs w:val="24"/>
      <w:u w:val="single"/>
      <w:lang w:eastAsia="pl-PL"/>
    </w:rPr>
  </w:style>
  <w:style w:type="character" w:customStyle="1" w:styleId="Styl1-tytu-1Znak">
    <w:name w:val="Styl1-tytuł-1 Znak"/>
    <w:link w:val="Styl1-tytu-1"/>
    <w:rsid w:val="003C1AA9"/>
    <w:rPr>
      <w:rFonts w:ascii="Times New Roman" w:eastAsia="Times New Roman" w:hAnsi="Times New Roman" w:cs="Times New Roman"/>
      <w:b/>
      <w:caps/>
      <w:sz w:val="24"/>
      <w:szCs w:val="24"/>
      <w:lang w:eastAsia="pl-PL"/>
    </w:rPr>
  </w:style>
  <w:style w:type="paragraph" w:customStyle="1" w:styleId="Zwykytekst1">
    <w:name w:val="Zwykły tekst1"/>
    <w:basedOn w:val="Normalny"/>
    <w:rsid w:val="003C1AA9"/>
    <w:pPr>
      <w:spacing w:after="0" w:line="240" w:lineRule="auto"/>
    </w:pPr>
    <w:rPr>
      <w:rFonts w:ascii="Courier New" w:eastAsia="Times New Roman" w:hAnsi="Courier New"/>
      <w:sz w:val="20"/>
      <w:szCs w:val="20"/>
      <w:lang w:eastAsia="pl-PL"/>
    </w:rPr>
  </w:style>
  <w:style w:type="paragraph" w:customStyle="1" w:styleId="nag1">
    <w:name w:val="nag1"/>
    <w:basedOn w:val="Normalny"/>
    <w:next w:val="Wcicienormalne"/>
    <w:autoRedefine/>
    <w:rsid w:val="003C1AA9"/>
    <w:pPr>
      <w:tabs>
        <w:tab w:val="left" w:pos="0"/>
        <w:tab w:val="num" w:pos="284"/>
      </w:tabs>
      <w:spacing w:before="240" w:after="60" w:line="240" w:lineRule="auto"/>
      <w:ind w:left="907" w:hanging="907"/>
      <w:jc w:val="both"/>
      <w:outlineLvl w:val="0"/>
    </w:pPr>
    <w:rPr>
      <w:rFonts w:ascii="Arial" w:eastAsia="Times New Roman" w:hAnsi="Arial"/>
      <w:b/>
      <w:sz w:val="24"/>
      <w:szCs w:val="20"/>
      <w:lang w:eastAsia="pl-PL"/>
    </w:rPr>
  </w:style>
  <w:style w:type="paragraph" w:customStyle="1" w:styleId="nag2">
    <w:name w:val="nag2"/>
    <w:basedOn w:val="nag1"/>
    <w:next w:val="Normalny"/>
    <w:link w:val="nag2Znak"/>
    <w:autoRedefine/>
    <w:rsid w:val="003C1AA9"/>
    <w:pPr>
      <w:tabs>
        <w:tab w:val="clear" w:pos="0"/>
        <w:tab w:val="clear" w:pos="284"/>
        <w:tab w:val="num" w:pos="426"/>
      </w:tabs>
      <w:ind w:left="792" w:hanging="792"/>
      <w:outlineLvl w:val="1"/>
    </w:pPr>
  </w:style>
  <w:style w:type="paragraph" w:customStyle="1" w:styleId="nag3">
    <w:name w:val="nag3"/>
    <w:basedOn w:val="nag2"/>
    <w:next w:val="Normalny"/>
    <w:autoRedefine/>
    <w:rsid w:val="003C1AA9"/>
    <w:pPr>
      <w:tabs>
        <w:tab w:val="clear" w:pos="426"/>
        <w:tab w:val="left" w:pos="0"/>
      </w:tabs>
      <w:ind w:left="0" w:firstLine="0"/>
      <w:outlineLvl w:val="9"/>
    </w:pPr>
    <w:rPr>
      <w:sz w:val="20"/>
    </w:rPr>
  </w:style>
  <w:style w:type="paragraph" w:customStyle="1" w:styleId="tytul">
    <w:name w:val="tytul"/>
    <w:basedOn w:val="Normalny"/>
    <w:rsid w:val="003C1AA9"/>
    <w:pPr>
      <w:tabs>
        <w:tab w:val="left" w:pos="-956"/>
      </w:tabs>
      <w:spacing w:after="120" w:line="240" w:lineRule="atLeast"/>
      <w:ind w:left="1418" w:hanging="1418"/>
      <w:jc w:val="both"/>
      <w:outlineLvl w:val="0"/>
    </w:pPr>
    <w:rPr>
      <w:rFonts w:ascii="Arial" w:eastAsia="Times New Roman" w:hAnsi="Arial"/>
      <w:b/>
      <w:sz w:val="28"/>
      <w:szCs w:val="20"/>
      <w:lang w:eastAsia="pl-PL"/>
    </w:rPr>
  </w:style>
  <w:style w:type="character" w:customStyle="1" w:styleId="nag2Znak">
    <w:name w:val="nag2 Znak"/>
    <w:link w:val="nag2"/>
    <w:rsid w:val="003C1AA9"/>
    <w:rPr>
      <w:rFonts w:ascii="Arial" w:eastAsia="Times New Roman" w:hAnsi="Arial" w:cs="Times New Roman"/>
      <w:b/>
      <w:sz w:val="24"/>
      <w:szCs w:val="20"/>
      <w:lang w:eastAsia="pl-PL"/>
    </w:rPr>
  </w:style>
  <w:style w:type="table" w:customStyle="1" w:styleId="Tabela-Siatka210">
    <w:name w:val="Tabela - Siatka21"/>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punkt">
    <w:name w:val="Podpunkt"/>
    <w:basedOn w:val="Normalny"/>
    <w:rsid w:val="003C1AA9"/>
    <w:pPr>
      <w:widowControl w:val="0"/>
      <w:spacing w:after="0" w:line="240" w:lineRule="auto"/>
      <w:ind w:left="709" w:hanging="709"/>
      <w:jc w:val="both"/>
    </w:pPr>
    <w:rPr>
      <w:rFonts w:ascii="Times New Roman" w:eastAsia="Times New Roman" w:hAnsi="Times New Roman"/>
      <w:sz w:val="24"/>
      <w:szCs w:val="20"/>
      <w:lang w:eastAsia="pl-PL"/>
    </w:rPr>
  </w:style>
  <w:style w:type="table" w:customStyle="1" w:styleId="Tabela-Siatka111">
    <w:name w:val="Tabela - Siatka11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3C1AA9"/>
  </w:style>
  <w:style w:type="table" w:customStyle="1" w:styleId="Tabela-Siatka30">
    <w:name w:val="Tabela - Siatka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3C1AA9"/>
  </w:style>
  <w:style w:type="numbering" w:customStyle="1" w:styleId="Bezlisty211">
    <w:name w:val="Bez listy211"/>
    <w:next w:val="Bezlisty"/>
    <w:uiPriority w:val="99"/>
    <w:semiHidden/>
    <w:unhideWhenUsed/>
    <w:rsid w:val="003C1AA9"/>
  </w:style>
  <w:style w:type="paragraph" w:customStyle="1" w:styleId="StylSpistreci1Przed0ptPo0pt">
    <w:name w:val="Styl Spis treści 1 + Przed:  0 pt Po:  0 pt"/>
    <w:basedOn w:val="Spistreci1"/>
    <w:rsid w:val="003C1AA9"/>
    <w:pPr>
      <w:widowControl/>
      <w:tabs>
        <w:tab w:val="clear" w:pos="10456"/>
      </w:tabs>
      <w:spacing w:before="120" w:line="276" w:lineRule="auto"/>
    </w:pPr>
    <w:rPr>
      <w:rFonts w:ascii="Calibri" w:eastAsia="Calibri" w:hAnsi="Calibri" w:cs="Calibri"/>
      <w:caps/>
      <w:noProof w:val="0"/>
      <w:sz w:val="18"/>
      <w:szCs w:val="20"/>
      <w:lang w:eastAsia="en-US"/>
    </w:rPr>
  </w:style>
  <w:style w:type="paragraph" w:customStyle="1" w:styleId="Bullet1points">
    <w:name w:val="Bullet 1 points"/>
    <w:basedOn w:val="Normalny"/>
    <w:rsid w:val="003C1AA9"/>
    <w:pPr>
      <w:numPr>
        <w:numId w:val="44"/>
      </w:numPr>
      <w:spacing w:before="60" w:after="60" w:line="240" w:lineRule="auto"/>
      <w:jc w:val="both"/>
    </w:pPr>
    <w:rPr>
      <w:rFonts w:ascii="Times New Roman" w:eastAsia="Times New Roman" w:hAnsi="Times New Roman"/>
      <w:sz w:val="20"/>
      <w:szCs w:val="20"/>
      <w:lang w:eastAsia="pl-PL"/>
    </w:rPr>
  </w:style>
  <w:style w:type="table" w:customStyle="1" w:styleId="Tabela-Siatka40">
    <w:name w:val="Tabela - Siatka4"/>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3C1AA9"/>
  </w:style>
  <w:style w:type="numbering" w:customStyle="1" w:styleId="Bezlisty22">
    <w:name w:val="Bez listy22"/>
    <w:next w:val="Bezlisty"/>
    <w:uiPriority w:val="99"/>
    <w:semiHidden/>
    <w:unhideWhenUsed/>
    <w:rsid w:val="003C1AA9"/>
  </w:style>
  <w:style w:type="numbering" w:customStyle="1" w:styleId="Bezlisty311">
    <w:name w:val="Bez listy311"/>
    <w:next w:val="Bezlisty"/>
    <w:uiPriority w:val="99"/>
    <w:semiHidden/>
    <w:unhideWhenUsed/>
    <w:rsid w:val="003C1AA9"/>
  </w:style>
  <w:style w:type="numbering" w:customStyle="1" w:styleId="Bezlisty411">
    <w:name w:val="Bez listy411"/>
    <w:next w:val="Bezlisty"/>
    <w:uiPriority w:val="99"/>
    <w:semiHidden/>
    <w:unhideWhenUsed/>
    <w:rsid w:val="003C1AA9"/>
  </w:style>
  <w:style w:type="table" w:customStyle="1" w:styleId="Tabela-Siatka50">
    <w:name w:val="Tabela - Siatka5"/>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3C1AA9"/>
  </w:style>
  <w:style w:type="numbering" w:customStyle="1" w:styleId="Bezlisty23">
    <w:name w:val="Bez listy23"/>
    <w:next w:val="Bezlisty"/>
    <w:uiPriority w:val="99"/>
    <w:semiHidden/>
    <w:unhideWhenUsed/>
    <w:rsid w:val="003C1AA9"/>
  </w:style>
  <w:style w:type="numbering" w:customStyle="1" w:styleId="Bezlisty32">
    <w:name w:val="Bez listy32"/>
    <w:next w:val="Bezlisty"/>
    <w:uiPriority w:val="99"/>
    <w:semiHidden/>
    <w:unhideWhenUsed/>
    <w:rsid w:val="003C1AA9"/>
  </w:style>
  <w:style w:type="numbering" w:customStyle="1" w:styleId="Bezlisty42">
    <w:name w:val="Bez listy42"/>
    <w:next w:val="Bezlisty"/>
    <w:uiPriority w:val="99"/>
    <w:semiHidden/>
    <w:unhideWhenUsed/>
    <w:rsid w:val="003C1AA9"/>
  </w:style>
  <w:style w:type="numbering" w:customStyle="1" w:styleId="Bezlisty511">
    <w:name w:val="Bez listy511"/>
    <w:next w:val="Bezlisty"/>
    <w:uiPriority w:val="99"/>
    <w:semiHidden/>
    <w:unhideWhenUsed/>
    <w:rsid w:val="003C1AA9"/>
  </w:style>
  <w:style w:type="character" w:customStyle="1" w:styleId="StandardowytekstZnak">
    <w:name w:val="Standardowy.tekst Znak"/>
    <w:link w:val="Standardowytekst"/>
    <w:locked/>
    <w:rsid w:val="003C1AA9"/>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3C1AA9"/>
    <w:pPr>
      <w:widowControl w:val="0"/>
      <w:overflowPunct w:val="0"/>
      <w:autoSpaceDE w:val="0"/>
      <w:autoSpaceDN w:val="0"/>
      <w:adjustRightInd w:val="0"/>
      <w:spacing w:after="0" w:line="240" w:lineRule="auto"/>
      <w:jc w:val="both"/>
    </w:pPr>
    <w:rPr>
      <w:rFonts w:ascii="Times New Roman" w:eastAsia="Times New Roman" w:hAnsi="Times New Roman"/>
      <w:sz w:val="24"/>
      <w:szCs w:val="20"/>
      <w:lang w:eastAsia="pl-PL"/>
    </w:rPr>
  </w:style>
  <w:style w:type="paragraph" w:customStyle="1" w:styleId="Wypunktowanie">
    <w:name w:val="Wypunktowanie"/>
    <w:basedOn w:val="Normalny"/>
    <w:rsid w:val="003C1AA9"/>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sz w:val="24"/>
      <w:szCs w:val="20"/>
      <w:lang w:eastAsia="pl-PL"/>
    </w:rPr>
  </w:style>
  <w:style w:type="paragraph" w:customStyle="1" w:styleId="Tekstpodstawowywcity31">
    <w:name w:val="Tekst podstawowy wcięty 31"/>
    <w:basedOn w:val="Normalny"/>
    <w:rsid w:val="003C1AA9"/>
    <w:pPr>
      <w:widowControl w:val="0"/>
      <w:overflowPunct w:val="0"/>
      <w:autoSpaceDE w:val="0"/>
      <w:autoSpaceDN w:val="0"/>
      <w:adjustRightInd w:val="0"/>
      <w:spacing w:after="0" w:line="240" w:lineRule="auto"/>
      <w:ind w:left="709"/>
      <w:jc w:val="both"/>
    </w:pPr>
    <w:rPr>
      <w:rFonts w:ascii="Arial" w:eastAsia="Times New Roman" w:hAnsi="Arial"/>
      <w:sz w:val="24"/>
      <w:szCs w:val="20"/>
      <w:lang w:eastAsia="pl-PL"/>
    </w:rPr>
  </w:style>
  <w:style w:type="paragraph" w:customStyle="1" w:styleId="Numerowanie">
    <w:name w:val="Numerowanie"/>
    <w:basedOn w:val="Tekstpodstawowy"/>
    <w:rsid w:val="003C1AA9"/>
    <w:pPr>
      <w:widowControl w:val="0"/>
      <w:overflowPunct w:val="0"/>
      <w:autoSpaceDE w:val="0"/>
      <w:autoSpaceDN w:val="0"/>
      <w:adjustRightInd w:val="0"/>
      <w:spacing w:line="240" w:lineRule="auto"/>
      <w:jc w:val="center"/>
    </w:pPr>
    <w:rPr>
      <w:szCs w:val="20"/>
      <w:lang w:val="fr-FR"/>
    </w:rPr>
  </w:style>
  <w:style w:type="paragraph" w:customStyle="1" w:styleId="Teksttablicy">
    <w:name w:val="Tekst tablicy"/>
    <w:basedOn w:val="Tekstpodstawowy"/>
    <w:next w:val="Tekstpodstawowy"/>
    <w:rsid w:val="003C1AA9"/>
    <w:pPr>
      <w:keepLines/>
      <w:spacing w:line="240" w:lineRule="auto"/>
      <w:jc w:val="center"/>
    </w:pPr>
    <w:rPr>
      <w:rFonts w:ascii="Arial" w:hAnsi="Arial" w:cs="Arial"/>
      <w:bCs/>
      <w:szCs w:val="20"/>
      <w:lang w:val="fr-FR"/>
    </w:rPr>
  </w:style>
  <w:style w:type="numbering" w:customStyle="1" w:styleId="Bezlisty61">
    <w:name w:val="Bez listy61"/>
    <w:next w:val="Bezlisty"/>
    <w:uiPriority w:val="99"/>
    <w:semiHidden/>
    <w:unhideWhenUsed/>
    <w:rsid w:val="003C1AA9"/>
  </w:style>
  <w:style w:type="table" w:customStyle="1" w:styleId="Tabela-Siatka60">
    <w:name w:val="Tabela - Siatka6"/>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
    <w:name w:val="Bez listy15"/>
    <w:next w:val="Bezlisty"/>
    <w:uiPriority w:val="99"/>
    <w:semiHidden/>
    <w:unhideWhenUsed/>
    <w:rsid w:val="003C1AA9"/>
  </w:style>
  <w:style w:type="numbering" w:customStyle="1" w:styleId="Bezlisty24">
    <w:name w:val="Bez listy24"/>
    <w:next w:val="Bezlisty"/>
    <w:uiPriority w:val="99"/>
    <w:semiHidden/>
    <w:unhideWhenUsed/>
    <w:rsid w:val="003C1AA9"/>
  </w:style>
  <w:style w:type="numbering" w:customStyle="1" w:styleId="Bezlisty33">
    <w:name w:val="Bez listy33"/>
    <w:next w:val="Bezlisty"/>
    <w:uiPriority w:val="99"/>
    <w:semiHidden/>
    <w:unhideWhenUsed/>
    <w:rsid w:val="003C1AA9"/>
  </w:style>
  <w:style w:type="numbering" w:customStyle="1" w:styleId="Bezlisty43">
    <w:name w:val="Bez listy43"/>
    <w:next w:val="Bezlisty"/>
    <w:uiPriority w:val="99"/>
    <w:semiHidden/>
    <w:unhideWhenUsed/>
    <w:rsid w:val="003C1AA9"/>
  </w:style>
  <w:style w:type="numbering" w:customStyle="1" w:styleId="Bezlisty52">
    <w:name w:val="Bez listy52"/>
    <w:next w:val="Bezlisty"/>
    <w:uiPriority w:val="99"/>
    <w:semiHidden/>
    <w:unhideWhenUsed/>
    <w:rsid w:val="003C1AA9"/>
  </w:style>
  <w:style w:type="numbering" w:customStyle="1" w:styleId="Bezlisty611">
    <w:name w:val="Bez listy611"/>
    <w:next w:val="Bezlisty"/>
    <w:uiPriority w:val="99"/>
    <w:semiHidden/>
    <w:unhideWhenUsed/>
    <w:rsid w:val="003C1AA9"/>
  </w:style>
  <w:style w:type="numbering" w:customStyle="1" w:styleId="Bezlisty7">
    <w:name w:val="Bez listy7"/>
    <w:next w:val="Bezlisty"/>
    <w:uiPriority w:val="99"/>
    <w:semiHidden/>
    <w:unhideWhenUsed/>
    <w:rsid w:val="003C1AA9"/>
  </w:style>
  <w:style w:type="numbering" w:customStyle="1" w:styleId="Bezlisty16">
    <w:name w:val="Bez listy16"/>
    <w:next w:val="Bezlisty"/>
    <w:uiPriority w:val="99"/>
    <w:semiHidden/>
    <w:unhideWhenUsed/>
    <w:rsid w:val="003C1AA9"/>
  </w:style>
  <w:style w:type="character" w:customStyle="1" w:styleId="UyteHipercze1">
    <w:name w:val="UżyteHiperłącze1"/>
    <w:uiPriority w:val="99"/>
    <w:semiHidden/>
    <w:unhideWhenUsed/>
    <w:rsid w:val="003C1AA9"/>
    <w:rPr>
      <w:color w:val="954F72"/>
      <w:u w:val="single"/>
    </w:rPr>
  </w:style>
  <w:style w:type="numbering" w:customStyle="1" w:styleId="Bezlisty8">
    <w:name w:val="Bez listy8"/>
    <w:next w:val="Bezlisty"/>
    <w:uiPriority w:val="99"/>
    <w:semiHidden/>
    <w:unhideWhenUsed/>
    <w:rsid w:val="003C1AA9"/>
  </w:style>
  <w:style w:type="numbering" w:customStyle="1" w:styleId="Bezlisty17">
    <w:name w:val="Bez listy17"/>
    <w:next w:val="Bezlisty"/>
    <w:uiPriority w:val="99"/>
    <w:semiHidden/>
    <w:unhideWhenUsed/>
    <w:rsid w:val="003C1AA9"/>
  </w:style>
  <w:style w:type="numbering" w:customStyle="1" w:styleId="Bezlisty9">
    <w:name w:val="Bez listy9"/>
    <w:next w:val="Bezlisty"/>
    <w:uiPriority w:val="99"/>
    <w:semiHidden/>
    <w:unhideWhenUsed/>
    <w:rsid w:val="003C1AA9"/>
  </w:style>
  <w:style w:type="numbering" w:customStyle="1" w:styleId="Bezlisty10">
    <w:name w:val="Bez listy10"/>
    <w:next w:val="Bezlisty"/>
    <w:uiPriority w:val="99"/>
    <w:semiHidden/>
    <w:unhideWhenUsed/>
    <w:rsid w:val="003C1AA9"/>
  </w:style>
  <w:style w:type="table" w:customStyle="1" w:styleId="Tabela-Siatka70">
    <w:name w:val="Tabela - Siatka7"/>
    <w:basedOn w:val="Standardowy"/>
    <w:next w:val="Tabela-Siatka"/>
    <w:rsid w:val="003C1AA9"/>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0">
    <w:name w:val="Tabela - Siatka8"/>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8">
    <w:name w:val="Bez listy18"/>
    <w:next w:val="Bezlisty"/>
    <w:uiPriority w:val="99"/>
    <w:semiHidden/>
    <w:unhideWhenUsed/>
    <w:rsid w:val="003C1AA9"/>
  </w:style>
  <w:style w:type="table" w:customStyle="1" w:styleId="Tabela-Siatka9">
    <w:name w:val="Tabela - Siatka9"/>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9">
    <w:name w:val="Bez listy19"/>
    <w:next w:val="Bezlisty"/>
    <w:uiPriority w:val="99"/>
    <w:semiHidden/>
    <w:unhideWhenUsed/>
    <w:rsid w:val="003C1AA9"/>
  </w:style>
  <w:style w:type="table" w:customStyle="1" w:styleId="Tabela-Siatka23">
    <w:name w:val="Tabela - Siatka2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3C1AA9"/>
  </w:style>
  <w:style w:type="numbering" w:customStyle="1" w:styleId="Bezlisty25">
    <w:name w:val="Bez listy25"/>
    <w:next w:val="Bezlisty"/>
    <w:uiPriority w:val="99"/>
    <w:semiHidden/>
    <w:unhideWhenUsed/>
    <w:rsid w:val="003C1AA9"/>
  </w:style>
  <w:style w:type="table" w:customStyle="1" w:styleId="Tabela-Siatka310">
    <w:name w:val="Tabela - Siatka3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3C1AA9"/>
  </w:style>
  <w:style w:type="numbering" w:customStyle="1" w:styleId="Bezlisty2111">
    <w:name w:val="Bez listy2111"/>
    <w:next w:val="Bezlisty"/>
    <w:uiPriority w:val="99"/>
    <w:semiHidden/>
    <w:unhideWhenUsed/>
    <w:rsid w:val="003C1AA9"/>
  </w:style>
  <w:style w:type="numbering" w:customStyle="1" w:styleId="Bezlisty34">
    <w:name w:val="Bez listy34"/>
    <w:next w:val="Bezlisty"/>
    <w:uiPriority w:val="99"/>
    <w:semiHidden/>
    <w:unhideWhenUsed/>
    <w:rsid w:val="003C1AA9"/>
  </w:style>
  <w:style w:type="numbering" w:customStyle="1" w:styleId="Bezlisty44">
    <w:name w:val="Bez listy44"/>
    <w:next w:val="Bezlisty"/>
    <w:uiPriority w:val="99"/>
    <w:semiHidden/>
    <w:unhideWhenUsed/>
    <w:rsid w:val="003C1AA9"/>
  </w:style>
  <w:style w:type="table" w:customStyle="1" w:styleId="Tabela-Siatka410">
    <w:name w:val="Tabela - Siatka4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3C1AA9"/>
  </w:style>
  <w:style w:type="numbering" w:customStyle="1" w:styleId="Bezlisty221">
    <w:name w:val="Bez listy221"/>
    <w:next w:val="Bezlisty"/>
    <w:uiPriority w:val="99"/>
    <w:semiHidden/>
    <w:unhideWhenUsed/>
    <w:rsid w:val="003C1AA9"/>
  </w:style>
  <w:style w:type="numbering" w:customStyle="1" w:styleId="Bezlisty3111">
    <w:name w:val="Bez listy3111"/>
    <w:next w:val="Bezlisty"/>
    <w:uiPriority w:val="99"/>
    <w:semiHidden/>
    <w:unhideWhenUsed/>
    <w:rsid w:val="003C1AA9"/>
  </w:style>
  <w:style w:type="numbering" w:customStyle="1" w:styleId="Bezlisty4111">
    <w:name w:val="Bez listy4111"/>
    <w:next w:val="Bezlisty"/>
    <w:uiPriority w:val="99"/>
    <w:semiHidden/>
    <w:unhideWhenUsed/>
    <w:rsid w:val="003C1AA9"/>
  </w:style>
  <w:style w:type="numbering" w:customStyle="1" w:styleId="Bezlisty53">
    <w:name w:val="Bez listy53"/>
    <w:next w:val="Bezlisty"/>
    <w:uiPriority w:val="99"/>
    <w:semiHidden/>
    <w:unhideWhenUsed/>
    <w:rsid w:val="003C1AA9"/>
  </w:style>
  <w:style w:type="table" w:customStyle="1" w:styleId="Tabela-Siatka510">
    <w:name w:val="Tabela - Siatka5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3C1AA9"/>
  </w:style>
  <w:style w:type="numbering" w:customStyle="1" w:styleId="Bezlisty231">
    <w:name w:val="Bez listy231"/>
    <w:next w:val="Bezlisty"/>
    <w:uiPriority w:val="99"/>
    <w:semiHidden/>
    <w:unhideWhenUsed/>
    <w:rsid w:val="003C1AA9"/>
  </w:style>
  <w:style w:type="numbering" w:customStyle="1" w:styleId="Bezlisty321">
    <w:name w:val="Bez listy321"/>
    <w:next w:val="Bezlisty"/>
    <w:uiPriority w:val="99"/>
    <w:semiHidden/>
    <w:unhideWhenUsed/>
    <w:rsid w:val="003C1AA9"/>
  </w:style>
  <w:style w:type="numbering" w:customStyle="1" w:styleId="Bezlisty421">
    <w:name w:val="Bez listy421"/>
    <w:next w:val="Bezlisty"/>
    <w:uiPriority w:val="99"/>
    <w:semiHidden/>
    <w:unhideWhenUsed/>
    <w:rsid w:val="003C1AA9"/>
  </w:style>
  <w:style w:type="numbering" w:customStyle="1" w:styleId="Bezlisty5111">
    <w:name w:val="Bez listy5111"/>
    <w:next w:val="Bezlisty"/>
    <w:uiPriority w:val="99"/>
    <w:semiHidden/>
    <w:unhideWhenUsed/>
    <w:rsid w:val="003C1AA9"/>
  </w:style>
  <w:style w:type="numbering" w:customStyle="1" w:styleId="Bezlisty62">
    <w:name w:val="Bez listy62"/>
    <w:next w:val="Bezlisty"/>
    <w:uiPriority w:val="99"/>
    <w:semiHidden/>
    <w:unhideWhenUsed/>
    <w:rsid w:val="003C1AA9"/>
  </w:style>
  <w:style w:type="table" w:customStyle="1" w:styleId="Tabela-Siatka610">
    <w:name w:val="Tabela - Siatka6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1">
    <w:name w:val="Bez listy151"/>
    <w:next w:val="Bezlisty"/>
    <w:uiPriority w:val="99"/>
    <w:semiHidden/>
    <w:unhideWhenUsed/>
    <w:rsid w:val="003C1AA9"/>
  </w:style>
  <w:style w:type="numbering" w:customStyle="1" w:styleId="Bezlisty241">
    <w:name w:val="Bez listy241"/>
    <w:next w:val="Bezlisty"/>
    <w:uiPriority w:val="99"/>
    <w:semiHidden/>
    <w:unhideWhenUsed/>
    <w:rsid w:val="003C1AA9"/>
  </w:style>
  <w:style w:type="numbering" w:customStyle="1" w:styleId="Bezlisty331">
    <w:name w:val="Bez listy331"/>
    <w:next w:val="Bezlisty"/>
    <w:uiPriority w:val="99"/>
    <w:semiHidden/>
    <w:unhideWhenUsed/>
    <w:rsid w:val="003C1AA9"/>
  </w:style>
  <w:style w:type="numbering" w:customStyle="1" w:styleId="Bezlisty431">
    <w:name w:val="Bez listy431"/>
    <w:next w:val="Bezlisty"/>
    <w:uiPriority w:val="99"/>
    <w:semiHidden/>
    <w:unhideWhenUsed/>
    <w:rsid w:val="003C1AA9"/>
  </w:style>
  <w:style w:type="numbering" w:customStyle="1" w:styleId="Bezlisty521">
    <w:name w:val="Bez listy521"/>
    <w:next w:val="Bezlisty"/>
    <w:uiPriority w:val="99"/>
    <w:semiHidden/>
    <w:unhideWhenUsed/>
    <w:rsid w:val="003C1AA9"/>
  </w:style>
  <w:style w:type="numbering" w:customStyle="1" w:styleId="Bezlisty6111">
    <w:name w:val="Bez listy6111"/>
    <w:next w:val="Bezlisty"/>
    <w:uiPriority w:val="99"/>
    <w:semiHidden/>
    <w:unhideWhenUsed/>
    <w:rsid w:val="003C1AA9"/>
  </w:style>
  <w:style w:type="numbering" w:customStyle="1" w:styleId="Bezlisty71">
    <w:name w:val="Bez listy71"/>
    <w:next w:val="Bezlisty"/>
    <w:uiPriority w:val="99"/>
    <w:semiHidden/>
    <w:unhideWhenUsed/>
    <w:rsid w:val="003C1AA9"/>
  </w:style>
  <w:style w:type="numbering" w:customStyle="1" w:styleId="Bezlisty161">
    <w:name w:val="Bez listy161"/>
    <w:next w:val="Bezlisty"/>
    <w:uiPriority w:val="99"/>
    <w:semiHidden/>
    <w:unhideWhenUsed/>
    <w:rsid w:val="003C1AA9"/>
  </w:style>
  <w:style w:type="numbering" w:customStyle="1" w:styleId="Bezlisty81">
    <w:name w:val="Bez listy81"/>
    <w:next w:val="Bezlisty"/>
    <w:uiPriority w:val="99"/>
    <w:semiHidden/>
    <w:unhideWhenUsed/>
    <w:rsid w:val="003C1AA9"/>
  </w:style>
  <w:style w:type="numbering" w:customStyle="1" w:styleId="Bezlisty171">
    <w:name w:val="Bez listy171"/>
    <w:next w:val="Bezlisty"/>
    <w:uiPriority w:val="99"/>
    <w:semiHidden/>
    <w:unhideWhenUsed/>
    <w:rsid w:val="003C1AA9"/>
  </w:style>
  <w:style w:type="numbering" w:customStyle="1" w:styleId="Bezlisty91">
    <w:name w:val="Bez listy91"/>
    <w:next w:val="Bezlisty"/>
    <w:uiPriority w:val="99"/>
    <w:semiHidden/>
    <w:unhideWhenUsed/>
    <w:rsid w:val="003C1AA9"/>
  </w:style>
  <w:style w:type="numbering" w:customStyle="1" w:styleId="Bezlisty101">
    <w:name w:val="Bez listy101"/>
    <w:next w:val="Bezlisty"/>
    <w:uiPriority w:val="99"/>
    <w:semiHidden/>
    <w:unhideWhenUsed/>
    <w:rsid w:val="003C1AA9"/>
  </w:style>
  <w:style w:type="table" w:customStyle="1" w:styleId="Tabela-Siatka710">
    <w:name w:val="Tabela - Siatka7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0">
    <w:name w:val="Bez listy20"/>
    <w:next w:val="Bezlisty"/>
    <w:uiPriority w:val="99"/>
    <w:semiHidden/>
    <w:unhideWhenUsed/>
    <w:rsid w:val="003C1AA9"/>
  </w:style>
  <w:style w:type="numbering" w:customStyle="1" w:styleId="Bezlisty110">
    <w:name w:val="Bez listy110"/>
    <w:next w:val="Bezlisty"/>
    <w:uiPriority w:val="99"/>
    <w:semiHidden/>
    <w:unhideWhenUsed/>
    <w:rsid w:val="003C1AA9"/>
  </w:style>
  <w:style w:type="paragraph" w:customStyle="1" w:styleId="Tekstpodstawowy310">
    <w:name w:val="Tekst podstawowy 31"/>
    <w:basedOn w:val="Normalny"/>
    <w:rsid w:val="003C1AA9"/>
    <w:pPr>
      <w:widowControl w:val="0"/>
      <w:overflowPunct w:val="0"/>
      <w:autoSpaceDE w:val="0"/>
      <w:autoSpaceDN w:val="0"/>
      <w:adjustRightInd w:val="0"/>
      <w:spacing w:after="0" w:line="240" w:lineRule="auto"/>
      <w:jc w:val="both"/>
    </w:pPr>
    <w:rPr>
      <w:rFonts w:ascii="Times New Roman" w:eastAsia="Times New Roman" w:hAnsi="Times New Roman"/>
      <w:sz w:val="24"/>
      <w:szCs w:val="20"/>
      <w:lang w:eastAsia="pl-PL"/>
    </w:rPr>
  </w:style>
  <w:style w:type="paragraph" w:customStyle="1" w:styleId="Tekstpodstawowywcity310">
    <w:name w:val="Tekst podstawowy wcięty 31"/>
    <w:basedOn w:val="Normalny"/>
    <w:rsid w:val="003C1AA9"/>
    <w:pPr>
      <w:widowControl w:val="0"/>
      <w:overflowPunct w:val="0"/>
      <w:autoSpaceDE w:val="0"/>
      <w:autoSpaceDN w:val="0"/>
      <w:adjustRightInd w:val="0"/>
      <w:spacing w:after="0" w:line="240" w:lineRule="auto"/>
      <w:ind w:left="709"/>
      <w:jc w:val="both"/>
    </w:pPr>
    <w:rPr>
      <w:rFonts w:ascii="Arial" w:eastAsia="Times New Roman" w:hAnsi="Arial"/>
      <w:sz w:val="24"/>
      <w:szCs w:val="20"/>
      <w:lang w:eastAsia="pl-PL"/>
    </w:rPr>
  </w:style>
  <w:style w:type="paragraph" w:customStyle="1" w:styleId="PNTekstpodstawowy">
    <w:name w:val="PN Tekst podstawowy"/>
    <w:uiPriority w:val="99"/>
    <w:rsid w:val="003C1AA9"/>
    <w:pPr>
      <w:spacing w:before="240" w:after="0" w:line="240" w:lineRule="auto"/>
    </w:pPr>
    <w:rPr>
      <w:rFonts w:ascii="Arial" w:eastAsia="Times New Roman" w:hAnsi="Arial" w:cs="Arial"/>
      <w:color w:val="000000"/>
      <w:sz w:val="20"/>
      <w:szCs w:val="20"/>
      <w:lang w:eastAsia="pl-PL"/>
    </w:rPr>
  </w:style>
  <w:style w:type="character" w:styleId="Pogrubienie">
    <w:name w:val="Strong"/>
    <w:uiPriority w:val="99"/>
    <w:qFormat/>
    <w:rsid w:val="003C1AA9"/>
    <w:rPr>
      <w:b/>
      <w:bCs/>
    </w:rPr>
  </w:style>
  <w:style w:type="paragraph" w:customStyle="1" w:styleId="Nagwek13">
    <w:name w:val="Nagłówek1"/>
    <w:basedOn w:val="Normalny"/>
    <w:next w:val="Tekstpodstawowy"/>
    <w:rsid w:val="003C1AA9"/>
    <w:pPr>
      <w:keepNext/>
      <w:suppressAutoHyphens/>
      <w:spacing w:before="240" w:after="120" w:line="240" w:lineRule="auto"/>
    </w:pPr>
    <w:rPr>
      <w:rFonts w:ascii="Arial" w:eastAsia="Arial Unicode MS" w:hAnsi="Arial" w:cs="Mangal"/>
      <w:sz w:val="28"/>
      <w:szCs w:val="28"/>
      <w:lang w:eastAsia="ar-SA"/>
    </w:rPr>
  </w:style>
  <w:style w:type="paragraph" w:customStyle="1" w:styleId="Podpis1">
    <w:name w:val="Podpis1"/>
    <w:basedOn w:val="Normalny"/>
    <w:rsid w:val="003C1AA9"/>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3C1AA9"/>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Tekstpodstawowy210">
    <w:name w:val="Tekst podstawowy 21"/>
    <w:basedOn w:val="Normalny"/>
    <w:rsid w:val="003C1AA9"/>
    <w:pPr>
      <w:suppressAutoHyphens/>
      <w:spacing w:after="0" w:line="360" w:lineRule="auto"/>
      <w:jc w:val="both"/>
    </w:pPr>
    <w:rPr>
      <w:rFonts w:ascii="Times New Roman" w:eastAsia="Times New Roman" w:hAnsi="Times New Roman"/>
      <w:sz w:val="24"/>
      <w:szCs w:val="20"/>
      <w:lang w:eastAsia="ar-SA"/>
    </w:rPr>
  </w:style>
  <w:style w:type="paragraph" w:customStyle="1" w:styleId="Plandokumentu1">
    <w:name w:val="Plan dokumentu1"/>
    <w:basedOn w:val="Normalny"/>
    <w:rsid w:val="003C1AA9"/>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Tekstpodstawowywcity21">
    <w:name w:val="Tekst podstawowy wcięty 21"/>
    <w:basedOn w:val="Normalny"/>
    <w:rsid w:val="003C1AA9"/>
    <w:pPr>
      <w:tabs>
        <w:tab w:val="left" w:pos="4962"/>
      </w:tabs>
      <w:suppressAutoHyphens/>
      <w:spacing w:after="0" w:line="240" w:lineRule="auto"/>
      <w:ind w:left="4956" w:hanging="4389"/>
    </w:pPr>
    <w:rPr>
      <w:rFonts w:ascii="Times New Roman" w:eastAsia="Times New Roman" w:hAnsi="Times New Roman"/>
      <w:sz w:val="24"/>
      <w:szCs w:val="20"/>
      <w:lang w:eastAsia="ar-SA"/>
    </w:rPr>
  </w:style>
  <w:style w:type="paragraph" w:customStyle="1" w:styleId="AAAAA">
    <w:name w:val="AAAAA"/>
    <w:rsid w:val="003C1AA9"/>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Listapunktowana1">
    <w:name w:val="Lista punktowana1"/>
    <w:basedOn w:val="Normalny"/>
    <w:rsid w:val="003C1AA9"/>
    <w:pPr>
      <w:numPr>
        <w:numId w:val="1"/>
      </w:numPr>
      <w:suppressAutoHyphens/>
      <w:spacing w:after="0" w:line="240" w:lineRule="auto"/>
    </w:pPr>
    <w:rPr>
      <w:rFonts w:ascii="Times New Roman" w:eastAsia="Times New Roman" w:hAnsi="Times New Roman"/>
      <w:sz w:val="20"/>
      <w:szCs w:val="20"/>
      <w:lang w:eastAsia="ar-SA"/>
    </w:rPr>
  </w:style>
  <w:style w:type="paragraph" w:customStyle="1" w:styleId="wyliczenie1">
    <w:name w:val="wyliczenie 1"/>
    <w:basedOn w:val="Listapunktowana1"/>
    <w:rsid w:val="003C1AA9"/>
    <w:pPr>
      <w:numPr>
        <w:numId w:val="2"/>
      </w:numPr>
    </w:pPr>
    <w:rPr>
      <w:sz w:val="24"/>
    </w:rPr>
  </w:style>
  <w:style w:type="paragraph" w:customStyle="1" w:styleId="tekst">
    <w:name w:val="tekst"/>
    <w:basedOn w:val="Normalny"/>
    <w:rsid w:val="003C1AA9"/>
    <w:pPr>
      <w:suppressAutoHyphens/>
      <w:spacing w:after="0" w:line="300" w:lineRule="atLeast"/>
      <w:jc w:val="both"/>
    </w:pPr>
    <w:rPr>
      <w:rFonts w:ascii="Times New Roman" w:eastAsia="Times New Roman" w:hAnsi="Times New Roman"/>
      <w:sz w:val="24"/>
      <w:szCs w:val="20"/>
      <w:lang w:eastAsia="ar-SA"/>
    </w:rPr>
  </w:style>
  <w:style w:type="paragraph" w:customStyle="1" w:styleId="Listapunktowana31">
    <w:name w:val="Lista punktowana 31"/>
    <w:basedOn w:val="Normalny"/>
    <w:rsid w:val="003C1AA9"/>
    <w:pPr>
      <w:numPr>
        <w:numId w:val="3"/>
      </w:numPr>
      <w:suppressAutoHyphens/>
      <w:spacing w:after="0" w:line="240" w:lineRule="auto"/>
    </w:pPr>
    <w:rPr>
      <w:rFonts w:ascii="Times New Roman" w:eastAsia="Times New Roman" w:hAnsi="Times New Roman"/>
      <w:sz w:val="20"/>
      <w:szCs w:val="20"/>
      <w:lang w:eastAsia="ar-SA"/>
    </w:rPr>
  </w:style>
  <w:style w:type="paragraph" w:customStyle="1" w:styleId="Wcicienormalne1">
    <w:name w:val="Wcięcie normalne1"/>
    <w:basedOn w:val="Normalny"/>
    <w:rsid w:val="003C1AA9"/>
    <w:pPr>
      <w:suppressAutoHyphens/>
      <w:spacing w:after="0" w:line="240" w:lineRule="auto"/>
      <w:ind w:left="720"/>
    </w:pPr>
    <w:rPr>
      <w:rFonts w:ascii="Times New Roman" w:eastAsia="Times New Roman" w:hAnsi="Times New Roman"/>
      <w:sz w:val="20"/>
      <w:szCs w:val="20"/>
      <w:lang w:eastAsia="ar-SA"/>
    </w:rPr>
  </w:style>
  <w:style w:type="paragraph" w:customStyle="1" w:styleId="podpkt11">
    <w:name w:val="pod_pkt1.1"/>
    <w:basedOn w:val="Normalny"/>
    <w:rsid w:val="003C1AA9"/>
    <w:pPr>
      <w:keepNext/>
      <w:suppressAutoHyphens/>
      <w:spacing w:after="120" w:line="240" w:lineRule="auto"/>
      <w:ind w:left="425" w:hanging="425"/>
    </w:pPr>
    <w:rPr>
      <w:rFonts w:ascii="Times New Roman" w:eastAsia="Times New Roman" w:hAnsi="Times New Roman"/>
      <w:sz w:val="24"/>
      <w:szCs w:val="20"/>
      <w:lang w:eastAsia="ar-SA"/>
    </w:rPr>
  </w:style>
  <w:style w:type="paragraph" w:customStyle="1" w:styleId="podpkta">
    <w:name w:val="pod_pkt_a"/>
    <w:basedOn w:val="Normalny"/>
    <w:rsid w:val="003C1AA9"/>
    <w:pPr>
      <w:keepNext/>
      <w:suppressAutoHyphens/>
      <w:spacing w:after="0" w:line="240" w:lineRule="auto"/>
      <w:ind w:left="426" w:hanging="425"/>
      <w:jc w:val="both"/>
    </w:pPr>
    <w:rPr>
      <w:rFonts w:ascii="Times New Roman" w:eastAsia="Times New Roman" w:hAnsi="Times New Roman"/>
      <w:szCs w:val="20"/>
      <w:lang w:eastAsia="ar-SA"/>
    </w:rPr>
  </w:style>
  <w:style w:type="paragraph" w:customStyle="1" w:styleId="innenormy">
    <w:name w:val="inne normy"/>
    <w:basedOn w:val="Normalny"/>
    <w:rsid w:val="003C1AA9"/>
    <w:pPr>
      <w:tabs>
        <w:tab w:val="left" w:pos="567"/>
      </w:tabs>
      <w:suppressAutoHyphens/>
      <w:spacing w:after="0" w:line="240" w:lineRule="auto"/>
      <w:ind w:left="3402" w:hanging="3402"/>
      <w:jc w:val="both"/>
    </w:pPr>
    <w:rPr>
      <w:rFonts w:ascii="Times New Roman" w:eastAsia="Times New Roman" w:hAnsi="Times New Roman"/>
      <w:szCs w:val="20"/>
      <w:lang w:eastAsia="ar-SA"/>
    </w:rPr>
  </w:style>
  <w:style w:type="paragraph" w:customStyle="1" w:styleId="10Znak">
    <w:name w:val="_10 Znak"/>
    <w:basedOn w:val="Normalny"/>
    <w:rsid w:val="003C1AA9"/>
    <w:pPr>
      <w:suppressAutoHyphens/>
      <w:spacing w:after="0" w:line="240" w:lineRule="auto"/>
      <w:ind w:right="-57"/>
      <w:jc w:val="both"/>
    </w:pPr>
    <w:rPr>
      <w:rFonts w:ascii="Times New Roman" w:eastAsia="Times New Roman" w:hAnsi="Times New Roman"/>
      <w:color w:val="000000"/>
      <w:sz w:val="20"/>
      <w:szCs w:val="20"/>
      <w:lang w:eastAsia="ar-SA"/>
    </w:rPr>
  </w:style>
  <w:style w:type="paragraph" w:customStyle="1" w:styleId="BodySingle">
    <w:name w:val="Body Single"/>
    <w:rsid w:val="003C1AA9"/>
    <w:pPr>
      <w:suppressAutoHyphens/>
      <w:spacing w:after="0" w:line="240" w:lineRule="auto"/>
    </w:pPr>
    <w:rPr>
      <w:rFonts w:ascii="TimesNewRomanPS" w:eastAsia="Times New Roman" w:hAnsi="TimesNewRomanPS" w:cs="TimesNewRomanPS"/>
      <w:color w:val="000000"/>
      <w:sz w:val="24"/>
      <w:szCs w:val="20"/>
      <w:lang w:val="cs-CZ" w:eastAsia="ar-SA"/>
    </w:rPr>
  </w:style>
  <w:style w:type="paragraph" w:customStyle="1" w:styleId="punkt">
    <w:name w:val="punkt"/>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punkt1">
    <w:name w:val="punkt1"/>
    <w:rsid w:val="003C1AA9"/>
    <w:pPr>
      <w:suppressAutoHyphens/>
      <w:spacing w:after="0" w:line="240" w:lineRule="auto"/>
      <w:ind w:left="226" w:hanging="226"/>
      <w:jc w:val="both"/>
    </w:pPr>
    <w:rPr>
      <w:rFonts w:ascii="Times New Roman" w:eastAsia="Times New Roman" w:hAnsi="Times New Roman" w:cs="Times New Roman"/>
      <w:color w:val="000000"/>
      <w:sz w:val="24"/>
      <w:szCs w:val="20"/>
      <w:lang w:val="cs-CZ" w:eastAsia="ar-SA"/>
    </w:rPr>
  </w:style>
  <w:style w:type="paragraph" w:customStyle="1" w:styleId="NumberList">
    <w:name w:val="Number List"/>
    <w:rsid w:val="003C1AA9"/>
    <w:pPr>
      <w:suppressAutoHyphens/>
      <w:spacing w:after="0" w:line="240" w:lineRule="auto"/>
      <w:ind w:left="720"/>
    </w:pPr>
    <w:rPr>
      <w:rFonts w:ascii="TimesNewRomanPS" w:eastAsia="Times New Roman" w:hAnsi="TimesNewRomanPS" w:cs="TimesNewRomanPS"/>
      <w:color w:val="000000"/>
      <w:sz w:val="24"/>
      <w:szCs w:val="20"/>
      <w:lang w:val="cs-CZ" w:eastAsia="ar-SA"/>
    </w:rPr>
  </w:style>
  <w:style w:type="paragraph" w:customStyle="1" w:styleId="tytu0">
    <w:name w:val="tytu³"/>
    <w:rsid w:val="003C1AA9"/>
    <w:pPr>
      <w:suppressAutoHyphens/>
      <w:spacing w:after="0" w:line="240" w:lineRule="auto"/>
    </w:pPr>
    <w:rPr>
      <w:rFonts w:ascii="Times New Roman" w:eastAsia="Times New Roman" w:hAnsi="Times New Roman" w:cs="Times New Roman"/>
      <w:b/>
      <w:color w:val="000000"/>
      <w:sz w:val="28"/>
      <w:szCs w:val="20"/>
      <w:lang w:val="cs-CZ" w:eastAsia="ar-SA"/>
    </w:rPr>
  </w:style>
  <w:style w:type="paragraph" w:customStyle="1" w:styleId="rozdzia1">
    <w:name w:val="rozdzia³ 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rozdzia">
    <w:name w:val="rozdzia³"/>
    <w:rsid w:val="003C1AA9"/>
    <w:pPr>
      <w:suppressAutoHyphens/>
      <w:spacing w:after="0" w:line="240" w:lineRule="auto"/>
      <w:jc w:val="both"/>
    </w:pPr>
    <w:rPr>
      <w:rFonts w:ascii="Times New Roman" w:eastAsia="Times New Roman" w:hAnsi="Times New Roman" w:cs="Times New Roman"/>
      <w:b/>
      <w:color w:val="000000"/>
      <w:sz w:val="28"/>
      <w:szCs w:val="20"/>
      <w:lang w:val="cs-CZ" w:eastAsia="ar-SA"/>
    </w:rPr>
  </w:style>
  <w:style w:type="paragraph" w:customStyle="1" w:styleId="Bullet1">
    <w:name w:val="Bullet 1"/>
    <w:rsid w:val="003C1AA9"/>
    <w:pPr>
      <w:suppressAutoHyphens/>
      <w:spacing w:after="0" w:line="240" w:lineRule="auto"/>
      <w:ind w:left="576"/>
    </w:pPr>
    <w:rPr>
      <w:rFonts w:ascii="TimesEE" w:eastAsia="Times New Roman" w:hAnsi="TimesEE" w:cs="TimesEE"/>
      <w:color w:val="000000"/>
      <w:sz w:val="24"/>
      <w:szCs w:val="20"/>
      <w:lang w:val="cs-CZ" w:eastAsia="ar-SA"/>
    </w:rPr>
  </w:style>
  <w:style w:type="paragraph" w:customStyle="1" w:styleId="Subhead">
    <w:name w:val="Subhead"/>
    <w:rsid w:val="003C1AA9"/>
    <w:pPr>
      <w:suppressAutoHyphens/>
      <w:spacing w:after="0" w:line="240" w:lineRule="auto"/>
    </w:pPr>
    <w:rPr>
      <w:rFonts w:ascii="TimesEE" w:eastAsia="Times New Roman" w:hAnsi="TimesEE" w:cs="TimesEE"/>
      <w:b/>
      <w:i/>
      <w:color w:val="000000"/>
      <w:sz w:val="24"/>
      <w:szCs w:val="20"/>
      <w:lang w:val="cs-CZ" w:eastAsia="ar-SA"/>
    </w:rPr>
  </w:style>
  <w:style w:type="paragraph" w:customStyle="1" w:styleId="sst2">
    <w:name w:val="sst2"/>
    <w:rsid w:val="003C1AA9"/>
    <w:pPr>
      <w:suppressAutoHyphens/>
      <w:spacing w:after="0" w:line="240" w:lineRule="auto"/>
      <w:jc w:val="both"/>
    </w:pPr>
    <w:rPr>
      <w:rFonts w:ascii="Times New Roman" w:eastAsia="Times New Roman" w:hAnsi="Times New Roman" w:cs="Times New Roman"/>
      <w:b/>
      <w:color w:val="000000"/>
      <w:sz w:val="24"/>
      <w:szCs w:val="20"/>
      <w:u w:val="single"/>
      <w:lang w:val="cs-CZ" w:eastAsia="ar-SA"/>
    </w:rPr>
  </w:style>
  <w:style w:type="paragraph" w:customStyle="1" w:styleId="sst">
    <w:name w:val="sst"/>
    <w:rsid w:val="003C1AA9"/>
    <w:pPr>
      <w:suppressAutoHyphens/>
      <w:spacing w:after="0" w:line="240" w:lineRule="auto"/>
      <w:jc w:val="center"/>
    </w:pPr>
    <w:rPr>
      <w:rFonts w:ascii="Times New Roman" w:eastAsia="Times New Roman" w:hAnsi="Times New Roman" w:cs="Times New Roman"/>
      <w:b/>
      <w:color w:val="000000"/>
      <w:sz w:val="28"/>
      <w:szCs w:val="20"/>
      <w:lang w:val="cs-CZ" w:eastAsia="ar-SA"/>
    </w:rPr>
  </w:style>
  <w:style w:type="paragraph" w:customStyle="1" w:styleId="Tekstpodstawowy1">
    <w:name w:val="Tekst podstawowy1"/>
    <w:rsid w:val="003C1AA9"/>
    <w:pPr>
      <w:suppressAutoHyphens/>
      <w:spacing w:after="0" w:line="240" w:lineRule="auto"/>
    </w:pPr>
    <w:rPr>
      <w:rFonts w:ascii="TimesEE" w:eastAsia="Times New Roman" w:hAnsi="TimesEE" w:cs="TimesEE"/>
      <w:color w:val="000000"/>
      <w:sz w:val="24"/>
      <w:szCs w:val="20"/>
      <w:lang w:val="cs-CZ" w:eastAsia="ar-SA"/>
    </w:rPr>
  </w:style>
  <w:style w:type="paragraph" w:customStyle="1" w:styleId="tytu10">
    <w:name w:val="tytu³1"/>
    <w:rsid w:val="003C1AA9"/>
    <w:pPr>
      <w:suppressAutoHyphens/>
      <w:spacing w:after="0" w:line="240" w:lineRule="auto"/>
      <w:jc w:val="center"/>
    </w:pPr>
    <w:rPr>
      <w:rFonts w:ascii="TimesEE" w:eastAsia="Times New Roman" w:hAnsi="TimesEE" w:cs="TimesEE"/>
      <w:b/>
      <w:color w:val="000000"/>
      <w:szCs w:val="20"/>
      <w:lang w:val="cs-CZ" w:eastAsia="ar-SA"/>
    </w:rPr>
  </w:style>
  <w:style w:type="paragraph" w:customStyle="1" w:styleId="Bullet">
    <w:name w:val="Bullet"/>
    <w:rsid w:val="003C1AA9"/>
    <w:pPr>
      <w:suppressAutoHyphens/>
      <w:spacing w:after="0" w:line="240" w:lineRule="auto"/>
      <w:ind w:left="288"/>
    </w:pPr>
    <w:rPr>
      <w:rFonts w:ascii="TimesEE" w:eastAsia="Times New Roman" w:hAnsi="TimesEE" w:cs="TimesEE"/>
      <w:color w:val="000000"/>
      <w:sz w:val="24"/>
      <w:szCs w:val="20"/>
      <w:lang w:val="cs-CZ" w:eastAsia="ar-SA"/>
    </w:rPr>
  </w:style>
  <w:style w:type="paragraph" w:customStyle="1" w:styleId="TableText">
    <w:name w:val="Table Text"/>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bbb">
    <w:name w:val="bbb"/>
    <w:rsid w:val="003C1AA9"/>
    <w:pPr>
      <w:suppressAutoHyphens/>
      <w:spacing w:after="0" w:line="240" w:lineRule="auto"/>
      <w:jc w:val="both"/>
    </w:pPr>
    <w:rPr>
      <w:rFonts w:ascii="TimesEE" w:eastAsia="Times New Roman" w:hAnsi="TimesEE" w:cs="TimesEE"/>
      <w:color w:val="000000"/>
      <w:szCs w:val="20"/>
      <w:lang w:val="cs-CZ" w:eastAsia="ar-SA"/>
    </w:rPr>
  </w:style>
  <w:style w:type="paragraph" w:customStyle="1" w:styleId="rozdzia10">
    <w:name w:val="rozdzia³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sst3">
    <w:name w:val="sst3"/>
    <w:rsid w:val="003C1AA9"/>
    <w:pPr>
      <w:suppressAutoHyphens/>
      <w:spacing w:after="0" w:line="240" w:lineRule="auto"/>
    </w:pPr>
    <w:rPr>
      <w:rFonts w:ascii="Times New Roman" w:eastAsia="Times New Roman" w:hAnsi="Times New Roman" w:cs="Times New Roman"/>
      <w:color w:val="000000"/>
      <w:sz w:val="24"/>
      <w:szCs w:val="20"/>
      <w:lang w:val="cs-CZ" w:eastAsia="ar-SA"/>
    </w:rPr>
  </w:style>
  <w:style w:type="paragraph" w:customStyle="1" w:styleId="sst1">
    <w:name w:val="sst1"/>
    <w:rsid w:val="003C1AA9"/>
    <w:pPr>
      <w:suppressAutoHyphens/>
      <w:spacing w:after="0" w:line="240" w:lineRule="auto"/>
      <w:jc w:val="center"/>
    </w:pPr>
    <w:rPr>
      <w:rFonts w:ascii="Times New Roman" w:eastAsia="Times New Roman" w:hAnsi="Times New Roman" w:cs="Times New Roman"/>
      <w:color w:val="000000"/>
      <w:sz w:val="24"/>
      <w:szCs w:val="20"/>
      <w:lang w:val="cs-CZ" w:eastAsia="ar-SA"/>
    </w:rPr>
  </w:style>
  <w:style w:type="paragraph" w:customStyle="1" w:styleId="norods1">
    <w:name w:val="norods1"/>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gruodst1">
    <w:name w:val="gruodst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akapit">
    <w:name w:val="akapit"/>
    <w:rsid w:val="003C1AA9"/>
    <w:pPr>
      <w:suppressAutoHyphens/>
      <w:spacing w:after="0" w:line="240" w:lineRule="auto"/>
      <w:ind w:left="226"/>
      <w:jc w:val="both"/>
    </w:pPr>
    <w:rPr>
      <w:rFonts w:ascii="Times New Roman" w:eastAsia="Times New Roman" w:hAnsi="Times New Roman" w:cs="Times New Roman"/>
      <w:color w:val="000000"/>
      <w:sz w:val="24"/>
      <w:szCs w:val="20"/>
      <w:lang w:val="cs-CZ" w:eastAsia="ar-SA"/>
    </w:rPr>
  </w:style>
  <w:style w:type="paragraph" w:customStyle="1" w:styleId="akapit2">
    <w:name w:val="akapit2"/>
    <w:rsid w:val="003C1AA9"/>
    <w:pPr>
      <w:suppressAutoHyphens/>
      <w:spacing w:after="0" w:line="240" w:lineRule="auto"/>
      <w:ind w:left="226" w:hanging="226"/>
      <w:jc w:val="both"/>
    </w:pPr>
    <w:rPr>
      <w:rFonts w:ascii="Times New Roman" w:eastAsia="Times New Roman" w:hAnsi="Times New Roman" w:cs="Times New Roman"/>
      <w:color w:val="000000"/>
      <w:sz w:val="24"/>
      <w:szCs w:val="20"/>
      <w:lang w:val="cs-CZ" w:eastAsia="ar-SA"/>
    </w:rPr>
  </w:style>
  <w:style w:type="paragraph" w:customStyle="1" w:styleId="gruby">
    <w:name w:val="gruby"/>
    <w:rsid w:val="003C1AA9"/>
    <w:pPr>
      <w:suppressAutoHyphens/>
      <w:spacing w:after="0" w:line="240" w:lineRule="auto"/>
    </w:pPr>
    <w:rPr>
      <w:rFonts w:ascii="Times New Roman" w:eastAsia="Times New Roman" w:hAnsi="Times New Roman" w:cs="Times New Roman"/>
      <w:b/>
      <w:color w:val="000000"/>
      <w:sz w:val="24"/>
      <w:szCs w:val="20"/>
      <w:lang w:val="cs-CZ" w:eastAsia="ar-SA"/>
    </w:rPr>
  </w:style>
  <w:style w:type="paragraph" w:customStyle="1" w:styleId="cc">
    <w:name w:val="cc"/>
    <w:rsid w:val="003C1AA9"/>
    <w:pPr>
      <w:suppressAutoHyphens/>
      <w:spacing w:after="0" w:line="240" w:lineRule="auto"/>
    </w:pPr>
    <w:rPr>
      <w:rFonts w:ascii="Times New Roman" w:eastAsia="Times New Roman" w:hAnsi="Times New Roman" w:cs="Times New Roman"/>
      <w:color w:val="000000"/>
      <w:sz w:val="24"/>
      <w:szCs w:val="20"/>
      <w:lang w:val="cs-CZ" w:eastAsia="ar-SA"/>
    </w:rPr>
  </w:style>
  <w:style w:type="paragraph" w:customStyle="1" w:styleId="Text">
    <w:name w:val="Text"/>
    <w:basedOn w:val="Normalny"/>
    <w:rsid w:val="003C1AA9"/>
    <w:pPr>
      <w:tabs>
        <w:tab w:val="left" w:pos="1134"/>
        <w:tab w:val="left" w:pos="2268"/>
        <w:tab w:val="left" w:pos="3402"/>
        <w:tab w:val="left" w:pos="4536"/>
        <w:tab w:val="left" w:pos="6804"/>
        <w:tab w:val="right" w:pos="9072"/>
      </w:tabs>
      <w:suppressAutoHyphens/>
      <w:spacing w:after="120" w:line="240" w:lineRule="auto"/>
      <w:ind w:left="851"/>
      <w:jc w:val="both"/>
    </w:pPr>
    <w:rPr>
      <w:rFonts w:ascii="Times New Roman" w:eastAsia="Times New Roman" w:hAnsi="Times New Roman"/>
      <w:szCs w:val="20"/>
      <w:lang w:eastAsia="ar-SA"/>
    </w:rPr>
  </w:style>
  <w:style w:type="paragraph" w:customStyle="1" w:styleId="RozdziaII">
    <w:name w:val="Rozdzia³ II"/>
    <w:basedOn w:val="Text"/>
    <w:next w:val="Text"/>
    <w:rsid w:val="003C1AA9"/>
    <w:pPr>
      <w:keepNext/>
      <w:keepLines/>
      <w:ind w:left="0"/>
    </w:pPr>
    <w:rPr>
      <w:b/>
      <w:sz w:val="24"/>
    </w:rPr>
  </w:style>
  <w:style w:type="paragraph" w:customStyle="1" w:styleId="RozdziaI">
    <w:name w:val="Rozdzia³ I"/>
    <w:basedOn w:val="RozdziaII"/>
    <w:next w:val="Text"/>
    <w:rsid w:val="003C1AA9"/>
    <w:pPr>
      <w:spacing w:before="120" w:after="480"/>
    </w:pPr>
    <w:rPr>
      <w:smallCaps/>
      <w:sz w:val="26"/>
    </w:rPr>
  </w:style>
  <w:style w:type="paragraph" w:customStyle="1" w:styleId="TytSpecII">
    <w:name w:val="Tyt.Spec. II"/>
    <w:basedOn w:val="RozdziaII"/>
    <w:next w:val="RozdziaI"/>
    <w:rsid w:val="003C1AA9"/>
    <w:pPr>
      <w:tabs>
        <w:tab w:val="left" w:pos="1985"/>
      </w:tabs>
    </w:pPr>
    <w:rPr>
      <w:sz w:val="26"/>
    </w:rPr>
  </w:style>
  <w:style w:type="paragraph" w:customStyle="1" w:styleId="TytSpecI">
    <w:name w:val="Tyt.Spec. I"/>
    <w:basedOn w:val="RozdziaI"/>
    <w:next w:val="TytSpecII"/>
    <w:rsid w:val="003C1AA9"/>
    <w:pPr>
      <w:tabs>
        <w:tab w:val="left" w:pos="1985"/>
      </w:tabs>
      <w:spacing w:before="240" w:after="120"/>
    </w:pPr>
    <w:rPr>
      <w:sz w:val="28"/>
    </w:rPr>
  </w:style>
  <w:style w:type="paragraph" w:customStyle="1" w:styleId="Listapunktowana21">
    <w:name w:val="Lista punktowana 21"/>
    <w:basedOn w:val="Normalny"/>
    <w:rsid w:val="003C1AA9"/>
    <w:pPr>
      <w:numPr>
        <w:numId w:val="4"/>
      </w:numPr>
      <w:suppressAutoHyphens/>
      <w:spacing w:after="0" w:line="360" w:lineRule="auto"/>
      <w:ind w:left="720"/>
    </w:pPr>
    <w:rPr>
      <w:rFonts w:ascii="Times New Roman" w:eastAsia="Times New Roman" w:hAnsi="Times New Roman"/>
      <w:sz w:val="24"/>
      <w:szCs w:val="20"/>
      <w:lang w:eastAsia="ar-SA"/>
    </w:rPr>
  </w:style>
  <w:style w:type="paragraph" w:customStyle="1" w:styleId="Normy4">
    <w:name w:val="Normy4"/>
    <w:basedOn w:val="Normalny"/>
    <w:rsid w:val="003C1AA9"/>
    <w:pPr>
      <w:tabs>
        <w:tab w:val="left" w:pos="2268"/>
        <w:tab w:val="left" w:pos="2552"/>
        <w:tab w:val="left" w:pos="3402"/>
        <w:tab w:val="left" w:pos="6804"/>
        <w:tab w:val="left" w:pos="7655"/>
        <w:tab w:val="left" w:pos="8505"/>
      </w:tabs>
      <w:suppressAutoHyphens/>
      <w:spacing w:after="180" w:line="240" w:lineRule="auto"/>
      <w:ind w:left="2268" w:hanging="2268"/>
      <w:jc w:val="both"/>
    </w:pPr>
    <w:rPr>
      <w:rFonts w:ascii="Arial" w:eastAsia="Times New Roman" w:hAnsi="Arial" w:cs="Arial"/>
      <w:sz w:val="20"/>
      <w:szCs w:val="24"/>
      <w:lang w:eastAsia="ar-SA"/>
    </w:rPr>
  </w:style>
  <w:style w:type="paragraph" w:customStyle="1" w:styleId="Par1">
    <w:name w:val="Par_1"/>
    <w:basedOn w:val="Normalny"/>
    <w:rsid w:val="003C1AA9"/>
    <w:pPr>
      <w:widowControl w:val="0"/>
      <w:tabs>
        <w:tab w:val="left" w:pos="425"/>
        <w:tab w:val="left" w:pos="851"/>
        <w:tab w:val="left" w:pos="1276"/>
        <w:tab w:val="left" w:pos="1701"/>
        <w:tab w:val="left" w:pos="2126"/>
        <w:tab w:val="left" w:pos="2552"/>
        <w:tab w:val="left" w:pos="3402"/>
        <w:tab w:val="left" w:pos="6804"/>
        <w:tab w:val="left" w:pos="7655"/>
        <w:tab w:val="left" w:pos="8505"/>
      </w:tabs>
      <w:suppressAutoHyphens/>
      <w:spacing w:after="0" w:line="240" w:lineRule="auto"/>
      <w:ind w:firstLine="340"/>
      <w:jc w:val="both"/>
    </w:pPr>
    <w:rPr>
      <w:rFonts w:ascii="Arial" w:eastAsia="Times New Roman" w:hAnsi="Arial" w:cs="Arial"/>
      <w:sz w:val="20"/>
      <w:szCs w:val="20"/>
      <w:lang w:eastAsia="ar-SA"/>
    </w:rPr>
  </w:style>
  <w:style w:type="paragraph" w:customStyle="1" w:styleId="Zawartotabeli">
    <w:name w:val="Zawartość tabeli"/>
    <w:basedOn w:val="Normalny"/>
    <w:rsid w:val="003C1AA9"/>
    <w:pPr>
      <w:suppressLineNumbers/>
      <w:suppressAutoHyphens/>
      <w:spacing w:after="0" w:line="240" w:lineRule="auto"/>
    </w:pPr>
    <w:rPr>
      <w:rFonts w:ascii="Times New Roman" w:eastAsia="Times New Roman" w:hAnsi="Times New Roman"/>
      <w:sz w:val="20"/>
      <w:szCs w:val="20"/>
      <w:lang w:eastAsia="ar-SA"/>
    </w:rPr>
  </w:style>
  <w:style w:type="paragraph" w:customStyle="1" w:styleId="Nagwektabeli">
    <w:name w:val="Nagłówek tabeli"/>
    <w:basedOn w:val="Zawartotabeli"/>
    <w:rsid w:val="003C1AA9"/>
    <w:pPr>
      <w:jc w:val="center"/>
    </w:pPr>
    <w:rPr>
      <w:b/>
      <w:bCs/>
    </w:rPr>
  </w:style>
  <w:style w:type="character" w:customStyle="1" w:styleId="WW8Num1z0">
    <w:name w:val="WW8Num1z0"/>
    <w:rsid w:val="003C1AA9"/>
    <w:rPr>
      <w:rFonts w:ascii="Symbol" w:hAnsi="Symbol" w:cs="Symbol" w:hint="default"/>
    </w:rPr>
  </w:style>
  <w:style w:type="character" w:customStyle="1" w:styleId="WW8Num2z0">
    <w:name w:val="WW8Num2z0"/>
    <w:rsid w:val="003C1AA9"/>
  </w:style>
  <w:style w:type="character" w:customStyle="1" w:styleId="WW8Num3z0">
    <w:name w:val="WW8Num3z0"/>
    <w:rsid w:val="003C1AA9"/>
    <w:rPr>
      <w:rFonts w:ascii="Times New Roman" w:hAnsi="Times New Roman" w:cs="Times New Roman" w:hint="default"/>
    </w:rPr>
  </w:style>
  <w:style w:type="character" w:customStyle="1" w:styleId="WW8Num3z1">
    <w:name w:val="WW8Num3z1"/>
    <w:rsid w:val="003C1AA9"/>
    <w:rPr>
      <w:rFonts w:ascii="Courier New" w:hAnsi="Courier New" w:cs="Courier New" w:hint="default"/>
    </w:rPr>
  </w:style>
  <w:style w:type="character" w:customStyle="1" w:styleId="WW8Num3z2">
    <w:name w:val="WW8Num3z2"/>
    <w:rsid w:val="003C1AA9"/>
    <w:rPr>
      <w:rFonts w:ascii="Wingdings" w:hAnsi="Wingdings" w:cs="Wingdings" w:hint="default"/>
    </w:rPr>
  </w:style>
  <w:style w:type="character" w:customStyle="1" w:styleId="WW8Num3z3">
    <w:name w:val="WW8Num3z3"/>
    <w:rsid w:val="003C1AA9"/>
    <w:rPr>
      <w:rFonts w:ascii="Symbol" w:hAnsi="Symbol" w:cs="Symbol" w:hint="default"/>
    </w:rPr>
  </w:style>
  <w:style w:type="character" w:customStyle="1" w:styleId="WW8Num4z0">
    <w:name w:val="WW8Num4z0"/>
    <w:rsid w:val="003C1AA9"/>
    <w:rPr>
      <w:rFonts w:ascii="Times New Roman" w:hAnsi="Times New Roman" w:cs="Times New Roman" w:hint="default"/>
    </w:rPr>
  </w:style>
  <w:style w:type="character" w:customStyle="1" w:styleId="WW8Num4z1">
    <w:name w:val="WW8Num4z1"/>
    <w:rsid w:val="003C1AA9"/>
    <w:rPr>
      <w:rFonts w:ascii="Courier New" w:hAnsi="Courier New" w:cs="Courier New" w:hint="default"/>
    </w:rPr>
  </w:style>
  <w:style w:type="character" w:customStyle="1" w:styleId="WW8Num4z2">
    <w:name w:val="WW8Num4z2"/>
    <w:rsid w:val="003C1AA9"/>
    <w:rPr>
      <w:rFonts w:ascii="Wingdings" w:hAnsi="Wingdings" w:cs="Wingdings" w:hint="default"/>
    </w:rPr>
  </w:style>
  <w:style w:type="character" w:customStyle="1" w:styleId="WW8Num4z3">
    <w:name w:val="WW8Num4z3"/>
    <w:rsid w:val="003C1AA9"/>
    <w:rPr>
      <w:rFonts w:ascii="Symbol" w:hAnsi="Symbol" w:cs="Symbol" w:hint="default"/>
    </w:rPr>
  </w:style>
  <w:style w:type="character" w:customStyle="1" w:styleId="WW8Num5z0">
    <w:name w:val="WW8Num5z0"/>
    <w:rsid w:val="003C1AA9"/>
    <w:rPr>
      <w:rFonts w:ascii="Times New Roman" w:hAnsi="Times New Roman" w:cs="Times New Roman" w:hint="default"/>
      <w:color w:val="000000"/>
    </w:rPr>
  </w:style>
  <w:style w:type="character" w:customStyle="1" w:styleId="WW8Num5z1">
    <w:name w:val="WW8Num5z1"/>
    <w:rsid w:val="003C1AA9"/>
    <w:rPr>
      <w:rFonts w:ascii="Courier New" w:hAnsi="Courier New" w:cs="Courier New" w:hint="default"/>
    </w:rPr>
  </w:style>
  <w:style w:type="character" w:customStyle="1" w:styleId="WW8Num5z2">
    <w:name w:val="WW8Num5z2"/>
    <w:rsid w:val="003C1AA9"/>
    <w:rPr>
      <w:rFonts w:ascii="Wingdings" w:hAnsi="Wingdings" w:cs="Wingdings" w:hint="default"/>
    </w:rPr>
  </w:style>
  <w:style w:type="character" w:customStyle="1" w:styleId="WW8Num5z3">
    <w:name w:val="WW8Num5z3"/>
    <w:rsid w:val="003C1AA9"/>
    <w:rPr>
      <w:rFonts w:ascii="Symbol" w:hAnsi="Symbol" w:cs="Symbol" w:hint="default"/>
    </w:rPr>
  </w:style>
  <w:style w:type="character" w:customStyle="1" w:styleId="WW8Num6z0">
    <w:name w:val="WW8Num6z0"/>
    <w:rsid w:val="003C1AA9"/>
    <w:rPr>
      <w:rFonts w:ascii="Times New Roman" w:hAnsi="Times New Roman" w:cs="Times New Roman" w:hint="default"/>
    </w:rPr>
  </w:style>
  <w:style w:type="character" w:customStyle="1" w:styleId="WW8Num6z1">
    <w:name w:val="WW8Num6z1"/>
    <w:rsid w:val="003C1AA9"/>
    <w:rPr>
      <w:rFonts w:ascii="Courier New" w:hAnsi="Courier New" w:cs="Courier New" w:hint="default"/>
    </w:rPr>
  </w:style>
  <w:style w:type="character" w:customStyle="1" w:styleId="WW8Num6z2">
    <w:name w:val="WW8Num6z2"/>
    <w:rsid w:val="003C1AA9"/>
    <w:rPr>
      <w:rFonts w:ascii="Wingdings" w:hAnsi="Wingdings" w:cs="Wingdings" w:hint="default"/>
    </w:rPr>
  </w:style>
  <w:style w:type="character" w:customStyle="1" w:styleId="WW8Num6z3">
    <w:name w:val="WW8Num6z3"/>
    <w:rsid w:val="003C1AA9"/>
    <w:rPr>
      <w:rFonts w:ascii="Symbol" w:hAnsi="Symbol" w:cs="Symbol" w:hint="default"/>
    </w:rPr>
  </w:style>
  <w:style w:type="character" w:customStyle="1" w:styleId="WW8Num7z0">
    <w:name w:val="WW8Num7z0"/>
    <w:rsid w:val="003C1AA9"/>
    <w:rPr>
      <w:rFonts w:ascii="Times New Roman" w:hAnsi="Times New Roman" w:cs="Times New Roman" w:hint="default"/>
      <w:color w:val="000000"/>
    </w:rPr>
  </w:style>
  <w:style w:type="character" w:customStyle="1" w:styleId="WW8Num7z1">
    <w:name w:val="WW8Num7z1"/>
    <w:rsid w:val="003C1AA9"/>
    <w:rPr>
      <w:rFonts w:ascii="Courier New" w:hAnsi="Courier New" w:cs="Courier New" w:hint="default"/>
    </w:rPr>
  </w:style>
  <w:style w:type="character" w:customStyle="1" w:styleId="WW8Num7z2">
    <w:name w:val="WW8Num7z2"/>
    <w:rsid w:val="003C1AA9"/>
    <w:rPr>
      <w:rFonts w:ascii="Wingdings" w:hAnsi="Wingdings" w:cs="Wingdings" w:hint="default"/>
    </w:rPr>
  </w:style>
  <w:style w:type="character" w:customStyle="1" w:styleId="WW8Num7z3">
    <w:name w:val="WW8Num7z3"/>
    <w:rsid w:val="003C1AA9"/>
    <w:rPr>
      <w:rFonts w:ascii="Symbol" w:hAnsi="Symbol" w:cs="Symbol" w:hint="default"/>
    </w:rPr>
  </w:style>
  <w:style w:type="character" w:customStyle="1" w:styleId="WW8Num8z0">
    <w:name w:val="WW8Num8z0"/>
    <w:rsid w:val="003C1AA9"/>
    <w:rPr>
      <w:rFonts w:ascii="Times New Roman" w:hAnsi="Times New Roman" w:cs="Times New Roman" w:hint="default"/>
    </w:rPr>
  </w:style>
  <w:style w:type="character" w:customStyle="1" w:styleId="WW8Num8z1">
    <w:name w:val="WW8Num8z1"/>
    <w:rsid w:val="003C1AA9"/>
    <w:rPr>
      <w:rFonts w:ascii="Courier New" w:hAnsi="Courier New" w:cs="Courier New" w:hint="default"/>
    </w:rPr>
  </w:style>
  <w:style w:type="character" w:customStyle="1" w:styleId="WW8Num8z2">
    <w:name w:val="WW8Num8z2"/>
    <w:rsid w:val="003C1AA9"/>
    <w:rPr>
      <w:rFonts w:ascii="Wingdings" w:hAnsi="Wingdings" w:cs="Wingdings" w:hint="default"/>
    </w:rPr>
  </w:style>
  <w:style w:type="character" w:customStyle="1" w:styleId="WW8Num8z3">
    <w:name w:val="WW8Num8z3"/>
    <w:rsid w:val="003C1AA9"/>
    <w:rPr>
      <w:rFonts w:ascii="Symbol" w:hAnsi="Symbol" w:cs="Symbol" w:hint="default"/>
    </w:rPr>
  </w:style>
  <w:style w:type="character" w:customStyle="1" w:styleId="WW8Num9z0">
    <w:name w:val="WW8Num9z0"/>
    <w:rsid w:val="003C1AA9"/>
  </w:style>
  <w:style w:type="character" w:customStyle="1" w:styleId="WW8Num9z1">
    <w:name w:val="WW8Num9z1"/>
    <w:rsid w:val="003C1AA9"/>
  </w:style>
  <w:style w:type="character" w:customStyle="1" w:styleId="WW8Num9z2">
    <w:name w:val="WW8Num9z2"/>
    <w:rsid w:val="003C1AA9"/>
  </w:style>
  <w:style w:type="character" w:customStyle="1" w:styleId="WW8Num9z3">
    <w:name w:val="WW8Num9z3"/>
    <w:rsid w:val="003C1AA9"/>
  </w:style>
  <w:style w:type="character" w:customStyle="1" w:styleId="WW8Num9z4">
    <w:name w:val="WW8Num9z4"/>
    <w:rsid w:val="003C1AA9"/>
  </w:style>
  <w:style w:type="character" w:customStyle="1" w:styleId="WW8Num9z5">
    <w:name w:val="WW8Num9z5"/>
    <w:rsid w:val="003C1AA9"/>
  </w:style>
  <w:style w:type="character" w:customStyle="1" w:styleId="WW8Num9z6">
    <w:name w:val="WW8Num9z6"/>
    <w:rsid w:val="003C1AA9"/>
  </w:style>
  <w:style w:type="character" w:customStyle="1" w:styleId="WW8Num9z7">
    <w:name w:val="WW8Num9z7"/>
    <w:rsid w:val="003C1AA9"/>
  </w:style>
  <w:style w:type="character" w:customStyle="1" w:styleId="WW8Num9z8">
    <w:name w:val="WW8Num9z8"/>
    <w:rsid w:val="003C1AA9"/>
  </w:style>
  <w:style w:type="character" w:customStyle="1" w:styleId="WW8Num10z0">
    <w:name w:val="WW8Num10z0"/>
    <w:rsid w:val="003C1AA9"/>
    <w:rPr>
      <w:rFonts w:ascii="Times New Roman" w:hAnsi="Times New Roman" w:cs="Times New Roman" w:hint="default"/>
      <w:sz w:val="16"/>
    </w:rPr>
  </w:style>
  <w:style w:type="character" w:customStyle="1" w:styleId="WW8Num10z1">
    <w:name w:val="WW8Num10z1"/>
    <w:rsid w:val="003C1AA9"/>
    <w:rPr>
      <w:rFonts w:ascii="Courier New" w:hAnsi="Courier New" w:cs="Courier New" w:hint="default"/>
    </w:rPr>
  </w:style>
  <w:style w:type="character" w:customStyle="1" w:styleId="WW8Num10z2">
    <w:name w:val="WW8Num10z2"/>
    <w:rsid w:val="003C1AA9"/>
    <w:rPr>
      <w:rFonts w:ascii="Wingdings" w:hAnsi="Wingdings" w:cs="Wingdings" w:hint="default"/>
    </w:rPr>
  </w:style>
  <w:style w:type="character" w:customStyle="1" w:styleId="WW8Num10z3">
    <w:name w:val="WW8Num10z3"/>
    <w:rsid w:val="003C1AA9"/>
    <w:rPr>
      <w:rFonts w:ascii="Symbol" w:hAnsi="Symbol" w:cs="Symbol" w:hint="default"/>
    </w:rPr>
  </w:style>
  <w:style w:type="character" w:customStyle="1" w:styleId="WW8Num11z0">
    <w:name w:val="WW8Num11z0"/>
    <w:rsid w:val="003C1AA9"/>
    <w:rPr>
      <w:rFonts w:ascii="Symbol" w:hAnsi="Symbol" w:cs="Symbol" w:hint="default"/>
    </w:rPr>
  </w:style>
  <w:style w:type="character" w:customStyle="1" w:styleId="WW8Num11z1">
    <w:name w:val="WW8Num11z1"/>
    <w:rsid w:val="003C1AA9"/>
  </w:style>
  <w:style w:type="character" w:customStyle="1" w:styleId="WW8Num11z2">
    <w:name w:val="WW8Num11z2"/>
    <w:rsid w:val="003C1AA9"/>
  </w:style>
  <w:style w:type="character" w:customStyle="1" w:styleId="WW8Num11z3">
    <w:name w:val="WW8Num11z3"/>
    <w:rsid w:val="003C1AA9"/>
  </w:style>
  <w:style w:type="character" w:customStyle="1" w:styleId="WW8Num11z4">
    <w:name w:val="WW8Num11z4"/>
    <w:rsid w:val="003C1AA9"/>
  </w:style>
  <w:style w:type="character" w:customStyle="1" w:styleId="WW8Num11z5">
    <w:name w:val="WW8Num11z5"/>
    <w:rsid w:val="003C1AA9"/>
  </w:style>
  <w:style w:type="character" w:customStyle="1" w:styleId="WW8Num11z6">
    <w:name w:val="WW8Num11z6"/>
    <w:rsid w:val="003C1AA9"/>
  </w:style>
  <w:style w:type="character" w:customStyle="1" w:styleId="WW8Num11z7">
    <w:name w:val="WW8Num11z7"/>
    <w:rsid w:val="003C1AA9"/>
  </w:style>
  <w:style w:type="character" w:customStyle="1" w:styleId="WW8Num11z8">
    <w:name w:val="WW8Num11z8"/>
    <w:rsid w:val="003C1AA9"/>
  </w:style>
  <w:style w:type="character" w:customStyle="1" w:styleId="WW8Num12z0">
    <w:name w:val="WW8Num12z0"/>
    <w:rsid w:val="003C1AA9"/>
    <w:rPr>
      <w:rFonts w:ascii="Times New Roman" w:hAnsi="Times New Roman" w:cs="Times New Roman" w:hint="default"/>
    </w:rPr>
  </w:style>
  <w:style w:type="character" w:customStyle="1" w:styleId="WW8Num12z1">
    <w:name w:val="WW8Num12z1"/>
    <w:rsid w:val="003C1AA9"/>
    <w:rPr>
      <w:rFonts w:ascii="Courier New" w:hAnsi="Courier New" w:cs="Courier New" w:hint="default"/>
    </w:rPr>
  </w:style>
  <w:style w:type="character" w:customStyle="1" w:styleId="WW8Num12z2">
    <w:name w:val="WW8Num12z2"/>
    <w:rsid w:val="003C1AA9"/>
    <w:rPr>
      <w:rFonts w:ascii="Wingdings" w:hAnsi="Wingdings" w:cs="Wingdings" w:hint="default"/>
    </w:rPr>
  </w:style>
  <w:style w:type="character" w:customStyle="1" w:styleId="WW8Num12z3">
    <w:name w:val="WW8Num12z3"/>
    <w:rsid w:val="003C1AA9"/>
    <w:rPr>
      <w:rFonts w:ascii="Symbol" w:hAnsi="Symbol" w:cs="Symbol" w:hint="default"/>
    </w:rPr>
  </w:style>
  <w:style w:type="character" w:customStyle="1" w:styleId="WW8Num13z0">
    <w:name w:val="WW8Num13z0"/>
    <w:rsid w:val="003C1AA9"/>
    <w:rPr>
      <w:rFonts w:ascii="Times New Roman" w:hAnsi="Times New Roman" w:cs="Times New Roman" w:hint="default"/>
    </w:rPr>
  </w:style>
  <w:style w:type="character" w:customStyle="1" w:styleId="WW8Num13z1">
    <w:name w:val="WW8Num13z1"/>
    <w:rsid w:val="003C1AA9"/>
    <w:rPr>
      <w:rFonts w:ascii="Courier New" w:hAnsi="Courier New" w:cs="Courier New" w:hint="default"/>
    </w:rPr>
  </w:style>
  <w:style w:type="character" w:customStyle="1" w:styleId="WW8Num13z2">
    <w:name w:val="WW8Num13z2"/>
    <w:rsid w:val="003C1AA9"/>
    <w:rPr>
      <w:rFonts w:ascii="Wingdings" w:hAnsi="Wingdings" w:cs="Wingdings" w:hint="default"/>
    </w:rPr>
  </w:style>
  <w:style w:type="character" w:customStyle="1" w:styleId="WW8Num13z3">
    <w:name w:val="WW8Num13z3"/>
    <w:rsid w:val="003C1AA9"/>
    <w:rPr>
      <w:rFonts w:ascii="Symbol" w:hAnsi="Symbol" w:cs="Symbol" w:hint="default"/>
    </w:rPr>
  </w:style>
  <w:style w:type="character" w:customStyle="1" w:styleId="WW8Num14z0">
    <w:name w:val="WW8Num14z0"/>
    <w:rsid w:val="003C1AA9"/>
    <w:rPr>
      <w:rFonts w:ascii="Times New Roman" w:hAnsi="Times New Roman" w:cs="Times New Roman" w:hint="default"/>
    </w:rPr>
  </w:style>
  <w:style w:type="character" w:customStyle="1" w:styleId="WW8Num14z1">
    <w:name w:val="WW8Num14z1"/>
    <w:rsid w:val="003C1AA9"/>
    <w:rPr>
      <w:rFonts w:ascii="Courier New" w:hAnsi="Courier New" w:cs="Courier New" w:hint="default"/>
    </w:rPr>
  </w:style>
  <w:style w:type="character" w:customStyle="1" w:styleId="WW8Num14z2">
    <w:name w:val="WW8Num14z2"/>
    <w:rsid w:val="003C1AA9"/>
    <w:rPr>
      <w:rFonts w:ascii="Wingdings" w:hAnsi="Wingdings" w:cs="Wingdings" w:hint="default"/>
    </w:rPr>
  </w:style>
  <w:style w:type="character" w:customStyle="1" w:styleId="WW8Num14z3">
    <w:name w:val="WW8Num14z3"/>
    <w:rsid w:val="003C1AA9"/>
    <w:rPr>
      <w:rFonts w:ascii="Symbol" w:hAnsi="Symbol" w:cs="Symbol" w:hint="default"/>
    </w:rPr>
  </w:style>
  <w:style w:type="character" w:customStyle="1" w:styleId="WW8Num15z0">
    <w:name w:val="WW8Num15z0"/>
    <w:rsid w:val="003C1AA9"/>
    <w:rPr>
      <w:rFonts w:ascii="Symbol" w:hAnsi="Symbol" w:cs="Symbol" w:hint="default"/>
    </w:rPr>
  </w:style>
  <w:style w:type="character" w:customStyle="1" w:styleId="WW8Num15z1">
    <w:name w:val="WW8Num15z1"/>
    <w:rsid w:val="003C1AA9"/>
    <w:rPr>
      <w:rFonts w:ascii="Courier New" w:hAnsi="Courier New" w:cs="Courier New" w:hint="default"/>
    </w:rPr>
  </w:style>
  <w:style w:type="character" w:customStyle="1" w:styleId="WW8Num15z2">
    <w:name w:val="WW8Num15z2"/>
    <w:rsid w:val="003C1AA9"/>
    <w:rPr>
      <w:rFonts w:ascii="Wingdings" w:hAnsi="Wingdings" w:cs="Wingdings" w:hint="default"/>
    </w:rPr>
  </w:style>
  <w:style w:type="character" w:customStyle="1" w:styleId="WW8Num16z0">
    <w:name w:val="WW8Num16z0"/>
    <w:rsid w:val="003C1AA9"/>
    <w:rPr>
      <w:rFonts w:ascii="Times New Roman" w:hAnsi="Times New Roman" w:cs="Times New Roman" w:hint="default"/>
      <w:color w:val="000000"/>
    </w:rPr>
  </w:style>
  <w:style w:type="character" w:customStyle="1" w:styleId="WW8Num16z1">
    <w:name w:val="WW8Num16z1"/>
    <w:rsid w:val="003C1AA9"/>
    <w:rPr>
      <w:rFonts w:ascii="Courier New" w:hAnsi="Courier New" w:cs="Courier New" w:hint="default"/>
    </w:rPr>
  </w:style>
  <w:style w:type="character" w:customStyle="1" w:styleId="WW8Num16z2">
    <w:name w:val="WW8Num16z2"/>
    <w:rsid w:val="003C1AA9"/>
    <w:rPr>
      <w:rFonts w:ascii="Wingdings" w:hAnsi="Wingdings" w:cs="Wingdings" w:hint="default"/>
    </w:rPr>
  </w:style>
  <w:style w:type="character" w:customStyle="1" w:styleId="WW8Num16z3">
    <w:name w:val="WW8Num16z3"/>
    <w:rsid w:val="003C1AA9"/>
    <w:rPr>
      <w:rFonts w:ascii="Symbol" w:hAnsi="Symbol" w:cs="Symbol" w:hint="default"/>
    </w:rPr>
  </w:style>
  <w:style w:type="character" w:customStyle="1" w:styleId="WW8Num17z0">
    <w:name w:val="WW8Num17z0"/>
    <w:rsid w:val="003C1AA9"/>
  </w:style>
  <w:style w:type="character" w:customStyle="1" w:styleId="WW8Num17z1">
    <w:name w:val="WW8Num17z1"/>
    <w:rsid w:val="003C1AA9"/>
  </w:style>
  <w:style w:type="character" w:customStyle="1" w:styleId="WW8Num17z2">
    <w:name w:val="WW8Num17z2"/>
    <w:rsid w:val="003C1AA9"/>
  </w:style>
  <w:style w:type="character" w:customStyle="1" w:styleId="WW8Num17z3">
    <w:name w:val="WW8Num17z3"/>
    <w:rsid w:val="003C1AA9"/>
  </w:style>
  <w:style w:type="character" w:customStyle="1" w:styleId="WW8Num17z4">
    <w:name w:val="WW8Num17z4"/>
    <w:rsid w:val="003C1AA9"/>
  </w:style>
  <w:style w:type="character" w:customStyle="1" w:styleId="WW8Num17z5">
    <w:name w:val="WW8Num17z5"/>
    <w:rsid w:val="003C1AA9"/>
  </w:style>
  <w:style w:type="character" w:customStyle="1" w:styleId="WW8Num17z6">
    <w:name w:val="WW8Num17z6"/>
    <w:rsid w:val="003C1AA9"/>
  </w:style>
  <w:style w:type="character" w:customStyle="1" w:styleId="WW8Num17z7">
    <w:name w:val="WW8Num17z7"/>
    <w:rsid w:val="003C1AA9"/>
  </w:style>
  <w:style w:type="character" w:customStyle="1" w:styleId="WW8Num17z8">
    <w:name w:val="WW8Num17z8"/>
    <w:rsid w:val="003C1AA9"/>
  </w:style>
  <w:style w:type="character" w:customStyle="1" w:styleId="WW8Num18z0">
    <w:name w:val="WW8Num18z0"/>
    <w:rsid w:val="003C1AA9"/>
    <w:rPr>
      <w:rFonts w:ascii="Times New Roman" w:hAnsi="Times New Roman" w:cs="Times New Roman" w:hint="default"/>
    </w:rPr>
  </w:style>
  <w:style w:type="character" w:customStyle="1" w:styleId="WW8Num18z1">
    <w:name w:val="WW8Num18z1"/>
    <w:rsid w:val="003C1AA9"/>
    <w:rPr>
      <w:rFonts w:ascii="Courier New" w:hAnsi="Courier New" w:cs="Courier New" w:hint="default"/>
    </w:rPr>
  </w:style>
  <w:style w:type="character" w:customStyle="1" w:styleId="WW8Num18z2">
    <w:name w:val="WW8Num18z2"/>
    <w:rsid w:val="003C1AA9"/>
    <w:rPr>
      <w:rFonts w:ascii="Wingdings" w:hAnsi="Wingdings" w:cs="Wingdings" w:hint="default"/>
    </w:rPr>
  </w:style>
  <w:style w:type="character" w:customStyle="1" w:styleId="WW8Num18z3">
    <w:name w:val="WW8Num18z3"/>
    <w:rsid w:val="003C1AA9"/>
    <w:rPr>
      <w:rFonts w:ascii="Symbol" w:hAnsi="Symbol" w:cs="Symbol" w:hint="default"/>
    </w:rPr>
  </w:style>
  <w:style w:type="character" w:customStyle="1" w:styleId="WW8Num19z0">
    <w:name w:val="WW8Num19z0"/>
    <w:rsid w:val="003C1AA9"/>
    <w:rPr>
      <w:rFonts w:ascii="Times New Roman" w:hAnsi="Times New Roman" w:cs="Times New Roman" w:hint="default"/>
    </w:rPr>
  </w:style>
  <w:style w:type="character" w:customStyle="1" w:styleId="WW8Num19z1">
    <w:name w:val="WW8Num19z1"/>
    <w:rsid w:val="003C1AA9"/>
    <w:rPr>
      <w:rFonts w:ascii="Courier New" w:hAnsi="Courier New" w:cs="Courier New" w:hint="default"/>
    </w:rPr>
  </w:style>
  <w:style w:type="character" w:customStyle="1" w:styleId="WW8Num19z2">
    <w:name w:val="WW8Num19z2"/>
    <w:rsid w:val="003C1AA9"/>
    <w:rPr>
      <w:rFonts w:ascii="Wingdings" w:hAnsi="Wingdings" w:cs="Wingdings" w:hint="default"/>
    </w:rPr>
  </w:style>
  <w:style w:type="character" w:customStyle="1" w:styleId="WW8Num19z3">
    <w:name w:val="WW8Num19z3"/>
    <w:rsid w:val="003C1AA9"/>
    <w:rPr>
      <w:rFonts w:ascii="Symbol" w:hAnsi="Symbol" w:cs="Symbol" w:hint="default"/>
    </w:rPr>
  </w:style>
  <w:style w:type="character" w:customStyle="1" w:styleId="WW8Num20z0">
    <w:name w:val="WW8Num20z0"/>
    <w:rsid w:val="003C1AA9"/>
    <w:rPr>
      <w:rFonts w:ascii="Times New Roman" w:hAnsi="Times New Roman" w:cs="Times New Roman" w:hint="default"/>
      <w:sz w:val="20"/>
    </w:rPr>
  </w:style>
  <w:style w:type="character" w:customStyle="1" w:styleId="WW8Num20z1">
    <w:name w:val="WW8Num20z1"/>
    <w:rsid w:val="003C1AA9"/>
    <w:rPr>
      <w:rFonts w:ascii="Courier New" w:hAnsi="Courier New" w:cs="Courier New" w:hint="default"/>
    </w:rPr>
  </w:style>
  <w:style w:type="character" w:customStyle="1" w:styleId="WW8Num20z2">
    <w:name w:val="WW8Num20z2"/>
    <w:rsid w:val="003C1AA9"/>
    <w:rPr>
      <w:rFonts w:ascii="Wingdings" w:hAnsi="Wingdings" w:cs="Wingdings" w:hint="default"/>
    </w:rPr>
  </w:style>
  <w:style w:type="character" w:customStyle="1" w:styleId="WW8Num20z3">
    <w:name w:val="WW8Num20z3"/>
    <w:rsid w:val="003C1AA9"/>
    <w:rPr>
      <w:rFonts w:ascii="Symbol" w:hAnsi="Symbol" w:cs="Symbol" w:hint="default"/>
    </w:rPr>
  </w:style>
  <w:style w:type="character" w:customStyle="1" w:styleId="WW8Num21z0">
    <w:name w:val="WW8Num21z0"/>
    <w:rsid w:val="003C1AA9"/>
    <w:rPr>
      <w:rFonts w:ascii="Times New Roman" w:hAnsi="Times New Roman" w:cs="Times New Roman" w:hint="default"/>
    </w:rPr>
  </w:style>
  <w:style w:type="character" w:customStyle="1" w:styleId="WW8Num21z1">
    <w:name w:val="WW8Num21z1"/>
    <w:rsid w:val="003C1AA9"/>
    <w:rPr>
      <w:rFonts w:ascii="Courier New" w:hAnsi="Courier New" w:cs="Courier New" w:hint="default"/>
    </w:rPr>
  </w:style>
  <w:style w:type="character" w:customStyle="1" w:styleId="WW8Num21z2">
    <w:name w:val="WW8Num21z2"/>
    <w:rsid w:val="003C1AA9"/>
    <w:rPr>
      <w:rFonts w:ascii="Wingdings" w:hAnsi="Wingdings" w:cs="Wingdings" w:hint="default"/>
    </w:rPr>
  </w:style>
  <w:style w:type="character" w:customStyle="1" w:styleId="WW8Num21z3">
    <w:name w:val="WW8Num21z3"/>
    <w:rsid w:val="003C1AA9"/>
    <w:rPr>
      <w:rFonts w:ascii="Symbol" w:hAnsi="Symbol" w:cs="Symbol" w:hint="default"/>
    </w:rPr>
  </w:style>
  <w:style w:type="character" w:customStyle="1" w:styleId="WW8Num22z0">
    <w:name w:val="WW8Num22z0"/>
    <w:rsid w:val="003C1AA9"/>
    <w:rPr>
      <w:rFonts w:ascii="Symbol" w:hAnsi="Symbol" w:cs="Symbol" w:hint="default"/>
      <w:sz w:val="20"/>
    </w:rPr>
  </w:style>
  <w:style w:type="character" w:customStyle="1" w:styleId="WW8Num22z1">
    <w:name w:val="WW8Num22z1"/>
    <w:rsid w:val="003C1AA9"/>
    <w:rPr>
      <w:rFonts w:ascii="Courier New" w:hAnsi="Courier New" w:cs="Courier New" w:hint="default"/>
    </w:rPr>
  </w:style>
  <w:style w:type="character" w:customStyle="1" w:styleId="WW8Num22z2">
    <w:name w:val="WW8Num22z2"/>
    <w:rsid w:val="003C1AA9"/>
    <w:rPr>
      <w:rFonts w:ascii="Wingdings" w:hAnsi="Wingdings" w:cs="Wingdings" w:hint="default"/>
    </w:rPr>
  </w:style>
  <w:style w:type="character" w:customStyle="1" w:styleId="WW8Num23z0">
    <w:name w:val="WW8Num23z0"/>
    <w:rsid w:val="003C1AA9"/>
    <w:rPr>
      <w:rFonts w:ascii="Times New Roman" w:hAnsi="Times New Roman" w:cs="Times New Roman" w:hint="default"/>
      <w:sz w:val="16"/>
    </w:rPr>
  </w:style>
  <w:style w:type="character" w:customStyle="1" w:styleId="WW8Num23z1">
    <w:name w:val="WW8Num23z1"/>
    <w:rsid w:val="003C1AA9"/>
    <w:rPr>
      <w:rFonts w:ascii="Courier New" w:hAnsi="Courier New" w:cs="Courier New" w:hint="default"/>
    </w:rPr>
  </w:style>
  <w:style w:type="character" w:customStyle="1" w:styleId="WW8Num23z2">
    <w:name w:val="WW8Num23z2"/>
    <w:rsid w:val="003C1AA9"/>
    <w:rPr>
      <w:rFonts w:ascii="Wingdings" w:hAnsi="Wingdings" w:cs="Wingdings" w:hint="default"/>
    </w:rPr>
  </w:style>
  <w:style w:type="character" w:customStyle="1" w:styleId="WW8Num23z3">
    <w:name w:val="WW8Num23z3"/>
    <w:rsid w:val="003C1AA9"/>
    <w:rPr>
      <w:rFonts w:ascii="Symbol" w:hAnsi="Symbol" w:cs="Symbol" w:hint="default"/>
    </w:rPr>
  </w:style>
  <w:style w:type="character" w:customStyle="1" w:styleId="WW8Num24z0">
    <w:name w:val="WW8Num24z0"/>
    <w:rsid w:val="003C1AA9"/>
    <w:rPr>
      <w:rFonts w:ascii="Times New Roman" w:hAnsi="Times New Roman" w:cs="Times New Roman" w:hint="default"/>
      <w:sz w:val="16"/>
    </w:rPr>
  </w:style>
  <w:style w:type="character" w:customStyle="1" w:styleId="WW8Num24z1">
    <w:name w:val="WW8Num24z1"/>
    <w:rsid w:val="003C1AA9"/>
    <w:rPr>
      <w:rFonts w:ascii="Courier New" w:hAnsi="Courier New" w:cs="Courier New" w:hint="default"/>
    </w:rPr>
  </w:style>
  <w:style w:type="character" w:customStyle="1" w:styleId="WW8Num24z2">
    <w:name w:val="WW8Num24z2"/>
    <w:rsid w:val="003C1AA9"/>
    <w:rPr>
      <w:rFonts w:ascii="Wingdings" w:hAnsi="Wingdings" w:cs="Wingdings" w:hint="default"/>
    </w:rPr>
  </w:style>
  <w:style w:type="character" w:customStyle="1" w:styleId="WW8Num24z3">
    <w:name w:val="WW8Num24z3"/>
    <w:rsid w:val="003C1AA9"/>
    <w:rPr>
      <w:rFonts w:ascii="Symbol" w:hAnsi="Symbol" w:cs="Symbol" w:hint="default"/>
    </w:rPr>
  </w:style>
  <w:style w:type="character" w:customStyle="1" w:styleId="WW8Num25z0">
    <w:name w:val="WW8Num25z0"/>
    <w:rsid w:val="003C1AA9"/>
    <w:rPr>
      <w:rFonts w:ascii="Times New Roman" w:hAnsi="Times New Roman" w:cs="Times New Roman" w:hint="default"/>
    </w:rPr>
  </w:style>
  <w:style w:type="character" w:customStyle="1" w:styleId="WW8Num25z1">
    <w:name w:val="WW8Num25z1"/>
    <w:rsid w:val="003C1AA9"/>
    <w:rPr>
      <w:rFonts w:ascii="Courier New" w:hAnsi="Courier New" w:cs="Courier New" w:hint="default"/>
    </w:rPr>
  </w:style>
  <w:style w:type="character" w:customStyle="1" w:styleId="WW8Num25z2">
    <w:name w:val="WW8Num25z2"/>
    <w:rsid w:val="003C1AA9"/>
    <w:rPr>
      <w:rFonts w:ascii="Wingdings" w:hAnsi="Wingdings" w:cs="Wingdings" w:hint="default"/>
    </w:rPr>
  </w:style>
  <w:style w:type="character" w:customStyle="1" w:styleId="WW8Num25z3">
    <w:name w:val="WW8Num25z3"/>
    <w:rsid w:val="003C1AA9"/>
    <w:rPr>
      <w:rFonts w:ascii="Symbol" w:hAnsi="Symbol" w:cs="Symbol" w:hint="default"/>
    </w:rPr>
  </w:style>
  <w:style w:type="character" w:customStyle="1" w:styleId="WW8Num26z0">
    <w:name w:val="WW8Num26z0"/>
    <w:rsid w:val="003C1AA9"/>
    <w:rPr>
      <w:rFonts w:ascii="Times New Roman" w:hAnsi="Times New Roman" w:cs="Times New Roman" w:hint="default"/>
      <w:color w:val="000000"/>
    </w:rPr>
  </w:style>
  <w:style w:type="character" w:customStyle="1" w:styleId="WW8Num26z1">
    <w:name w:val="WW8Num26z1"/>
    <w:rsid w:val="003C1AA9"/>
    <w:rPr>
      <w:rFonts w:ascii="Courier New" w:hAnsi="Courier New" w:cs="Courier New" w:hint="default"/>
    </w:rPr>
  </w:style>
  <w:style w:type="character" w:customStyle="1" w:styleId="WW8Num26z2">
    <w:name w:val="WW8Num26z2"/>
    <w:rsid w:val="003C1AA9"/>
    <w:rPr>
      <w:rFonts w:ascii="Wingdings" w:hAnsi="Wingdings" w:cs="Wingdings" w:hint="default"/>
    </w:rPr>
  </w:style>
  <w:style w:type="character" w:customStyle="1" w:styleId="WW8Num26z3">
    <w:name w:val="WW8Num26z3"/>
    <w:rsid w:val="003C1AA9"/>
    <w:rPr>
      <w:rFonts w:ascii="Symbol" w:hAnsi="Symbol" w:cs="Symbol" w:hint="default"/>
    </w:rPr>
  </w:style>
  <w:style w:type="character" w:customStyle="1" w:styleId="WW8Num27z0">
    <w:name w:val="WW8Num27z0"/>
    <w:rsid w:val="003C1AA9"/>
    <w:rPr>
      <w:rFonts w:ascii="Times New Roman" w:hAnsi="Times New Roman" w:cs="Times New Roman" w:hint="default"/>
    </w:rPr>
  </w:style>
  <w:style w:type="character" w:customStyle="1" w:styleId="WW8Num27z1">
    <w:name w:val="WW8Num27z1"/>
    <w:rsid w:val="003C1AA9"/>
    <w:rPr>
      <w:rFonts w:ascii="Courier New" w:hAnsi="Courier New" w:cs="Courier New" w:hint="default"/>
    </w:rPr>
  </w:style>
  <w:style w:type="character" w:customStyle="1" w:styleId="WW8Num27z2">
    <w:name w:val="WW8Num27z2"/>
    <w:rsid w:val="003C1AA9"/>
    <w:rPr>
      <w:rFonts w:ascii="Wingdings" w:hAnsi="Wingdings" w:cs="Wingdings" w:hint="default"/>
    </w:rPr>
  </w:style>
  <w:style w:type="character" w:customStyle="1" w:styleId="WW8Num27z3">
    <w:name w:val="WW8Num27z3"/>
    <w:rsid w:val="003C1AA9"/>
    <w:rPr>
      <w:rFonts w:ascii="Symbol" w:hAnsi="Symbol" w:cs="Symbol" w:hint="default"/>
    </w:rPr>
  </w:style>
  <w:style w:type="character" w:customStyle="1" w:styleId="WW8Num28z0">
    <w:name w:val="WW8Num28z0"/>
    <w:rsid w:val="003C1AA9"/>
    <w:rPr>
      <w:rFonts w:ascii="Symbol" w:hAnsi="Symbol" w:cs="Symbol" w:hint="default"/>
    </w:rPr>
  </w:style>
  <w:style w:type="character" w:customStyle="1" w:styleId="WW8Num28z1">
    <w:name w:val="WW8Num28z1"/>
    <w:rsid w:val="003C1AA9"/>
    <w:rPr>
      <w:rFonts w:ascii="Courier New" w:hAnsi="Courier New" w:cs="Courier New" w:hint="default"/>
    </w:rPr>
  </w:style>
  <w:style w:type="character" w:customStyle="1" w:styleId="WW8Num28z2">
    <w:name w:val="WW8Num28z2"/>
    <w:rsid w:val="003C1AA9"/>
    <w:rPr>
      <w:rFonts w:ascii="Wingdings" w:hAnsi="Wingdings" w:cs="Wingdings" w:hint="default"/>
    </w:rPr>
  </w:style>
  <w:style w:type="character" w:customStyle="1" w:styleId="WW8Num29z0">
    <w:name w:val="WW8Num29z0"/>
    <w:rsid w:val="003C1AA9"/>
  </w:style>
  <w:style w:type="character" w:customStyle="1" w:styleId="WW8Num30z0">
    <w:name w:val="WW8Num30z0"/>
    <w:rsid w:val="003C1AA9"/>
    <w:rPr>
      <w:rFonts w:ascii="Times New Roman" w:hAnsi="Times New Roman" w:cs="Times New Roman" w:hint="default"/>
    </w:rPr>
  </w:style>
  <w:style w:type="character" w:customStyle="1" w:styleId="WW8Num30z1">
    <w:name w:val="WW8Num30z1"/>
    <w:rsid w:val="003C1AA9"/>
    <w:rPr>
      <w:rFonts w:ascii="Courier New" w:hAnsi="Courier New" w:cs="Courier New" w:hint="default"/>
    </w:rPr>
  </w:style>
  <w:style w:type="character" w:customStyle="1" w:styleId="WW8Num30z2">
    <w:name w:val="WW8Num30z2"/>
    <w:rsid w:val="003C1AA9"/>
    <w:rPr>
      <w:rFonts w:ascii="Wingdings" w:hAnsi="Wingdings" w:cs="Wingdings" w:hint="default"/>
    </w:rPr>
  </w:style>
  <w:style w:type="character" w:customStyle="1" w:styleId="WW8Num30z3">
    <w:name w:val="WW8Num30z3"/>
    <w:rsid w:val="003C1AA9"/>
    <w:rPr>
      <w:rFonts w:ascii="Symbol" w:hAnsi="Symbol" w:cs="Symbol" w:hint="default"/>
    </w:rPr>
  </w:style>
  <w:style w:type="character" w:customStyle="1" w:styleId="WW8Num31z0">
    <w:name w:val="WW8Num31z0"/>
    <w:rsid w:val="003C1AA9"/>
    <w:rPr>
      <w:rFonts w:ascii="Times New Roman" w:hAnsi="Times New Roman" w:cs="Times New Roman" w:hint="default"/>
      <w:color w:val="000000"/>
      <w:sz w:val="16"/>
    </w:rPr>
  </w:style>
  <w:style w:type="character" w:customStyle="1" w:styleId="WW8Num31z1">
    <w:name w:val="WW8Num31z1"/>
    <w:rsid w:val="003C1AA9"/>
    <w:rPr>
      <w:rFonts w:ascii="Courier New" w:hAnsi="Courier New" w:cs="Courier New" w:hint="default"/>
    </w:rPr>
  </w:style>
  <w:style w:type="character" w:customStyle="1" w:styleId="WW8Num31z2">
    <w:name w:val="WW8Num31z2"/>
    <w:rsid w:val="003C1AA9"/>
    <w:rPr>
      <w:rFonts w:ascii="Wingdings" w:hAnsi="Wingdings" w:cs="Wingdings" w:hint="default"/>
    </w:rPr>
  </w:style>
  <w:style w:type="character" w:customStyle="1" w:styleId="WW8Num31z3">
    <w:name w:val="WW8Num31z3"/>
    <w:rsid w:val="003C1AA9"/>
    <w:rPr>
      <w:rFonts w:ascii="Symbol" w:hAnsi="Symbol" w:cs="Symbol" w:hint="default"/>
    </w:rPr>
  </w:style>
  <w:style w:type="character" w:customStyle="1" w:styleId="WW8Num32z0">
    <w:name w:val="WW8Num32z0"/>
    <w:rsid w:val="003C1AA9"/>
    <w:rPr>
      <w:rFonts w:ascii="Times New Roman" w:hAnsi="Times New Roman" w:cs="Times New Roman" w:hint="default"/>
      <w:sz w:val="16"/>
    </w:rPr>
  </w:style>
  <w:style w:type="character" w:customStyle="1" w:styleId="WW8Num32z1">
    <w:name w:val="WW8Num32z1"/>
    <w:rsid w:val="003C1AA9"/>
    <w:rPr>
      <w:rFonts w:ascii="Courier New" w:hAnsi="Courier New" w:cs="Courier New" w:hint="default"/>
    </w:rPr>
  </w:style>
  <w:style w:type="character" w:customStyle="1" w:styleId="WW8Num32z2">
    <w:name w:val="WW8Num32z2"/>
    <w:rsid w:val="003C1AA9"/>
    <w:rPr>
      <w:rFonts w:ascii="Wingdings" w:hAnsi="Wingdings" w:cs="Wingdings" w:hint="default"/>
    </w:rPr>
  </w:style>
  <w:style w:type="character" w:customStyle="1" w:styleId="WW8Num32z3">
    <w:name w:val="WW8Num32z3"/>
    <w:rsid w:val="003C1AA9"/>
    <w:rPr>
      <w:rFonts w:ascii="Symbol" w:hAnsi="Symbol" w:cs="Symbol" w:hint="default"/>
    </w:rPr>
  </w:style>
  <w:style w:type="character" w:customStyle="1" w:styleId="WW8Num33z0">
    <w:name w:val="WW8Num33z0"/>
    <w:rsid w:val="003C1AA9"/>
    <w:rPr>
      <w:rFonts w:ascii="Symbol" w:hAnsi="Symbol" w:cs="Symbol" w:hint="default"/>
    </w:rPr>
  </w:style>
  <w:style w:type="character" w:customStyle="1" w:styleId="WW8Num33z1">
    <w:name w:val="WW8Num33z1"/>
    <w:rsid w:val="003C1AA9"/>
    <w:rPr>
      <w:rFonts w:ascii="Courier New" w:hAnsi="Courier New" w:cs="Courier New" w:hint="default"/>
    </w:rPr>
  </w:style>
  <w:style w:type="character" w:customStyle="1" w:styleId="WW8Num33z2">
    <w:name w:val="WW8Num33z2"/>
    <w:rsid w:val="003C1AA9"/>
    <w:rPr>
      <w:rFonts w:ascii="Wingdings" w:hAnsi="Wingdings" w:cs="Wingdings" w:hint="default"/>
    </w:rPr>
  </w:style>
  <w:style w:type="character" w:customStyle="1" w:styleId="WW8Num34z0">
    <w:name w:val="WW8Num34z0"/>
    <w:rsid w:val="003C1AA9"/>
  </w:style>
  <w:style w:type="character" w:customStyle="1" w:styleId="WW8Num35z0">
    <w:name w:val="WW8Num35z0"/>
    <w:rsid w:val="003C1AA9"/>
    <w:rPr>
      <w:rFonts w:ascii="Symbol" w:hAnsi="Symbol" w:cs="Symbol" w:hint="default"/>
    </w:rPr>
  </w:style>
  <w:style w:type="character" w:customStyle="1" w:styleId="WW8Num36z0">
    <w:name w:val="WW8Num36z0"/>
    <w:rsid w:val="003C1AA9"/>
    <w:rPr>
      <w:rFonts w:ascii="Times New Roman" w:hAnsi="Times New Roman" w:cs="Times New Roman" w:hint="default"/>
    </w:rPr>
  </w:style>
  <w:style w:type="character" w:customStyle="1" w:styleId="WW8Num36z1">
    <w:name w:val="WW8Num36z1"/>
    <w:rsid w:val="003C1AA9"/>
    <w:rPr>
      <w:rFonts w:ascii="Courier New" w:hAnsi="Courier New" w:cs="Courier New" w:hint="default"/>
    </w:rPr>
  </w:style>
  <w:style w:type="character" w:customStyle="1" w:styleId="WW8Num36z2">
    <w:name w:val="WW8Num36z2"/>
    <w:rsid w:val="003C1AA9"/>
    <w:rPr>
      <w:rFonts w:ascii="Wingdings" w:hAnsi="Wingdings" w:cs="Wingdings" w:hint="default"/>
    </w:rPr>
  </w:style>
  <w:style w:type="character" w:customStyle="1" w:styleId="WW8Num36z3">
    <w:name w:val="WW8Num36z3"/>
    <w:rsid w:val="003C1AA9"/>
    <w:rPr>
      <w:rFonts w:ascii="Symbol" w:hAnsi="Symbol" w:cs="Symbol" w:hint="default"/>
    </w:rPr>
  </w:style>
  <w:style w:type="character" w:customStyle="1" w:styleId="WW8Num37z0">
    <w:name w:val="WW8Num37z0"/>
    <w:rsid w:val="003C1AA9"/>
    <w:rPr>
      <w:rFonts w:ascii="Symbol" w:hAnsi="Symbol" w:cs="Symbol" w:hint="default"/>
    </w:rPr>
  </w:style>
  <w:style w:type="character" w:customStyle="1" w:styleId="WW8Num37z1">
    <w:name w:val="WW8Num37z1"/>
    <w:rsid w:val="003C1AA9"/>
    <w:rPr>
      <w:rFonts w:ascii="Courier New" w:hAnsi="Courier New" w:cs="Courier New" w:hint="default"/>
    </w:rPr>
  </w:style>
  <w:style w:type="character" w:customStyle="1" w:styleId="WW8Num37z2">
    <w:name w:val="WW8Num37z2"/>
    <w:rsid w:val="003C1AA9"/>
    <w:rPr>
      <w:rFonts w:ascii="Wingdings" w:hAnsi="Wingdings" w:cs="Wingdings" w:hint="default"/>
    </w:rPr>
  </w:style>
  <w:style w:type="character" w:customStyle="1" w:styleId="WW8Num38z0">
    <w:name w:val="WW8Num38z0"/>
    <w:rsid w:val="003C1AA9"/>
    <w:rPr>
      <w:rFonts w:ascii="Times New Roman" w:hAnsi="Times New Roman" w:cs="Times New Roman" w:hint="default"/>
      <w:sz w:val="16"/>
    </w:rPr>
  </w:style>
  <w:style w:type="character" w:customStyle="1" w:styleId="WW8Num38z1">
    <w:name w:val="WW8Num38z1"/>
    <w:rsid w:val="003C1AA9"/>
    <w:rPr>
      <w:rFonts w:ascii="Courier New" w:hAnsi="Courier New" w:cs="Courier New" w:hint="default"/>
    </w:rPr>
  </w:style>
  <w:style w:type="character" w:customStyle="1" w:styleId="WW8Num38z2">
    <w:name w:val="WW8Num38z2"/>
    <w:rsid w:val="003C1AA9"/>
    <w:rPr>
      <w:rFonts w:ascii="Wingdings" w:hAnsi="Wingdings" w:cs="Wingdings" w:hint="default"/>
    </w:rPr>
  </w:style>
  <w:style w:type="character" w:customStyle="1" w:styleId="WW8Num38z3">
    <w:name w:val="WW8Num38z3"/>
    <w:rsid w:val="003C1AA9"/>
    <w:rPr>
      <w:rFonts w:ascii="Symbol" w:hAnsi="Symbol" w:cs="Symbol" w:hint="default"/>
    </w:rPr>
  </w:style>
  <w:style w:type="character" w:customStyle="1" w:styleId="WW8Num39z0">
    <w:name w:val="WW8Num39z0"/>
    <w:rsid w:val="003C1AA9"/>
    <w:rPr>
      <w:rFonts w:ascii="Times New Roman" w:hAnsi="Times New Roman" w:cs="Times New Roman" w:hint="default"/>
    </w:rPr>
  </w:style>
  <w:style w:type="character" w:customStyle="1" w:styleId="WW8Num39z1">
    <w:name w:val="WW8Num39z1"/>
    <w:rsid w:val="003C1AA9"/>
    <w:rPr>
      <w:rFonts w:ascii="Courier New" w:hAnsi="Courier New" w:cs="Courier New" w:hint="default"/>
    </w:rPr>
  </w:style>
  <w:style w:type="character" w:customStyle="1" w:styleId="WW8Num39z2">
    <w:name w:val="WW8Num39z2"/>
    <w:rsid w:val="003C1AA9"/>
    <w:rPr>
      <w:rFonts w:ascii="Wingdings" w:hAnsi="Wingdings" w:cs="Wingdings" w:hint="default"/>
    </w:rPr>
  </w:style>
  <w:style w:type="character" w:customStyle="1" w:styleId="WW8Num39z3">
    <w:name w:val="WW8Num39z3"/>
    <w:rsid w:val="003C1AA9"/>
    <w:rPr>
      <w:rFonts w:ascii="Symbol" w:hAnsi="Symbol" w:cs="Symbol" w:hint="default"/>
    </w:rPr>
  </w:style>
  <w:style w:type="character" w:customStyle="1" w:styleId="WW8NumSt5z0">
    <w:name w:val="WW8NumSt5z0"/>
    <w:rsid w:val="003C1AA9"/>
    <w:rPr>
      <w:rFonts w:ascii="Symbol" w:hAnsi="Symbol" w:cs="Symbol" w:hint="default"/>
    </w:rPr>
  </w:style>
  <w:style w:type="character" w:customStyle="1" w:styleId="WW8NumSt6z0">
    <w:name w:val="WW8NumSt6z0"/>
    <w:rsid w:val="003C1AA9"/>
    <w:rPr>
      <w:rFonts w:ascii="Symbol" w:hAnsi="Symbol" w:cs="Symbol" w:hint="default"/>
    </w:rPr>
  </w:style>
  <w:style w:type="character" w:customStyle="1" w:styleId="Domylnaczcionkaakapitu1">
    <w:name w:val="Domyślna czcionka akapitu1"/>
    <w:rsid w:val="003C1AA9"/>
  </w:style>
  <w:style w:type="character" w:customStyle="1" w:styleId="10ZnakZnak">
    <w:name w:val="_10 Znak Znak"/>
    <w:rsid w:val="003C1AA9"/>
    <w:rPr>
      <w:color w:val="000000"/>
      <w:lang w:val="pl-PL" w:eastAsia="ar-SA" w:bidi="ar-SA"/>
    </w:rPr>
  </w:style>
  <w:style w:type="character" w:customStyle="1" w:styleId="FontStyle28">
    <w:name w:val="Font Style28"/>
    <w:rsid w:val="003C1AA9"/>
    <w:rPr>
      <w:rFonts w:ascii="Arial" w:hAnsi="Arial" w:cs="Arial" w:hint="default"/>
      <w:sz w:val="18"/>
      <w:szCs w:val="18"/>
    </w:rPr>
  </w:style>
  <w:style w:type="character" w:customStyle="1" w:styleId="StopkaZnak1">
    <w:name w:val="Stopka Znak1"/>
    <w:semiHidden/>
    <w:locked/>
    <w:rsid w:val="003C1AA9"/>
    <w:rPr>
      <w:rFonts w:ascii="Times New Roman" w:eastAsia="Times New Roman" w:hAnsi="Times New Roman"/>
      <w:lang w:eastAsia="ar-SA"/>
    </w:rPr>
  </w:style>
  <w:style w:type="paragraph" w:customStyle="1" w:styleId="100">
    <w:name w:val="10"/>
    <w:basedOn w:val="Tekstpodstawowy"/>
    <w:rsid w:val="003C1AA9"/>
    <w:pPr>
      <w:suppressAutoHyphens/>
      <w:spacing w:line="240" w:lineRule="auto"/>
      <w:jc w:val="both"/>
    </w:pPr>
    <w:rPr>
      <w:sz w:val="20"/>
      <w:szCs w:val="20"/>
      <w:lang w:eastAsia="ar-SA"/>
    </w:rPr>
  </w:style>
  <w:style w:type="character" w:customStyle="1" w:styleId="Styl12pt">
    <w:name w:val="Styl 12 pt"/>
    <w:rsid w:val="003C1AA9"/>
    <w:rPr>
      <w:rFonts w:ascii="Times New Roman" w:hAnsi="Times New Roman" w:cs="Times New Roman" w:hint="default"/>
      <w:sz w:val="20"/>
    </w:rPr>
  </w:style>
  <w:style w:type="table" w:styleId="Tabela-Efekty3D1">
    <w:name w:val="Table 3D effects 1"/>
    <w:basedOn w:val="Standardowy"/>
    <w:uiPriority w:val="99"/>
    <w:semiHidden/>
    <w:unhideWhenUsed/>
    <w:rsid w:val="003C1AA9"/>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uiPriority w:val="99"/>
    <w:semiHidden/>
    <w:unhideWhenUsed/>
    <w:rsid w:val="003C1AA9"/>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uiPriority w:val="99"/>
    <w:semiHidden/>
    <w:unhideWhenUsed/>
    <w:rsid w:val="003C1AA9"/>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31</Pages>
  <Words>14896</Words>
  <Characters>89377</Characters>
  <Application>Microsoft Office Word</Application>
  <DocSecurity>0</DocSecurity>
  <Lines>744</Lines>
  <Paragraphs>208</Paragraphs>
  <ScaleCrop>false</ScaleCrop>
  <Company/>
  <LinksUpToDate>false</LinksUpToDate>
  <CharactersWithSpaces>104065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Janina Wojda</dc:creator>
  <cp:keywords/>
  <dc:description/>
  <cp:lastModifiedBy>MZDW Joanna Engel</cp:lastModifiedBy>
  <cp:revision>8</cp:revision>
  <dcterms:created xsi:type="dcterms:W3CDTF">2023-02-13T12:40:00Z</dcterms:created>
  <dcterms:modified xsi:type="dcterms:W3CDTF">2024-12-02T11:49:00Z</dcterms:modified>
</cp:coreProperties>
</file>