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73EB0" w14:textId="28ACC0FE" w:rsidR="00F22F6D" w:rsidRPr="00F22F6D" w:rsidRDefault="00F22F6D" w:rsidP="00BD6404">
      <w:pPr>
        <w:spacing w:before="120" w:after="60" w:line="280" w:lineRule="exact"/>
        <w:ind w:left="7090" w:firstLine="709"/>
        <w:rPr>
          <w:rFonts w:ascii="Tahoma" w:hAnsi="Tahoma" w:cs="Tahoma"/>
          <w:b/>
          <w:bCs/>
          <w:i/>
        </w:rPr>
      </w:pPr>
      <w:r w:rsidRPr="00F22F6D">
        <w:rPr>
          <w:rFonts w:ascii="Tahoma" w:hAnsi="Tahoma" w:cs="Tahoma"/>
          <w:b/>
          <w:bCs/>
          <w:i/>
        </w:rPr>
        <w:t xml:space="preserve">Załącznik nr </w:t>
      </w:r>
      <w:r w:rsidR="00FE5D4E">
        <w:rPr>
          <w:rFonts w:ascii="Tahoma" w:hAnsi="Tahoma" w:cs="Tahoma"/>
          <w:b/>
          <w:bCs/>
          <w:i/>
        </w:rPr>
        <w:t>5</w:t>
      </w:r>
      <w:r w:rsidR="00BD6404">
        <w:rPr>
          <w:rFonts w:ascii="Tahoma" w:hAnsi="Tahoma" w:cs="Tahoma"/>
          <w:b/>
          <w:bCs/>
          <w:i/>
        </w:rPr>
        <w:t xml:space="preserve"> do SWZ</w:t>
      </w:r>
    </w:p>
    <w:p w14:paraId="20EA3113" w14:textId="37202FD1" w:rsidR="005F2257" w:rsidRPr="00F64BA0" w:rsidRDefault="00950444" w:rsidP="00D46439">
      <w:pPr>
        <w:spacing w:before="120" w:after="60" w:line="280" w:lineRule="exact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D46439">
      <w:pPr>
        <w:spacing w:after="150" w:line="280" w:lineRule="exact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662408C3" w14:textId="2F275755" w:rsidR="00FB3B66" w:rsidRPr="00FB3B66" w:rsidRDefault="00FB3B66" w:rsidP="00D46439">
      <w:pPr>
        <w:pStyle w:val="Akapitzlist"/>
        <w:numPr>
          <w:ilvl w:val="0"/>
          <w:numId w:val="5"/>
        </w:numPr>
        <w:spacing w:before="100" w:line="280" w:lineRule="exact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Administratorem Pana</w:t>
      </w:r>
      <w:r w:rsidRPr="007F73B9">
        <w:rPr>
          <w:rFonts w:ascii="Tahoma" w:hAnsi="Tahoma" w:cs="Tahoma"/>
        </w:rPr>
        <w:t>/Pa</w:t>
      </w:r>
      <w:r>
        <w:rPr>
          <w:rFonts w:ascii="Tahoma" w:hAnsi="Tahoma" w:cs="Tahoma"/>
        </w:rPr>
        <w:t>ni</w:t>
      </w:r>
      <w:r w:rsidRPr="007F73B9">
        <w:rPr>
          <w:rFonts w:ascii="Tahoma" w:hAnsi="Tahoma" w:cs="Tahoma"/>
        </w:rPr>
        <w:t xml:space="preserve"> danych osobowych jest Ginekologiczno-Położniczy Szpital Kliniczny </w:t>
      </w:r>
      <w:r w:rsidR="00281008">
        <w:rPr>
          <w:rFonts w:ascii="Tahoma" w:hAnsi="Tahoma" w:cs="Tahoma"/>
        </w:rPr>
        <w:br/>
      </w:r>
      <w:r w:rsidR="000031BC">
        <w:rPr>
          <w:rFonts w:ascii="Tahoma" w:hAnsi="Tahoma" w:cs="Tahoma"/>
        </w:rPr>
        <w:t xml:space="preserve">im. Heliodora Święcickiego </w:t>
      </w:r>
      <w:r w:rsidRPr="007F73B9">
        <w:rPr>
          <w:rFonts w:ascii="Tahoma" w:hAnsi="Tahoma" w:cs="Tahoma"/>
        </w:rPr>
        <w:t xml:space="preserve">Uniwersytetu Medycznego im. Karola Marcinkowskiego w Poznaniu 60-535 Poznań, ul. Polna 33, tel. </w:t>
      </w:r>
      <w:r>
        <w:rPr>
          <w:rFonts w:ascii="Tahoma" w:hAnsi="Tahoma" w:cs="Tahoma"/>
        </w:rPr>
        <w:t xml:space="preserve">+48 </w:t>
      </w:r>
      <w:r w:rsidRPr="007F73B9">
        <w:rPr>
          <w:rFonts w:ascii="Tahoma" w:hAnsi="Tahoma" w:cs="Tahoma"/>
        </w:rPr>
        <w:t xml:space="preserve">61 8419 </w:t>
      </w:r>
      <w:r>
        <w:rPr>
          <w:rFonts w:ascii="Tahoma" w:hAnsi="Tahoma" w:cs="Tahoma"/>
        </w:rPr>
        <w:t>273</w:t>
      </w:r>
      <w:r w:rsidRPr="007F73B9">
        <w:rPr>
          <w:rFonts w:ascii="Tahoma" w:hAnsi="Tahoma" w:cs="Tahoma"/>
        </w:rPr>
        <w:t xml:space="preserve">, e-mail: </w:t>
      </w:r>
      <w:hyperlink r:id="rId7" w:history="1">
        <w:r w:rsidRPr="007F73B9">
          <w:rPr>
            <w:rStyle w:val="Hipercze"/>
            <w:rFonts w:ascii="Tahoma" w:hAnsi="Tahoma" w:cs="Tahoma"/>
          </w:rPr>
          <w:t>office@gpsk.ump.edu.pl</w:t>
        </w:r>
      </w:hyperlink>
      <w:r w:rsidRPr="007F73B9">
        <w:rPr>
          <w:rFonts w:ascii="Tahoma" w:hAnsi="Tahoma" w:cs="Tahoma"/>
        </w:rPr>
        <w:t>, w imieniu którego działa Dyrektor Szpitala;</w:t>
      </w:r>
    </w:p>
    <w:p w14:paraId="092FEF6F" w14:textId="77777777" w:rsidR="005F2257" w:rsidRPr="00F64BA0" w:rsidRDefault="005F2257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4634BB3B" w14:textId="44C9F1C0" w:rsidR="00297A87" w:rsidRDefault="00695DD7" w:rsidP="00297A87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 w:rsidRPr="00297A87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 w:rsidRPr="00297A87">
        <w:rPr>
          <w:rFonts w:ascii="Tahoma" w:hAnsi="Tahoma" w:cs="Tahoma"/>
        </w:rPr>
        <w:br/>
      </w:r>
      <w:r w:rsidRPr="00297A87">
        <w:rPr>
          <w:rFonts w:ascii="Tahoma" w:hAnsi="Tahoma" w:cs="Tahoma"/>
        </w:rPr>
        <w:t>z postępowaniem o ud</w:t>
      </w:r>
      <w:r w:rsidR="00D46439" w:rsidRPr="00297A87">
        <w:rPr>
          <w:rFonts w:ascii="Tahoma" w:hAnsi="Tahoma" w:cs="Tahoma"/>
        </w:rPr>
        <w:t xml:space="preserve">zielenie zamówienia publicznego </w:t>
      </w:r>
      <w:r w:rsidR="00D46439" w:rsidRPr="00297A87">
        <w:rPr>
          <w:rFonts w:ascii="Tahoma" w:hAnsi="Tahoma" w:cs="Tahoma"/>
          <w:i/>
        </w:rPr>
        <w:t>(dane identyfikujące postępowanie -</w:t>
      </w:r>
      <w:r w:rsidR="001B5012">
        <w:rPr>
          <w:rFonts w:ascii="Tahoma" w:hAnsi="Tahoma" w:cs="Tahoma"/>
          <w:i/>
        </w:rPr>
        <w:t xml:space="preserve"> </w:t>
      </w:r>
      <w:r w:rsidR="00D46439" w:rsidRPr="00297A87">
        <w:rPr>
          <w:rFonts w:ascii="Tahoma" w:hAnsi="Tahoma" w:cs="Tahoma"/>
          <w:i/>
        </w:rPr>
        <w:t>nazwa, numer)</w:t>
      </w:r>
      <w:r w:rsidR="00D46439" w:rsidRPr="00297A87">
        <w:rPr>
          <w:rFonts w:ascii="Tahoma" w:hAnsi="Tahoma" w:cs="Tahoma"/>
        </w:rPr>
        <w:t xml:space="preserve">  </w:t>
      </w:r>
      <w:r w:rsidR="00BD6404">
        <w:rPr>
          <w:rFonts w:ascii="Tahoma" w:hAnsi="Tahoma" w:cs="Tahoma"/>
          <w:b/>
          <w:bCs/>
        </w:rPr>
        <w:t xml:space="preserve">na usługę prania bielizny szpitalnej wraz z jej uzupełnianiem. Oznaczenie sprawy: </w:t>
      </w:r>
      <w:r w:rsidR="00BD6404" w:rsidRPr="005D2655">
        <w:rPr>
          <w:rFonts w:ascii="Tahoma" w:hAnsi="Tahoma" w:cs="Tahoma"/>
          <w:b/>
          <w:bCs/>
        </w:rPr>
        <w:t>PN-</w:t>
      </w:r>
      <w:r w:rsidR="00BD6404">
        <w:rPr>
          <w:rFonts w:ascii="Tahoma" w:hAnsi="Tahoma" w:cs="Tahoma"/>
          <w:b/>
          <w:bCs/>
        </w:rPr>
        <w:t>25</w:t>
      </w:r>
      <w:r w:rsidR="00BD6404" w:rsidRPr="005D2655">
        <w:rPr>
          <w:rFonts w:ascii="Tahoma" w:hAnsi="Tahoma" w:cs="Tahoma"/>
          <w:b/>
          <w:bCs/>
        </w:rPr>
        <w:t>/25</w:t>
      </w:r>
      <w:r w:rsidR="00BD6404" w:rsidRPr="00297A87">
        <w:rPr>
          <w:rFonts w:ascii="Tahoma" w:hAnsi="Tahoma" w:cs="Tahoma"/>
        </w:rPr>
        <w:t xml:space="preserve"> </w:t>
      </w:r>
      <w:r w:rsidR="00297A87" w:rsidRPr="00297A87">
        <w:rPr>
          <w:rFonts w:ascii="Tahoma" w:hAnsi="Tahoma" w:cs="Tahoma"/>
        </w:rPr>
        <w:t>(dane identyfikujące postępowanie - nazwa, numer) prowadzonym w trybie przetargu nieograniczonego powyżej progu unijnego</w:t>
      </w:r>
      <w:r w:rsidR="00771BA7">
        <w:rPr>
          <w:rFonts w:ascii="Tahoma" w:hAnsi="Tahoma" w:cs="Tahoma"/>
        </w:rPr>
        <w:t>.</w:t>
      </w:r>
      <w:r w:rsidR="00297A87" w:rsidRPr="00297A87">
        <w:rPr>
          <w:rFonts w:ascii="Tahoma" w:hAnsi="Tahoma" w:cs="Tahoma"/>
        </w:rPr>
        <w:t xml:space="preserve"> </w:t>
      </w:r>
    </w:p>
    <w:p w14:paraId="3C13C04C" w14:textId="736D6125" w:rsidR="00D329BD" w:rsidRPr="00297A87" w:rsidRDefault="000B53D8" w:rsidP="00297A87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297A87">
        <w:rPr>
          <w:rFonts w:ascii="Tahoma" w:hAnsi="Tahoma" w:cs="Tahoma"/>
        </w:rPr>
        <w:t xml:space="preserve">W przypadku </w:t>
      </w:r>
      <w:r w:rsidR="003774A1" w:rsidRPr="00297A87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297A87">
        <w:rPr>
          <w:rFonts w:ascii="Tahoma" w:hAnsi="Tahoma" w:cs="Tahoma"/>
        </w:rPr>
        <w:t xml:space="preserve">są </w:t>
      </w:r>
      <w:r w:rsidR="003774A1" w:rsidRPr="00297A87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jeżeli wykonanie tych czynności polega na wykonywaniu pracy w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sposób określony w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art.22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§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1 ustawy z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dnia 26</w:t>
      </w:r>
      <w:r w:rsidR="00C54C95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czerwca 1974</w:t>
      </w:r>
      <w:r w:rsidR="00AD3A2B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r. –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Kodeks pracy</w:t>
      </w:r>
      <w:r w:rsidR="007E4F83" w:rsidRPr="00297A87">
        <w:rPr>
          <w:rFonts w:ascii="Tahoma" w:hAnsi="Tahoma" w:cs="Tahoma"/>
        </w:rPr>
        <w:t>,</w:t>
      </w:r>
      <w:r w:rsidR="003774A1" w:rsidRPr="00297A87">
        <w:rPr>
          <w:rFonts w:ascii="Tahoma" w:hAnsi="Tahoma" w:cs="Tahoma"/>
        </w:rPr>
        <w:t xml:space="preserve"> </w:t>
      </w:r>
      <w:r w:rsidR="004E0617" w:rsidRPr="00297A87">
        <w:rPr>
          <w:rFonts w:ascii="Tahoma" w:hAnsi="Tahoma" w:cs="Tahoma"/>
        </w:rPr>
        <w:t xml:space="preserve">Pani/Pana dane osobowe mogą być przetwarzane w </w:t>
      </w:r>
      <w:r w:rsidR="00B10911" w:rsidRPr="00297A87">
        <w:rPr>
          <w:rFonts w:ascii="Tahoma" w:hAnsi="Tahoma" w:cs="Tahoma"/>
        </w:rPr>
        <w:t>celu weryfikacji za</w:t>
      </w:r>
      <w:r w:rsidR="0022546C" w:rsidRPr="00297A87">
        <w:rPr>
          <w:rFonts w:ascii="Tahoma" w:hAnsi="Tahoma" w:cs="Tahoma"/>
        </w:rPr>
        <w:t>trudnienia na podstawie umowy o </w:t>
      </w:r>
      <w:r w:rsidR="00B10911" w:rsidRPr="00297A87">
        <w:rPr>
          <w:rFonts w:ascii="Tahoma" w:hAnsi="Tahoma" w:cs="Tahoma"/>
        </w:rPr>
        <w:t xml:space="preserve">pracę, w szczególności </w:t>
      </w:r>
      <w:r w:rsidR="004E0617" w:rsidRPr="00297A87">
        <w:rPr>
          <w:rFonts w:ascii="Tahoma" w:hAnsi="Tahoma" w:cs="Tahoma"/>
        </w:rPr>
        <w:t xml:space="preserve">w zakresie: </w:t>
      </w:r>
      <w:r w:rsidR="006C723D" w:rsidRPr="00297A87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D46439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26AF88A7" w:rsidR="00765747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887B33">
        <w:rPr>
          <w:rFonts w:ascii="Tahoma" w:hAnsi="Tahoma" w:cs="Tahoma"/>
        </w:rPr>
        <w:t>11 września 2019 r.</w:t>
      </w:r>
      <w:r w:rsidR="0022546C">
        <w:rPr>
          <w:rFonts w:ascii="Tahoma" w:hAnsi="Tahoma" w:cs="Tahoma"/>
        </w:rPr>
        <w:t xml:space="preserve"> </w:t>
      </w:r>
      <w:r w:rsidR="0022546C">
        <w:rPr>
          <w:rFonts w:ascii="Tahoma" w:hAnsi="Tahoma" w:cs="Tahoma"/>
        </w:rPr>
        <w:br/>
      </w:r>
      <w:r w:rsidR="00695DD7" w:rsidRPr="00F64BA0">
        <w:rPr>
          <w:rFonts w:ascii="Tahoma" w:hAnsi="Tahoma" w:cs="Tahoma"/>
        </w:rPr>
        <w:t>– Prawo zamówień publicznych (</w:t>
      </w:r>
      <w:r w:rsidR="00D56DF8">
        <w:rPr>
          <w:rFonts w:ascii="Tahoma" w:hAnsi="Tahoma" w:cs="Tahoma"/>
        </w:rPr>
        <w:t>t.j. Dz.</w:t>
      </w:r>
      <w:r w:rsidR="00695DD7" w:rsidRPr="00F64BA0">
        <w:rPr>
          <w:rFonts w:ascii="Tahoma" w:hAnsi="Tahoma" w:cs="Tahoma"/>
        </w:rPr>
        <w:t>U. z 20</w:t>
      </w:r>
      <w:r w:rsidR="00D56DF8">
        <w:rPr>
          <w:rFonts w:ascii="Tahoma" w:hAnsi="Tahoma" w:cs="Tahoma"/>
        </w:rPr>
        <w:t>2</w:t>
      </w:r>
      <w:r w:rsidR="005D2655">
        <w:rPr>
          <w:rFonts w:ascii="Tahoma" w:hAnsi="Tahoma" w:cs="Tahoma"/>
        </w:rPr>
        <w:t>4</w:t>
      </w:r>
      <w:r w:rsidR="00695DD7" w:rsidRPr="00F64BA0">
        <w:rPr>
          <w:rFonts w:ascii="Tahoma" w:hAnsi="Tahoma" w:cs="Tahoma"/>
        </w:rPr>
        <w:t xml:space="preserve">r. poz. </w:t>
      </w:r>
      <w:r w:rsidR="005D2655">
        <w:rPr>
          <w:rFonts w:ascii="Tahoma" w:hAnsi="Tahoma" w:cs="Tahoma"/>
        </w:rPr>
        <w:t>1320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D46439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D46439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D46439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06A53" w14:textId="77777777" w:rsidR="00107BC7" w:rsidRDefault="00107BC7" w:rsidP="001B5512">
      <w:r>
        <w:separator/>
      </w:r>
    </w:p>
  </w:endnote>
  <w:endnote w:type="continuationSeparator" w:id="0">
    <w:p w14:paraId="5CE8E643" w14:textId="77777777" w:rsidR="00107BC7" w:rsidRDefault="00107BC7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274382EF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0031BC">
      <w:rPr>
        <w:rFonts w:ascii="Tahoma" w:hAnsi="Tahoma" w:cs="Tahoma"/>
        <w:sz w:val="16"/>
        <w:szCs w:val="16"/>
      </w:rPr>
      <w:t>01.02.2023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D2376" w14:textId="77777777" w:rsidR="00107BC7" w:rsidRDefault="00107BC7" w:rsidP="001B5512">
      <w:r>
        <w:separator/>
      </w:r>
    </w:p>
  </w:footnote>
  <w:footnote w:type="continuationSeparator" w:id="0">
    <w:p w14:paraId="45862663" w14:textId="77777777" w:rsidR="00107BC7" w:rsidRDefault="00107BC7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477"/>
      <w:gridCol w:w="794"/>
      <w:gridCol w:w="963"/>
    </w:tblGrid>
    <w:tr w:rsidR="00E6740E" w:rsidRPr="007A437C" w14:paraId="457F51F6" w14:textId="77777777" w:rsidTr="00464354">
      <w:trPr>
        <w:cantSplit/>
        <w:trHeight w:hRule="exact" w:val="255"/>
        <w:tblHeader/>
        <w:jc w:val="center"/>
      </w:trPr>
      <w:tc>
        <w:tcPr>
          <w:tcW w:w="766" w:type="dxa"/>
          <w:vMerge w:val="restart"/>
          <w:vAlign w:val="center"/>
        </w:tcPr>
        <w:p w14:paraId="66679C96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inline distT="0" distB="0" distL="0" distR="0" wp14:anchorId="041D8A6C" wp14:editId="202A5237">
                <wp:extent cx="322820" cy="314325"/>
                <wp:effectExtent l="0" t="0" r="127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405" cy="316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7" w:type="dxa"/>
          <w:vMerge w:val="restart"/>
        </w:tcPr>
        <w:p w14:paraId="2FEF06A0" w14:textId="42BC63E2" w:rsidR="00E6740E" w:rsidRPr="0020150C" w:rsidRDefault="00334207" w:rsidP="00334207">
          <w:pPr>
            <w:spacing w:before="60"/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>GINEKOLOGICZNO–</w:t>
          </w:r>
          <w:r w:rsidR="000031BC" w:rsidRPr="0020150C">
            <w:rPr>
              <w:rFonts w:ascii="Tahoma" w:hAnsi="Tahoma" w:cs="Tahoma"/>
              <w:b/>
              <w:bCs/>
              <w:sz w:val="12"/>
              <w:szCs w:val="12"/>
            </w:rPr>
            <w:t>POŁOŻNICZY SZPITAL KLINICZNY</w:t>
          </w:r>
          <w:r w:rsidR="000031BC">
            <w:rPr>
              <w:rFonts w:ascii="Tahoma" w:hAnsi="Tahoma" w:cs="Tahoma"/>
              <w:b/>
              <w:bCs/>
              <w:sz w:val="12"/>
              <w:szCs w:val="12"/>
            </w:rPr>
            <w:t xml:space="preserve"> </w:t>
          </w:r>
          <w:r w:rsidR="000031BC" w:rsidRPr="000031BC">
            <w:rPr>
              <w:rFonts w:ascii="Tahoma" w:hAnsi="Tahoma" w:cs="Tahoma"/>
              <w:b/>
              <w:bCs/>
              <w:sz w:val="12"/>
              <w:szCs w:val="12"/>
            </w:rPr>
            <w:t>IM. HELIODORA ŚWIĘCICKIEGO</w:t>
          </w:r>
        </w:p>
        <w:p w14:paraId="7FDE03AF" w14:textId="77777777" w:rsidR="00E6740E" w:rsidRPr="0020150C" w:rsidRDefault="00E6740E" w:rsidP="00464354">
          <w:pPr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 w:rsidRPr="0020150C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03404F6F" w14:textId="77777777" w:rsidR="00E6740E" w:rsidRPr="007A437C" w:rsidRDefault="00E6740E" w:rsidP="00464354">
          <w:pPr>
            <w:spacing w:before="20"/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20150C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57" w:type="dxa"/>
          <w:gridSpan w:val="2"/>
          <w:vAlign w:val="center"/>
        </w:tcPr>
        <w:p w14:paraId="5533F65E" w14:textId="1179F783" w:rsidR="00E6740E" w:rsidRPr="007A437C" w:rsidRDefault="00E6740E" w:rsidP="00E6740E">
          <w:pPr>
            <w:rPr>
              <w:rFonts w:ascii="Tahoma" w:hAnsi="Tahoma" w:cs="Tahoma"/>
              <w:b/>
              <w:sz w:val="16"/>
              <w:szCs w:val="16"/>
            </w:rPr>
          </w:pPr>
          <w:r w:rsidRPr="007A437C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18</w:t>
          </w:r>
          <w:r w:rsidRPr="007A437C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E6740E" w:rsidRPr="007A437C" w14:paraId="6081148C" w14:textId="77777777" w:rsidTr="00464354">
      <w:trPr>
        <w:cantSplit/>
        <w:trHeight w:hRule="exact" w:val="255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14:paraId="407824BB" w14:textId="77777777" w:rsidR="00E6740E" w:rsidRPr="007A437C" w:rsidRDefault="00E6740E" w:rsidP="00464354">
          <w:pPr>
            <w:jc w:val="center"/>
            <w:rPr>
              <w:rFonts w:ascii="Tahoma" w:hAnsi="Tahoma" w:cs="Tahoma"/>
            </w:rPr>
          </w:pPr>
        </w:p>
      </w:tc>
      <w:tc>
        <w:tcPr>
          <w:tcW w:w="8477" w:type="dxa"/>
          <w:vMerge/>
          <w:tcBorders>
            <w:bottom w:val="single" w:sz="4" w:space="0" w:color="auto"/>
          </w:tcBorders>
        </w:tcPr>
        <w:p w14:paraId="5C25F605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94" w:type="dxa"/>
          <w:tcBorders>
            <w:bottom w:val="single" w:sz="4" w:space="0" w:color="auto"/>
          </w:tcBorders>
          <w:vAlign w:val="center"/>
        </w:tcPr>
        <w:p w14:paraId="375C00B9" w14:textId="144863F4" w:rsidR="00E6740E" w:rsidRPr="0041694F" w:rsidRDefault="00E6740E" w:rsidP="000031BC">
          <w:pPr>
            <w:ind w:right="-57"/>
            <w:rPr>
              <w:rFonts w:ascii="Tahoma" w:hAnsi="Tahoma" w:cs="Tahoma"/>
              <w:sz w:val="14"/>
              <w:szCs w:val="12"/>
            </w:rPr>
          </w:pPr>
          <w:r w:rsidRPr="0041694F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0031BC">
            <w:rPr>
              <w:rFonts w:ascii="Tahoma" w:hAnsi="Tahoma" w:cs="Tahoma"/>
              <w:sz w:val="14"/>
              <w:szCs w:val="12"/>
            </w:rPr>
            <w:t>4</w:t>
          </w:r>
        </w:p>
      </w:tc>
      <w:tc>
        <w:tcPr>
          <w:tcW w:w="963" w:type="dxa"/>
          <w:tcBorders>
            <w:bottom w:val="single" w:sz="4" w:space="0" w:color="auto"/>
          </w:tcBorders>
          <w:vAlign w:val="center"/>
        </w:tcPr>
        <w:p w14:paraId="5F948A0E" w14:textId="6FD69D03" w:rsidR="00E6740E" w:rsidRPr="0041694F" w:rsidRDefault="00E6740E" w:rsidP="00464354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8B648B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PAGE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F05548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  <w:r w:rsidRPr="008B648B">
            <w:rPr>
              <w:rFonts w:ascii="Tahoma" w:hAnsi="Tahoma" w:cs="Tahoma"/>
              <w:sz w:val="14"/>
              <w:szCs w:val="12"/>
            </w:rPr>
            <w:t xml:space="preserve"> z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NUMPAGES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F05548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</w:p>
      </w:tc>
    </w:tr>
    <w:tr w:rsidR="00E6740E" w:rsidRPr="007A437C" w14:paraId="5BE53B37" w14:textId="77777777" w:rsidTr="00D46439">
      <w:trPr>
        <w:cantSplit/>
        <w:trHeight w:val="624"/>
        <w:jc w:val="center"/>
      </w:trPr>
      <w:tc>
        <w:tcPr>
          <w:tcW w:w="10037" w:type="dxa"/>
          <w:gridSpan w:val="3"/>
          <w:shd w:val="clear" w:color="auto" w:fill="auto"/>
          <w:vAlign w:val="center"/>
        </w:tcPr>
        <w:p w14:paraId="52FE3A6A" w14:textId="6CC155B8" w:rsidR="00E6740E" w:rsidRPr="004E670B" w:rsidRDefault="00E6740E" w:rsidP="00464354">
          <w:pPr>
            <w:keepNext/>
            <w:ind w:left="-57" w:right="-57"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>
            <w:rPr>
              <w:rFonts w:ascii="Tahoma" w:hAnsi="Tahoma" w:cs="Tahoma"/>
              <w:b/>
            </w:rPr>
            <w:t>dotycząca przetwarzan</w:t>
          </w:r>
          <w:r w:rsidR="00D46439">
            <w:rPr>
              <w:rFonts w:ascii="Tahoma" w:hAnsi="Tahoma" w:cs="Tahoma"/>
              <w:b/>
            </w:rPr>
            <w:t xml:space="preserve">ia danych osobowych w związku  </w:t>
          </w:r>
          <w:r>
            <w:rPr>
              <w:rFonts w:ascii="Tahoma" w:hAnsi="Tahoma" w:cs="Tahoma"/>
              <w:b/>
            </w:rPr>
            <w:t xml:space="preserve">z postępowaniem </w:t>
          </w:r>
          <w:r w:rsidR="00D46439">
            <w:rPr>
              <w:rFonts w:ascii="Tahoma" w:hAnsi="Tahoma" w:cs="Tahoma"/>
              <w:b/>
            </w:rPr>
            <w:br/>
          </w:r>
          <w:r>
            <w:rPr>
              <w:rFonts w:ascii="Tahoma" w:hAnsi="Tahoma" w:cs="Tahoma"/>
              <w:b/>
            </w:rPr>
            <w:t>o udzielenie zamówienia publicznego</w:t>
          </w:r>
        </w:p>
      </w:tc>
      <w:tc>
        <w:tcPr>
          <w:tcW w:w="963" w:type="dxa"/>
          <w:shd w:val="clear" w:color="auto" w:fill="auto"/>
          <w:vAlign w:val="center"/>
        </w:tcPr>
        <w:p w14:paraId="7E13E280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</w:rPr>
          </w:pPr>
          <w:r w:rsidRPr="007A437C">
            <w:rPr>
              <w:rFonts w:ascii="Tahoma" w:hAnsi="Tahoma" w:cs="Tahoma"/>
              <w:b/>
            </w:rPr>
            <w:t>ZI 1</w:t>
          </w:r>
        </w:p>
      </w:tc>
    </w:tr>
  </w:tbl>
  <w:p w14:paraId="563E3E3B" w14:textId="77777777" w:rsidR="001B5512" w:rsidRPr="00D46439" w:rsidRDefault="001B5512" w:rsidP="001B55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31BC"/>
    <w:rsid w:val="000066FB"/>
    <w:rsid w:val="00020800"/>
    <w:rsid w:val="00021505"/>
    <w:rsid w:val="00025F52"/>
    <w:rsid w:val="00043886"/>
    <w:rsid w:val="00046F6E"/>
    <w:rsid w:val="000B53D8"/>
    <w:rsid w:val="000D580E"/>
    <w:rsid w:val="000D7785"/>
    <w:rsid w:val="00107BC7"/>
    <w:rsid w:val="00113FE5"/>
    <w:rsid w:val="001151CC"/>
    <w:rsid w:val="001327D4"/>
    <w:rsid w:val="00154CEF"/>
    <w:rsid w:val="001836B3"/>
    <w:rsid w:val="001A35EA"/>
    <w:rsid w:val="001A4857"/>
    <w:rsid w:val="001B5012"/>
    <w:rsid w:val="001B5512"/>
    <w:rsid w:val="001D5F3A"/>
    <w:rsid w:val="00222E25"/>
    <w:rsid w:val="0022546C"/>
    <w:rsid w:val="00226CAA"/>
    <w:rsid w:val="00253BFC"/>
    <w:rsid w:val="00260529"/>
    <w:rsid w:val="00281008"/>
    <w:rsid w:val="002908B2"/>
    <w:rsid w:val="00291E01"/>
    <w:rsid w:val="002940DC"/>
    <w:rsid w:val="00297A87"/>
    <w:rsid w:val="002F1054"/>
    <w:rsid w:val="003126A2"/>
    <w:rsid w:val="00320612"/>
    <w:rsid w:val="00334207"/>
    <w:rsid w:val="00337277"/>
    <w:rsid w:val="0034102A"/>
    <w:rsid w:val="00342F84"/>
    <w:rsid w:val="0034372E"/>
    <w:rsid w:val="00366526"/>
    <w:rsid w:val="003774A1"/>
    <w:rsid w:val="00391C27"/>
    <w:rsid w:val="003E2A8E"/>
    <w:rsid w:val="00425AB7"/>
    <w:rsid w:val="0044095E"/>
    <w:rsid w:val="00453E01"/>
    <w:rsid w:val="00455E4F"/>
    <w:rsid w:val="00456530"/>
    <w:rsid w:val="004A3CFB"/>
    <w:rsid w:val="004B29AC"/>
    <w:rsid w:val="004C0CC8"/>
    <w:rsid w:val="004E0617"/>
    <w:rsid w:val="0050094C"/>
    <w:rsid w:val="00506AF9"/>
    <w:rsid w:val="00524A8F"/>
    <w:rsid w:val="00551FDD"/>
    <w:rsid w:val="00556006"/>
    <w:rsid w:val="00556D95"/>
    <w:rsid w:val="00561883"/>
    <w:rsid w:val="00580807"/>
    <w:rsid w:val="005864B1"/>
    <w:rsid w:val="005A293B"/>
    <w:rsid w:val="005B485E"/>
    <w:rsid w:val="005D2655"/>
    <w:rsid w:val="005D59F1"/>
    <w:rsid w:val="005D7314"/>
    <w:rsid w:val="005F1426"/>
    <w:rsid w:val="005F2257"/>
    <w:rsid w:val="00602B82"/>
    <w:rsid w:val="00610352"/>
    <w:rsid w:val="00665C0E"/>
    <w:rsid w:val="006809E6"/>
    <w:rsid w:val="00695DD7"/>
    <w:rsid w:val="006A4B8D"/>
    <w:rsid w:val="006B0470"/>
    <w:rsid w:val="006C723D"/>
    <w:rsid w:val="006E00DF"/>
    <w:rsid w:val="006F70BC"/>
    <w:rsid w:val="00740A02"/>
    <w:rsid w:val="00743ED5"/>
    <w:rsid w:val="00744558"/>
    <w:rsid w:val="00762D6C"/>
    <w:rsid w:val="00764475"/>
    <w:rsid w:val="00765747"/>
    <w:rsid w:val="00771BA7"/>
    <w:rsid w:val="007A343A"/>
    <w:rsid w:val="007E4F83"/>
    <w:rsid w:val="007F2ADC"/>
    <w:rsid w:val="00803085"/>
    <w:rsid w:val="00882FBA"/>
    <w:rsid w:val="00887B33"/>
    <w:rsid w:val="008A38C6"/>
    <w:rsid w:val="00904072"/>
    <w:rsid w:val="00907261"/>
    <w:rsid w:val="00911D5F"/>
    <w:rsid w:val="00913E0D"/>
    <w:rsid w:val="009173F1"/>
    <w:rsid w:val="00950444"/>
    <w:rsid w:val="0098095F"/>
    <w:rsid w:val="009E428C"/>
    <w:rsid w:val="00A256D3"/>
    <w:rsid w:val="00A3358C"/>
    <w:rsid w:val="00A34AE5"/>
    <w:rsid w:val="00A55FB6"/>
    <w:rsid w:val="00A702D2"/>
    <w:rsid w:val="00A840F0"/>
    <w:rsid w:val="00A877B2"/>
    <w:rsid w:val="00AD3A2B"/>
    <w:rsid w:val="00AF0ACB"/>
    <w:rsid w:val="00AF4137"/>
    <w:rsid w:val="00B0157C"/>
    <w:rsid w:val="00B05832"/>
    <w:rsid w:val="00B05BC9"/>
    <w:rsid w:val="00B10911"/>
    <w:rsid w:val="00B1666D"/>
    <w:rsid w:val="00B2489E"/>
    <w:rsid w:val="00B94DE1"/>
    <w:rsid w:val="00BA2DE4"/>
    <w:rsid w:val="00BD1A1D"/>
    <w:rsid w:val="00BD6404"/>
    <w:rsid w:val="00BE6189"/>
    <w:rsid w:val="00BF173E"/>
    <w:rsid w:val="00BF5EB0"/>
    <w:rsid w:val="00C05DF7"/>
    <w:rsid w:val="00C214D8"/>
    <w:rsid w:val="00C37775"/>
    <w:rsid w:val="00C37ADE"/>
    <w:rsid w:val="00C5139E"/>
    <w:rsid w:val="00C54AA7"/>
    <w:rsid w:val="00C54C95"/>
    <w:rsid w:val="00C60D0C"/>
    <w:rsid w:val="00C638BE"/>
    <w:rsid w:val="00C72F93"/>
    <w:rsid w:val="00C8131E"/>
    <w:rsid w:val="00C84865"/>
    <w:rsid w:val="00C92FE8"/>
    <w:rsid w:val="00CF1F47"/>
    <w:rsid w:val="00D329BD"/>
    <w:rsid w:val="00D41F4B"/>
    <w:rsid w:val="00D423E2"/>
    <w:rsid w:val="00D46439"/>
    <w:rsid w:val="00D56DF8"/>
    <w:rsid w:val="00D857AD"/>
    <w:rsid w:val="00DA6E10"/>
    <w:rsid w:val="00DE4CB1"/>
    <w:rsid w:val="00DF4163"/>
    <w:rsid w:val="00E029DB"/>
    <w:rsid w:val="00E6740E"/>
    <w:rsid w:val="00EA4E72"/>
    <w:rsid w:val="00EA5E5C"/>
    <w:rsid w:val="00ED22B5"/>
    <w:rsid w:val="00ED48BA"/>
    <w:rsid w:val="00F05548"/>
    <w:rsid w:val="00F14BA0"/>
    <w:rsid w:val="00F22F6D"/>
    <w:rsid w:val="00F25591"/>
    <w:rsid w:val="00F64BA0"/>
    <w:rsid w:val="00F87B16"/>
    <w:rsid w:val="00F97A93"/>
    <w:rsid w:val="00FB3B66"/>
    <w:rsid w:val="00FC3941"/>
    <w:rsid w:val="00FE5D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99A0561"/>
  <w15:docId w15:val="{1309DACB-2A62-4CDA-8F71-200AC02B8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gpsk.ump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898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25</cp:revision>
  <cp:lastPrinted>2024-11-21T11:31:00Z</cp:lastPrinted>
  <dcterms:created xsi:type="dcterms:W3CDTF">2023-01-16T10:22:00Z</dcterms:created>
  <dcterms:modified xsi:type="dcterms:W3CDTF">2025-03-24T07:32:00Z</dcterms:modified>
</cp:coreProperties>
</file>