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7C0" w:rsidRPr="00E936D4" w:rsidRDefault="00BA37C0" w:rsidP="00BA37C0">
      <w:pPr>
        <w:widowControl w:val="0"/>
        <w:suppressAutoHyphens/>
        <w:spacing w:after="0" w:line="240" w:lineRule="auto"/>
        <w:ind w:left="6372"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Załącznik nr 3 do SWZ</w:t>
      </w:r>
    </w:p>
    <w:p w:rsidR="00BA37C0" w:rsidRPr="00E936D4" w:rsidRDefault="00BA37C0" w:rsidP="00BA37C0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BA37C0" w:rsidRPr="00E936D4" w:rsidRDefault="00BA37C0" w:rsidP="00BA37C0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BA37C0" w:rsidRPr="00E936D4" w:rsidRDefault="00BA37C0" w:rsidP="00BA37C0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C44F06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BA37C0" w:rsidRPr="00E936D4" w:rsidRDefault="00BA37C0" w:rsidP="00BA37C0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</w:pPr>
    </w:p>
    <w:p w:rsidR="00BA37C0" w:rsidRDefault="00BA37C0" w:rsidP="00BA37C0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</w:pPr>
      <w:r w:rsidRPr="00E936D4"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  <w:t>OŚWIADCZENIE</w:t>
      </w:r>
    </w:p>
    <w:p w:rsidR="00BA37C0" w:rsidRPr="00FB7D9A" w:rsidRDefault="00BA37C0" w:rsidP="00BA37C0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28"/>
          <w:szCs w:val="28"/>
          <w:lang w:eastAsia="hi-IN" w:bidi="hi-IN"/>
        </w:rPr>
      </w:pPr>
    </w:p>
    <w:p w:rsidR="00BA37C0" w:rsidRPr="00FB7D9A" w:rsidRDefault="00BA37C0" w:rsidP="00BA37C0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Mangal"/>
          <w:b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>o przynależności lub braku przynależności do tej samej grupy kapitałowej w rozumieniu ustawy z dnia 16 lutego 2007 r. o ochronie konkurencji i konsumentów (Dz. U. z 202</w:t>
      </w:r>
      <w:r w:rsidR="00D30E54">
        <w:rPr>
          <w:rFonts w:ascii="Arial" w:eastAsia="Lucida Sans Unicode" w:hAnsi="Arial" w:cs="Arial"/>
          <w:b/>
          <w:kern w:val="1"/>
          <w:lang w:eastAsia="hi-IN" w:bidi="hi-IN"/>
        </w:rPr>
        <w:t xml:space="preserve">4 </w:t>
      </w:r>
      <w:bookmarkStart w:id="0" w:name="_GoBack"/>
      <w:bookmarkEnd w:id="0"/>
      <w:r w:rsidR="00D30E54">
        <w:rPr>
          <w:rFonts w:ascii="Arial" w:eastAsia="Lucida Sans Unicode" w:hAnsi="Arial" w:cs="Arial"/>
          <w:b/>
          <w:kern w:val="1"/>
          <w:lang w:eastAsia="hi-IN" w:bidi="hi-IN"/>
        </w:rPr>
        <w:t>r. poz. 1616</w:t>
      </w: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 xml:space="preserve"> </w:t>
      </w:r>
      <w:r>
        <w:rPr>
          <w:rFonts w:ascii="Arial" w:eastAsia="Lucida Sans Unicode" w:hAnsi="Arial" w:cs="Arial"/>
          <w:b/>
          <w:kern w:val="1"/>
          <w:lang w:eastAsia="hi-IN" w:bidi="hi-IN"/>
        </w:rPr>
        <w:t>)</w:t>
      </w:r>
    </w:p>
    <w:p w:rsidR="00BA37C0" w:rsidRPr="00FB7D9A" w:rsidRDefault="00BA37C0" w:rsidP="00BA37C0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</w:p>
    <w:p w:rsidR="00BA37C0" w:rsidRPr="00FB7D9A" w:rsidRDefault="00BA37C0" w:rsidP="00BA37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 xml:space="preserve">Przystępując do przetargu w trybie </w:t>
      </w:r>
      <w:r w:rsidRPr="00BA37C0">
        <w:rPr>
          <w:rFonts w:ascii="Arial" w:eastAsia="Lucida Sans Unicode" w:hAnsi="Arial" w:cs="Arial"/>
          <w:kern w:val="1"/>
          <w:lang w:eastAsia="hi-IN" w:bidi="hi-IN"/>
        </w:rPr>
        <w:t>podstawowym</w:t>
      </w:r>
      <w:r>
        <w:rPr>
          <w:rFonts w:ascii="Arial" w:eastAsia="Lucida Sans Unicode" w:hAnsi="Arial" w:cs="Arial"/>
          <w:kern w:val="1"/>
          <w:lang w:eastAsia="hi-IN" w:bidi="hi-IN"/>
        </w:rPr>
        <w:t xml:space="preserve"> na</w:t>
      </w:r>
      <w:r w:rsidRPr="00BA37C0">
        <w:rPr>
          <w:rFonts w:ascii="Arial" w:eastAsia="Lucida Sans Unicode" w:hAnsi="Arial" w:cs="Arial"/>
          <w:color w:val="FF0000"/>
          <w:kern w:val="1"/>
          <w:lang w:eastAsia="hi-IN" w:bidi="hi-IN"/>
        </w:rPr>
        <w:t xml:space="preserve"> </w:t>
      </w:r>
      <w:r w:rsidR="00D30E54" w:rsidRPr="00705E84">
        <w:rPr>
          <w:rFonts w:ascii="Arial" w:hAnsi="Arial" w:cs="Arial"/>
          <w:b/>
          <w:bCs/>
          <w:color w:val="000000"/>
        </w:rPr>
        <w:t xml:space="preserve">wykonanie </w:t>
      </w:r>
      <w:r w:rsidR="00D30E54" w:rsidRPr="00705E84">
        <w:rPr>
          <w:rFonts w:ascii="Arial" w:hAnsi="Arial" w:cs="Arial"/>
          <w:b/>
        </w:rPr>
        <w:t xml:space="preserve">robót budowlanych </w:t>
      </w:r>
      <w:r w:rsidR="00D30E54" w:rsidRPr="00705E84">
        <w:rPr>
          <w:rFonts w:ascii="Arial" w:hAnsi="Arial" w:cs="Arial"/>
          <w:b/>
          <w:bCs/>
        </w:rPr>
        <w:t xml:space="preserve">polegających na </w:t>
      </w:r>
      <w:r w:rsidR="00D30E54">
        <w:rPr>
          <w:rFonts w:ascii="Arial" w:hAnsi="Arial" w:cs="Arial"/>
          <w:b/>
          <w:bCs/>
        </w:rPr>
        <w:t>d</w:t>
      </w:r>
      <w:r w:rsidR="00D30E54" w:rsidRPr="00DF5ADC">
        <w:rPr>
          <w:rFonts w:ascii="Arial" w:hAnsi="Arial" w:cs="Arial"/>
          <w:b/>
          <w:bCs/>
        </w:rPr>
        <w:t>ostosowani</w:t>
      </w:r>
      <w:r w:rsidR="00D30E54">
        <w:rPr>
          <w:rFonts w:ascii="Arial" w:hAnsi="Arial" w:cs="Arial"/>
          <w:b/>
          <w:bCs/>
        </w:rPr>
        <w:t>u</w:t>
      </w:r>
      <w:r w:rsidR="00D30E54" w:rsidRPr="00DF5ADC">
        <w:rPr>
          <w:rFonts w:ascii="Arial" w:hAnsi="Arial" w:cs="Arial"/>
          <w:b/>
          <w:bCs/>
        </w:rPr>
        <w:t xml:space="preserve"> zasilania elektrycznego budynku stanowiącego siedzibę Starostwa Powiatowego w Świdnicy do obowiązujących przepisów</w:t>
      </w:r>
      <w:r w:rsidR="00D30E54" w:rsidRPr="00BA37C0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Pr="00BA37C0">
        <w:rPr>
          <w:rFonts w:ascii="Arial" w:eastAsia="Lucida Sans Unicode" w:hAnsi="Arial" w:cs="Arial"/>
          <w:kern w:val="1"/>
          <w:lang w:eastAsia="hi-IN" w:bidi="hi-IN"/>
        </w:rPr>
        <w:t>oświadczam, że firma</w:t>
      </w:r>
      <w:r w:rsidRPr="00FB7D9A">
        <w:rPr>
          <w:rFonts w:ascii="Arial" w:eastAsia="Lucida Sans Unicode" w:hAnsi="Arial" w:cs="Arial"/>
          <w:kern w:val="1"/>
          <w:lang w:eastAsia="hi-IN" w:bidi="hi-IN"/>
        </w:rPr>
        <w:t xml:space="preserve"> moja:</w:t>
      </w:r>
    </w:p>
    <w:p w:rsidR="00BA37C0" w:rsidRPr="00FB7D9A" w:rsidRDefault="00BA37C0" w:rsidP="00BA37C0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lang w:eastAsia="hi-IN" w:bidi="hi-IN"/>
        </w:rPr>
      </w:pPr>
    </w:p>
    <w:p w:rsidR="00BA37C0" w:rsidRPr="00FB7D9A" w:rsidRDefault="00BA37C0" w:rsidP="00BA37C0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nie należy do grupy kapitałowej z Wykonawcami, którzy złożyli oferty w w/w postępowaniu*</w:t>
      </w:r>
    </w:p>
    <w:p w:rsidR="00BA37C0" w:rsidRPr="00FB7D9A" w:rsidRDefault="00BA37C0" w:rsidP="00BA37C0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należy do grupy kapitałowej z innymi Wykonawcami, którzy złożyli oferty w w/w postępowaniu*</w:t>
      </w:r>
    </w:p>
    <w:p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Wykaz wykonawców należących do tej samej grupy kapitałowej, którzy złożyli oferty</w:t>
      </w:r>
    </w:p>
    <w:tbl>
      <w:tblPr>
        <w:tblW w:w="865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7835"/>
      </w:tblGrid>
      <w:tr w:rsidR="00BA37C0" w:rsidRPr="00E936D4" w:rsidTr="000552B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 xml:space="preserve">Wskazanie wykonawcy </w:t>
            </w:r>
          </w:p>
        </w:tc>
      </w:tr>
      <w:tr w:rsidR="00BA37C0" w:rsidRPr="00E936D4" w:rsidTr="000552B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A37C0" w:rsidRPr="00E936D4" w:rsidTr="000552B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BA37C0" w:rsidRPr="00E936D4" w:rsidRDefault="00BA37C0" w:rsidP="00BA37C0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b/>
          <w:sz w:val="18"/>
          <w:szCs w:val="18"/>
          <w:lang w:eastAsia="zh-CN"/>
        </w:rPr>
        <w:t>Uwaga!</w:t>
      </w: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należy złożyć na wezwanie Zamawiającego.</w:t>
      </w: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W przypadku gdy w postępowaniu o udzielenie zamówienia publicznego złożono tylko jedną ofertę to oświadczenie o przynależności do grupy kapitałowej nie jest dokumentem niezbędnym do przeprowadzenia postępowania) - brak obowiązku składania w/w oświadczenia Zamawiającemu.</w:t>
      </w: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dotyczące grupy kapitałowej składane jest po złożeniu oferty i dotyczy jedynie powiązań z innymi Wykonawcami, którzy złożyli oferty w tym postępowaniu.</w:t>
      </w:r>
    </w:p>
    <w:p w:rsidR="00BA37C0" w:rsidRPr="00E936D4" w:rsidRDefault="00BA37C0" w:rsidP="00BA37C0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BA37C0" w:rsidRPr="00E936D4" w:rsidRDefault="00BA37C0" w:rsidP="00BA37C0">
      <w:pPr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ELEKTRONICZNY PODPIS WYKONAWCY lub </w:t>
      </w:r>
    </w:p>
    <w:p w:rsidR="00BA37C0" w:rsidRPr="00E936D4" w:rsidRDefault="00BA37C0" w:rsidP="00BA37C0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BA37C0" w:rsidRPr="00E936D4" w:rsidRDefault="00BA37C0" w:rsidP="00BA37C0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BA37C0" w:rsidRPr="00E936D4" w:rsidRDefault="00BA37C0" w:rsidP="00BA37C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BA37C0" w:rsidRPr="00E936D4" w:rsidRDefault="00BA37C0" w:rsidP="00BA37C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BA37C0" w:rsidRPr="00E936D4" w:rsidRDefault="00BA37C0" w:rsidP="00BA37C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BA37C0" w:rsidRPr="00E936D4" w:rsidRDefault="00BA37C0" w:rsidP="00BA37C0">
      <w:pPr>
        <w:spacing w:after="0" w:line="240" w:lineRule="auto"/>
        <w:ind w:left="5664"/>
        <w:jc w:val="center"/>
        <w:rPr>
          <w:rFonts w:ascii="Arial" w:eastAsia="Calibri" w:hAnsi="Arial" w:cs="Arial"/>
          <w:b/>
          <w:sz w:val="20"/>
          <w:szCs w:val="20"/>
        </w:rPr>
      </w:pPr>
    </w:p>
    <w:p w:rsidR="00BA37C0" w:rsidRPr="00E936D4" w:rsidRDefault="00BA37C0" w:rsidP="00BA37C0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E936D4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BA37C0" w:rsidRPr="00E936D4" w:rsidRDefault="00BA37C0" w:rsidP="00BA37C0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BA37C0" w:rsidRDefault="00BA37C0" w:rsidP="00BA37C0"/>
    <w:p w:rsidR="00BA37C0" w:rsidRDefault="00BA37C0" w:rsidP="00BA37C0"/>
    <w:p w:rsidR="00860CA6" w:rsidRDefault="00860CA6"/>
    <w:sectPr w:rsidR="00860CA6" w:rsidSect="00642E56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C0"/>
    <w:rsid w:val="001F0DA4"/>
    <w:rsid w:val="00860CA6"/>
    <w:rsid w:val="00BA37C0"/>
    <w:rsid w:val="00D30E54"/>
    <w:rsid w:val="00ED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AA6AFF-0F78-4AF2-A003-9F77E1E4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3</cp:revision>
  <dcterms:created xsi:type="dcterms:W3CDTF">2024-03-06T07:28:00Z</dcterms:created>
  <dcterms:modified xsi:type="dcterms:W3CDTF">2025-04-08T11:24:00Z</dcterms:modified>
</cp:coreProperties>
</file>