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5BB500" w14:textId="77777777" w:rsidR="00575541" w:rsidRDefault="00575541" w:rsidP="00396C39">
      <w:pPr>
        <w:spacing w:after="160" w:line="259" w:lineRule="auto"/>
        <w:rPr>
          <w:rFonts w:ascii="Arial" w:eastAsia="Cambria" w:hAnsi="Arial" w:cs="Arial"/>
          <w:b/>
          <w:kern w:val="0"/>
          <w:sz w:val="22"/>
          <w:szCs w:val="22"/>
          <w14:ligatures w14:val="none"/>
        </w:rPr>
      </w:pPr>
    </w:p>
    <w:p w14:paraId="3081C61B" w14:textId="50CF97B2" w:rsidR="00396C39" w:rsidRPr="00396C39" w:rsidRDefault="00396C39" w:rsidP="00396C39">
      <w:pPr>
        <w:spacing w:after="160" w:line="259" w:lineRule="auto"/>
        <w:rPr>
          <w:rFonts w:ascii="Arial" w:eastAsia="Cambria" w:hAnsi="Arial" w:cs="Arial"/>
          <w:b/>
          <w:kern w:val="0"/>
          <w:sz w:val="22"/>
          <w:szCs w:val="22"/>
          <w14:ligatures w14:val="none"/>
        </w:rPr>
      </w:pPr>
      <w:r w:rsidRPr="00396C39">
        <w:rPr>
          <w:rFonts w:ascii="Arial" w:eastAsia="Cambria" w:hAnsi="Arial" w:cs="Arial"/>
          <w:b/>
          <w:kern w:val="0"/>
          <w:sz w:val="22"/>
          <w:szCs w:val="22"/>
          <w14:ligatures w14:val="none"/>
        </w:rPr>
        <w:t xml:space="preserve">Nr sprawy </w:t>
      </w:r>
      <w:bookmarkStart w:id="1" w:name="_Hlk159914124"/>
      <w:bookmarkStart w:id="2" w:name="_Hlk188255129"/>
      <w:r w:rsidR="00F2368B">
        <w:rPr>
          <w:rFonts w:ascii="Arial" w:eastAsia="Cambria" w:hAnsi="Arial" w:cs="Arial"/>
          <w:b/>
          <w:kern w:val="0"/>
          <w:sz w:val="22"/>
          <w:szCs w:val="22"/>
          <w:lang w:eastAsia="zh-CN"/>
          <w14:ligatures w14:val="none"/>
        </w:rPr>
        <w:t>AP-272-TP-35</w:t>
      </w:r>
      <w:r w:rsidRPr="00396C39">
        <w:rPr>
          <w:rFonts w:ascii="Arial" w:eastAsia="Cambria" w:hAnsi="Arial" w:cs="Arial"/>
          <w:b/>
          <w:kern w:val="0"/>
          <w:sz w:val="22"/>
          <w:szCs w:val="22"/>
          <w:lang w:eastAsia="zh-CN"/>
          <w14:ligatures w14:val="none"/>
        </w:rPr>
        <w:t>/202</w:t>
      </w:r>
      <w:bookmarkEnd w:id="1"/>
      <w:r w:rsidRPr="00396C39">
        <w:rPr>
          <w:rFonts w:ascii="Arial" w:eastAsia="Cambria" w:hAnsi="Arial" w:cs="Arial"/>
          <w:b/>
          <w:kern w:val="0"/>
          <w:sz w:val="22"/>
          <w:szCs w:val="22"/>
          <w:lang w:eastAsia="zh-CN"/>
          <w14:ligatures w14:val="none"/>
        </w:rPr>
        <w:t>5</w:t>
      </w:r>
      <w:bookmarkEnd w:id="2"/>
      <w:r w:rsidRPr="00396C39">
        <w:rPr>
          <w:rFonts w:ascii="Arial" w:eastAsia="Cambria" w:hAnsi="Arial" w:cs="Arial"/>
          <w:b/>
          <w:kern w:val="0"/>
          <w:sz w:val="22"/>
          <w:szCs w:val="22"/>
          <w14:ligatures w14:val="none"/>
        </w:rPr>
        <w:tab/>
      </w:r>
      <w:r w:rsidRPr="00396C39">
        <w:rPr>
          <w:rFonts w:ascii="Arial" w:eastAsia="Cambria" w:hAnsi="Arial" w:cs="Arial"/>
          <w:b/>
          <w:kern w:val="0"/>
          <w:sz w:val="22"/>
          <w:szCs w:val="22"/>
          <w14:ligatures w14:val="none"/>
        </w:rPr>
        <w:tab/>
      </w:r>
      <w:r w:rsidRPr="00396C39">
        <w:rPr>
          <w:rFonts w:ascii="Arial" w:eastAsia="Cambria" w:hAnsi="Arial" w:cs="Arial"/>
          <w:b/>
          <w:kern w:val="0"/>
          <w:sz w:val="22"/>
          <w:szCs w:val="22"/>
          <w14:ligatures w14:val="none"/>
        </w:rPr>
        <w:tab/>
      </w:r>
      <w:r w:rsidRPr="00396C39">
        <w:rPr>
          <w:rFonts w:ascii="Arial" w:eastAsia="Cambria" w:hAnsi="Arial" w:cs="Arial"/>
          <w:b/>
          <w:kern w:val="0"/>
          <w:sz w:val="22"/>
          <w:szCs w:val="22"/>
          <w14:ligatures w14:val="none"/>
        </w:rPr>
        <w:tab/>
      </w:r>
      <w:r w:rsidRPr="00396C39">
        <w:rPr>
          <w:rFonts w:ascii="Arial" w:eastAsia="Cambria" w:hAnsi="Arial" w:cs="Arial"/>
          <w:b/>
          <w:kern w:val="0"/>
          <w:sz w:val="22"/>
          <w:szCs w:val="22"/>
          <w14:ligatures w14:val="none"/>
        </w:rPr>
        <w:tab/>
        <w:t xml:space="preserve">Załącznik nr </w:t>
      </w:r>
      <w:r>
        <w:rPr>
          <w:rFonts w:ascii="Arial" w:eastAsia="Cambria" w:hAnsi="Arial" w:cs="Arial"/>
          <w:b/>
          <w:kern w:val="0"/>
          <w:sz w:val="22"/>
          <w:szCs w:val="22"/>
          <w14:ligatures w14:val="none"/>
        </w:rPr>
        <w:t>5</w:t>
      </w:r>
      <w:r w:rsidRPr="00396C39">
        <w:rPr>
          <w:rFonts w:ascii="Arial" w:eastAsia="Cambria" w:hAnsi="Arial" w:cs="Arial"/>
          <w:b/>
          <w:kern w:val="0"/>
          <w:sz w:val="22"/>
          <w:szCs w:val="22"/>
          <w14:ligatures w14:val="none"/>
        </w:rPr>
        <w:t xml:space="preserve"> do SWZ</w:t>
      </w:r>
    </w:p>
    <w:p w14:paraId="7D99D4FE" w14:textId="77777777" w:rsidR="00396C39" w:rsidRPr="00396C39" w:rsidRDefault="00396C39" w:rsidP="00396C39">
      <w:pPr>
        <w:tabs>
          <w:tab w:val="left" w:pos="6612"/>
        </w:tabs>
        <w:spacing w:after="160" w:line="259" w:lineRule="auto"/>
        <w:rPr>
          <w:rFonts w:ascii="Arial" w:eastAsia="Cambria" w:hAnsi="Arial" w:cs="Arial"/>
          <w:kern w:val="0"/>
          <w:sz w:val="22"/>
          <w:szCs w:val="22"/>
          <w14:ligatures w14:val="none"/>
        </w:rPr>
      </w:pPr>
    </w:p>
    <w:p w14:paraId="10A24A78" w14:textId="77777777" w:rsidR="00575541" w:rsidRDefault="00575541" w:rsidP="00396C39">
      <w:pPr>
        <w:spacing w:line="259" w:lineRule="auto"/>
        <w:jc w:val="center"/>
        <w:rPr>
          <w:rFonts w:ascii="Arial" w:eastAsia="Cambria" w:hAnsi="Arial" w:cs="Arial"/>
          <w:b/>
          <w:bCs/>
          <w:kern w:val="0"/>
          <w:sz w:val="22"/>
          <w:szCs w:val="22"/>
          <w:u w:val="single"/>
          <w14:ligatures w14:val="none"/>
        </w:rPr>
      </w:pPr>
    </w:p>
    <w:p w14:paraId="118D16A7" w14:textId="073B7FCB" w:rsidR="00396C39" w:rsidRDefault="004C4154" w:rsidP="00396C39">
      <w:pPr>
        <w:spacing w:line="259" w:lineRule="auto"/>
        <w:jc w:val="center"/>
        <w:rPr>
          <w:rFonts w:ascii="Arial" w:eastAsia="Cambria" w:hAnsi="Arial" w:cs="Arial"/>
          <w:b/>
          <w:bCs/>
          <w:kern w:val="0"/>
          <w:sz w:val="22"/>
          <w:szCs w:val="22"/>
          <w14:ligatures w14:val="none"/>
        </w:rPr>
      </w:pPr>
      <w:r w:rsidRPr="00513370">
        <w:rPr>
          <w:rFonts w:ascii="Arial" w:eastAsia="Cambria" w:hAnsi="Arial" w:cs="Arial"/>
          <w:b/>
          <w:bCs/>
          <w:kern w:val="0"/>
          <w:sz w:val="22"/>
          <w:szCs w:val="22"/>
          <w:u w:val="single"/>
          <w14:ligatures w14:val="none"/>
        </w:rPr>
        <w:t>Zobowiązanie inne</w:t>
      </w:r>
      <w:r w:rsidR="00513370" w:rsidRPr="00513370">
        <w:rPr>
          <w:rFonts w:ascii="Arial" w:eastAsia="Cambria" w:hAnsi="Arial" w:cs="Arial"/>
          <w:b/>
          <w:bCs/>
          <w:kern w:val="0"/>
          <w:sz w:val="22"/>
          <w:szCs w:val="22"/>
          <w:u w:val="single"/>
          <w14:ligatures w14:val="none"/>
        </w:rPr>
        <w:t>go</w:t>
      </w:r>
      <w:r w:rsidRPr="00513370">
        <w:rPr>
          <w:rFonts w:ascii="Arial" w:eastAsia="Cambria" w:hAnsi="Arial" w:cs="Arial"/>
          <w:b/>
          <w:bCs/>
          <w:kern w:val="0"/>
          <w:sz w:val="22"/>
          <w:szCs w:val="22"/>
          <w:u w:val="single"/>
          <w14:ligatures w14:val="none"/>
        </w:rPr>
        <w:t xml:space="preserve"> podmiotu do oddania do dyspozycji Wykonawcy niezbędnych zasobów na potrzeby realizacji zamówienia</w:t>
      </w:r>
      <w:r w:rsidRPr="00343328">
        <w:rPr>
          <w:rFonts w:ascii="Arial" w:eastAsia="Cambria" w:hAnsi="Arial" w:cs="Arial"/>
          <w:b/>
          <w:bCs/>
          <w:kern w:val="0"/>
          <w:sz w:val="22"/>
          <w:szCs w:val="22"/>
          <w14:ligatures w14:val="none"/>
        </w:rPr>
        <w:t xml:space="preserve">: </w:t>
      </w:r>
    </w:p>
    <w:p w14:paraId="02BA8F98" w14:textId="77777777" w:rsidR="00513370" w:rsidRPr="00343328" w:rsidRDefault="00513370" w:rsidP="00396C39">
      <w:pPr>
        <w:spacing w:line="259" w:lineRule="auto"/>
        <w:jc w:val="center"/>
        <w:rPr>
          <w:rFonts w:ascii="Arial" w:eastAsia="Cambria" w:hAnsi="Arial" w:cs="Arial"/>
          <w:b/>
          <w:bCs/>
          <w:kern w:val="0"/>
          <w:sz w:val="22"/>
          <w:szCs w:val="22"/>
          <w14:ligatures w14:val="none"/>
        </w:rPr>
      </w:pPr>
    </w:p>
    <w:p w14:paraId="17E7209A" w14:textId="462C9DBD" w:rsidR="00575541" w:rsidRPr="007E7B06" w:rsidRDefault="007E7B06" w:rsidP="00396C39">
      <w:pPr>
        <w:jc w:val="center"/>
        <w:rPr>
          <w:rFonts w:ascii="Arial" w:eastAsia="Calibri" w:hAnsi="Arial" w:cs="Arial"/>
          <w:b/>
          <w:color w:val="FF0000"/>
          <w:sz w:val="22"/>
          <w:szCs w:val="22"/>
          <w:lang w:eastAsia="zh-CN"/>
        </w:rPr>
      </w:pPr>
      <w:bookmarkStart w:id="3" w:name="_Hlk189559028"/>
      <w:r w:rsidRPr="007E7B06">
        <w:rPr>
          <w:rFonts w:ascii="Arial" w:eastAsia="Calibri" w:hAnsi="Arial" w:cs="Arial"/>
          <w:b/>
          <w:color w:val="FF0000"/>
          <w:sz w:val="22"/>
          <w:szCs w:val="22"/>
          <w:lang w:eastAsia="zh-CN"/>
        </w:rPr>
        <w:t>składane przez Wykonawcę wraz z ofertą</w:t>
      </w:r>
    </w:p>
    <w:p w14:paraId="38AC417D" w14:textId="77777777" w:rsidR="007E7B06" w:rsidRDefault="007E7B06" w:rsidP="00396C39">
      <w:pPr>
        <w:jc w:val="center"/>
        <w:rPr>
          <w:rFonts w:ascii="Arial" w:eastAsia="Calibri" w:hAnsi="Arial" w:cs="Arial"/>
          <w:b/>
          <w:sz w:val="22"/>
          <w:szCs w:val="22"/>
          <w:lang w:eastAsia="zh-CN"/>
        </w:rPr>
      </w:pPr>
    </w:p>
    <w:bookmarkEnd w:id="3"/>
    <w:p w14:paraId="7D7E42D6" w14:textId="7C689C50" w:rsidR="00396C39" w:rsidRPr="0043671D" w:rsidRDefault="00F2368B" w:rsidP="00F2368B">
      <w:pPr>
        <w:jc w:val="both"/>
        <w:rPr>
          <w:rFonts w:ascii="Arial" w:eastAsia="Cambria" w:hAnsi="Arial" w:cs="Arial"/>
          <w:kern w:val="0"/>
          <w:sz w:val="22"/>
          <w:szCs w:val="22"/>
          <w14:ligatures w14:val="none"/>
        </w:rPr>
      </w:pPr>
      <w:r w:rsidRPr="00F2368B">
        <w:rPr>
          <w:rFonts w:ascii="Arial" w:eastAsia="Cambria" w:hAnsi="Arial" w:cs="Arial"/>
          <w:b/>
          <w:kern w:val="0"/>
          <w:sz w:val="22"/>
          <w:szCs w:val="22"/>
          <w14:ligatures w14:val="none"/>
        </w:rPr>
        <w:t>Instalacja klimatyzacji w budynkach Politechniki Lube</w:t>
      </w:r>
      <w:r>
        <w:rPr>
          <w:rFonts w:ascii="Arial" w:eastAsia="Cambria" w:hAnsi="Arial" w:cs="Arial"/>
          <w:b/>
          <w:kern w:val="0"/>
          <w:sz w:val="22"/>
          <w:szCs w:val="22"/>
          <w14:ligatures w14:val="none"/>
        </w:rPr>
        <w:t>lskiej w formule „zaprojektuj i </w:t>
      </w:r>
      <w:r w:rsidRPr="00F2368B">
        <w:rPr>
          <w:rFonts w:ascii="Arial" w:eastAsia="Cambria" w:hAnsi="Arial" w:cs="Arial"/>
          <w:b/>
          <w:kern w:val="0"/>
          <w:sz w:val="22"/>
          <w:szCs w:val="22"/>
          <w14:ligatures w14:val="none"/>
        </w:rPr>
        <w:t>wybuduj” z podziałem na części</w:t>
      </w:r>
      <w:r w:rsidR="0043671D">
        <w:rPr>
          <w:rFonts w:ascii="Arial" w:eastAsia="Cambria" w:hAnsi="Arial" w:cs="Arial"/>
          <w:b/>
          <w:kern w:val="0"/>
          <w:sz w:val="22"/>
          <w:szCs w:val="22"/>
          <w14:ligatures w14:val="none"/>
        </w:rPr>
        <w:t xml:space="preserve"> </w:t>
      </w:r>
      <w:r w:rsidR="0043671D" w:rsidRPr="0043671D">
        <w:rPr>
          <w:rFonts w:ascii="Arial" w:eastAsia="Cambria" w:hAnsi="Arial" w:cs="Arial"/>
          <w:kern w:val="0"/>
          <w:sz w:val="22"/>
          <w:szCs w:val="22"/>
          <w14:ligatures w14:val="none"/>
        </w:rPr>
        <w:t>– w zakresie Części nr …..</w:t>
      </w:r>
      <w:r w:rsidR="0043671D">
        <w:rPr>
          <w:rStyle w:val="Odwoanieprzypisudolnego"/>
          <w:rFonts w:ascii="Arial" w:eastAsia="Cambria" w:hAnsi="Arial" w:cs="Arial"/>
          <w:kern w:val="0"/>
          <w:sz w:val="22"/>
          <w:szCs w:val="22"/>
          <w14:ligatures w14:val="none"/>
        </w:rPr>
        <w:footnoteReference w:id="1"/>
      </w:r>
    </w:p>
    <w:p w14:paraId="2BA92062" w14:textId="77777777" w:rsidR="00F2368B" w:rsidRDefault="00F2368B" w:rsidP="00396C39">
      <w:pPr>
        <w:rPr>
          <w:rFonts w:ascii="Arial" w:eastAsia="Cambria" w:hAnsi="Arial" w:cs="Arial"/>
          <w:b/>
          <w:kern w:val="0"/>
          <w:sz w:val="20"/>
          <w:szCs w:val="20"/>
          <w14:ligatures w14:val="none"/>
        </w:rPr>
      </w:pPr>
    </w:p>
    <w:p w14:paraId="343D41D1" w14:textId="43FF7D19" w:rsidR="00396C39" w:rsidRPr="00396C39" w:rsidRDefault="00396C39" w:rsidP="00396C39">
      <w:pPr>
        <w:rPr>
          <w:rFonts w:ascii="Arial" w:eastAsia="Cambria" w:hAnsi="Arial" w:cs="Arial"/>
          <w:b/>
          <w:kern w:val="0"/>
          <w:sz w:val="20"/>
          <w:szCs w:val="20"/>
          <w14:ligatures w14:val="none"/>
        </w:rPr>
      </w:pPr>
      <w:r w:rsidRPr="00396C39">
        <w:rPr>
          <w:rFonts w:ascii="Arial" w:eastAsia="Cambria" w:hAnsi="Arial" w:cs="Arial"/>
          <w:b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………………………………………………………………………………………………………………………</w:t>
      </w:r>
      <w:r w:rsidR="00F2368B">
        <w:rPr>
          <w:rFonts w:ascii="Arial" w:eastAsia="Cambria" w:hAnsi="Arial" w:cs="Arial"/>
          <w:b/>
          <w:kern w:val="0"/>
          <w:sz w:val="20"/>
          <w:szCs w:val="20"/>
          <w14:ligatures w14:val="none"/>
        </w:rPr>
        <w:t>…..</w:t>
      </w:r>
    </w:p>
    <w:p w14:paraId="2D12C9E4" w14:textId="77777777" w:rsidR="00396C39" w:rsidRPr="00396C39" w:rsidRDefault="00396C39" w:rsidP="00396C39">
      <w:pPr>
        <w:jc w:val="both"/>
        <w:rPr>
          <w:rFonts w:ascii="Arial" w:eastAsia="Cambria" w:hAnsi="Arial" w:cs="Arial"/>
          <w:b/>
          <w:kern w:val="0"/>
          <w:sz w:val="18"/>
          <w:szCs w:val="18"/>
          <w14:ligatures w14:val="none"/>
        </w:rPr>
      </w:pPr>
      <w:r w:rsidRPr="00396C39">
        <w:rPr>
          <w:rFonts w:ascii="Arial" w:eastAsia="Cambria" w:hAnsi="Arial" w:cs="Arial"/>
          <w:kern w:val="0"/>
          <w:sz w:val="18"/>
          <w:szCs w:val="18"/>
          <w14:ligatures w14:val="none"/>
        </w:rPr>
        <w:t>(nazwa podmiotu)</w:t>
      </w:r>
      <w:bookmarkStart w:id="4" w:name="_GoBack"/>
      <w:bookmarkEnd w:id="4"/>
    </w:p>
    <w:p w14:paraId="44D7F6EF" w14:textId="02F83655" w:rsidR="00396C39" w:rsidRPr="00396C39" w:rsidRDefault="00396C39" w:rsidP="00396C39">
      <w:pPr>
        <w:spacing w:before="240"/>
        <w:jc w:val="both"/>
        <w:rPr>
          <w:rFonts w:ascii="Arial" w:eastAsia="Cambria" w:hAnsi="Arial" w:cs="Arial"/>
          <w:b/>
          <w:kern w:val="0"/>
          <w:sz w:val="20"/>
          <w:szCs w:val="20"/>
          <w14:ligatures w14:val="none"/>
        </w:rPr>
      </w:pPr>
      <w:r w:rsidRPr="00396C39">
        <w:rPr>
          <w:rFonts w:ascii="Arial" w:eastAsia="Cambria" w:hAnsi="Arial" w:cs="Arial"/>
          <w:b/>
          <w:kern w:val="0"/>
          <w:sz w:val="20"/>
          <w:szCs w:val="20"/>
          <w14:ligatures w14:val="none"/>
        </w:rPr>
        <w:t>…………………………………………………..…………………………………………………………………</w:t>
      </w:r>
      <w:r>
        <w:rPr>
          <w:rFonts w:ascii="Arial" w:eastAsia="Cambria" w:hAnsi="Arial" w:cs="Arial"/>
          <w:b/>
          <w:kern w:val="0"/>
          <w:sz w:val="20"/>
          <w:szCs w:val="20"/>
          <w14:ligatures w14:val="none"/>
        </w:rPr>
        <w:t>…</w:t>
      </w:r>
      <w:r w:rsidR="00F2368B">
        <w:rPr>
          <w:rFonts w:ascii="Arial" w:eastAsia="Cambria" w:hAnsi="Arial" w:cs="Arial"/>
          <w:b/>
          <w:kern w:val="0"/>
          <w:sz w:val="20"/>
          <w:szCs w:val="20"/>
          <w14:ligatures w14:val="none"/>
        </w:rPr>
        <w:t>…</w:t>
      </w:r>
    </w:p>
    <w:p w14:paraId="2C291720" w14:textId="77777777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18"/>
          <w:szCs w:val="18"/>
          <w14:ligatures w14:val="none"/>
        </w:rPr>
      </w:pPr>
      <w:r w:rsidRPr="00396C39">
        <w:rPr>
          <w:rFonts w:ascii="Arial" w:eastAsia="Cambria" w:hAnsi="Arial" w:cs="Arial"/>
          <w:kern w:val="0"/>
          <w:sz w:val="18"/>
          <w:szCs w:val="18"/>
          <w14:ligatures w14:val="none"/>
        </w:rPr>
        <w:t>(adres)</w:t>
      </w:r>
    </w:p>
    <w:p w14:paraId="3F68FA78" w14:textId="77777777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18"/>
          <w:szCs w:val="18"/>
          <w14:ligatures w14:val="none"/>
        </w:rPr>
      </w:pPr>
    </w:p>
    <w:p w14:paraId="395DB140" w14:textId="6B9098D2" w:rsidR="00396C39" w:rsidRPr="00396C39" w:rsidRDefault="00396C39" w:rsidP="00396C39">
      <w:pPr>
        <w:jc w:val="both"/>
        <w:rPr>
          <w:rFonts w:ascii="Arial" w:eastAsia="Cambria" w:hAnsi="Arial" w:cs="Arial"/>
          <w:b/>
          <w:kern w:val="0"/>
          <w:sz w:val="20"/>
          <w:szCs w:val="20"/>
          <w14:ligatures w14:val="none"/>
        </w:rPr>
      </w:pPr>
      <w:r w:rsidRPr="00343328">
        <w:rPr>
          <w:rFonts w:ascii="Arial" w:eastAsia="Cambria" w:hAnsi="Arial" w:cs="Arial"/>
          <w:kern w:val="0"/>
          <w:sz w:val="22"/>
          <w:szCs w:val="22"/>
          <w14:ligatures w14:val="none"/>
        </w:rPr>
        <w:t>oświadczam, że Wykonawca</w:t>
      </w:r>
      <w:r w:rsidRPr="00396C39">
        <w:rPr>
          <w:rFonts w:ascii="Arial" w:eastAsia="Cambria" w:hAnsi="Arial" w:cs="Arial"/>
          <w:b/>
          <w:kern w:val="0"/>
          <w:sz w:val="20"/>
          <w:szCs w:val="20"/>
          <w14:ligatures w14:val="none"/>
        </w:rPr>
        <w:t>……………………………..…………………………………………………</w:t>
      </w:r>
      <w:r>
        <w:rPr>
          <w:rFonts w:ascii="Arial" w:eastAsia="Cambria" w:hAnsi="Arial" w:cs="Arial"/>
          <w:b/>
          <w:kern w:val="0"/>
          <w:sz w:val="20"/>
          <w:szCs w:val="20"/>
          <w14:ligatures w14:val="none"/>
        </w:rPr>
        <w:t>…</w:t>
      </w:r>
      <w:r w:rsidR="00F2368B">
        <w:rPr>
          <w:rFonts w:ascii="Arial" w:eastAsia="Cambria" w:hAnsi="Arial" w:cs="Arial"/>
          <w:b/>
          <w:kern w:val="0"/>
          <w:sz w:val="20"/>
          <w:szCs w:val="20"/>
          <w14:ligatures w14:val="none"/>
        </w:rPr>
        <w:t>…</w:t>
      </w:r>
    </w:p>
    <w:p w14:paraId="5A65AE0E" w14:textId="77777777" w:rsidR="00396C39" w:rsidRPr="00396C39" w:rsidRDefault="00396C39" w:rsidP="00396C39">
      <w:pPr>
        <w:ind w:left="4920"/>
        <w:jc w:val="both"/>
        <w:rPr>
          <w:rFonts w:ascii="Arial" w:eastAsia="Cambria" w:hAnsi="Arial" w:cs="Arial"/>
          <w:kern w:val="0"/>
          <w:sz w:val="18"/>
          <w:szCs w:val="18"/>
          <w14:ligatures w14:val="none"/>
        </w:rPr>
      </w:pPr>
      <w:r w:rsidRPr="00396C39">
        <w:rPr>
          <w:rFonts w:ascii="Arial" w:eastAsia="Cambria" w:hAnsi="Arial" w:cs="Arial"/>
          <w:kern w:val="0"/>
          <w:sz w:val="18"/>
          <w:szCs w:val="18"/>
          <w14:ligatures w14:val="none"/>
        </w:rPr>
        <w:t>(nazwa i adres wykonawcy)</w:t>
      </w:r>
    </w:p>
    <w:p w14:paraId="09D325B5" w14:textId="77777777" w:rsidR="00396C39" w:rsidRPr="00396C39" w:rsidRDefault="00396C39" w:rsidP="00396C39">
      <w:pPr>
        <w:ind w:left="4920"/>
        <w:jc w:val="both"/>
        <w:rPr>
          <w:rFonts w:ascii="Arial" w:eastAsia="Cambria" w:hAnsi="Arial" w:cs="Arial"/>
          <w:kern w:val="0"/>
          <w:sz w:val="18"/>
          <w:szCs w:val="18"/>
          <w14:ligatures w14:val="none"/>
        </w:rPr>
      </w:pPr>
    </w:p>
    <w:p w14:paraId="045A4356" w14:textId="75C9B9D0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20"/>
          <w:szCs w:val="20"/>
          <w14:ligatures w14:val="none"/>
        </w:rPr>
      </w:pPr>
      <w:r w:rsidRPr="00343328">
        <w:rPr>
          <w:rFonts w:ascii="Arial" w:eastAsia="Cambria" w:hAnsi="Arial" w:cs="Arial"/>
          <w:kern w:val="0"/>
          <w:sz w:val="22"/>
          <w:szCs w:val="22"/>
          <w14:ligatures w14:val="none"/>
        </w:rPr>
        <w:t>może polegać na</w:t>
      </w:r>
      <w:r w:rsidRPr="00396C39">
        <w:rPr>
          <w:rFonts w:ascii="Arial" w:eastAsia="Cambria" w:hAnsi="Arial" w:cs="Arial"/>
          <w:kern w:val="0"/>
          <w:sz w:val="20"/>
          <w:szCs w:val="20"/>
          <w14:ligatures w14:val="none"/>
        </w:rPr>
        <w:t>. …………………………………………………………………………….…………………</w:t>
      </w:r>
      <w:r>
        <w:rPr>
          <w:rFonts w:ascii="Arial" w:eastAsia="Cambria" w:hAnsi="Arial" w:cs="Arial"/>
          <w:kern w:val="0"/>
          <w:sz w:val="20"/>
          <w:szCs w:val="20"/>
          <w14:ligatures w14:val="none"/>
        </w:rPr>
        <w:t>…</w:t>
      </w:r>
    </w:p>
    <w:p w14:paraId="15D5DEA9" w14:textId="77777777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20"/>
          <w:szCs w:val="20"/>
          <w14:ligatures w14:val="none"/>
        </w:rPr>
      </w:pPr>
    </w:p>
    <w:p w14:paraId="48CBB783" w14:textId="77777777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20"/>
          <w:szCs w:val="20"/>
          <w14:ligatures w14:val="none"/>
        </w:rPr>
      </w:pPr>
    </w:p>
    <w:p w14:paraId="4A4BE652" w14:textId="5AF81EA8" w:rsidR="00396C39" w:rsidRPr="00396C39" w:rsidRDefault="00396C39" w:rsidP="00396C39">
      <w:pPr>
        <w:ind w:right="-143"/>
        <w:jc w:val="both"/>
        <w:rPr>
          <w:rFonts w:ascii="Arial" w:eastAsia="Cambria" w:hAnsi="Arial" w:cs="Arial"/>
          <w:kern w:val="0"/>
          <w:sz w:val="22"/>
          <w:szCs w:val="22"/>
          <w14:ligatures w14:val="none"/>
        </w:rPr>
      </w:pPr>
      <w:r w:rsidRPr="00396C39">
        <w:rPr>
          <w:rFonts w:ascii="Arial" w:eastAsia="Cambria" w:hAnsi="Arial" w:cs="Arial"/>
          <w:kern w:val="0"/>
          <w:sz w:val="22"/>
          <w:szCs w:val="22"/>
          <w14:ligatures w14:val="none"/>
        </w:rPr>
        <w:t xml:space="preserve">Zakres  </w:t>
      </w:r>
      <w:r w:rsidR="00812B1C">
        <w:rPr>
          <w:rFonts w:ascii="Arial" w:eastAsia="Cambria" w:hAnsi="Arial" w:cs="Arial"/>
          <w:kern w:val="0"/>
          <w:sz w:val="22"/>
          <w:szCs w:val="22"/>
          <w14:ligatures w14:val="none"/>
        </w:rPr>
        <w:t>udostępnianych</w:t>
      </w:r>
      <w:r w:rsidRPr="00396C39">
        <w:rPr>
          <w:rFonts w:ascii="Arial" w:eastAsia="Cambria" w:hAnsi="Arial" w:cs="Arial"/>
          <w:kern w:val="0"/>
          <w:sz w:val="22"/>
          <w:szCs w:val="22"/>
          <w14:ligatures w14:val="none"/>
        </w:rPr>
        <w:t xml:space="preserve"> zasobów innego podmiotu: ………………………………………......……</w:t>
      </w:r>
    </w:p>
    <w:p w14:paraId="5CCFA770" w14:textId="77777777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22"/>
          <w:szCs w:val="22"/>
          <w14:ligatures w14:val="none"/>
        </w:rPr>
      </w:pPr>
    </w:p>
    <w:p w14:paraId="255750C0" w14:textId="71875B05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22"/>
          <w:szCs w:val="22"/>
          <w14:ligatures w14:val="none"/>
        </w:rPr>
      </w:pPr>
      <w:r w:rsidRPr="00396C39">
        <w:rPr>
          <w:rFonts w:ascii="Arial" w:eastAsia="Cambria" w:hAnsi="Arial" w:cs="Arial"/>
          <w:kern w:val="0"/>
          <w:sz w:val="22"/>
          <w:szCs w:val="22"/>
          <w14:ligatures w14:val="none"/>
        </w:rPr>
        <w:t xml:space="preserve">Sposób wykorzystania </w:t>
      </w:r>
      <w:r w:rsidR="00275FAF">
        <w:rPr>
          <w:rFonts w:ascii="Arial" w:eastAsia="Cambria" w:hAnsi="Arial" w:cs="Arial"/>
          <w:kern w:val="0"/>
          <w:sz w:val="22"/>
          <w:szCs w:val="22"/>
          <w14:ligatures w14:val="none"/>
        </w:rPr>
        <w:t>zasobów innego podmiotu, przez W</w:t>
      </w:r>
      <w:r w:rsidRPr="00396C39">
        <w:rPr>
          <w:rFonts w:ascii="Arial" w:eastAsia="Cambria" w:hAnsi="Arial" w:cs="Arial"/>
          <w:kern w:val="0"/>
          <w:sz w:val="22"/>
          <w:szCs w:val="22"/>
          <w14:ligatures w14:val="none"/>
        </w:rPr>
        <w:t>ykonawcę, przy wykonywaniu zamówienia publicznego: …………………………………………………………….………..…………………………………………………………………..…...............................................................................................................</w:t>
      </w:r>
    </w:p>
    <w:p w14:paraId="21C1A028" w14:textId="77777777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22"/>
          <w:szCs w:val="22"/>
          <w14:ligatures w14:val="none"/>
        </w:rPr>
      </w:pPr>
    </w:p>
    <w:p w14:paraId="1C29E02C" w14:textId="040A5D32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22"/>
          <w:szCs w:val="22"/>
          <w14:ligatures w14:val="none"/>
        </w:rPr>
      </w:pPr>
      <w:r w:rsidRPr="00396C39">
        <w:rPr>
          <w:rFonts w:ascii="Arial" w:eastAsia="Cambria" w:hAnsi="Arial" w:cs="Arial"/>
          <w:kern w:val="0"/>
          <w:sz w:val="22"/>
          <w:szCs w:val="22"/>
          <w14:ligatures w14:val="none"/>
        </w:rPr>
        <w:t>Zakres i okres udziału innego podmiotu przy wykonywaniu zamówienia publicznego: ………………………..………...........................................................................................................</w:t>
      </w:r>
    </w:p>
    <w:p w14:paraId="0D89AFF6" w14:textId="77777777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22"/>
          <w:szCs w:val="22"/>
          <w14:ligatures w14:val="none"/>
        </w:rPr>
      </w:pPr>
    </w:p>
    <w:p w14:paraId="763017C7" w14:textId="2A780A7F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22"/>
          <w:szCs w:val="22"/>
          <w14:ligatures w14:val="none"/>
        </w:rPr>
      </w:pPr>
      <w:r w:rsidRPr="00396C39">
        <w:rPr>
          <w:rFonts w:ascii="Arial" w:eastAsia="Cambria" w:hAnsi="Arial" w:cs="Arial"/>
          <w:kern w:val="0"/>
          <w:sz w:val="22"/>
          <w:szCs w:val="22"/>
          <w14:ligatures w14:val="none"/>
        </w:rPr>
        <w:t>Określenie czy po</w:t>
      </w:r>
      <w:r w:rsidR="00275FAF">
        <w:rPr>
          <w:rFonts w:ascii="Arial" w:eastAsia="Cambria" w:hAnsi="Arial" w:cs="Arial"/>
          <w:kern w:val="0"/>
          <w:sz w:val="22"/>
          <w:szCs w:val="22"/>
          <w14:ligatures w14:val="none"/>
        </w:rPr>
        <w:t>dmiot, na zdolnościach którego W</w:t>
      </w:r>
      <w:r w:rsidRPr="00396C39">
        <w:rPr>
          <w:rFonts w:ascii="Arial" w:eastAsia="Cambria" w:hAnsi="Arial" w:cs="Arial"/>
          <w:kern w:val="0"/>
          <w:sz w:val="22"/>
          <w:szCs w:val="22"/>
          <w14:ligatures w14:val="none"/>
        </w:rPr>
        <w:t>ykonawca polega, zrealizuje dostawy/usługi</w:t>
      </w:r>
      <w:r>
        <w:rPr>
          <w:rFonts w:ascii="Arial" w:eastAsia="Cambria" w:hAnsi="Arial" w:cs="Arial"/>
          <w:kern w:val="0"/>
          <w:sz w:val="22"/>
          <w:szCs w:val="22"/>
          <w14:ligatures w14:val="none"/>
        </w:rPr>
        <w:t>/roboty budowlane</w:t>
      </w:r>
      <w:r w:rsidRPr="00396C39">
        <w:rPr>
          <w:rFonts w:ascii="Arial" w:eastAsia="Cambria" w:hAnsi="Arial" w:cs="Arial"/>
          <w:kern w:val="0"/>
          <w:sz w:val="22"/>
          <w:szCs w:val="22"/>
          <w14:ligatures w14:val="none"/>
        </w:rPr>
        <w:t>, których wskazane zdolności dotyczą: ……………………................................................................</w:t>
      </w:r>
    </w:p>
    <w:p w14:paraId="2E0D1BF7" w14:textId="77777777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22"/>
          <w:szCs w:val="22"/>
          <w14:ligatures w14:val="none"/>
        </w:rPr>
      </w:pPr>
    </w:p>
    <w:p w14:paraId="47F69125" w14:textId="1377AB99" w:rsidR="00396C39" w:rsidRPr="00396C39" w:rsidRDefault="00396C39" w:rsidP="00396C39">
      <w:pPr>
        <w:spacing w:line="276" w:lineRule="auto"/>
        <w:jc w:val="both"/>
        <w:rPr>
          <w:rFonts w:ascii="Arial" w:eastAsia="Cambria" w:hAnsi="Arial" w:cs="Arial"/>
          <w:kern w:val="0"/>
          <w:sz w:val="22"/>
          <w:szCs w:val="22"/>
          <w14:ligatures w14:val="none"/>
        </w:rPr>
      </w:pPr>
      <w:r w:rsidRPr="00396C39">
        <w:rPr>
          <w:rFonts w:ascii="Arial" w:eastAsia="Cambria" w:hAnsi="Arial" w:cs="Arial"/>
          <w:kern w:val="0"/>
          <w:sz w:val="22"/>
          <w:szCs w:val="22"/>
          <w14:ligatures w14:val="none"/>
        </w:rPr>
        <w:t>Jednocześnie zobowią</w:t>
      </w:r>
      <w:r w:rsidR="00275FAF">
        <w:rPr>
          <w:rFonts w:ascii="Arial" w:eastAsia="Cambria" w:hAnsi="Arial" w:cs="Arial"/>
          <w:kern w:val="0"/>
          <w:sz w:val="22"/>
          <w:szCs w:val="22"/>
          <w14:ligatures w14:val="none"/>
        </w:rPr>
        <w:t>zuję się do oddania W</w:t>
      </w:r>
      <w:r w:rsidRPr="00396C39">
        <w:rPr>
          <w:rFonts w:ascii="Arial" w:eastAsia="Cambria" w:hAnsi="Arial" w:cs="Arial"/>
          <w:kern w:val="0"/>
          <w:sz w:val="22"/>
          <w:szCs w:val="22"/>
          <w14:ligatures w14:val="none"/>
        </w:rPr>
        <w:t>ykonawcy do dyspozycji niezbędnych zasobów na potrzeby realizacji zamówienia.</w:t>
      </w:r>
    </w:p>
    <w:p w14:paraId="592B1E0B" w14:textId="77777777" w:rsidR="00396C39" w:rsidRPr="00396C39" w:rsidRDefault="00396C39" w:rsidP="00396C39">
      <w:pPr>
        <w:spacing w:line="276" w:lineRule="auto"/>
        <w:jc w:val="both"/>
        <w:rPr>
          <w:rFonts w:ascii="Arial" w:eastAsia="Cambria" w:hAnsi="Arial" w:cs="Arial"/>
          <w:kern w:val="0"/>
          <w:sz w:val="22"/>
          <w:szCs w:val="22"/>
          <w14:ligatures w14:val="none"/>
        </w:rPr>
      </w:pPr>
    </w:p>
    <w:p w14:paraId="662C7186" w14:textId="0B2315AF" w:rsidR="00396C39" w:rsidRDefault="00396C39" w:rsidP="00396C39">
      <w:pPr>
        <w:spacing w:line="276" w:lineRule="auto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5C03A1FB" w14:textId="77777777" w:rsidR="00575541" w:rsidRPr="00396C39" w:rsidRDefault="00575541" w:rsidP="00396C39">
      <w:pPr>
        <w:spacing w:line="276" w:lineRule="auto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520C003D" w14:textId="77777777" w:rsidR="00396C39" w:rsidRPr="00396C39" w:rsidRDefault="00396C39" w:rsidP="00396C39">
      <w:pPr>
        <w:spacing w:after="200" w:line="276" w:lineRule="auto"/>
        <w:ind w:left="4395"/>
        <w:contextualSpacing/>
        <w:jc w:val="center"/>
        <w:rPr>
          <w:rFonts w:ascii="Arial" w:hAnsi="Arial" w:cs="Arial"/>
          <w:i/>
          <w:kern w:val="0"/>
          <w:sz w:val="16"/>
          <w:szCs w:val="16"/>
          <w14:ligatures w14:val="none"/>
        </w:rPr>
      </w:pPr>
      <w:r w:rsidRPr="00396C39">
        <w:rPr>
          <w:rFonts w:ascii="Arial" w:hAnsi="Arial" w:cs="Arial"/>
          <w:i/>
          <w:kern w:val="0"/>
          <w:sz w:val="16"/>
          <w:szCs w:val="16"/>
          <w14:ligatures w14:val="none"/>
        </w:rPr>
        <w:t>…….……………………………………………….</w:t>
      </w:r>
    </w:p>
    <w:p w14:paraId="317206D8" w14:textId="77777777" w:rsidR="00396C39" w:rsidRPr="00396C39" w:rsidRDefault="00396C39" w:rsidP="00396C39">
      <w:pPr>
        <w:spacing w:after="200" w:line="276" w:lineRule="auto"/>
        <w:ind w:left="4395"/>
        <w:contextualSpacing/>
        <w:jc w:val="center"/>
        <w:rPr>
          <w:rFonts w:ascii="Arial" w:hAnsi="Arial" w:cs="Arial"/>
          <w:kern w:val="0"/>
          <w:sz w:val="20"/>
          <w:szCs w:val="20"/>
          <w14:ligatures w14:val="none"/>
        </w:rPr>
      </w:pPr>
      <w:r w:rsidRPr="00396C39">
        <w:rPr>
          <w:rFonts w:ascii="Arial" w:hAnsi="Arial" w:cs="Arial"/>
          <w:i/>
          <w:kern w:val="0"/>
          <w:sz w:val="16"/>
          <w:szCs w:val="16"/>
          <w14:ligatures w14:val="none"/>
        </w:rPr>
        <w:t xml:space="preserve">Dokument musi zostać opatrzony  elektronicznym  podpisem kwalifikowanym, podpisem zaufanym lub podpisem osobistym </w:t>
      </w:r>
      <w:r w:rsidRPr="00513370">
        <w:rPr>
          <w:rFonts w:ascii="Arial" w:hAnsi="Arial" w:cs="Arial"/>
          <w:b/>
          <w:i/>
          <w:kern w:val="0"/>
          <w:sz w:val="16"/>
          <w:szCs w:val="16"/>
          <w14:ligatures w14:val="none"/>
        </w:rPr>
        <w:t>osoby/osób uprawnionej/-</w:t>
      </w:r>
      <w:proofErr w:type="spellStart"/>
      <w:r w:rsidRPr="00513370">
        <w:rPr>
          <w:rFonts w:ascii="Arial" w:hAnsi="Arial" w:cs="Arial"/>
          <w:b/>
          <w:i/>
          <w:kern w:val="0"/>
          <w:sz w:val="16"/>
          <w:szCs w:val="16"/>
          <w14:ligatures w14:val="none"/>
        </w:rPr>
        <w:t>ych</w:t>
      </w:r>
      <w:proofErr w:type="spellEnd"/>
      <w:r w:rsidRPr="00513370">
        <w:rPr>
          <w:rFonts w:ascii="Arial" w:hAnsi="Arial" w:cs="Arial"/>
          <w:b/>
          <w:i/>
          <w:kern w:val="0"/>
          <w:sz w:val="16"/>
          <w:szCs w:val="16"/>
          <w14:ligatures w14:val="none"/>
        </w:rPr>
        <w:t xml:space="preserve"> do reprezentacji podmiotu udostępniającego zasób</w:t>
      </w:r>
    </w:p>
    <w:p w14:paraId="3EDECE12" w14:textId="0DAF3BF7" w:rsidR="007848DF" w:rsidRPr="00396C39" w:rsidRDefault="007848DF" w:rsidP="00396C39"/>
    <w:sectPr w:rsidR="007848DF" w:rsidRPr="00396C39" w:rsidSect="00513370">
      <w:footerReference w:type="default" r:id="rId8"/>
      <w:headerReference w:type="first" r:id="rId9"/>
      <w:footerReference w:type="first" r:id="rId10"/>
      <w:pgSz w:w="11906" w:h="16838"/>
      <w:pgMar w:top="851" w:right="1134" w:bottom="851" w:left="1418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76BAE" w14:textId="77777777" w:rsidR="006E5080" w:rsidRDefault="006E5080" w:rsidP="0061788B">
      <w:r>
        <w:separator/>
      </w:r>
    </w:p>
  </w:endnote>
  <w:endnote w:type="continuationSeparator" w:id="0">
    <w:p w14:paraId="693EFD5C" w14:textId="77777777" w:rsidR="006E5080" w:rsidRDefault="006E5080" w:rsidP="0061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rlito">
    <w:altName w:val="Arial"/>
    <w:charset w:val="EE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1150942"/>
      <w:docPartObj>
        <w:docPartGallery w:val="Page Numbers (Bottom of Page)"/>
        <w:docPartUnique/>
      </w:docPartObj>
    </w:sdtPr>
    <w:sdtEndPr/>
    <w:sdtContent>
      <w:p w14:paraId="020D4AAC" w14:textId="5143D1C1" w:rsidR="007848DF" w:rsidRDefault="007848D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096D7" w14:textId="272D243E" w:rsidR="007848DF" w:rsidRPr="00B64FBF" w:rsidRDefault="007848DF" w:rsidP="00B64FBF">
    <w:pPr>
      <w:pStyle w:val="Stopka"/>
    </w:pPr>
    <w:r w:rsidRPr="00B64FB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1365C" w14:textId="77777777" w:rsidR="006E5080" w:rsidRDefault="006E5080" w:rsidP="0061788B">
      <w:bookmarkStart w:id="0" w:name="_Hlk187750592"/>
      <w:bookmarkEnd w:id="0"/>
      <w:r>
        <w:separator/>
      </w:r>
    </w:p>
  </w:footnote>
  <w:footnote w:type="continuationSeparator" w:id="0">
    <w:p w14:paraId="5A18167F" w14:textId="77777777" w:rsidR="006E5080" w:rsidRDefault="006E5080" w:rsidP="0061788B">
      <w:r>
        <w:continuationSeparator/>
      </w:r>
    </w:p>
  </w:footnote>
  <w:footnote w:id="1">
    <w:p w14:paraId="54419303" w14:textId="1D56C2D7" w:rsidR="0043671D" w:rsidRPr="0043671D" w:rsidRDefault="0043671D">
      <w:pPr>
        <w:pStyle w:val="Tekstprzypisudolnego"/>
        <w:rPr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3671D">
        <w:rPr>
          <w:i/>
          <w:sz w:val="16"/>
          <w:szCs w:val="16"/>
        </w:rPr>
        <w:t>Odpowiednio uzupełnić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A9DC7" w14:textId="74F23234" w:rsidR="007848DF" w:rsidRDefault="007848DF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0A7CFBB1" wp14:editId="77D06015">
          <wp:extent cx="3280786" cy="74666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786" cy="746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3806B9A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18"/>
        <w:szCs w:val="18"/>
      </w:rPr>
    </w:lvl>
  </w:abstractNum>
  <w:abstractNum w:abstractNumId="1" w15:restartNumberingAfterBreak="0">
    <w:nsid w:val="00000004"/>
    <w:multiLevelType w:val="singleLevel"/>
    <w:tmpl w:val="DECE1EA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0000009"/>
    <w:multiLevelType w:val="multilevel"/>
    <w:tmpl w:val="01A692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 w:val="0"/>
        <w:sz w:val="20"/>
        <w:szCs w:val="20"/>
        <w:lang w:eastAsia="zh-CN"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0"/>
        <w:szCs w:val="20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0"/>
    <w:multiLevelType w:val="multilevel"/>
    <w:tmpl w:val="D330530C"/>
    <w:name w:val="WW8Num1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8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mbria" w:eastAsia="Times New Roman" w:hAnsi="Cambria" w:cs="Times New Roman"/>
        <w:b w:val="0"/>
        <w:sz w:val="20"/>
        <w:szCs w:val="20"/>
      </w:rPr>
    </w:lvl>
  </w:abstractNum>
  <w:abstractNum w:abstractNumId="9" w15:restartNumberingAfterBreak="0">
    <w:nsid w:val="0394030A"/>
    <w:multiLevelType w:val="hybridMultilevel"/>
    <w:tmpl w:val="1F461A78"/>
    <w:lvl w:ilvl="0" w:tplc="AE1CE53C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ascii="Cambria" w:hAnsi="Cambria" w:cs="Arial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3E21E32"/>
    <w:multiLevelType w:val="multilevel"/>
    <w:tmpl w:val="F48415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063F481E"/>
    <w:multiLevelType w:val="hybridMultilevel"/>
    <w:tmpl w:val="814C9D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7B14E4D"/>
    <w:multiLevelType w:val="hybridMultilevel"/>
    <w:tmpl w:val="F8568B28"/>
    <w:lvl w:ilvl="0" w:tplc="E48E9C70">
      <w:start w:val="1"/>
      <w:numFmt w:val="decimal"/>
      <w:lvlText w:val="%1."/>
      <w:lvlJc w:val="left"/>
      <w:pPr>
        <w:ind w:left="720" w:hanging="360"/>
      </w:pPr>
      <w:rPr>
        <w:rFonts w:cs="Cambr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87395C"/>
    <w:multiLevelType w:val="hybridMultilevel"/>
    <w:tmpl w:val="FD6821B8"/>
    <w:lvl w:ilvl="0" w:tplc="130AD930">
      <w:start w:val="2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DE2CCD"/>
    <w:multiLevelType w:val="hybridMultilevel"/>
    <w:tmpl w:val="BDBEB4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27971BD"/>
    <w:multiLevelType w:val="hybridMultilevel"/>
    <w:tmpl w:val="6694BCB4"/>
    <w:lvl w:ilvl="0" w:tplc="C3E821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8A460D"/>
    <w:multiLevelType w:val="hybridMultilevel"/>
    <w:tmpl w:val="511896C4"/>
    <w:lvl w:ilvl="0" w:tplc="A1B057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AB28B2"/>
    <w:multiLevelType w:val="hybridMultilevel"/>
    <w:tmpl w:val="E14E23FC"/>
    <w:lvl w:ilvl="0" w:tplc="BA7A8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7538D3"/>
    <w:multiLevelType w:val="hybridMultilevel"/>
    <w:tmpl w:val="B0A41C06"/>
    <w:lvl w:ilvl="0" w:tplc="26FA9A0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916998"/>
    <w:multiLevelType w:val="multilevel"/>
    <w:tmpl w:val="619C15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1EB66021"/>
    <w:multiLevelType w:val="hybridMultilevel"/>
    <w:tmpl w:val="168423CE"/>
    <w:lvl w:ilvl="0" w:tplc="82FA1BFE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C65317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EF0DB2"/>
    <w:multiLevelType w:val="multilevel"/>
    <w:tmpl w:val="DF9CED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34" w:hanging="1800"/>
      </w:pPr>
      <w:rPr>
        <w:rFonts w:hint="default"/>
      </w:rPr>
    </w:lvl>
  </w:abstractNum>
  <w:abstractNum w:abstractNumId="23" w15:restartNumberingAfterBreak="0">
    <w:nsid w:val="35ED777D"/>
    <w:multiLevelType w:val="hybridMultilevel"/>
    <w:tmpl w:val="78B67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3E483F"/>
    <w:multiLevelType w:val="hybridMultilevel"/>
    <w:tmpl w:val="D13216BE"/>
    <w:lvl w:ilvl="0" w:tplc="BA7A81EA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8F6832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A63035"/>
    <w:multiLevelType w:val="hybridMultilevel"/>
    <w:tmpl w:val="3E6403D8"/>
    <w:lvl w:ilvl="0" w:tplc="5C9658B4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505F47"/>
    <w:multiLevelType w:val="hybridMultilevel"/>
    <w:tmpl w:val="BDBC4A06"/>
    <w:lvl w:ilvl="0" w:tplc="AEFEBF96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D367EB"/>
    <w:multiLevelType w:val="hybridMultilevel"/>
    <w:tmpl w:val="FEC6B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4C49FD"/>
    <w:multiLevelType w:val="hybridMultilevel"/>
    <w:tmpl w:val="6BCE5BA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99569D"/>
    <w:multiLevelType w:val="hybridMultilevel"/>
    <w:tmpl w:val="EDA20C72"/>
    <w:lvl w:ilvl="0" w:tplc="813EA9EA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43C3A52"/>
    <w:multiLevelType w:val="multilevel"/>
    <w:tmpl w:val="D060A0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Calibri" w:hAnsi="Calibri" w:cs="Calibri" w:hint="default"/>
        <w:color w:val="000000"/>
        <w:sz w:val="2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Calibri" w:hAnsi="Calibri" w:cs="Calibri" w:hint="default"/>
        <w:color w:val="000000"/>
        <w:sz w:val="2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Calibri" w:hAnsi="Calibri" w:cs="Calibri" w:hint="default"/>
        <w:color w:val="000000"/>
        <w:sz w:val="2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Calibri" w:hAnsi="Calibri" w:cs="Calibri" w:hint="default"/>
        <w:color w:val="000000"/>
        <w:sz w:val="2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Calibri" w:hAnsi="Calibri" w:cs="Calibri" w:hint="default"/>
        <w:color w:val="00000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Calibri" w:hAnsi="Calibri" w:cs="Calibri" w:hint="default"/>
        <w:color w:val="00000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Calibri" w:hAnsi="Calibri" w:cs="Calibri" w:hint="default"/>
        <w:color w:val="000000"/>
        <w:sz w:val="20"/>
      </w:rPr>
    </w:lvl>
  </w:abstractNum>
  <w:abstractNum w:abstractNumId="32" w15:restartNumberingAfterBreak="0">
    <w:nsid w:val="544817FB"/>
    <w:multiLevelType w:val="hybridMultilevel"/>
    <w:tmpl w:val="6AA4AC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C416AE"/>
    <w:multiLevelType w:val="hybridMultilevel"/>
    <w:tmpl w:val="71EE1BF4"/>
    <w:lvl w:ilvl="0" w:tplc="A7E69B56">
      <w:start w:val="1"/>
      <w:numFmt w:val="decimal"/>
      <w:lvlText w:val="%1)"/>
      <w:lvlJc w:val="left"/>
      <w:pPr>
        <w:ind w:left="644" w:hanging="360"/>
      </w:pPr>
      <w:rPr>
        <w:rFonts w:eastAsia="Calibri" w:cs="Cambria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C5F69EE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F419F4"/>
    <w:multiLevelType w:val="multilevel"/>
    <w:tmpl w:val="50ECFD3E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36" w15:restartNumberingAfterBreak="0">
    <w:nsid w:val="64D913CA"/>
    <w:multiLevelType w:val="hybridMultilevel"/>
    <w:tmpl w:val="9E90921E"/>
    <w:lvl w:ilvl="0" w:tplc="015A2890">
      <w:start w:val="1"/>
      <w:numFmt w:val="decimal"/>
      <w:lvlText w:val="%1."/>
      <w:lvlJc w:val="left"/>
      <w:pPr>
        <w:ind w:left="720" w:hanging="360"/>
      </w:pPr>
      <w:rPr>
        <w:rFonts w:eastAsia="Times New Roman" w:cs="Cambria" w:hint="default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C84328"/>
    <w:multiLevelType w:val="hybridMultilevel"/>
    <w:tmpl w:val="2E28387E"/>
    <w:lvl w:ilvl="0" w:tplc="161A2F9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434D8A"/>
    <w:multiLevelType w:val="multilevel"/>
    <w:tmpl w:val="FD6CC160"/>
    <w:lvl w:ilvl="0">
      <w:start w:val="1"/>
      <w:numFmt w:val="decimal"/>
      <w:lvlText w:val="%1."/>
      <w:lvlJc w:val="left"/>
      <w:pPr>
        <w:tabs>
          <w:tab w:val="num" w:pos="284"/>
        </w:tabs>
        <w:ind w:left="928" w:hanging="360"/>
      </w:pPr>
      <w:rPr>
        <w:rFonts w:ascii="Cambria" w:eastAsia="Calibri" w:hAnsi="Cambria" w:cs="Calibr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b w:val="0"/>
        <w:i/>
        <w:strike w:val="0"/>
        <w:dstrike w:val="0"/>
        <w:sz w:val="20"/>
        <w:szCs w:val="20"/>
        <w:u w:val="none" w:color="000000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40" w:hanging="180"/>
      </w:pPr>
    </w:lvl>
  </w:abstractNum>
  <w:abstractNum w:abstractNumId="39" w15:restartNumberingAfterBreak="0">
    <w:nsid w:val="725902FD"/>
    <w:multiLevelType w:val="multilevel"/>
    <w:tmpl w:val="0132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0" w15:restartNumberingAfterBreak="0">
    <w:nsid w:val="72B12F5D"/>
    <w:multiLevelType w:val="hybridMultilevel"/>
    <w:tmpl w:val="7BD03F7E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74F70A5B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9C30BB"/>
    <w:multiLevelType w:val="hybridMultilevel"/>
    <w:tmpl w:val="4ED83D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615524E"/>
    <w:multiLevelType w:val="hybridMultilevel"/>
    <w:tmpl w:val="6B6EE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EA2C5C"/>
    <w:multiLevelType w:val="hybridMultilevel"/>
    <w:tmpl w:val="C8A6413C"/>
    <w:lvl w:ilvl="0" w:tplc="DAC44776">
      <w:start w:val="1"/>
      <w:numFmt w:val="decimal"/>
      <w:lvlText w:val="%1."/>
      <w:lvlJc w:val="left"/>
      <w:pPr>
        <w:ind w:left="720" w:hanging="360"/>
      </w:pPr>
      <w:rPr>
        <w:rFonts w:cs="Cambr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A0671A"/>
    <w:multiLevelType w:val="hybridMultilevel"/>
    <w:tmpl w:val="58AC30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CA47C9E"/>
    <w:multiLevelType w:val="hybridMultilevel"/>
    <w:tmpl w:val="21C26E40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19"/>
  </w:num>
  <w:num w:numId="22">
    <w:abstractNumId w:val="36"/>
  </w:num>
  <w:num w:numId="23">
    <w:abstractNumId w:val="35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</w:num>
  <w:num w:numId="26">
    <w:abstractNumId w:val="16"/>
  </w:num>
  <w:num w:numId="27">
    <w:abstractNumId w:val="22"/>
  </w:num>
  <w:num w:numId="28">
    <w:abstractNumId w:val="31"/>
  </w:num>
  <w:num w:numId="29">
    <w:abstractNumId w:val="37"/>
  </w:num>
  <w:num w:numId="30">
    <w:abstractNumId w:val="46"/>
  </w:num>
  <w:num w:numId="31">
    <w:abstractNumId w:val="30"/>
  </w:num>
  <w:num w:numId="32">
    <w:abstractNumId w:val="40"/>
  </w:num>
  <w:num w:numId="33">
    <w:abstractNumId w:val="10"/>
  </w:num>
  <w:num w:numId="34">
    <w:abstractNumId w:val="29"/>
  </w:num>
  <w:num w:numId="35">
    <w:abstractNumId w:val="24"/>
  </w:num>
  <w:num w:numId="36">
    <w:abstractNumId w:val="17"/>
  </w:num>
  <w:num w:numId="37">
    <w:abstractNumId w:val="32"/>
  </w:num>
  <w:num w:numId="38">
    <w:abstractNumId w:val="9"/>
  </w:num>
  <w:num w:numId="39">
    <w:abstractNumId w:val="11"/>
  </w:num>
  <w:num w:numId="40">
    <w:abstractNumId w:val="45"/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</w:num>
  <w:num w:numId="44">
    <w:abstractNumId w:val="26"/>
  </w:num>
  <w:num w:numId="45">
    <w:abstractNumId w:val="20"/>
  </w:num>
  <w:num w:numId="46">
    <w:abstractNumId w:val="25"/>
  </w:num>
  <w:num w:numId="47">
    <w:abstractNumId w:val="27"/>
  </w:num>
  <w:num w:numId="48">
    <w:abstractNumId w:val="21"/>
  </w:num>
  <w:num w:numId="49">
    <w:abstractNumId w:val="41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88B"/>
    <w:rsid w:val="000809CD"/>
    <w:rsid w:val="000F0553"/>
    <w:rsid w:val="00275FAF"/>
    <w:rsid w:val="002A66BF"/>
    <w:rsid w:val="002A69BB"/>
    <w:rsid w:val="002A77E7"/>
    <w:rsid w:val="002D397A"/>
    <w:rsid w:val="00321310"/>
    <w:rsid w:val="00343328"/>
    <w:rsid w:val="00356548"/>
    <w:rsid w:val="0036797D"/>
    <w:rsid w:val="00396C39"/>
    <w:rsid w:val="003A1CE6"/>
    <w:rsid w:val="0043671D"/>
    <w:rsid w:val="004C4154"/>
    <w:rsid w:val="00513370"/>
    <w:rsid w:val="00560DA4"/>
    <w:rsid w:val="00575541"/>
    <w:rsid w:val="005B6208"/>
    <w:rsid w:val="0061788B"/>
    <w:rsid w:val="00636210"/>
    <w:rsid w:val="006E5080"/>
    <w:rsid w:val="006E59EE"/>
    <w:rsid w:val="00701C1C"/>
    <w:rsid w:val="00707267"/>
    <w:rsid w:val="007848DF"/>
    <w:rsid w:val="007E7B06"/>
    <w:rsid w:val="008079B8"/>
    <w:rsid w:val="00812B1C"/>
    <w:rsid w:val="00843569"/>
    <w:rsid w:val="00886436"/>
    <w:rsid w:val="00895238"/>
    <w:rsid w:val="0091020E"/>
    <w:rsid w:val="00952385"/>
    <w:rsid w:val="009B0B8E"/>
    <w:rsid w:val="00A212FF"/>
    <w:rsid w:val="00A81AD8"/>
    <w:rsid w:val="00AA6409"/>
    <w:rsid w:val="00AA79B1"/>
    <w:rsid w:val="00B13285"/>
    <w:rsid w:val="00B467D1"/>
    <w:rsid w:val="00B64FBF"/>
    <w:rsid w:val="00B92FE6"/>
    <w:rsid w:val="00BB4624"/>
    <w:rsid w:val="00D665E8"/>
    <w:rsid w:val="00DD1586"/>
    <w:rsid w:val="00DD3DA1"/>
    <w:rsid w:val="00E26DCA"/>
    <w:rsid w:val="00E70AAA"/>
    <w:rsid w:val="00F17E91"/>
    <w:rsid w:val="00F2368B"/>
    <w:rsid w:val="00F6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4CF5DF5"/>
  <w15:chartTrackingRefBased/>
  <w15:docId w15:val="{A26F01EB-19FA-1F46-AE3D-6ED72BF5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848DF"/>
    <w:pPr>
      <w:widowControl w:val="0"/>
      <w:autoSpaceDE w:val="0"/>
      <w:autoSpaceDN w:val="0"/>
      <w:ind w:left="785" w:right="783"/>
      <w:jc w:val="center"/>
      <w:outlineLvl w:val="0"/>
    </w:pPr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paragraph" w:styleId="Nagwek2">
    <w:name w:val="heading 2"/>
    <w:basedOn w:val="Normalny"/>
    <w:link w:val="Nagwek2Znak"/>
    <w:uiPriority w:val="9"/>
    <w:unhideWhenUsed/>
    <w:qFormat/>
    <w:rsid w:val="007848DF"/>
    <w:pPr>
      <w:widowControl w:val="0"/>
      <w:autoSpaceDE w:val="0"/>
      <w:autoSpaceDN w:val="0"/>
      <w:ind w:left="116"/>
      <w:outlineLvl w:val="1"/>
    </w:pPr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48DF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78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788B"/>
  </w:style>
  <w:style w:type="paragraph" w:styleId="Stopka">
    <w:name w:val="footer"/>
    <w:basedOn w:val="Normalny"/>
    <w:link w:val="Stopka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8B"/>
  </w:style>
  <w:style w:type="paragraph" w:customStyle="1" w:styleId="Default">
    <w:name w:val="Default"/>
    <w:rsid w:val="0061788B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6178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7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848DF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48DF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Akapitzlist">
    <w:name w:val="List Paragraph"/>
    <w:aliases w:val="wypunktowanie,Normal,Akapit z listą3,Akapit z listą31,Wypunktowanie,List Paragraph,Normal2,L1,Numerowanie,sw tekst,2 heading,A_wyliczenie,K-P_odwolanie,Akapit z listą5,maz_wyliczenie,opis dzialania,Kolorowa lista — akcent 11,Normalny1,lp1"/>
    <w:basedOn w:val="Normalny"/>
    <w:link w:val="AkapitzlistZnak"/>
    <w:uiPriority w:val="34"/>
    <w:qFormat/>
    <w:rsid w:val="007848DF"/>
    <w:pPr>
      <w:widowControl w:val="0"/>
      <w:autoSpaceDE w:val="0"/>
      <w:autoSpaceDN w:val="0"/>
      <w:spacing w:before="37"/>
      <w:ind w:left="836" w:hanging="361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wypunktowanie Znak,Normal Znak,Akapit z listą3 Znak,Akapit z listą31 Znak,Wypunktowanie Znak,List Paragraph Znak,Normal2 Znak,L1 Znak,Numerowanie Znak,sw tekst Znak,2 heading Znak,A_wyliczenie Znak,K-P_odwolanie Znak,Normalny1 Znak"/>
    <w:link w:val="Akapitzlist"/>
    <w:uiPriority w:val="34"/>
    <w:qFormat/>
    <w:locked/>
    <w:rsid w:val="007848D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DF"/>
    <w:pPr>
      <w:widowControl w:val="0"/>
      <w:autoSpaceDE w:val="0"/>
      <w:autoSpaceDN w:val="0"/>
    </w:pPr>
    <w:rPr>
      <w:rFonts w:ascii="Segoe UI" w:eastAsia="Arial" w:hAnsi="Segoe UI" w:cs="Segoe UI"/>
      <w:kern w:val="0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DF"/>
    <w:rPr>
      <w:rFonts w:ascii="Segoe UI" w:eastAsia="Arial" w:hAnsi="Segoe UI" w:cs="Segoe UI"/>
      <w:kern w:val="0"/>
      <w:sz w:val="18"/>
      <w:szCs w:val="18"/>
      <w14:ligatures w14:val="none"/>
    </w:rPr>
  </w:style>
  <w:style w:type="table" w:styleId="Tabela-Siatka">
    <w:name w:val="Table Grid"/>
    <w:basedOn w:val="Standardowy"/>
    <w:uiPriority w:val="39"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848DF"/>
    <w:rPr>
      <w:kern w:val="0"/>
      <w:sz w:val="22"/>
      <w:szCs w:val="22"/>
      <w:lang w:val="en-US"/>
      <w14:ligatures w14:val="none"/>
    </w:rPr>
  </w:style>
  <w:style w:type="character" w:customStyle="1" w:styleId="Znakiprzypiswdolnych">
    <w:name w:val="Znaki przypisów dolnych"/>
    <w:rsid w:val="007848D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unhideWhenUsed/>
    <w:rsid w:val="007848D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7848DF"/>
    <w:pPr>
      <w:widowControl w:val="0"/>
      <w:autoSpaceDE w:val="0"/>
      <w:autoSpaceDN w:val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7848D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7848DF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customStyle="1" w:styleId="Mocnewyrnione">
    <w:name w:val="Mocne wyróżnione"/>
    <w:qFormat/>
    <w:rsid w:val="007848DF"/>
    <w:rPr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48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4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markedcontent">
    <w:name w:val="markedcontent"/>
    <w:basedOn w:val="Domylnaczcionkaakapitu"/>
    <w:rsid w:val="007848DF"/>
  </w:style>
  <w:style w:type="character" w:customStyle="1" w:styleId="WW8Num16z0">
    <w:name w:val="WW8Num16z0"/>
    <w:rsid w:val="007848DF"/>
    <w:rPr>
      <w:rFonts w:ascii="Symbol" w:hAnsi="Symbol"/>
      <w:b w:val="0"/>
    </w:rPr>
  </w:style>
  <w:style w:type="paragraph" w:customStyle="1" w:styleId="xmsonormal">
    <w:name w:val="x_msonormal"/>
    <w:basedOn w:val="Normalny"/>
    <w:rsid w:val="007848D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4840F20-465A-4E07-BA8A-0776930A1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Piekut</dc:creator>
  <cp:keywords/>
  <dc:description/>
  <cp:lastModifiedBy>Justyna Chyżyńska</cp:lastModifiedBy>
  <cp:revision>23</cp:revision>
  <cp:lastPrinted>2025-03-10T14:16:00Z</cp:lastPrinted>
  <dcterms:created xsi:type="dcterms:W3CDTF">2025-01-29T10:48:00Z</dcterms:created>
  <dcterms:modified xsi:type="dcterms:W3CDTF">2025-04-01T12:52:00Z</dcterms:modified>
</cp:coreProperties>
</file>