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134EEF" w14:textId="56EDAAF3" w:rsidR="007731AD" w:rsidRPr="00EB5DE3" w:rsidRDefault="00281F59" w:rsidP="0070588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705888">
        <w:rPr>
          <w:rFonts w:ascii="Cambria" w:hAnsi="Cambria" w:cs="Arial"/>
          <w:b/>
          <w:bCs/>
          <w:sz w:val="22"/>
          <w:szCs w:val="22"/>
        </w:rPr>
        <w:tab/>
      </w:r>
      <w:r w:rsidR="00705888">
        <w:rPr>
          <w:rFonts w:ascii="Cambria" w:hAnsi="Cambria" w:cs="Arial"/>
          <w:b/>
          <w:bCs/>
          <w:sz w:val="22"/>
          <w:szCs w:val="22"/>
        </w:rPr>
        <w:tab/>
      </w:r>
      <w:r w:rsidR="00705888">
        <w:rPr>
          <w:rFonts w:ascii="Cambria" w:hAnsi="Cambria" w:cs="Arial"/>
          <w:b/>
          <w:bCs/>
          <w:sz w:val="22"/>
          <w:szCs w:val="22"/>
        </w:rPr>
        <w:tab/>
      </w:r>
      <w:r w:rsidR="00705888">
        <w:rPr>
          <w:rFonts w:ascii="Cambria" w:hAnsi="Cambria" w:cs="Arial"/>
          <w:b/>
          <w:bCs/>
          <w:sz w:val="22"/>
          <w:szCs w:val="22"/>
        </w:rPr>
        <w:tab/>
      </w:r>
      <w:r w:rsidR="007731AD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E295B">
        <w:rPr>
          <w:rFonts w:ascii="Cambria" w:hAnsi="Cambria" w:cs="Arial"/>
          <w:b/>
          <w:bCs/>
          <w:sz w:val="22"/>
          <w:szCs w:val="22"/>
        </w:rPr>
        <w:t>6</w:t>
      </w:r>
      <w:r w:rsidR="007731AD"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  <w:r w:rsidR="00D56B1F" w:rsidRPr="00D56B1F">
        <w:rPr>
          <w:rFonts w:ascii="Cambria" w:hAnsi="Cambria" w:cs="Arial"/>
          <w:b/>
          <w:bCs/>
          <w:sz w:val="22"/>
          <w:szCs w:val="22"/>
        </w:rPr>
        <w:t>znak: S.270.1.1.2025</w:t>
      </w:r>
    </w:p>
    <w:p w14:paraId="38C7E2EB" w14:textId="77777777" w:rsidR="007731AD" w:rsidRDefault="007731AD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591EC5" w14:textId="77777777" w:rsidR="001558DB" w:rsidRPr="001558DB" w:rsidRDefault="001558DB" w:rsidP="001558D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1558DB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60FE5DC1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195FAE6D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558DB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1558DB">
        <w:rPr>
          <w:rFonts w:ascii="Arial" w:hAnsi="Arial" w:cs="Arial"/>
          <w:b/>
          <w:i/>
          <w:w w:val="0"/>
          <w:lang w:eastAsia="en-GB"/>
        </w:rPr>
        <w:t>.</w:t>
      </w:r>
      <w:r w:rsidRPr="001558DB">
        <w:rPr>
          <w:rFonts w:ascii="Arial" w:hAnsi="Arial" w:cs="Arial"/>
          <w:b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lang w:eastAsia="en-GB"/>
        </w:rPr>
        <w:t>Adres publikacyjny stosownego ogłoszenia</w:t>
      </w:r>
      <w:r w:rsidRPr="001558DB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1558DB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06B34200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25F7A888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29093B88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23D86E1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D6C4199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6D1D7EF1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1"/>
        <w:gridCol w:w="4402"/>
      </w:tblGrid>
      <w:tr w:rsidR="001558DB" w:rsidRPr="001558DB" w14:paraId="4108C340" w14:textId="77777777" w:rsidTr="001558DB">
        <w:trPr>
          <w:trHeight w:val="349"/>
        </w:trPr>
        <w:tc>
          <w:tcPr>
            <w:tcW w:w="4644" w:type="dxa"/>
          </w:tcPr>
          <w:p w14:paraId="1F9BE73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016EE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731E67BE" w14:textId="77777777" w:rsidTr="001558DB">
        <w:trPr>
          <w:trHeight w:val="349"/>
        </w:trPr>
        <w:tc>
          <w:tcPr>
            <w:tcW w:w="4644" w:type="dxa"/>
          </w:tcPr>
          <w:p w14:paraId="0837499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C0EE97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1019D081" w14:textId="77777777" w:rsidTr="001558DB">
        <w:trPr>
          <w:trHeight w:val="485"/>
        </w:trPr>
        <w:tc>
          <w:tcPr>
            <w:tcW w:w="4644" w:type="dxa"/>
          </w:tcPr>
          <w:p w14:paraId="707EE01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4E683DD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1558DB" w:rsidRPr="001558DB" w14:paraId="012FC70D" w14:textId="77777777" w:rsidTr="001558DB">
        <w:trPr>
          <w:trHeight w:val="484"/>
        </w:trPr>
        <w:tc>
          <w:tcPr>
            <w:tcW w:w="4644" w:type="dxa"/>
          </w:tcPr>
          <w:p w14:paraId="4960A57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1BB81CA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5BB2A9AD" w14:textId="77777777" w:rsidTr="001558DB">
        <w:trPr>
          <w:trHeight w:val="484"/>
        </w:trPr>
        <w:tc>
          <w:tcPr>
            <w:tcW w:w="4644" w:type="dxa"/>
          </w:tcPr>
          <w:p w14:paraId="20F400C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BCEE84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70242FF4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14:paraId="3750A93D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II: Informacje dotyczące wykonawcy</w:t>
      </w:r>
    </w:p>
    <w:p w14:paraId="2C795DE8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14:paraId="429EDCD0" w14:textId="77777777" w:rsidTr="001558DB">
        <w:tc>
          <w:tcPr>
            <w:tcW w:w="4644" w:type="dxa"/>
          </w:tcPr>
          <w:p w14:paraId="4714517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7186274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19AA8BE" w14:textId="77777777" w:rsidTr="001558DB">
        <w:tc>
          <w:tcPr>
            <w:tcW w:w="4644" w:type="dxa"/>
          </w:tcPr>
          <w:p w14:paraId="6389EC9B" w14:textId="77777777" w:rsidR="001558DB" w:rsidRPr="001558DB" w:rsidRDefault="001558DB" w:rsidP="001558DB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3D46D65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045488DB" w14:textId="77777777" w:rsidTr="001558DB">
        <w:trPr>
          <w:trHeight w:val="1372"/>
        </w:trPr>
        <w:tc>
          <w:tcPr>
            <w:tcW w:w="4644" w:type="dxa"/>
          </w:tcPr>
          <w:p w14:paraId="05485DA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443CFD2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72C95B5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14:paraId="31C2416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4CFA22E4" w14:textId="77777777" w:rsidTr="001558DB">
        <w:tc>
          <w:tcPr>
            <w:tcW w:w="4644" w:type="dxa"/>
          </w:tcPr>
          <w:p w14:paraId="3A12EB0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02CEA77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3AC12C2F" w14:textId="77777777" w:rsidTr="001558DB">
        <w:trPr>
          <w:trHeight w:val="2002"/>
        </w:trPr>
        <w:tc>
          <w:tcPr>
            <w:tcW w:w="4644" w:type="dxa"/>
          </w:tcPr>
          <w:p w14:paraId="33196F4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14:paraId="71CFD21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14:paraId="4CBB6C2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14:paraId="4D31368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7406173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28B54C9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4E48B5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567AA96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26FF52E3" w14:textId="77777777" w:rsidTr="001558DB">
        <w:tc>
          <w:tcPr>
            <w:tcW w:w="4644" w:type="dxa"/>
          </w:tcPr>
          <w:p w14:paraId="1FC8CC2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754D068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41E5A08E" w14:textId="77777777" w:rsidTr="001558DB">
        <w:tc>
          <w:tcPr>
            <w:tcW w:w="4644" w:type="dxa"/>
          </w:tcPr>
          <w:p w14:paraId="2C1BA80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3C090A8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13FB0198" w14:textId="77777777" w:rsidTr="001558DB">
        <w:tc>
          <w:tcPr>
            <w:tcW w:w="4644" w:type="dxa"/>
          </w:tcPr>
          <w:p w14:paraId="214D345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 w:rsidRPr="001558DB"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29DCBAE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1558DB" w:rsidRPr="001558DB" w14:paraId="151BD64A" w14:textId="77777777" w:rsidTr="001558DB">
        <w:tc>
          <w:tcPr>
            <w:tcW w:w="4644" w:type="dxa"/>
          </w:tcPr>
          <w:p w14:paraId="1F78D73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79E65A1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1558DB" w:rsidRPr="001558DB" w14:paraId="1C482BC4" w14:textId="77777777" w:rsidTr="001558DB">
        <w:tc>
          <w:tcPr>
            <w:tcW w:w="4644" w:type="dxa"/>
          </w:tcPr>
          <w:p w14:paraId="67F8A0E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14:paraId="4842D8A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77F353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762A87E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8AC96D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70237B9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1558DB" w:rsidRPr="001558DB" w14:paraId="752F30AE" w14:textId="77777777" w:rsidTr="001558DB">
        <w:tc>
          <w:tcPr>
            <w:tcW w:w="4644" w:type="dxa"/>
          </w:tcPr>
          <w:p w14:paraId="17C3B9C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4ABAA3E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116B74FD" w14:textId="77777777" w:rsidTr="001558DB">
        <w:tc>
          <w:tcPr>
            <w:tcW w:w="4644" w:type="dxa"/>
          </w:tcPr>
          <w:p w14:paraId="2E6B79E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6C303B9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1075261E" w14:textId="77777777" w:rsidTr="001558DB">
        <w:tc>
          <w:tcPr>
            <w:tcW w:w="9289" w:type="dxa"/>
            <w:gridSpan w:val="2"/>
            <w:shd w:val="clear" w:color="auto" w:fill="BFBFBF"/>
          </w:tcPr>
          <w:p w14:paraId="6273D31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1558DB" w:rsidRPr="001558DB" w14:paraId="55CA909B" w14:textId="77777777" w:rsidTr="001558DB">
        <w:tc>
          <w:tcPr>
            <w:tcW w:w="4644" w:type="dxa"/>
          </w:tcPr>
          <w:p w14:paraId="794418CC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4784A6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1558DB" w:rsidRPr="001558DB" w14:paraId="65100161" w14:textId="77777777" w:rsidTr="001558DB">
        <w:tc>
          <w:tcPr>
            <w:tcW w:w="4644" w:type="dxa"/>
          </w:tcPr>
          <w:p w14:paraId="571A5F9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29D17F5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9CCA2E4" w14:textId="77777777" w:rsidTr="001558DB">
        <w:tc>
          <w:tcPr>
            <w:tcW w:w="4644" w:type="dxa"/>
          </w:tcPr>
          <w:p w14:paraId="3211C3F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6E980A3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A91E69D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14:paraId="6A48CA15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1558DB" w:rsidRPr="001558DB" w14:paraId="737B126A" w14:textId="77777777" w:rsidTr="001558DB">
        <w:tc>
          <w:tcPr>
            <w:tcW w:w="4644" w:type="dxa"/>
          </w:tcPr>
          <w:p w14:paraId="057D788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986626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89BD048" w14:textId="77777777" w:rsidTr="001558DB">
        <w:tc>
          <w:tcPr>
            <w:tcW w:w="4644" w:type="dxa"/>
          </w:tcPr>
          <w:p w14:paraId="537E616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326B475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14:paraId="669ECA9F" w14:textId="77777777" w:rsidTr="001558DB">
        <w:tc>
          <w:tcPr>
            <w:tcW w:w="4644" w:type="dxa"/>
          </w:tcPr>
          <w:p w14:paraId="6C923C8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4129409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12C1277E" w14:textId="77777777" w:rsidTr="001558DB">
        <w:tc>
          <w:tcPr>
            <w:tcW w:w="4644" w:type="dxa"/>
          </w:tcPr>
          <w:p w14:paraId="74D02EB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719C42F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5174AED7" w14:textId="77777777" w:rsidTr="001558DB">
        <w:tc>
          <w:tcPr>
            <w:tcW w:w="4644" w:type="dxa"/>
          </w:tcPr>
          <w:p w14:paraId="1714BDB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1BE6D5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6AC0D70" w14:textId="77777777" w:rsidTr="001558DB">
        <w:tc>
          <w:tcPr>
            <w:tcW w:w="4644" w:type="dxa"/>
          </w:tcPr>
          <w:p w14:paraId="046455F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842686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E37278C" w14:textId="77777777" w:rsidTr="001558DB">
        <w:tc>
          <w:tcPr>
            <w:tcW w:w="4644" w:type="dxa"/>
          </w:tcPr>
          <w:p w14:paraId="518C493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DE2BB4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34F50BC3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1558DB" w:rsidRPr="001558DB" w14:paraId="7E4182BD" w14:textId="77777777" w:rsidTr="001558DB">
        <w:tc>
          <w:tcPr>
            <w:tcW w:w="4644" w:type="dxa"/>
          </w:tcPr>
          <w:p w14:paraId="37D112E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6ACE0FD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39D6935B" w14:textId="77777777" w:rsidTr="001558DB">
        <w:tc>
          <w:tcPr>
            <w:tcW w:w="4644" w:type="dxa"/>
          </w:tcPr>
          <w:p w14:paraId="3241875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6F1159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77DFDECD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14:paraId="62734905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7BC52A0B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1558DB" w:rsidRPr="001558DB" w14:paraId="5AC77371" w14:textId="77777777" w:rsidTr="001558DB">
        <w:tc>
          <w:tcPr>
            <w:tcW w:w="4644" w:type="dxa"/>
          </w:tcPr>
          <w:p w14:paraId="55EAD10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2C62865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33ACBB50" w14:textId="77777777" w:rsidTr="001558DB">
        <w:tc>
          <w:tcPr>
            <w:tcW w:w="4644" w:type="dxa"/>
          </w:tcPr>
          <w:p w14:paraId="30A4A1B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6DD10B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59D74CD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9ABDAA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F6ACED1" w14:textId="77777777" w:rsidR="001558DB" w:rsidRPr="001558DB" w:rsidRDefault="001558DB" w:rsidP="001558DB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lang w:eastAsia="en-GB"/>
        </w:rPr>
        <w:br w:type="page"/>
      </w:r>
    </w:p>
    <w:p w14:paraId="7F8CFA45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5E6A1ACE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279346DA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5811CFE4" w14:textId="77777777" w:rsidR="001558DB" w:rsidRPr="001558DB" w:rsidRDefault="001558DB" w:rsidP="004E4339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14:paraId="3E614E98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14:paraId="36110538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14:paraId="460213AE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58B9C7FC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6A39FD37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1558DB" w:rsidRPr="001558DB" w14:paraId="695435E7" w14:textId="77777777" w:rsidTr="001558DB">
        <w:tc>
          <w:tcPr>
            <w:tcW w:w="4644" w:type="dxa"/>
          </w:tcPr>
          <w:p w14:paraId="4DB40BA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0F31173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7EEC9339" w14:textId="77777777" w:rsidTr="001558DB">
        <w:tc>
          <w:tcPr>
            <w:tcW w:w="4644" w:type="dxa"/>
          </w:tcPr>
          <w:p w14:paraId="5EA4BD1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70F774A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6042D4D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1558DB" w:rsidRPr="001558DB" w14:paraId="4A320C03" w14:textId="77777777" w:rsidTr="001558DB">
        <w:tc>
          <w:tcPr>
            <w:tcW w:w="4644" w:type="dxa"/>
          </w:tcPr>
          <w:p w14:paraId="54D8DE5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1ED70B3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AD64C1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1558DB" w:rsidRPr="001558DB" w14:paraId="28419593" w14:textId="77777777" w:rsidTr="001558DB">
        <w:tc>
          <w:tcPr>
            <w:tcW w:w="4644" w:type="dxa"/>
          </w:tcPr>
          <w:p w14:paraId="7D039A0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0E387D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1558DB" w:rsidRPr="001558DB" w14:paraId="45606F3D" w14:textId="77777777" w:rsidTr="001558DB">
        <w:tc>
          <w:tcPr>
            <w:tcW w:w="4644" w:type="dxa"/>
          </w:tcPr>
          <w:p w14:paraId="7713FFC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5547FA7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1F983FFE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1558DB" w:rsidRPr="001558DB" w14:paraId="49C3B292" w14:textId="77777777" w:rsidTr="001558DB">
        <w:tc>
          <w:tcPr>
            <w:tcW w:w="4644" w:type="dxa"/>
          </w:tcPr>
          <w:p w14:paraId="2EDBBC0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3EC940B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751C8E41" w14:textId="77777777" w:rsidTr="001558DB">
        <w:tc>
          <w:tcPr>
            <w:tcW w:w="4644" w:type="dxa"/>
          </w:tcPr>
          <w:p w14:paraId="73A676E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42D9E3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2159D606" w14:textId="77777777" w:rsidTr="001558DB">
        <w:trPr>
          <w:trHeight w:val="470"/>
        </w:trPr>
        <w:tc>
          <w:tcPr>
            <w:tcW w:w="4644" w:type="dxa"/>
            <w:vMerge w:val="restart"/>
          </w:tcPr>
          <w:p w14:paraId="638A5CB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4E145B5B" w14:textId="77777777" w:rsidR="001558DB" w:rsidRPr="001558DB" w:rsidRDefault="001558DB" w:rsidP="001558DB">
            <w:pPr>
              <w:tabs>
                <w:tab w:val="num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7E01A1B3" w14:textId="77777777" w:rsidR="001558DB" w:rsidRPr="001558DB" w:rsidRDefault="001558DB" w:rsidP="004E4339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1FA54298" w14:textId="77777777" w:rsidR="001558DB" w:rsidRPr="001558DB" w:rsidRDefault="001558DB" w:rsidP="004E4339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21F890B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57D4B1F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15BC49B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365BEE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1558DB" w:rsidRPr="001558DB" w14:paraId="028BF0AC" w14:textId="77777777" w:rsidTr="001558DB">
        <w:trPr>
          <w:trHeight w:val="1977"/>
        </w:trPr>
        <w:tc>
          <w:tcPr>
            <w:tcW w:w="4644" w:type="dxa"/>
            <w:vMerge/>
          </w:tcPr>
          <w:p w14:paraId="0E7474E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24B4A74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81B924" w14:textId="77777777" w:rsidR="001558DB" w:rsidRPr="001558DB" w:rsidRDefault="001558DB" w:rsidP="001558DB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28A860F6" w14:textId="77777777"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E9C90C3" w14:textId="77777777"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376A690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084CD3E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0669A63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1E19BA3C" w14:textId="77777777"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5C0A631E" w14:textId="77777777"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5894F24" w14:textId="77777777"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4FADD85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5B52622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1558DB" w:rsidRPr="001558DB" w14:paraId="07907779" w14:textId="77777777" w:rsidTr="001558DB">
        <w:tc>
          <w:tcPr>
            <w:tcW w:w="4644" w:type="dxa"/>
          </w:tcPr>
          <w:p w14:paraId="4D9CB80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04D7BB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4C441BD2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6BEC3056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14:paraId="63652246" w14:textId="77777777" w:rsidTr="001558DB">
        <w:tc>
          <w:tcPr>
            <w:tcW w:w="4644" w:type="dxa"/>
          </w:tcPr>
          <w:p w14:paraId="5F07466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3524E4A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33074B31" w14:textId="77777777" w:rsidTr="001558DB">
        <w:trPr>
          <w:trHeight w:val="406"/>
        </w:trPr>
        <w:tc>
          <w:tcPr>
            <w:tcW w:w="4644" w:type="dxa"/>
            <w:vMerge w:val="restart"/>
          </w:tcPr>
          <w:p w14:paraId="39E0D37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011C3AC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6E552767" w14:textId="77777777" w:rsidTr="001558DB">
        <w:trPr>
          <w:trHeight w:val="405"/>
        </w:trPr>
        <w:tc>
          <w:tcPr>
            <w:tcW w:w="4644" w:type="dxa"/>
            <w:vMerge/>
          </w:tcPr>
          <w:p w14:paraId="39DC766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9B776C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630E60DD" w14:textId="77777777" w:rsidTr="001558DB">
        <w:tc>
          <w:tcPr>
            <w:tcW w:w="4644" w:type="dxa"/>
          </w:tcPr>
          <w:p w14:paraId="53D59C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44E45425" w14:textId="77777777"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067CF7BF" w14:textId="77777777"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14:paraId="033907D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DEFB34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2FBE812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3A6D2FB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09CBB5E8" w14:textId="77777777"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670E2A85" w14:textId="77777777"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258214B9" w14:textId="77777777" w:rsidR="001558DB" w:rsidRPr="001558DB" w:rsidRDefault="001558DB" w:rsidP="001558DB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0A61BFF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05B795D9" w14:textId="77777777" w:rsidTr="001558DB">
        <w:trPr>
          <w:trHeight w:val="303"/>
        </w:trPr>
        <w:tc>
          <w:tcPr>
            <w:tcW w:w="4644" w:type="dxa"/>
            <w:vMerge w:val="restart"/>
          </w:tcPr>
          <w:p w14:paraId="39A6DAF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12B506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1558DB" w:rsidRPr="001558DB" w14:paraId="08777927" w14:textId="77777777" w:rsidTr="001558DB">
        <w:trPr>
          <w:trHeight w:val="303"/>
        </w:trPr>
        <w:tc>
          <w:tcPr>
            <w:tcW w:w="4644" w:type="dxa"/>
            <w:vMerge/>
          </w:tcPr>
          <w:p w14:paraId="6EFC5BE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625F98D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1A8A1D12" w14:textId="77777777" w:rsidTr="001558DB">
        <w:trPr>
          <w:trHeight w:val="515"/>
        </w:trPr>
        <w:tc>
          <w:tcPr>
            <w:tcW w:w="4644" w:type="dxa"/>
            <w:vMerge w:val="restart"/>
          </w:tcPr>
          <w:p w14:paraId="6A6F891C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EBDD0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1358C230" w14:textId="77777777" w:rsidTr="001558DB">
        <w:trPr>
          <w:trHeight w:val="514"/>
        </w:trPr>
        <w:tc>
          <w:tcPr>
            <w:tcW w:w="4644" w:type="dxa"/>
            <w:vMerge/>
          </w:tcPr>
          <w:p w14:paraId="3F8A0DBC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2E3DC91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68145359" w14:textId="77777777" w:rsidTr="001558DB">
        <w:trPr>
          <w:trHeight w:val="1316"/>
        </w:trPr>
        <w:tc>
          <w:tcPr>
            <w:tcW w:w="4644" w:type="dxa"/>
          </w:tcPr>
          <w:p w14:paraId="4F1E79D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33FA4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5EA17F33" w14:textId="77777777" w:rsidTr="001558DB">
        <w:trPr>
          <w:trHeight w:val="1544"/>
        </w:trPr>
        <w:tc>
          <w:tcPr>
            <w:tcW w:w="4644" w:type="dxa"/>
          </w:tcPr>
          <w:p w14:paraId="6ECE5EF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E1DF73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44B93174" w14:textId="77777777" w:rsidTr="001558DB">
        <w:trPr>
          <w:trHeight w:val="932"/>
        </w:trPr>
        <w:tc>
          <w:tcPr>
            <w:tcW w:w="4644" w:type="dxa"/>
            <w:vMerge w:val="restart"/>
          </w:tcPr>
          <w:p w14:paraId="7499A45C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5435FA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048E75B2" w14:textId="77777777" w:rsidTr="001558DB">
        <w:trPr>
          <w:trHeight w:val="931"/>
        </w:trPr>
        <w:tc>
          <w:tcPr>
            <w:tcW w:w="4644" w:type="dxa"/>
            <w:vMerge/>
          </w:tcPr>
          <w:p w14:paraId="0FAB1A4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321C58F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232BF8C4" w14:textId="77777777" w:rsidTr="001558DB">
        <w:tc>
          <w:tcPr>
            <w:tcW w:w="4644" w:type="dxa"/>
          </w:tcPr>
          <w:p w14:paraId="6845DF5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B95F6D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68F33C6F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1558DB" w:rsidRPr="001558DB" w14:paraId="3F55410E" w14:textId="77777777" w:rsidTr="001558DB">
        <w:tc>
          <w:tcPr>
            <w:tcW w:w="4644" w:type="dxa"/>
          </w:tcPr>
          <w:p w14:paraId="5662683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8458D9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44DB77D8" w14:textId="77777777" w:rsidTr="001558DB">
        <w:tc>
          <w:tcPr>
            <w:tcW w:w="4644" w:type="dxa"/>
          </w:tcPr>
          <w:p w14:paraId="44AD8B3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50C230E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1558DB" w:rsidRPr="001558DB" w14:paraId="16A7C850" w14:textId="77777777" w:rsidTr="001558DB">
        <w:tc>
          <w:tcPr>
            <w:tcW w:w="4644" w:type="dxa"/>
          </w:tcPr>
          <w:p w14:paraId="3291767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117A29F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3DBC5CA9" w14:textId="77777777"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14:paraId="7E3B90B0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4E2AB336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72A0172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018662A9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14:paraId="09143901" w14:textId="77777777" w:rsidTr="001558DB">
        <w:tc>
          <w:tcPr>
            <w:tcW w:w="4606" w:type="dxa"/>
          </w:tcPr>
          <w:p w14:paraId="1B83A49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244F163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14:paraId="5528CFF0" w14:textId="77777777" w:rsidTr="001558DB">
        <w:tc>
          <w:tcPr>
            <w:tcW w:w="4606" w:type="dxa"/>
          </w:tcPr>
          <w:p w14:paraId="67DB7E3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6A86EC6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19BE08D3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14:paraId="2A6549F1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1558DB" w:rsidRPr="001558DB" w14:paraId="6CAA4107" w14:textId="77777777" w:rsidTr="001558DB">
        <w:tc>
          <w:tcPr>
            <w:tcW w:w="4644" w:type="dxa"/>
          </w:tcPr>
          <w:p w14:paraId="0AD25A6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42E1D4B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14:paraId="0035A5CE" w14:textId="77777777" w:rsidTr="001558DB">
        <w:tc>
          <w:tcPr>
            <w:tcW w:w="4644" w:type="dxa"/>
          </w:tcPr>
          <w:p w14:paraId="5A8D8D7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37A26F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08A5943B" w14:textId="77777777" w:rsidTr="001558DB">
        <w:tc>
          <w:tcPr>
            <w:tcW w:w="4644" w:type="dxa"/>
          </w:tcPr>
          <w:p w14:paraId="25267BAC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06332E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3343EA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14:paraId="16544E62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1558DB" w:rsidRPr="001558DB" w14:paraId="2511EADA" w14:textId="77777777" w:rsidTr="001558DB">
        <w:tc>
          <w:tcPr>
            <w:tcW w:w="4644" w:type="dxa"/>
          </w:tcPr>
          <w:p w14:paraId="3B4FC48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7E33D22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A5FD33C" w14:textId="77777777" w:rsidTr="001558DB">
        <w:tc>
          <w:tcPr>
            <w:tcW w:w="4644" w:type="dxa"/>
          </w:tcPr>
          <w:p w14:paraId="3B6B682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87EB3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357CCFC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155248A4" w14:textId="77777777" w:rsidTr="001558DB">
        <w:tc>
          <w:tcPr>
            <w:tcW w:w="4644" w:type="dxa"/>
          </w:tcPr>
          <w:p w14:paraId="7937900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39CE6E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6FCB289B" w14:textId="77777777" w:rsidTr="001558DB">
        <w:tc>
          <w:tcPr>
            <w:tcW w:w="4644" w:type="dxa"/>
          </w:tcPr>
          <w:p w14:paraId="10B97B9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36C6482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AD29236" w14:textId="77777777" w:rsidTr="001558DB">
        <w:tc>
          <w:tcPr>
            <w:tcW w:w="4644" w:type="dxa"/>
          </w:tcPr>
          <w:p w14:paraId="5FE1A8BC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F1319D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7E02FF9D" w14:textId="77777777" w:rsidTr="001558DB">
        <w:tc>
          <w:tcPr>
            <w:tcW w:w="4644" w:type="dxa"/>
          </w:tcPr>
          <w:p w14:paraId="0B40047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31F779A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52B70918" w14:textId="77777777" w:rsidTr="001558DB">
        <w:tc>
          <w:tcPr>
            <w:tcW w:w="4644" w:type="dxa"/>
          </w:tcPr>
          <w:p w14:paraId="5415253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4A41A07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2E4B935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Zdolność techniczna i zawodowa</w:t>
      </w:r>
    </w:p>
    <w:p w14:paraId="2BA1F7C7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1558DB" w:rsidRPr="001558DB" w14:paraId="061B35B7" w14:textId="77777777" w:rsidTr="001558DB">
        <w:tc>
          <w:tcPr>
            <w:tcW w:w="4644" w:type="dxa"/>
          </w:tcPr>
          <w:p w14:paraId="7FAB58B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6B786DD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21043BD" w14:textId="77777777" w:rsidTr="001558DB">
        <w:tc>
          <w:tcPr>
            <w:tcW w:w="4644" w:type="dxa"/>
          </w:tcPr>
          <w:p w14:paraId="5CE8682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5AF05C4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567E0EC5" w14:textId="77777777" w:rsidTr="001558DB">
        <w:tc>
          <w:tcPr>
            <w:tcW w:w="4644" w:type="dxa"/>
          </w:tcPr>
          <w:p w14:paraId="55039BD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67ECD2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558DB" w:rsidRPr="001558DB" w14:paraId="66DAD1F1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0BAD7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C9F00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4C9520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1A318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1558DB" w:rsidRPr="001558DB" w14:paraId="119F5F06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4FF10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9F3F7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0F49D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5197A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2A0D2CD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1558DB" w:rsidRPr="001558DB" w14:paraId="7C46038E" w14:textId="77777777" w:rsidTr="001558DB">
        <w:tc>
          <w:tcPr>
            <w:tcW w:w="4644" w:type="dxa"/>
          </w:tcPr>
          <w:p w14:paraId="3D096D2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2DADB6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14:paraId="6A1B0651" w14:textId="77777777" w:rsidTr="001558DB">
        <w:tc>
          <w:tcPr>
            <w:tcW w:w="4644" w:type="dxa"/>
          </w:tcPr>
          <w:p w14:paraId="2503505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0B2D762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A8C4BCF" w14:textId="77777777" w:rsidTr="001558DB">
        <w:tc>
          <w:tcPr>
            <w:tcW w:w="4644" w:type="dxa"/>
          </w:tcPr>
          <w:p w14:paraId="29CE423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68CE39C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2F73EC55" w14:textId="77777777" w:rsidTr="001558DB">
        <w:tc>
          <w:tcPr>
            <w:tcW w:w="4644" w:type="dxa"/>
          </w:tcPr>
          <w:p w14:paraId="034511F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0BCF6C2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1558DB" w:rsidRPr="001558DB" w14:paraId="438C9382" w14:textId="77777777" w:rsidTr="001558DB">
        <w:tc>
          <w:tcPr>
            <w:tcW w:w="4644" w:type="dxa"/>
          </w:tcPr>
          <w:p w14:paraId="0D3E482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296284C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1558DB" w:rsidRPr="001558DB" w14:paraId="2D50B22B" w14:textId="77777777" w:rsidTr="001558DB">
        <w:tc>
          <w:tcPr>
            <w:tcW w:w="4644" w:type="dxa"/>
          </w:tcPr>
          <w:p w14:paraId="0303AFD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F7CAEF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084C624B" w14:textId="77777777" w:rsidTr="001558DB">
        <w:tc>
          <w:tcPr>
            <w:tcW w:w="4644" w:type="dxa"/>
          </w:tcPr>
          <w:p w14:paraId="0BCFD8D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3FBE72F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1558DB" w:rsidRPr="001558DB" w14:paraId="48C10510" w14:textId="77777777" w:rsidTr="001558DB">
        <w:tc>
          <w:tcPr>
            <w:tcW w:w="4644" w:type="dxa"/>
          </w:tcPr>
          <w:p w14:paraId="7563897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069CCF1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1BA31D12" w14:textId="77777777" w:rsidTr="001558DB">
        <w:tc>
          <w:tcPr>
            <w:tcW w:w="4644" w:type="dxa"/>
          </w:tcPr>
          <w:p w14:paraId="2FEC05A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0CA11B5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3CEB985D" w14:textId="77777777" w:rsidTr="001558DB">
        <w:tc>
          <w:tcPr>
            <w:tcW w:w="4644" w:type="dxa"/>
          </w:tcPr>
          <w:p w14:paraId="5B9EF90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C56CC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1558DB" w:rsidRPr="001558DB" w14:paraId="338B9B10" w14:textId="77777777" w:rsidTr="001558DB">
        <w:tc>
          <w:tcPr>
            <w:tcW w:w="4644" w:type="dxa"/>
          </w:tcPr>
          <w:p w14:paraId="354101E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9F3A84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C8848A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60915FCC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14:paraId="64046339" w14:textId="77777777" w:rsidTr="001558DB">
        <w:tc>
          <w:tcPr>
            <w:tcW w:w="4644" w:type="dxa"/>
          </w:tcPr>
          <w:p w14:paraId="441501C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74F1317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14:paraId="5CA5397C" w14:textId="77777777" w:rsidTr="001558DB">
        <w:tc>
          <w:tcPr>
            <w:tcW w:w="4644" w:type="dxa"/>
          </w:tcPr>
          <w:p w14:paraId="175F613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</w:t>
            </w: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12251B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4B626281" w14:textId="77777777" w:rsidTr="001558DB">
        <w:tc>
          <w:tcPr>
            <w:tcW w:w="4644" w:type="dxa"/>
          </w:tcPr>
          <w:p w14:paraId="499B34B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243500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1869C4A9" w14:textId="77777777"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14:paraId="2CAA3A0C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1981B01C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1F4DDC2B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1558DB" w:rsidRPr="001558DB" w14:paraId="405D597C" w14:textId="77777777" w:rsidTr="001558DB">
        <w:tc>
          <w:tcPr>
            <w:tcW w:w="4644" w:type="dxa"/>
          </w:tcPr>
          <w:p w14:paraId="090427B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7F74D6B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14:paraId="01957CCA" w14:textId="77777777" w:rsidTr="001558DB">
        <w:tc>
          <w:tcPr>
            <w:tcW w:w="4644" w:type="dxa"/>
          </w:tcPr>
          <w:p w14:paraId="583EB66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8E8446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5EE1029C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VI: Oświadczenia końcowe</w:t>
      </w:r>
    </w:p>
    <w:p w14:paraId="792E0179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4FB6C59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C789A06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14:paraId="69B9D695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14:paraId="1969FC74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 w:rsidRPr="001558DB">
        <w:rPr>
          <w:rFonts w:ascii="Arial" w:hAnsi="Arial" w:cs="Arial"/>
          <w:i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14:paraId="1206BE51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 </w:t>
      </w:r>
    </w:p>
    <w:p w14:paraId="0895840E" w14:textId="05CC6A1A" w:rsidR="00E314EE" w:rsidRPr="00B64D0E" w:rsidRDefault="001558DB" w:rsidP="00B64D0E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26293F5E" w14:textId="77777777" w:rsidR="00B64D0E" w:rsidRDefault="00B64D0E" w:rsidP="00B64D0E">
      <w:pPr>
        <w:spacing w:before="120"/>
        <w:ind w:left="4820"/>
        <w:rPr>
          <w:rFonts w:ascii="Cambria" w:hAnsi="Cambria" w:cs="Arial"/>
          <w:bCs/>
          <w:i/>
          <w:sz w:val="22"/>
          <w:szCs w:val="22"/>
        </w:rPr>
      </w:pPr>
    </w:p>
    <w:p w14:paraId="5A7E3212" w14:textId="77777777" w:rsidR="00B64D0E" w:rsidRDefault="00B64D0E" w:rsidP="00B64D0E">
      <w:pPr>
        <w:spacing w:before="120"/>
        <w:ind w:left="4820"/>
        <w:rPr>
          <w:rFonts w:ascii="Cambria" w:hAnsi="Cambria" w:cs="Arial"/>
          <w:bCs/>
          <w:i/>
          <w:sz w:val="22"/>
          <w:szCs w:val="22"/>
        </w:rPr>
      </w:pPr>
    </w:p>
    <w:p w14:paraId="44323CCA" w14:textId="77777777" w:rsidR="00B64D0E" w:rsidRDefault="00B64D0E" w:rsidP="00B64D0E">
      <w:pPr>
        <w:spacing w:before="120"/>
        <w:ind w:left="4820"/>
        <w:rPr>
          <w:rFonts w:ascii="Cambria" w:hAnsi="Cambria" w:cs="Arial"/>
          <w:bCs/>
          <w:i/>
          <w:sz w:val="22"/>
          <w:szCs w:val="22"/>
        </w:rPr>
      </w:pPr>
    </w:p>
    <w:p w14:paraId="40270904" w14:textId="002141A3" w:rsidR="00E314EE" w:rsidRDefault="00B64D0E" w:rsidP="00B64D0E">
      <w:pPr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</w:rPr>
        <w:t>Dokument musi być złożony pod rygorem nieważności</w:t>
      </w:r>
    </w:p>
    <w:p w14:paraId="1F634DA6" w14:textId="56BF96B1" w:rsidR="00B64D0E" w:rsidRDefault="00B64D0E" w:rsidP="00B64D0E">
      <w:pPr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</w:rPr>
        <w:t>w formie elektronicznej (tj. w postaci elektronicznej</w:t>
      </w:r>
    </w:p>
    <w:p w14:paraId="21D6173D" w14:textId="4A9C87CD" w:rsidR="00B64D0E" w:rsidRPr="00B64D0E" w:rsidRDefault="00B64D0E" w:rsidP="00B64D0E">
      <w:pPr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</w:rPr>
        <w:t>opatrzonej kwalifikowanym podpisem elektronicznym)</w:t>
      </w:r>
    </w:p>
    <w:sectPr w:rsidR="00B64D0E" w:rsidRPr="00B64D0E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9F79F" w14:textId="77777777" w:rsidR="007C1968" w:rsidRDefault="007C1968">
      <w:r>
        <w:separator/>
      </w:r>
    </w:p>
  </w:endnote>
  <w:endnote w:type="continuationSeparator" w:id="0">
    <w:p w14:paraId="7CDDE261" w14:textId="77777777" w:rsidR="007C1968" w:rsidRDefault="007C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7E482" w14:textId="77777777" w:rsidR="00B64AE8" w:rsidRDefault="00B64A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AB897" w14:textId="4C63A4F8" w:rsidR="00DE5FEE" w:rsidRPr="00493FE8" w:rsidRDefault="00B64AE8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noProof/>
        <w:sz w:val="16"/>
        <w:szCs w:val="16"/>
      </w:rPr>
      <w:drawing>
        <wp:inline distT="0" distB="0" distL="0" distR="0" wp14:anchorId="38BFF369" wp14:editId="1556603B">
          <wp:extent cx="5761355" cy="798830"/>
          <wp:effectExtent l="0" t="0" r="0" b="1270"/>
          <wp:docPr id="4235115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E3C16" w:rsidRPr="00493FE8">
      <w:rPr>
        <w:rFonts w:ascii="Cambria" w:hAnsi="Cambria"/>
        <w:sz w:val="16"/>
        <w:szCs w:val="16"/>
      </w:rPr>
      <w:fldChar w:fldCharType="begin"/>
    </w:r>
    <w:r w:rsidR="00DE5FEE" w:rsidRPr="00493FE8">
      <w:rPr>
        <w:rFonts w:ascii="Cambria" w:hAnsi="Cambria"/>
        <w:sz w:val="16"/>
        <w:szCs w:val="16"/>
      </w:rPr>
      <w:instrText>PAGE   \* MERGEFORMAT</w:instrText>
    </w:r>
    <w:r w:rsidR="00FE3C16" w:rsidRPr="00493FE8">
      <w:rPr>
        <w:rFonts w:ascii="Cambria" w:hAnsi="Cambria"/>
        <w:sz w:val="16"/>
        <w:szCs w:val="16"/>
      </w:rPr>
      <w:fldChar w:fldCharType="separate"/>
    </w:r>
    <w:r w:rsidR="00E64928">
      <w:rPr>
        <w:rFonts w:ascii="Cambria" w:hAnsi="Cambria"/>
        <w:noProof/>
        <w:sz w:val="16"/>
        <w:szCs w:val="16"/>
      </w:rPr>
      <w:t>19</w:t>
    </w:r>
    <w:r w:rsidR="00FE3C16" w:rsidRPr="00493FE8">
      <w:rPr>
        <w:rFonts w:ascii="Cambria" w:hAnsi="Cambria"/>
        <w:sz w:val="16"/>
        <w:szCs w:val="16"/>
      </w:rPr>
      <w:fldChar w:fldCharType="end"/>
    </w:r>
    <w:r w:rsidR="00DE5FEE" w:rsidRPr="00493FE8">
      <w:rPr>
        <w:rFonts w:ascii="Cambria" w:hAnsi="Cambria"/>
        <w:sz w:val="16"/>
        <w:szCs w:val="16"/>
      </w:rPr>
      <w:t xml:space="preserve"> | </w:t>
    </w:r>
    <w:r w:rsidR="00DE5FEE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51E83D1D" w14:textId="77777777" w:rsidR="00DE5FEE" w:rsidRPr="00493FE8" w:rsidRDefault="00DE5FEE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0AFC5" w14:textId="77777777" w:rsidR="00B64AE8" w:rsidRDefault="00B64A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C8D98" w14:textId="77777777" w:rsidR="007C1968" w:rsidRDefault="007C1968">
      <w:r>
        <w:separator/>
      </w:r>
    </w:p>
  </w:footnote>
  <w:footnote w:type="continuationSeparator" w:id="0">
    <w:p w14:paraId="09039F81" w14:textId="77777777" w:rsidR="007C1968" w:rsidRDefault="007C1968">
      <w:r>
        <w:continuationSeparator/>
      </w:r>
    </w:p>
  </w:footnote>
  <w:footnote w:id="1">
    <w:p w14:paraId="421BF6BD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5D58F25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2CE15A28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C4C7098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B885CAB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9580A14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18761C8" w14:textId="77777777" w:rsidR="00DE5FEE" w:rsidRPr="003B6373" w:rsidRDefault="00DE5FEE" w:rsidP="001558D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1BEF831" w14:textId="77777777" w:rsidR="00DE5FEE" w:rsidRPr="003B6373" w:rsidRDefault="00DE5FEE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6445507" w14:textId="77777777" w:rsidR="00DE5FEE" w:rsidRPr="003B6373" w:rsidRDefault="00DE5FEE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67EE20F" w14:textId="77777777" w:rsidR="00DE5FEE" w:rsidRDefault="00DE5FEE" w:rsidP="001558D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CB31E3C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E9BB3E6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565138B3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4F90312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FF78D6C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6F957CE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16AA3F13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C426916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AC638C6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17CDE37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E65DF77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753A98E4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40859AA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F64ABE5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4234190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7971532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A14D783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C9C86D8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BEDE689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B1D5FC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16AF194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EC263BF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279A44E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FA10467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F32A283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49143D2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3E3AD07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071A1F0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25E3719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3749BCA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B8968D4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1875BB2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0D56480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57D5C1D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543B321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13BD6B9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FA959F5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EED1BA5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94A445D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12D58D7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3B5D44C" w14:textId="77777777"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5DD97" w14:textId="77777777" w:rsidR="00B64AE8" w:rsidRDefault="00B64A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D0FD9" w14:textId="77777777" w:rsidR="00B64AE8" w:rsidRDefault="00B64A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A44FA" w14:textId="77777777" w:rsidR="00B64AE8" w:rsidRDefault="00B64A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55142280">
    <w:abstractNumId w:val="2"/>
  </w:num>
  <w:num w:numId="2" w16cid:durableId="1485046055">
    <w:abstractNumId w:val="9"/>
  </w:num>
  <w:num w:numId="3" w16cid:durableId="1504395233">
    <w:abstractNumId w:val="10"/>
  </w:num>
  <w:num w:numId="4" w16cid:durableId="802313290">
    <w:abstractNumId w:val="128"/>
  </w:num>
  <w:num w:numId="5" w16cid:durableId="567422757">
    <w:abstractNumId w:val="107"/>
  </w:num>
  <w:num w:numId="6" w16cid:durableId="1496265525">
    <w:abstractNumId w:val="118"/>
  </w:num>
  <w:num w:numId="7" w16cid:durableId="1385566541">
    <w:abstractNumId w:val="60"/>
  </w:num>
  <w:num w:numId="8" w16cid:durableId="764570908">
    <w:abstractNumId w:val="88"/>
  </w:num>
  <w:num w:numId="9" w16cid:durableId="238251425">
    <w:abstractNumId w:val="63"/>
  </w:num>
  <w:num w:numId="10" w16cid:durableId="1300840519">
    <w:abstractNumId w:val="0"/>
  </w:num>
  <w:num w:numId="11" w16cid:durableId="1520660162">
    <w:abstractNumId w:val="91"/>
  </w:num>
  <w:num w:numId="12" w16cid:durableId="1291326638">
    <w:abstractNumId w:val="84"/>
  </w:num>
  <w:num w:numId="13" w16cid:durableId="58931667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3254971">
    <w:abstractNumId w:val="120"/>
    <w:lvlOverride w:ilvl="0">
      <w:startOverride w:val="1"/>
    </w:lvlOverride>
  </w:num>
  <w:num w:numId="15" w16cid:durableId="1725643390">
    <w:abstractNumId w:val="109"/>
    <w:lvlOverride w:ilvl="0">
      <w:startOverride w:val="1"/>
    </w:lvlOverride>
  </w:num>
  <w:num w:numId="16" w16cid:durableId="554439150">
    <w:abstractNumId w:val="87"/>
    <w:lvlOverride w:ilvl="0">
      <w:startOverride w:val="1"/>
    </w:lvlOverride>
  </w:num>
  <w:num w:numId="17" w16cid:durableId="330448183">
    <w:abstractNumId w:val="109"/>
  </w:num>
  <w:num w:numId="18" w16cid:durableId="1209301598">
    <w:abstractNumId w:val="87"/>
  </w:num>
  <w:num w:numId="19" w16cid:durableId="588006300">
    <w:abstractNumId w:val="57"/>
  </w:num>
  <w:num w:numId="20" w16cid:durableId="1424692326">
    <w:abstractNumId w:val="101"/>
  </w:num>
  <w:num w:numId="21" w16cid:durableId="1277634370">
    <w:abstractNumId w:val="41"/>
  </w:num>
  <w:num w:numId="22" w16cid:durableId="1633561138">
    <w:abstractNumId w:val="69"/>
  </w:num>
  <w:num w:numId="23" w16cid:durableId="1551726454">
    <w:abstractNumId w:val="58"/>
  </w:num>
  <w:num w:numId="24" w16cid:durableId="1844473076">
    <w:abstractNumId w:val="104"/>
  </w:num>
  <w:num w:numId="25" w16cid:durableId="1563760460">
    <w:abstractNumId w:val="122"/>
  </w:num>
  <w:num w:numId="26" w16cid:durableId="1389067397">
    <w:abstractNumId w:val="36"/>
  </w:num>
  <w:num w:numId="27" w16cid:durableId="356587571">
    <w:abstractNumId w:val="94"/>
  </w:num>
  <w:num w:numId="28" w16cid:durableId="1062410194">
    <w:abstractNumId w:val="39"/>
  </w:num>
  <w:num w:numId="29" w16cid:durableId="281423427">
    <w:abstractNumId w:val="116"/>
  </w:num>
  <w:num w:numId="30" w16cid:durableId="758214480">
    <w:abstractNumId w:val="106"/>
  </w:num>
  <w:num w:numId="31" w16cid:durableId="758723081">
    <w:abstractNumId w:val="111"/>
  </w:num>
  <w:num w:numId="32" w16cid:durableId="1730807614">
    <w:abstractNumId w:val="85"/>
  </w:num>
  <w:num w:numId="33" w16cid:durableId="1413429734">
    <w:abstractNumId w:val="78"/>
  </w:num>
  <w:num w:numId="34" w16cid:durableId="2015184997">
    <w:abstractNumId w:val="98"/>
  </w:num>
  <w:num w:numId="35" w16cid:durableId="1295022360">
    <w:abstractNumId w:val="71"/>
  </w:num>
  <w:num w:numId="36" w16cid:durableId="1020009876">
    <w:abstractNumId w:val="142"/>
  </w:num>
  <w:num w:numId="37" w16cid:durableId="822090466">
    <w:abstractNumId w:val="77"/>
  </w:num>
  <w:num w:numId="38" w16cid:durableId="2001930311">
    <w:abstractNumId w:val="37"/>
  </w:num>
  <w:num w:numId="39" w16cid:durableId="592318936">
    <w:abstractNumId w:val="133"/>
  </w:num>
  <w:num w:numId="40" w16cid:durableId="461849446">
    <w:abstractNumId w:val="127"/>
  </w:num>
  <w:num w:numId="41" w16cid:durableId="1317689286">
    <w:abstractNumId w:val="119"/>
  </w:num>
  <w:num w:numId="42" w16cid:durableId="514854276">
    <w:abstractNumId w:val="49"/>
  </w:num>
  <w:num w:numId="43" w16cid:durableId="1146822230">
    <w:abstractNumId w:val="80"/>
  </w:num>
  <w:num w:numId="44" w16cid:durableId="1512375836">
    <w:abstractNumId w:val="55"/>
  </w:num>
  <w:num w:numId="45" w16cid:durableId="1678994874">
    <w:abstractNumId w:val="134"/>
  </w:num>
  <w:num w:numId="46" w16cid:durableId="763963793">
    <w:abstractNumId w:val="8"/>
  </w:num>
  <w:num w:numId="47" w16cid:durableId="1962807730">
    <w:abstractNumId w:val="11"/>
  </w:num>
  <w:num w:numId="48" w16cid:durableId="1990938647">
    <w:abstractNumId w:val="12"/>
  </w:num>
  <w:num w:numId="49" w16cid:durableId="1051223517">
    <w:abstractNumId w:val="15"/>
  </w:num>
  <w:num w:numId="50" w16cid:durableId="1265726559">
    <w:abstractNumId w:val="18"/>
  </w:num>
  <w:num w:numId="51" w16cid:durableId="1397433606">
    <w:abstractNumId w:val="20"/>
  </w:num>
  <w:num w:numId="52" w16cid:durableId="814954436">
    <w:abstractNumId w:val="21"/>
  </w:num>
  <w:num w:numId="53" w16cid:durableId="2115589901">
    <w:abstractNumId w:val="24"/>
  </w:num>
  <w:num w:numId="54" w16cid:durableId="1748072969">
    <w:abstractNumId w:val="25"/>
  </w:num>
  <w:num w:numId="55" w16cid:durableId="363941633">
    <w:abstractNumId w:val="26"/>
  </w:num>
  <w:num w:numId="56" w16cid:durableId="1089083992">
    <w:abstractNumId w:val="27"/>
  </w:num>
  <w:num w:numId="57" w16cid:durableId="111826225">
    <w:abstractNumId w:val="28"/>
  </w:num>
  <w:num w:numId="58" w16cid:durableId="886262275">
    <w:abstractNumId w:val="29"/>
  </w:num>
  <w:num w:numId="59" w16cid:durableId="1210535085">
    <w:abstractNumId w:val="30"/>
  </w:num>
  <w:num w:numId="60" w16cid:durableId="819273674">
    <w:abstractNumId w:val="31"/>
  </w:num>
  <w:num w:numId="61" w16cid:durableId="741832576">
    <w:abstractNumId w:val="32"/>
  </w:num>
  <w:num w:numId="62" w16cid:durableId="1781103240">
    <w:abstractNumId w:val="33"/>
  </w:num>
  <w:num w:numId="63" w16cid:durableId="1521623628">
    <w:abstractNumId w:val="34"/>
  </w:num>
  <w:num w:numId="64" w16cid:durableId="55133604">
    <w:abstractNumId w:val="102"/>
  </w:num>
  <w:num w:numId="65" w16cid:durableId="951858983">
    <w:abstractNumId w:val="68"/>
  </w:num>
  <w:num w:numId="66" w16cid:durableId="709769017">
    <w:abstractNumId w:val="72"/>
  </w:num>
  <w:num w:numId="67" w16cid:durableId="792217072">
    <w:abstractNumId w:val="105"/>
  </w:num>
  <w:num w:numId="68" w16cid:durableId="1263951478">
    <w:abstractNumId w:val="47"/>
  </w:num>
  <w:num w:numId="69" w16cid:durableId="529072471">
    <w:abstractNumId w:val="139"/>
  </w:num>
  <w:num w:numId="70" w16cid:durableId="1422408999">
    <w:abstractNumId w:val="138"/>
  </w:num>
  <w:num w:numId="71" w16cid:durableId="213932131">
    <w:abstractNumId w:val="89"/>
  </w:num>
  <w:num w:numId="72" w16cid:durableId="1251623560">
    <w:abstractNumId w:val="79"/>
  </w:num>
  <w:num w:numId="73" w16cid:durableId="780078337">
    <w:abstractNumId w:val="82"/>
  </w:num>
  <w:num w:numId="74" w16cid:durableId="566958518">
    <w:abstractNumId w:val="65"/>
  </w:num>
  <w:num w:numId="75" w16cid:durableId="201131923">
    <w:abstractNumId w:val="70"/>
  </w:num>
  <w:num w:numId="76" w16cid:durableId="1081832413">
    <w:abstractNumId w:val="115"/>
  </w:num>
  <w:num w:numId="77" w16cid:durableId="590165650">
    <w:abstractNumId w:val="97"/>
  </w:num>
  <w:num w:numId="78" w16cid:durableId="597447764">
    <w:abstractNumId w:val="141"/>
  </w:num>
  <w:num w:numId="79" w16cid:durableId="694236774">
    <w:abstractNumId w:val="130"/>
  </w:num>
  <w:num w:numId="80" w16cid:durableId="429662116">
    <w:abstractNumId w:val="108"/>
  </w:num>
  <w:num w:numId="81" w16cid:durableId="308095866">
    <w:abstractNumId w:val="117"/>
  </w:num>
  <w:num w:numId="82" w16cid:durableId="358626487">
    <w:abstractNumId w:val="140"/>
  </w:num>
  <w:num w:numId="83" w16cid:durableId="110559291">
    <w:abstractNumId w:val="81"/>
  </w:num>
  <w:num w:numId="84" w16cid:durableId="1192914377">
    <w:abstractNumId w:val="103"/>
  </w:num>
  <w:num w:numId="85" w16cid:durableId="1630739287">
    <w:abstractNumId w:val="93"/>
  </w:num>
  <w:num w:numId="86" w16cid:durableId="1366517896">
    <w:abstractNumId w:val="92"/>
  </w:num>
  <w:num w:numId="87" w16cid:durableId="376245834">
    <w:abstractNumId w:val="136"/>
  </w:num>
  <w:num w:numId="88" w16cid:durableId="1226069669">
    <w:abstractNumId w:val="54"/>
  </w:num>
  <w:num w:numId="89" w16cid:durableId="1816292395">
    <w:abstractNumId w:val="67"/>
  </w:num>
  <w:num w:numId="90" w16cid:durableId="618951366">
    <w:abstractNumId w:val="96"/>
  </w:num>
  <w:num w:numId="91" w16cid:durableId="71320313">
    <w:abstractNumId w:val="56"/>
  </w:num>
  <w:num w:numId="92" w16cid:durableId="1209412000">
    <w:abstractNumId w:val="74"/>
  </w:num>
  <w:num w:numId="93" w16cid:durableId="2137597430">
    <w:abstractNumId w:val="64"/>
  </w:num>
  <w:num w:numId="94" w16cid:durableId="568267881">
    <w:abstractNumId w:val="40"/>
  </w:num>
  <w:num w:numId="95" w16cid:durableId="322778767">
    <w:abstractNumId w:val="125"/>
  </w:num>
  <w:num w:numId="96" w16cid:durableId="170994673">
    <w:abstractNumId w:val="110"/>
  </w:num>
  <w:num w:numId="97" w16cid:durableId="2113747088">
    <w:abstractNumId w:val="73"/>
  </w:num>
  <w:num w:numId="98" w16cid:durableId="76489237">
    <w:abstractNumId w:val="59"/>
  </w:num>
  <w:num w:numId="99" w16cid:durableId="116803638">
    <w:abstractNumId w:val="75"/>
  </w:num>
  <w:num w:numId="100" w16cid:durableId="1316640536">
    <w:abstractNumId w:val="124"/>
  </w:num>
  <w:num w:numId="101" w16cid:durableId="1149983852">
    <w:abstractNumId w:val="137"/>
  </w:num>
  <w:num w:numId="102" w16cid:durableId="1787893695">
    <w:abstractNumId w:val="121"/>
  </w:num>
  <w:num w:numId="103" w16cid:durableId="1126899121">
    <w:abstractNumId w:val="114"/>
  </w:num>
  <w:num w:numId="104" w16cid:durableId="1865245184">
    <w:abstractNumId w:val="90"/>
  </w:num>
  <w:num w:numId="105" w16cid:durableId="1034116325">
    <w:abstractNumId w:val="48"/>
  </w:num>
  <w:num w:numId="106" w16cid:durableId="1842423706">
    <w:abstractNumId w:val="112"/>
  </w:num>
  <w:num w:numId="107" w16cid:durableId="400102140">
    <w:abstractNumId w:val="38"/>
  </w:num>
  <w:num w:numId="108" w16cid:durableId="1882210157">
    <w:abstractNumId w:val="52"/>
  </w:num>
  <w:num w:numId="109" w16cid:durableId="1365056040">
    <w:abstractNumId w:val="42"/>
  </w:num>
  <w:num w:numId="110" w16cid:durableId="170336980">
    <w:abstractNumId w:val="135"/>
  </w:num>
  <w:num w:numId="111" w16cid:durableId="235290586">
    <w:abstractNumId w:val="99"/>
  </w:num>
  <w:num w:numId="112" w16cid:durableId="603269960">
    <w:abstractNumId w:val="62"/>
  </w:num>
  <w:num w:numId="113" w16cid:durableId="730689827">
    <w:abstractNumId w:val="113"/>
  </w:num>
  <w:num w:numId="114" w16cid:durableId="960956368">
    <w:abstractNumId w:val="126"/>
  </w:num>
  <w:num w:numId="115" w16cid:durableId="1853761868">
    <w:abstractNumId w:val="46"/>
  </w:num>
  <w:num w:numId="116" w16cid:durableId="389114201">
    <w:abstractNumId w:val="100"/>
  </w:num>
  <w:num w:numId="117" w16cid:durableId="989598220">
    <w:abstractNumId w:val="44"/>
  </w:num>
  <w:num w:numId="118" w16cid:durableId="1068501396">
    <w:abstractNumId w:val="131"/>
  </w:num>
  <w:num w:numId="119" w16cid:durableId="1800607959">
    <w:abstractNumId w:val="51"/>
  </w:num>
  <w:num w:numId="120" w16cid:durableId="1142847709">
    <w:abstractNumId w:val="1"/>
  </w:num>
  <w:num w:numId="121" w16cid:durableId="1679036946">
    <w:abstractNumId w:val="3"/>
  </w:num>
  <w:num w:numId="122" w16cid:durableId="1272781309">
    <w:abstractNumId w:val="83"/>
  </w:num>
  <w:num w:numId="123" w16cid:durableId="426968871">
    <w:abstractNumId w:val="86"/>
  </w:num>
  <w:num w:numId="124" w16cid:durableId="1812938954">
    <w:abstractNumId w:val="132"/>
  </w:num>
  <w:num w:numId="125" w16cid:durableId="568155967">
    <w:abstractNumId w:val="53"/>
  </w:num>
  <w:num w:numId="126" w16cid:durableId="2006860185">
    <w:abstractNumId w:val="43"/>
  </w:num>
  <w:num w:numId="127" w16cid:durableId="1768231769">
    <w:abstractNumId w:val="50"/>
  </w:num>
  <w:num w:numId="128" w16cid:durableId="18244617">
    <w:abstractNumId w:val="66"/>
  </w:num>
  <w:num w:numId="129" w16cid:durableId="962926959">
    <w:abstractNumId w:val="45"/>
  </w:num>
  <w:num w:numId="130" w16cid:durableId="849181888">
    <w:abstractNumId w:val="129"/>
  </w:num>
  <w:num w:numId="131" w16cid:durableId="1270969870">
    <w:abstractNumId w:val="123"/>
  </w:num>
  <w:num w:numId="132" w16cid:durableId="1608928175">
    <w:abstractNumId w:val="95"/>
  </w:num>
  <w:num w:numId="133" w16cid:durableId="500245608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039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F8"/>
    <w:rsid w:val="002305AA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F59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D34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60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899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888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968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898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F0516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248B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AE8"/>
    <w:rsid w:val="00B64CF3"/>
    <w:rsid w:val="00B64D0E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777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53A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56B1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262"/>
    <w:rsid w:val="00D9243B"/>
    <w:rsid w:val="00D92B14"/>
    <w:rsid w:val="00D96055"/>
    <w:rsid w:val="00D96757"/>
    <w:rsid w:val="00DA184F"/>
    <w:rsid w:val="00DA2974"/>
    <w:rsid w:val="00DA3F3B"/>
    <w:rsid w:val="00DA433C"/>
    <w:rsid w:val="00DA5033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61E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10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4928"/>
    <w:rsid w:val="00E7084A"/>
    <w:rsid w:val="00E7097B"/>
    <w:rsid w:val="00E7112A"/>
    <w:rsid w:val="00E71BA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4B3D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2E9B"/>
    <w:rsid w:val="00FD3D22"/>
    <w:rsid w:val="00FD7993"/>
    <w:rsid w:val="00FE1EA7"/>
    <w:rsid w:val="00FE227E"/>
    <w:rsid w:val="00FE27DF"/>
    <w:rsid w:val="00FE295B"/>
    <w:rsid w:val="00FE2E75"/>
    <w:rsid w:val="00FE3C16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DF85C"/>
  <w15:docId w15:val="{DBCB4B8E-F02A-4E07-9A52-A66B4F71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D9C9-5ED6-4D6A-BABE-3F59C43C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19</Pages>
  <Words>4492</Words>
  <Characters>26953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Katarzyna Dera</cp:lastModifiedBy>
  <cp:revision>5</cp:revision>
  <cp:lastPrinted>2017-05-23T12:32:00Z</cp:lastPrinted>
  <dcterms:created xsi:type="dcterms:W3CDTF">2025-01-22T07:42:00Z</dcterms:created>
  <dcterms:modified xsi:type="dcterms:W3CDTF">2025-02-04T11:58:00Z</dcterms:modified>
</cp:coreProperties>
</file>